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844DA" w14:textId="77777777" w:rsidR="000159E0" w:rsidRPr="00E20C42" w:rsidRDefault="000159E0" w:rsidP="00B93782">
      <w:pPr>
        <w:tabs>
          <w:tab w:val="left" w:pos="709"/>
        </w:tabs>
        <w:ind w:firstLine="0"/>
        <w:jc w:val="center"/>
        <w:rPr>
          <w:sz w:val="28"/>
          <w:szCs w:val="28"/>
        </w:rPr>
      </w:pPr>
      <w:bookmarkStart w:id="0" w:name="_Hlk149302048"/>
      <w:bookmarkEnd w:id="0"/>
    </w:p>
    <w:p w14:paraId="03061B38" w14:textId="77777777" w:rsidR="000159E0" w:rsidRPr="00E20C42" w:rsidRDefault="000159E0" w:rsidP="00B93782">
      <w:pPr>
        <w:tabs>
          <w:tab w:val="left" w:pos="709"/>
        </w:tabs>
        <w:ind w:firstLine="0"/>
        <w:jc w:val="center"/>
        <w:rPr>
          <w:sz w:val="28"/>
          <w:szCs w:val="28"/>
        </w:rPr>
      </w:pPr>
    </w:p>
    <w:p w14:paraId="1C4ED36A" w14:textId="77777777" w:rsidR="000159E0" w:rsidRPr="00E20C42" w:rsidRDefault="000159E0" w:rsidP="00B93782">
      <w:pPr>
        <w:tabs>
          <w:tab w:val="left" w:pos="709"/>
        </w:tabs>
        <w:ind w:firstLine="0"/>
        <w:jc w:val="center"/>
        <w:rPr>
          <w:sz w:val="28"/>
          <w:szCs w:val="28"/>
        </w:rPr>
      </w:pPr>
    </w:p>
    <w:p w14:paraId="17115976" w14:textId="77777777" w:rsidR="000159E0" w:rsidRPr="00E20C42" w:rsidRDefault="000159E0" w:rsidP="00B93782">
      <w:pPr>
        <w:tabs>
          <w:tab w:val="left" w:pos="709"/>
        </w:tabs>
        <w:ind w:firstLine="0"/>
        <w:jc w:val="center"/>
        <w:rPr>
          <w:sz w:val="28"/>
          <w:szCs w:val="28"/>
        </w:rPr>
      </w:pPr>
    </w:p>
    <w:p w14:paraId="0FA1C715" w14:textId="77777777" w:rsidR="000159E0" w:rsidRPr="00E20C42" w:rsidRDefault="000159E0" w:rsidP="00B93782">
      <w:pPr>
        <w:tabs>
          <w:tab w:val="left" w:pos="709"/>
        </w:tabs>
        <w:ind w:firstLine="0"/>
        <w:jc w:val="center"/>
        <w:rPr>
          <w:sz w:val="28"/>
          <w:szCs w:val="28"/>
        </w:rPr>
      </w:pPr>
    </w:p>
    <w:p w14:paraId="4C5F217B" w14:textId="77777777" w:rsidR="000159E0" w:rsidRPr="00E20C42" w:rsidRDefault="000159E0" w:rsidP="00B93782">
      <w:pPr>
        <w:tabs>
          <w:tab w:val="left" w:pos="709"/>
        </w:tabs>
        <w:ind w:firstLine="0"/>
        <w:jc w:val="center"/>
        <w:rPr>
          <w:sz w:val="28"/>
          <w:szCs w:val="28"/>
        </w:rPr>
      </w:pPr>
    </w:p>
    <w:p w14:paraId="78945601" w14:textId="77777777" w:rsidR="000159E0" w:rsidRPr="00E20C42" w:rsidRDefault="000159E0" w:rsidP="00B93782">
      <w:pPr>
        <w:tabs>
          <w:tab w:val="left" w:pos="709"/>
        </w:tabs>
        <w:ind w:firstLine="0"/>
        <w:jc w:val="center"/>
        <w:rPr>
          <w:sz w:val="28"/>
          <w:szCs w:val="28"/>
        </w:rPr>
      </w:pPr>
    </w:p>
    <w:p w14:paraId="6DB45AE6" w14:textId="77777777" w:rsidR="000159E0" w:rsidRPr="00E20C42" w:rsidRDefault="000159E0" w:rsidP="00B93782">
      <w:pPr>
        <w:tabs>
          <w:tab w:val="left" w:pos="709"/>
        </w:tabs>
        <w:ind w:firstLine="0"/>
        <w:jc w:val="center"/>
        <w:rPr>
          <w:sz w:val="28"/>
          <w:szCs w:val="28"/>
        </w:rPr>
      </w:pPr>
    </w:p>
    <w:p w14:paraId="3B10112E" w14:textId="77777777" w:rsidR="000159E0" w:rsidRPr="00E20C42" w:rsidRDefault="000159E0" w:rsidP="00B93782">
      <w:pPr>
        <w:tabs>
          <w:tab w:val="left" w:pos="709"/>
        </w:tabs>
        <w:ind w:firstLine="0"/>
        <w:jc w:val="center"/>
        <w:rPr>
          <w:sz w:val="28"/>
          <w:szCs w:val="28"/>
        </w:rPr>
      </w:pPr>
    </w:p>
    <w:p w14:paraId="726FF3A4" w14:textId="77777777" w:rsidR="000159E0" w:rsidRPr="00E20C42" w:rsidRDefault="000159E0" w:rsidP="00B93782">
      <w:pPr>
        <w:tabs>
          <w:tab w:val="left" w:pos="709"/>
        </w:tabs>
        <w:ind w:firstLine="0"/>
        <w:jc w:val="center"/>
        <w:rPr>
          <w:sz w:val="28"/>
          <w:szCs w:val="28"/>
        </w:rPr>
      </w:pPr>
    </w:p>
    <w:p w14:paraId="4BE2C3ED" w14:textId="77777777" w:rsidR="000159E0" w:rsidRPr="00E20C42" w:rsidRDefault="000159E0" w:rsidP="00B93782">
      <w:pPr>
        <w:tabs>
          <w:tab w:val="left" w:pos="709"/>
        </w:tabs>
        <w:ind w:firstLine="0"/>
        <w:jc w:val="center"/>
        <w:rPr>
          <w:sz w:val="28"/>
          <w:szCs w:val="28"/>
        </w:rPr>
      </w:pPr>
    </w:p>
    <w:p w14:paraId="558343EC" w14:textId="77777777" w:rsidR="000159E0" w:rsidRPr="00E20C42" w:rsidRDefault="000159E0" w:rsidP="00B93782">
      <w:pPr>
        <w:tabs>
          <w:tab w:val="left" w:pos="709"/>
        </w:tabs>
        <w:ind w:firstLine="0"/>
        <w:jc w:val="center"/>
        <w:rPr>
          <w:sz w:val="28"/>
          <w:szCs w:val="28"/>
        </w:rPr>
      </w:pPr>
    </w:p>
    <w:p w14:paraId="27D192FF" w14:textId="77777777" w:rsidR="000159E0" w:rsidRPr="00E20C42" w:rsidRDefault="000159E0" w:rsidP="00B93782">
      <w:pPr>
        <w:tabs>
          <w:tab w:val="left" w:pos="709"/>
        </w:tabs>
        <w:ind w:firstLine="0"/>
        <w:jc w:val="center"/>
        <w:rPr>
          <w:sz w:val="28"/>
          <w:szCs w:val="28"/>
        </w:rPr>
      </w:pPr>
    </w:p>
    <w:p w14:paraId="2E010772" w14:textId="77777777" w:rsidR="000159E0" w:rsidRPr="00E20C42" w:rsidRDefault="000159E0" w:rsidP="00B93782">
      <w:pPr>
        <w:tabs>
          <w:tab w:val="left" w:pos="709"/>
        </w:tabs>
        <w:ind w:firstLine="0"/>
        <w:jc w:val="center"/>
        <w:rPr>
          <w:sz w:val="28"/>
          <w:szCs w:val="28"/>
        </w:rPr>
      </w:pPr>
    </w:p>
    <w:p w14:paraId="78876CD6" w14:textId="77777777" w:rsidR="000159E0" w:rsidRPr="00E20C42" w:rsidRDefault="000159E0" w:rsidP="009F4A8D">
      <w:pPr>
        <w:tabs>
          <w:tab w:val="left" w:pos="709"/>
        </w:tabs>
        <w:spacing w:line="360" w:lineRule="auto"/>
        <w:ind w:firstLine="0"/>
        <w:jc w:val="center"/>
        <w:rPr>
          <w:b/>
          <w:bCs/>
          <w:sz w:val="36"/>
          <w:szCs w:val="36"/>
        </w:rPr>
      </w:pPr>
      <w:r w:rsidRPr="00E20C42">
        <w:rPr>
          <w:b/>
          <w:bCs/>
          <w:sz w:val="36"/>
          <w:szCs w:val="36"/>
        </w:rPr>
        <w:t>ГЕНЕРАЛЬНЫЙ ПЛАН</w:t>
      </w:r>
    </w:p>
    <w:p w14:paraId="7E67586E" w14:textId="0CAC6344" w:rsidR="000159E0" w:rsidRPr="00E20C42" w:rsidRDefault="00596FB4" w:rsidP="009F4A8D">
      <w:pPr>
        <w:tabs>
          <w:tab w:val="left" w:pos="709"/>
        </w:tabs>
        <w:spacing w:line="360" w:lineRule="auto"/>
        <w:ind w:firstLine="0"/>
        <w:jc w:val="center"/>
        <w:rPr>
          <w:rFonts w:eastAsia="Times New Roman" w:cs="Times New Roman"/>
          <w:b/>
          <w:bCs/>
          <w:kern w:val="0"/>
          <w:sz w:val="36"/>
          <w:szCs w:val="36"/>
          <w:lang w:eastAsia="ru-RU" w:bidi="ar-SA"/>
        </w:rPr>
      </w:pPr>
      <w:r w:rsidRPr="00E20C42">
        <w:rPr>
          <w:rFonts w:eastAsia="Times New Roman" w:cs="Times New Roman"/>
          <w:b/>
          <w:bCs/>
          <w:kern w:val="0"/>
          <w:sz w:val="36"/>
          <w:szCs w:val="36"/>
          <w:lang w:eastAsia="ru-RU" w:bidi="ar-SA"/>
        </w:rPr>
        <w:t>ПЕТУШЕНСКОГО</w:t>
      </w:r>
      <w:r w:rsidR="00AE7F4F" w:rsidRPr="00E20C42">
        <w:rPr>
          <w:rFonts w:eastAsia="Times New Roman" w:cs="Times New Roman"/>
          <w:b/>
          <w:bCs/>
          <w:kern w:val="0"/>
          <w:sz w:val="36"/>
          <w:szCs w:val="36"/>
          <w:lang w:eastAsia="ru-RU" w:bidi="ar-SA"/>
        </w:rPr>
        <w:t xml:space="preserve"> </w:t>
      </w:r>
      <w:r w:rsidR="00A27FB2" w:rsidRPr="00E20C42">
        <w:rPr>
          <w:rFonts w:eastAsia="Times New Roman" w:cs="Times New Roman"/>
          <w:b/>
          <w:bCs/>
          <w:kern w:val="0"/>
          <w:sz w:val="36"/>
          <w:szCs w:val="36"/>
          <w:lang w:eastAsia="ru-RU" w:bidi="ar-SA"/>
        </w:rPr>
        <w:t>СЕЛЬСКОГО ПОСЕЛЕНИЯ</w:t>
      </w:r>
    </w:p>
    <w:p w14:paraId="25B8B9E7" w14:textId="11543B98" w:rsidR="00DE3A46" w:rsidRPr="00E20C42" w:rsidRDefault="006E6E79" w:rsidP="009F4A8D">
      <w:pPr>
        <w:tabs>
          <w:tab w:val="left" w:pos="709"/>
        </w:tabs>
        <w:spacing w:line="360" w:lineRule="auto"/>
        <w:ind w:firstLine="0"/>
        <w:jc w:val="center"/>
        <w:rPr>
          <w:rFonts w:eastAsia="Times New Roman" w:cs="Times New Roman"/>
          <w:b/>
          <w:bCs/>
          <w:kern w:val="0"/>
          <w:sz w:val="36"/>
          <w:szCs w:val="36"/>
          <w:lang w:eastAsia="ru-RU" w:bidi="ar-SA"/>
        </w:rPr>
      </w:pPr>
      <w:r w:rsidRPr="00E20C42">
        <w:rPr>
          <w:rFonts w:eastAsia="Times New Roman" w:cs="Times New Roman"/>
          <w:b/>
          <w:bCs/>
          <w:kern w:val="0"/>
          <w:sz w:val="36"/>
          <w:szCs w:val="36"/>
          <w:lang w:eastAsia="ru-RU" w:bidi="ar-SA"/>
        </w:rPr>
        <w:t>НОВОСИЛЬСКОГО</w:t>
      </w:r>
      <w:r w:rsidR="00A27FB2" w:rsidRPr="00E20C42">
        <w:rPr>
          <w:rFonts w:eastAsia="Times New Roman" w:cs="Times New Roman"/>
          <w:b/>
          <w:bCs/>
          <w:kern w:val="0"/>
          <w:sz w:val="36"/>
          <w:szCs w:val="36"/>
          <w:lang w:eastAsia="ru-RU" w:bidi="ar-SA"/>
        </w:rPr>
        <w:t xml:space="preserve"> РАЙОНА</w:t>
      </w:r>
    </w:p>
    <w:p w14:paraId="5DB87C8E" w14:textId="083CF612" w:rsidR="000159E0" w:rsidRPr="00E20C42" w:rsidRDefault="000159E0" w:rsidP="009F4A8D">
      <w:pPr>
        <w:tabs>
          <w:tab w:val="left" w:pos="709"/>
        </w:tabs>
        <w:spacing w:line="360" w:lineRule="auto"/>
        <w:ind w:firstLine="0"/>
        <w:jc w:val="center"/>
        <w:rPr>
          <w:rFonts w:eastAsia="Times New Roman" w:cs="Times New Roman"/>
          <w:b/>
          <w:bCs/>
          <w:kern w:val="0"/>
          <w:sz w:val="36"/>
          <w:szCs w:val="36"/>
          <w:lang w:eastAsia="ru-RU" w:bidi="ar-SA"/>
        </w:rPr>
      </w:pPr>
      <w:r w:rsidRPr="00E20C42">
        <w:rPr>
          <w:rFonts w:eastAsia="Times New Roman" w:cs="Times New Roman"/>
          <w:b/>
          <w:bCs/>
          <w:kern w:val="0"/>
          <w:sz w:val="36"/>
          <w:szCs w:val="36"/>
          <w:lang w:eastAsia="ru-RU" w:bidi="ar-SA"/>
        </w:rPr>
        <w:t>ОРЛОВСКОЙ ОБЛАСТИ</w:t>
      </w:r>
    </w:p>
    <w:p w14:paraId="098F3286" w14:textId="77777777" w:rsidR="000159E0" w:rsidRPr="00E20C42" w:rsidRDefault="000159E0" w:rsidP="00B93782">
      <w:pPr>
        <w:tabs>
          <w:tab w:val="left" w:pos="709"/>
        </w:tabs>
        <w:ind w:firstLine="0"/>
        <w:jc w:val="center"/>
        <w:rPr>
          <w:sz w:val="28"/>
          <w:szCs w:val="28"/>
        </w:rPr>
      </w:pPr>
    </w:p>
    <w:p w14:paraId="5591F779" w14:textId="77777777" w:rsidR="000159E0" w:rsidRPr="00E20C42" w:rsidRDefault="000159E0" w:rsidP="00B93782">
      <w:pPr>
        <w:tabs>
          <w:tab w:val="left" w:pos="709"/>
        </w:tabs>
        <w:ind w:firstLine="0"/>
        <w:jc w:val="center"/>
        <w:rPr>
          <w:sz w:val="28"/>
          <w:szCs w:val="28"/>
        </w:rPr>
      </w:pPr>
    </w:p>
    <w:p w14:paraId="5BCFD105" w14:textId="77777777" w:rsidR="000159E0" w:rsidRPr="00E20C42" w:rsidRDefault="000159E0" w:rsidP="00B93782">
      <w:pPr>
        <w:tabs>
          <w:tab w:val="left" w:pos="709"/>
        </w:tabs>
        <w:ind w:firstLine="0"/>
        <w:jc w:val="center"/>
        <w:rPr>
          <w:b/>
          <w:bCs/>
          <w:sz w:val="36"/>
          <w:szCs w:val="36"/>
        </w:rPr>
      </w:pPr>
      <w:r w:rsidRPr="00E20C42">
        <w:rPr>
          <w:b/>
          <w:bCs/>
          <w:sz w:val="36"/>
          <w:szCs w:val="36"/>
        </w:rPr>
        <w:t>Материалы по обоснованию</w:t>
      </w:r>
    </w:p>
    <w:p w14:paraId="1BC9559F" w14:textId="77777777" w:rsidR="00914268" w:rsidRPr="00E20C42" w:rsidRDefault="00914268" w:rsidP="00B93782">
      <w:pPr>
        <w:tabs>
          <w:tab w:val="left" w:pos="709"/>
        </w:tabs>
        <w:suppressAutoHyphens w:val="0"/>
        <w:autoSpaceDN/>
        <w:ind w:firstLine="0"/>
        <w:contextualSpacing w:val="0"/>
        <w:jc w:val="left"/>
        <w:textAlignment w:val="auto"/>
        <w:rPr>
          <w:b/>
          <w:bCs/>
        </w:rPr>
        <w:sectPr w:rsidR="00914268" w:rsidRPr="00E20C42" w:rsidSect="00E34C15">
          <w:headerReference w:type="default" r:id="rId10"/>
          <w:footerReference w:type="even" r:id="rId11"/>
          <w:pgSz w:w="11906" w:h="16838" w:code="9"/>
          <w:pgMar w:top="1134" w:right="1134" w:bottom="1134" w:left="1134" w:header="567" w:footer="567" w:gutter="0"/>
          <w:cols w:space="720"/>
          <w:titlePg/>
          <w:docGrid w:linePitch="354"/>
        </w:sectPr>
      </w:pPr>
    </w:p>
    <w:p w14:paraId="78CAC039" w14:textId="77777777" w:rsidR="009A3B75" w:rsidRPr="00E20C42" w:rsidRDefault="009A3B75" w:rsidP="009A3B75">
      <w:pPr>
        <w:snapToGrid w:val="0"/>
        <w:ind w:firstLine="0"/>
        <w:jc w:val="center"/>
        <w:rPr>
          <w:bCs/>
          <w:sz w:val="24"/>
        </w:rPr>
      </w:pPr>
      <w:r w:rsidRPr="00E20C42">
        <w:rPr>
          <w:bCs/>
          <w:sz w:val="24"/>
        </w:rPr>
        <w:lastRenderedPageBreak/>
        <w:t>Управление градостроительства, архитектуры</w:t>
      </w:r>
    </w:p>
    <w:p w14:paraId="153D4D63" w14:textId="77777777" w:rsidR="009A3B75" w:rsidRPr="00E20C42" w:rsidRDefault="009A3B75" w:rsidP="009A3B75">
      <w:pPr>
        <w:snapToGrid w:val="0"/>
        <w:spacing w:line="360" w:lineRule="auto"/>
        <w:ind w:firstLine="0"/>
        <w:jc w:val="center"/>
        <w:rPr>
          <w:bCs/>
          <w:sz w:val="24"/>
        </w:rPr>
      </w:pPr>
      <w:r w:rsidRPr="00E20C42">
        <w:rPr>
          <w:bCs/>
          <w:sz w:val="24"/>
        </w:rPr>
        <w:t>и землеустройства Орловской области</w:t>
      </w:r>
    </w:p>
    <w:p w14:paraId="6BCE7A0C" w14:textId="77777777" w:rsidR="009A3B75" w:rsidRPr="00E20C42" w:rsidRDefault="009A3B75" w:rsidP="009A3B75">
      <w:pPr>
        <w:snapToGrid w:val="0"/>
        <w:spacing w:line="360" w:lineRule="auto"/>
        <w:ind w:firstLine="0"/>
        <w:jc w:val="center"/>
        <w:rPr>
          <w:bCs/>
          <w:sz w:val="24"/>
        </w:rPr>
      </w:pPr>
      <w:r w:rsidRPr="00E20C42">
        <w:rPr>
          <w:bCs/>
          <w:sz w:val="24"/>
        </w:rPr>
        <w:t>Бюджетное учреждение Орловской области</w:t>
      </w:r>
    </w:p>
    <w:p w14:paraId="6B2D0934" w14:textId="77777777" w:rsidR="009A3B75" w:rsidRPr="00E20C42" w:rsidRDefault="009A3B75" w:rsidP="009A3B75">
      <w:pPr>
        <w:snapToGrid w:val="0"/>
        <w:ind w:firstLine="0"/>
        <w:jc w:val="center"/>
        <w:rPr>
          <w:bCs/>
          <w:sz w:val="24"/>
        </w:rPr>
      </w:pPr>
      <w:r w:rsidRPr="00E20C42">
        <w:rPr>
          <w:b/>
          <w:sz w:val="24"/>
        </w:rPr>
        <w:t>«АРХИТЕКТУРНО-ПЛАНИРОВОЧНОЕ УПРАВЛЕНИЕ</w:t>
      </w:r>
    </w:p>
    <w:p w14:paraId="39C710FE" w14:textId="77777777" w:rsidR="009A3B75" w:rsidRPr="00E20C42" w:rsidRDefault="009A3B75" w:rsidP="009A3B75">
      <w:pPr>
        <w:spacing w:line="360" w:lineRule="auto"/>
        <w:ind w:firstLine="0"/>
        <w:jc w:val="center"/>
        <w:rPr>
          <w:b/>
          <w:sz w:val="24"/>
        </w:rPr>
      </w:pPr>
      <w:r w:rsidRPr="00E20C42">
        <w:rPr>
          <w:b/>
          <w:sz w:val="24"/>
        </w:rPr>
        <w:t>ОРЛОВСКОЙ ОБЛАСТИ»</w:t>
      </w:r>
    </w:p>
    <w:p w14:paraId="24E3B8EA" w14:textId="77777777" w:rsidR="009A3B75" w:rsidRPr="00E20C42" w:rsidRDefault="009A3B75" w:rsidP="009A3B75">
      <w:pPr>
        <w:spacing w:line="360" w:lineRule="auto"/>
        <w:ind w:firstLine="0"/>
        <w:jc w:val="center"/>
        <w:rPr>
          <w:b/>
          <w:sz w:val="24"/>
        </w:rPr>
      </w:pPr>
      <w:r w:rsidRPr="00E20C42">
        <w:rPr>
          <w:b/>
          <w:sz w:val="24"/>
        </w:rPr>
        <w:t>(БУ ОО «ОРЕЛАРХПЛАН»)</w:t>
      </w:r>
    </w:p>
    <w:p w14:paraId="4F39BE47" w14:textId="77777777" w:rsidR="009A3B75" w:rsidRPr="00E20C42" w:rsidRDefault="009A3B75" w:rsidP="009A3B75">
      <w:pPr>
        <w:spacing w:line="360" w:lineRule="auto"/>
        <w:ind w:firstLine="0"/>
        <w:jc w:val="center"/>
        <w:rPr>
          <w:b/>
          <w:sz w:val="24"/>
        </w:rPr>
      </w:pPr>
    </w:p>
    <w:p w14:paraId="75457864" w14:textId="77777777" w:rsidR="009A3B75" w:rsidRPr="00E20C42" w:rsidRDefault="009A3B75" w:rsidP="009A3B75">
      <w:pPr>
        <w:spacing w:line="360" w:lineRule="auto"/>
        <w:ind w:firstLine="0"/>
        <w:jc w:val="center"/>
        <w:rPr>
          <w:b/>
          <w:sz w:val="24"/>
        </w:rPr>
      </w:pPr>
    </w:p>
    <w:p w14:paraId="172E5F5A" w14:textId="6C55E5DA" w:rsidR="009A3B75" w:rsidRPr="00E20C42" w:rsidRDefault="009A3B75" w:rsidP="003151B1">
      <w:pPr>
        <w:spacing w:line="360" w:lineRule="auto"/>
        <w:ind w:firstLine="0"/>
        <w:jc w:val="center"/>
        <w:rPr>
          <w:rFonts w:cs="Times New Roman"/>
          <w:b/>
          <w:sz w:val="36"/>
          <w:szCs w:val="36"/>
        </w:rPr>
      </w:pPr>
      <w:bookmarkStart w:id="1" w:name="_Hlk138338298"/>
      <w:r w:rsidRPr="00E20C42">
        <w:rPr>
          <w:rFonts w:cs="Times New Roman"/>
          <w:b/>
          <w:sz w:val="36"/>
          <w:szCs w:val="36"/>
        </w:rPr>
        <w:t>ПРОЕКТ ВНЕСЕНИЯ ИЗМЕНЕНИЙ В ГЕНЕРАЛЬНЫЙ ПЛАН</w:t>
      </w:r>
      <w:r w:rsidR="003151B1" w:rsidRPr="00E20C42">
        <w:rPr>
          <w:rFonts w:cs="Times New Roman"/>
          <w:b/>
          <w:sz w:val="36"/>
          <w:szCs w:val="36"/>
        </w:rPr>
        <w:t xml:space="preserve"> </w:t>
      </w:r>
      <w:r w:rsidR="00596FB4" w:rsidRPr="00E20C42">
        <w:rPr>
          <w:rFonts w:eastAsia="Times New Roman" w:cs="Times New Roman"/>
          <w:b/>
          <w:bCs/>
          <w:kern w:val="0"/>
          <w:sz w:val="36"/>
          <w:szCs w:val="36"/>
          <w:lang w:eastAsia="ru-RU" w:bidi="ar-SA"/>
        </w:rPr>
        <w:t>ПЕТУШЕНСКОГО</w:t>
      </w:r>
      <w:r w:rsidRPr="00E20C42">
        <w:rPr>
          <w:rFonts w:cs="Times New Roman"/>
          <w:b/>
          <w:sz w:val="36"/>
          <w:szCs w:val="36"/>
        </w:rPr>
        <w:t xml:space="preserve"> СЕЛЬСКОГО ПОСЕЛЕНИЯ</w:t>
      </w:r>
      <w:r w:rsidR="003151B1" w:rsidRPr="00E20C42">
        <w:rPr>
          <w:rFonts w:cs="Times New Roman"/>
          <w:b/>
          <w:sz w:val="36"/>
          <w:szCs w:val="36"/>
        </w:rPr>
        <w:t xml:space="preserve"> </w:t>
      </w:r>
      <w:r w:rsidR="006E6E79" w:rsidRPr="00E20C42">
        <w:rPr>
          <w:rFonts w:cs="Times New Roman"/>
          <w:b/>
          <w:sz w:val="36"/>
          <w:szCs w:val="36"/>
        </w:rPr>
        <w:t>НОВОСИЛЬСКОГО</w:t>
      </w:r>
      <w:r w:rsidR="00AE7F4F" w:rsidRPr="00E20C42">
        <w:rPr>
          <w:rFonts w:cs="Times New Roman"/>
          <w:b/>
          <w:sz w:val="36"/>
          <w:szCs w:val="36"/>
        </w:rPr>
        <w:t xml:space="preserve"> </w:t>
      </w:r>
      <w:r w:rsidRPr="00E20C42">
        <w:rPr>
          <w:rFonts w:cs="Times New Roman"/>
          <w:b/>
          <w:sz w:val="36"/>
          <w:szCs w:val="36"/>
        </w:rPr>
        <w:t>РАЙОНА ОРЛОВСКОЙ ОБЛАСТИ</w:t>
      </w:r>
    </w:p>
    <w:bookmarkEnd w:id="1"/>
    <w:p w14:paraId="690CC2C1" w14:textId="77777777" w:rsidR="009A3B75" w:rsidRPr="00E20C42" w:rsidRDefault="009A3B75" w:rsidP="009A3B75">
      <w:pPr>
        <w:pStyle w:val="a5"/>
        <w:ind w:firstLine="0"/>
        <w:jc w:val="center"/>
        <w:rPr>
          <w:bCs/>
          <w:sz w:val="28"/>
          <w:szCs w:val="28"/>
        </w:rPr>
      </w:pPr>
    </w:p>
    <w:p w14:paraId="299855C2" w14:textId="77777777" w:rsidR="009A3B75" w:rsidRPr="00E20C42" w:rsidRDefault="009A3B75" w:rsidP="009A3B75">
      <w:pPr>
        <w:pStyle w:val="a5"/>
        <w:ind w:firstLine="0"/>
        <w:jc w:val="center"/>
        <w:rPr>
          <w:bCs/>
          <w:sz w:val="28"/>
          <w:szCs w:val="28"/>
        </w:rPr>
      </w:pPr>
      <w:bookmarkStart w:id="2" w:name="_GoBack"/>
      <w:bookmarkEnd w:id="2"/>
    </w:p>
    <w:p w14:paraId="541EBFAE" w14:textId="77777777" w:rsidR="009A3B75" w:rsidRPr="00E20C42" w:rsidRDefault="009A3B75" w:rsidP="009A3B75">
      <w:pPr>
        <w:ind w:firstLine="0"/>
        <w:jc w:val="center"/>
        <w:rPr>
          <w:rFonts w:cs="Times New Roman"/>
          <w:b/>
          <w:sz w:val="28"/>
          <w:szCs w:val="28"/>
        </w:rPr>
      </w:pPr>
      <w:r w:rsidRPr="00E20C42">
        <w:rPr>
          <w:rFonts w:cs="Times New Roman"/>
          <w:b/>
          <w:sz w:val="28"/>
          <w:szCs w:val="28"/>
        </w:rPr>
        <w:t>Материалы по обоснованию</w:t>
      </w:r>
    </w:p>
    <w:p w14:paraId="3AAC45A3" w14:textId="77777777" w:rsidR="009A3B75" w:rsidRPr="00E20C42" w:rsidRDefault="009A3B75" w:rsidP="009A3B75">
      <w:pPr>
        <w:spacing w:line="360" w:lineRule="auto"/>
        <w:ind w:firstLine="0"/>
        <w:jc w:val="center"/>
        <w:rPr>
          <w:b/>
          <w:sz w:val="24"/>
        </w:rPr>
      </w:pPr>
    </w:p>
    <w:p w14:paraId="7DF8465E" w14:textId="2E443B62" w:rsidR="009A3B75" w:rsidRPr="00E20C42" w:rsidRDefault="009A3B75" w:rsidP="002A5AFA">
      <w:pPr>
        <w:pStyle w:val="ConsPlusNormal"/>
        <w:widowControl/>
        <w:contextualSpacing/>
        <w:jc w:val="center"/>
        <w:rPr>
          <w:b/>
          <w:sz w:val="26"/>
          <w:szCs w:val="26"/>
        </w:rPr>
      </w:pPr>
      <w:bookmarkStart w:id="3" w:name="_Hlk138338378"/>
      <w:bookmarkStart w:id="4" w:name="_Hlk138338344"/>
      <w:r w:rsidRPr="00E20C42">
        <w:rPr>
          <w:b/>
          <w:sz w:val="26"/>
          <w:szCs w:val="26"/>
        </w:rPr>
        <w:t xml:space="preserve">Приказ Управления градостроительства, архитектуры и землеустройства Орловской области </w:t>
      </w:r>
      <w:bookmarkStart w:id="5" w:name="_Hlk138338399"/>
      <w:r w:rsidRPr="00E20C42">
        <w:rPr>
          <w:b/>
          <w:sz w:val="26"/>
          <w:szCs w:val="26"/>
        </w:rPr>
        <w:t xml:space="preserve">от </w:t>
      </w:r>
      <w:bookmarkStart w:id="6" w:name="_Hlk152056604"/>
      <w:r w:rsidR="006E6E79" w:rsidRPr="00E20C42">
        <w:rPr>
          <w:b/>
          <w:sz w:val="26"/>
          <w:szCs w:val="26"/>
        </w:rPr>
        <w:t>29</w:t>
      </w:r>
      <w:r w:rsidR="00176BB9" w:rsidRPr="00E20C42">
        <w:rPr>
          <w:b/>
          <w:sz w:val="26"/>
          <w:szCs w:val="26"/>
        </w:rPr>
        <w:t xml:space="preserve"> </w:t>
      </w:r>
      <w:r w:rsidR="006E6E79" w:rsidRPr="00E20C42">
        <w:rPr>
          <w:b/>
          <w:sz w:val="26"/>
          <w:szCs w:val="26"/>
        </w:rPr>
        <w:t>апреля</w:t>
      </w:r>
      <w:r w:rsidRPr="00E20C42">
        <w:rPr>
          <w:b/>
          <w:sz w:val="26"/>
          <w:szCs w:val="26"/>
        </w:rPr>
        <w:t xml:space="preserve"> 202</w:t>
      </w:r>
      <w:r w:rsidR="006E6E79" w:rsidRPr="00E20C42">
        <w:rPr>
          <w:b/>
          <w:sz w:val="26"/>
          <w:szCs w:val="26"/>
        </w:rPr>
        <w:t>2</w:t>
      </w:r>
      <w:r w:rsidRPr="00E20C42">
        <w:rPr>
          <w:b/>
          <w:sz w:val="26"/>
          <w:szCs w:val="26"/>
        </w:rPr>
        <w:t xml:space="preserve"> года № 01-22/</w:t>
      </w:r>
      <w:bookmarkEnd w:id="5"/>
      <w:bookmarkEnd w:id="6"/>
      <w:r w:rsidR="006E6E79" w:rsidRPr="00E20C42">
        <w:rPr>
          <w:b/>
          <w:sz w:val="26"/>
          <w:szCs w:val="26"/>
        </w:rPr>
        <w:t>18</w:t>
      </w:r>
    </w:p>
    <w:bookmarkEnd w:id="3"/>
    <w:p w14:paraId="38B08148" w14:textId="77777777" w:rsidR="009A3B75" w:rsidRPr="00E20C42" w:rsidRDefault="009A3B75" w:rsidP="009A3B75">
      <w:pPr>
        <w:spacing w:line="360" w:lineRule="auto"/>
        <w:ind w:firstLine="0"/>
        <w:jc w:val="center"/>
        <w:rPr>
          <w:b/>
          <w:sz w:val="24"/>
        </w:rPr>
      </w:pPr>
    </w:p>
    <w:p w14:paraId="665C67D1" w14:textId="77777777" w:rsidR="009A3B75" w:rsidRPr="00E20C42" w:rsidRDefault="009A3B75" w:rsidP="009A3B75">
      <w:pPr>
        <w:spacing w:line="360" w:lineRule="auto"/>
        <w:ind w:firstLine="0"/>
        <w:jc w:val="center"/>
        <w:rPr>
          <w:b/>
          <w:sz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13"/>
      </w:tblGrid>
      <w:tr w:rsidR="00E20C42" w:rsidRPr="00E20C42" w14:paraId="0CC6B475" w14:textId="77777777" w:rsidTr="003E2B26">
        <w:tc>
          <w:tcPr>
            <w:tcW w:w="4531" w:type="dxa"/>
          </w:tcPr>
          <w:p w14:paraId="0207B3C4" w14:textId="77777777" w:rsidR="009A3B75" w:rsidRPr="00E20C42" w:rsidRDefault="009A3B75" w:rsidP="003E2B26">
            <w:pPr>
              <w:ind w:firstLine="0"/>
              <w:jc w:val="left"/>
              <w:rPr>
                <w:sz w:val="24"/>
              </w:rPr>
            </w:pPr>
            <w:r w:rsidRPr="00E20C42">
              <w:rPr>
                <w:sz w:val="24"/>
              </w:rPr>
              <w:t>Директор:</w:t>
            </w:r>
          </w:p>
        </w:tc>
        <w:tc>
          <w:tcPr>
            <w:tcW w:w="4813" w:type="dxa"/>
            <w:vAlign w:val="bottom"/>
          </w:tcPr>
          <w:p w14:paraId="7C881CD3" w14:textId="77777777" w:rsidR="009A3B75" w:rsidRPr="00E20C42" w:rsidRDefault="009A3B75" w:rsidP="003E2B26">
            <w:pPr>
              <w:ind w:firstLine="0"/>
              <w:jc w:val="right"/>
              <w:rPr>
                <w:sz w:val="24"/>
              </w:rPr>
            </w:pPr>
            <w:r w:rsidRPr="00E20C42">
              <w:rPr>
                <w:sz w:val="24"/>
              </w:rPr>
              <w:t>Д. Е. Ежов</w:t>
            </w:r>
          </w:p>
        </w:tc>
      </w:tr>
      <w:tr w:rsidR="00E20C42" w:rsidRPr="00E20C42" w14:paraId="144E6E40" w14:textId="77777777" w:rsidTr="003E2B26">
        <w:tc>
          <w:tcPr>
            <w:tcW w:w="4531" w:type="dxa"/>
          </w:tcPr>
          <w:p w14:paraId="3E05A2FA" w14:textId="77777777" w:rsidR="009A3B75" w:rsidRPr="00E20C42" w:rsidRDefault="009A3B75" w:rsidP="003E2B26">
            <w:pPr>
              <w:ind w:firstLine="0"/>
              <w:jc w:val="left"/>
              <w:rPr>
                <w:sz w:val="24"/>
              </w:rPr>
            </w:pPr>
          </w:p>
          <w:p w14:paraId="794A2CAE" w14:textId="77777777" w:rsidR="009A3B75" w:rsidRPr="00E20C42" w:rsidRDefault="009A3B75" w:rsidP="003E2B26">
            <w:pPr>
              <w:ind w:firstLine="0"/>
              <w:jc w:val="left"/>
              <w:rPr>
                <w:sz w:val="24"/>
              </w:rPr>
            </w:pPr>
            <w:r w:rsidRPr="00E20C42">
              <w:rPr>
                <w:sz w:val="24"/>
              </w:rPr>
              <w:t xml:space="preserve">Заместитель директора – </w:t>
            </w:r>
          </w:p>
          <w:p w14:paraId="2DA10393" w14:textId="77777777" w:rsidR="009A3B75" w:rsidRPr="00E20C42" w:rsidRDefault="009A3B75" w:rsidP="003E2B26">
            <w:pPr>
              <w:ind w:firstLine="0"/>
              <w:jc w:val="left"/>
              <w:rPr>
                <w:sz w:val="24"/>
              </w:rPr>
            </w:pPr>
            <w:r w:rsidRPr="00E20C42">
              <w:rPr>
                <w:sz w:val="24"/>
              </w:rPr>
              <w:t>начальник отдела геодезии, картографии и пространственных данных</w:t>
            </w:r>
          </w:p>
        </w:tc>
        <w:tc>
          <w:tcPr>
            <w:tcW w:w="4813" w:type="dxa"/>
            <w:vAlign w:val="bottom"/>
          </w:tcPr>
          <w:p w14:paraId="1512FBB1" w14:textId="77777777" w:rsidR="009A3B75" w:rsidRPr="00E20C42" w:rsidRDefault="009A3B75" w:rsidP="003E2B26">
            <w:pPr>
              <w:ind w:firstLine="0"/>
              <w:jc w:val="right"/>
              <w:rPr>
                <w:sz w:val="24"/>
              </w:rPr>
            </w:pPr>
            <w:r w:rsidRPr="00E20C42">
              <w:rPr>
                <w:sz w:val="24"/>
              </w:rPr>
              <w:t>Е. А. Калсынова</w:t>
            </w:r>
          </w:p>
        </w:tc>
      </w:tr>
      <w:tr w:rsidR="009A3B75" w:rsidRPr="00E20C42" w14:paraId="48BD5419" w14:textId="77777777" w:rsidTr="003E2B26">
        <w:tc>
          <w:tcPr>
            <w:tcW w:w="4531" w:type="dxa"/>
          </w:tcPr>
          <w:p w14:paraId="1FE84287" w14:textId="77777777" w:rsidR="009A3B75" w:rsidRPr="00E20C42" w:rsidRDefault="009A3B75" w:rsidP="003E2B26">
            <w:pPr>
              <w:ind w:firstLine="0"/>
              <w:jc w:val="left"/>
              <w:rPr>
                <w:sz w:val="24"/>
              </w:rPr>
            </w:pPr>
          </w:p>
          <w:p w14:paraId="2C4CEE24" w14:textId="77777777" w:rsidR="009A3B75" w:rsidRPr="00E20C42" w:rsidRDefault="009A3B75" w:rsidP="003E2B26">
            <w:pPr>
              <w:ind w:firstLine="0"/>
              <w:jc w:val="left"/>
              <w:rPr>
                <w:sz w:val="24"/>
              </w:rPr>
            </w:pPr>
            <w:r w:rsidRPr="00E20C42">
              <w:rPr>
                <w:sz w:val="24"/>
              </w:rPr>
              <w:t>Начальник отдела разработки градостроительной документации</w:t>
            </w:r>
          </w:p>
        </w:tc>
        <w:tc>
          <w:tcPr>
            <w:tcW w:w="4813" w:type="dxa"/>
            <w:vAlign w:val="bottom"/>
          </w:tcPr>
          <w:p w14:paraId="1E589E4B" w14:textId="77777777" w:rsidR="009A3B75" w:rsidRPr="00E20C42" w:rsidRDefault="009A3B75" w:rsidP="003E2B26">
            <w:pPr>
              <w:ind w:firstLine="0"/>
              <w:jc w:val="right"/>
              <w:rPr>
                <w:sz w:val="24"/>
              </w:rPr>
            </w:pPr>
            <w:r w:rsidRPr="00E20C42">
              <w:rPr>
                <w:sz w:val="24"/>
              </w:rPr>
              <w:t>О. В. Волкова</w:t>
            </w:r>
          </w:p>
        </w:tc>
      </w:tr>
    </w:tbl>
    <w:p w14:paraId="22502D68" w14:textId="77777777" w:rsidR="009A3B75" w:rsidRPr="00E20C42" w:rsidRDefault="009A3B75" w:rsidP="009A3B75">
      <w:pPr>
        <w:ind w:firstLine="0"/>
        <w:jc w:val="center"/>
        <w:rPr>
          <w:b/>
          <w:sz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1559"/>
        <w:gridCol w:w="2261"/>
      </w:tblGrid>
      <w:tr w:rsidR="00E20C42" w:rsidRPr="00E20C42" w14:paraId="7CE30D79" w14:textId="77777777" w:rsidTr="003E2B26">
        <w:tc>
          <w:tcPr>
            <w:tcW w:w="5524" w:type="dxa"/>
            <w:vAlign w:val="bottom"/>
          </w:tcPr>
          <w:p w14:paraId="78EABEF4" w14:textId="3319515D" w:rsidR="009A3B75" w:rsidRPr="00E20C42" w:rsidRDefault="009A3B75" w:rsidP="003E2B26">
            <w:pPr>
              <w:ind w:firstLine="0"/>
              <w:jc w:val="left"/>
              <w:rPr>
                <w:sz w:val="24"/>
              </w:rPr>
            </w:pPr>
            <w:r w:rsidRPr="00E20C42">
              <w:rPr>
                <w:sz w:val="24"/>
              </w:rPr>
              <w:t>Ведущий инженер</w:t>
            </w:r>
            <w:r w:rsidR="00DE3A46" w:rsidRPr="00E20C42">
              <w:rPr>
                <w:sz w:val="24"/>
              </w:rPr>
              <w:t xml:space="preserve"> отдела разработки градостроительной документации</w:t>
            </w:r>
          </w:p>
          <w:p w14:paraId="60AC7E1D" w14:textId="77777777" w:rsidR="009A3B75" w:rsidRPr="00E20C42" w:rsidRDefault="009A3B75" w:rsidP="003E2B26">
            <w:pPr>
              <w:ind w:firstLine="0"/>
              <w:jc w:val="left"/>
              <w:rPr>
                <w:sz w:val="24"/>
              </w:rPr>
            </w:pPr>
          </w:p>
        </w:tc>
        <w:tc>
          <w:tcPr>
            <w:tcW w:w="1559" w:type="dxa"/>
            <w:vAlign w:val="bottom"/>
          </w:tcPr>
          <w:p w14:paraId="546F18E4" w14:textId="77777777" w:rsidR="009A3B75" w:rsidRPr="00E20C42" w:rsidRDefault="009A3B75" w:rsidP="003E2B26">
            <w:pPr>
              <w:ind w:firstLine="0"/>
              <w:jc w:val="center"/>
              <w:rPr>
                <w:sz w:val="24"/>
              </w:rPr>
            </w:pPr>
          </w:p>
        </w:tc>
        <w:tc>
          <w:tcPr>
            <w:tcW w:w="2261" w:type="dxa"/>
            <w:vAlign w:val="bottom"/>
          </w:tcPr>
          <w:p w14:paraId="451AD46B" w14:textId="66AA27B2" w:rsidR="009A3B75" w:rsidRPr="00E20C42" w:rsidRDefault="00176BB9" w:rsidP="003E2B26">
            <w:pPr>
              <w:ind w:firstLine="0"/>
              <w:jc w:val="right"/>
              <w:rPr>
                <w:sz w:val="24"/>
              </w:rPr>
            </w:pPr>
            <w:r w:rsidRPr="00E20C42">
              <w:rPr>
                <w:sz w:val="24"/>
              </w:rPr>
              <w:t>В. В. Ставцев</w:t>
            </w:r>
          </w:p>
          <w:p w14:paraId="3153F4CC" w14:textId="77777777" w:rsidR="009A3B75" w:rsidRPr="00E20C42" w:rsidRDefault="009A3B75" w:rsidP="003E2B26">
            <w:pPr>
              <w:ind w:firstLine="0"/>
              <w:jc w:val="right"/>
              <w:rPr>
                <w:sz w:val="24"/>
              </w:rPr>
            </w:pPr>
          </w:p>
        </w:tc>
      </w:tr>
      <w:tr w:rsidR="00255A1B" w:rsidRPr="00E20C42" w14:paraId="3AC8D5BE" w14:textId="77777777" w:rsidTr="003E2B26">
        <w:tc>
          <w:tcPr>
            <w:tcW w:w="5524" w:type="dxa"/>
            <w:vAlign w:val="bottom"/>
          </w:tcPr>
          <w:p w14:paraId="0E4D27FB" w14:textId="77777777" w:rsidR="00255A1B" w:rsidRPr="00E20C42" w:rsidRDefault="00255A1B" w:rsidP="00255A1B">
            <w:pPr>
              <w:ind w:firstLine="0"/>
              <w:jc w:val="left"/>
              <w:rPr>
                <w:sz w:val="24"/>
              </w:rPr>
            </w:pPr>
          </w:p>
        </w:tc>
        <w:tc>
          <w:tcPr>
            <w:tcW w:w="1559" w:type="dxa"/>
            <w:vAlign w:val="bottom"/>
          </w:tcPr>
          <w:p w14:paraId="410387DF" w14:textId="77777777" w:rsidR="00255A1B" w:rsidRPr="00E20C42" w:rsidRDefault="00255A1B" w:rsidP="00255A1B">
            <w:pPr>
              <w:ind w:firstLine="0"/>
              <w:jc w:val="center"/>
              <w:rPr>
                <w:sz w:val="24"/>
              </w:rPr>
            </w:pPr>
          </w:p>
        </w:tc>
        <w:tc>
          <w:tcPr>
            <w:tcW w:w="2261" w:type="dxa"/>
            <w:vAlign w:val="bottom"/>
          </w:tcPr>
          <w:p w14:paraId="3F805EFD" w14:textId="77777777" w:rsidR="00255A1B" w:rsidRPr="00E20C42" w:rsidRDefault="00255A1B" w:rsidP="00255A1B">
            <w:pPr>
              <w:ind w:firstLine="0"/>
              <w:jc w:val="right"/>
              <w:rPr>
                <w:sz w:val="24"/>
              </w:rPr>
            </w:pPr>
          </w:p>
        </w:tc>
      </w:tr>
    </w:tbl>
    <w:p w14:paraId="425E69B2" w14:textId="77777777" w:rsidR="009A3B75" w:rsidRPr="00E20C42" w:rsidRDefault="009A3B75" w:rsidP="009A3B75">
      <w:pPr>
        <w:spacing w:line="360" w:lineRule="auto"/>
        <w:ind w:firstLine="0"/>
        <w:jc w:val="center"/>
        <w:rPr>
          <w:b/>
          <w:sz w:val="24"/>
        </w:rPr>
      </w:pPr>
    </w:p>
    <w:p w14:paraId="3B09A536" w14:textId="77777777" w:rsidR="009A3B75" w:rsidRPr="00E20C42" w:rsidRDefault="009A3B75" w:rsidP="009A3B75">
      <w:pPr>
        <w:spacing w:line="360" w:lineRule="auto"/>
        <w:ind w:firstLine="0"/>
        <w:jc w:val="center"/>
        <w:rPr>
          <w:b/>
          <w:sz w:val="24"/>
        </w:rPr>
      </w:pPr>
    </w:p>
    <w:p w14:paraId="7C13D065" w14:textId="77777777" w:rsidR="009A3B75" w:rsidRPr="00E20C42" w:rsidRDefault="009A3B75" w:rsidP="009A3B75">
      <w:pPr>
        <w:spacing w:line="360" w:lineRule="auto"/>
        <w:ind w:firstLine="0"/>
        <w:jc w:val="center"/>
        <w:rPr>
          <w:b/>
          <w:sz w:val="24"/>
        </w:rPr>
      </w:pPr>
    </w:p>
    <w:p w14:paraId="1EA8ED2F" w14:textId="235F4228" w:rsidR="009A3B75" w:rsidRPr="00E20C42" w:rsidRDefault="009A3B75" w:rsidP="009A3B75">
      <w:pPr>
        <w:ind w:firstLine="0"/>
        <w:jc w:val="center"/>
        <w:rPr>
          <w:b/>
          <w:sz w:val="24"/>
        </w:rPr>
      </w:pPr>
    </w:p>
    <w:p w14:paraId="1879BCCB" w14:textId="114C7D6F" w:rsidR="003151B1" w:rsidRPr="00E20C42" w:rsidRDefault="003151B1" w:rsidP="009A3B75">
      <w:pPr>
        <w:ind w:firstLine="0"/>
        <w:jc w:val="center"/>
        <w:rPr>
          <w:b/>
          <w:sz w:val="24"/>
        </w:rPr>
      </w:pPr>
    </w:p>
    <w:p w14:paraId="519FDB12" w14:textId="16A6FAA4" w:rsidR="009A3B75" w:rsidRPr="00E20C42" w:rsidRDefault="009A3B75" w:rsidP="009A3B75">
      <w:pPr>
        <w:ind w:firstLine="0"/>
        <w:jc w:val="center"/>
        <w:rPr>
          <w:b/>
          <w:sz w:val="24"/>
        </w:rPr>
      </w:pPr>
    </w:p>
    <w:p w14:paraId="1EEA32AF" w14:textId="19A71388" w:rsidR="001D479E" w:rsidRPr="00E20C42" w:rsidRDefault="001D479E" w:rsidP="009A3B75">
      <w:pPr>
        <w:ind w:firstLine="0"/>
        <w:jc w:val="center"/>
        <w:rPr>
          <w:b/>
          <w:sz w:val="24"/>
        </w:rPr>
      </w:pPr>
    </w:p>
    <w:p w14:paraId="39A50579" w14:textId="77777777" w:rsidR="001D479E" w:rsidRPr="00E20C42" w:rsidRDefault="001D479E" w:rsidP="009A3B75">
      <w:pPr>
        <w:ind w:firstLine="0"/>
        <w:jc w:val="center"/>
        <w:rPr>
          <w:b/>
          <w:sz w:val="24"/>
        </w:rPr>
      </w:pPr>
    </w:p>
    <w:p w14:paraId="7CA427D0" w14:textId="77777777" w:rsidR="009A3B75" w:rsidRPr="00E20C42" w:rsidRDefault="009A3B75" w:rsidP="009A3B75">
      <w:pPr>
        <w:ind w:firstLine="0"/>
        <w:jc w:val="center"/>
        <w:rPr>
          <w:b/>
          <w:sz w:val="24"/>
        </w:rPr>
      </w:pPr>
    </w:p>
    <w:p w14:paraId="40985471" w14:textId="12FA8E8C" w:rsidR="009A3B75" w:rsidRPr="00E20C42" w:rsidRDefault="009A3B75" w:rsidP="009A3B75">
      <w:pPr>
        <w:ind w:firstLine="0"/>
        <w:jc w:val="center"/>
        <w:rPr>
          <w:sz w:val="28"/>
          <w:szCs w:val="28"/>
        </w:rPr>
      </w:pPr>
      <w:r w:rsidRPr="00E20C42">
        <w:rPr>
          <w:b/>
          <w:sz w:val="28"/>
          <w:szCs w:val="28"/>
        </w:rPr>
        <w:t>202</w:t>
      </w:r>
      <w:r w:rsidR="00556DF1" w:rsidRPr="00E20C42">
        <w:rPr>
          <w:b/>
          <w:sz w:val="28"/>
          <w:szCs w:val="28"/>
        </w:rPr>
        <w:t>5</w:t>
      </w:r>
      <w:r w:rsidRPr="00E20C42">
        <w:rPr>
          <w:b/>
          <w:sz w:val="28"/>
          <w:szCs w:val="28"/>
        </w:rPr>
        <w:t xml:space="preserve"> г.</w:t>
      </w:r>
      <w:bookmarkEnd w:id="4"/>
    </w:p>
    <w:p w14:paraId="4395B9B2" w14:textId="77777777" w:rsidR="00914268" w:rsidRPr="00E20C42" w:rsidRDefault="00914268" w:rsidP="00B93782">
      <w:pPr>
        <w:tabs>
          <w:tab w:val="left" w:pos="709"/>
        </w:tabs>
        <w:suppressAutoHyphens w:val="0"/>
        <w:autoSpaceDN/>
        <w:ind w:firstLine="0"/>
        <w:contextualSpacing w:val="0"/>
        <w:jc w:val="left"/>
        <w:textAlignment w:val="auto"/>
        <w:rPr>
          <w:b/>
          <w:bCs/>
        </w:rPr>
        <w:sectPr w:rsidR="00914268" w:rsidRPr="00E20C42" w:rsidSect="00E34C15">
          <w:pgSz w:w="11906" w:h="16838" w:code="9"/>
          <w:pgMar w:top="1134" w:right="1134" w:bottom="1134" w:left="1134" w:header="567" w:footer="567" w:gutter="0"/>
          <w:cols w:space="720"/>
          <w:titlePg/>
          <w:docGrid w:linePitch="354"/>
        </w:sectPr>
      </w:pPr>
    </w:p>
    <w:p w14:paraId="261CECAA" w14:textId="15E66AA3" w:rsidR="001F4486" w:rsidRPr="00E20C42" w:rsidRDefault="001F4486" w:rsidP="00B93782">
      <w:pPr>
        <w:tabs>
          <w:tab w:val="left" w:pos="709"/>
        </w:tabs>
        <w:suppressAutoHyphens w:val="0"/>
        <w:autoSpaceDN/>
        <w:ind w:firstLine="0"/>
        <w:contextualSpacing w:val="0"/>
        <w:jc w:val="left"/>
        <w:textAlignment w:val="auto"/>
        <w:rPr>
          <w:b/>
          <w:bCs/>
        </w:rPr>
      </w:pPr>
    </w:p>
    <w:p w14:paraId="21838A9C" w14:textId="77777777" w:rsidR="000159E0" w:rsidRPr="00E20C42" w:rsidRDefault="000159E0" w:rsidP="00B93782">
      <w:pPr>
        <w:tabs>
          <w:tab w:val="left" w:pos="709"/>
        </w:tabs>
        <w:ind w:firstLine="0"/>
        <w:jc w:val="center"/>
        <w:rPr>
          <w:b/>
        </w:rPr>
      </w:pPr>
      <w:r w:rsidRPr="00E20C42">
        <w:rPr>
          <w:b/>
        </w:rPr>
        <w:t>СОДЕРЖАНИЕ</w:t>
      </w:r>
    </w:p>
    <w:p w14:paraId="4E69528B" w14:textId="6B940C72" w:rsidR="000159E0" w:rsidRPr="00E20C42" w:rsidRDefault="000159E0" w:rsidP="00B93782">
      <w:pPr>
        <w:tabs>
          <w:tab w:val="left" w:pos="709"/>
        </w:tabs>
        <w:rPr>
          <w:bCs/>
        </w:rPr>
      </w:pPr>
    </w:p>
    <w:p w14:paraId="64CFD9E0" w14:textId="787BA83D" w:rsidR="00D86A87" w:rsidRPr="00E20C42" w:rsidRDefault="00A64D05" w:rsidP="00D86A87">
      <w:pPr>
        <w:pStyle w:val="afffffff7"/>
        <w:rPr>
          <w:rFonts w:asciiTheme="minorHAnsi" w:eastAsiaTheme="minorEastAsia" w:hAnsiTheme="minorHAnsi" w:cstheme="minorBidi"/>
          <w:color w:val="auto"/>
          <w:kern w:val="0"/>
          <w:sz w:val="22"/>
          <w:szCs w:val="22"/>
          <w:lang w:eastAsia="ru-RU" w:bidi="ar-SA"/>
        </w:rPr>
      </w:pPr>
      <w:r w:rsidRPr="00E20C42">
        <w:rPr>
          <w:bCs/>
          <w:color w:val="auto"/>
        </w:rPr>
        <w:fldChar w:fldCharType="begin"/>
      </w:r>
      <w:r w:rsidRPr="00E20C42">
        <w:rPr>
          <w:bCs/>
          <w:color w:val="auto"/>
        </w:rPr>
        <w:instrText xml:space="preserve"> TOC \o "1-1" \h \z \u </w:instrText>
      </w:r>
      <w:r w:rsidRPr="00E20C42">
        <w:rPr>
          <w:bCs/>
          <w:color w:val="auto"/>
        </w:rPr>
        <w:fldChar w:fldCharType="separate"/>
      </w:r>
      <w:hyperlink w:anchor="_Toc171068695" w:history="1">
        <w:r w:rsidR="00D86A87" w:rsidRPr="00E20C42">
          <w:rPr>
            <w:rStyle w:val="a7"/>
            <w:color w:val="auto"/>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D86A87" w:rsidRPr="00E20C42">
          <w:rPr>
            <w:webHidden/>
            <w:color w:val="auto"/>
          </w:rPr>
          <w:tab/>
        </w:r>
        <w:r w:rsidR="00D86A87" w:rsidRPr="00E20C42">
          <w:rPr>
            <w:webHidden/>
            <w:color w:val="auto"/>
          </w:rPr>
          <w:fldChar w:fldCharType="begin"/>
        </w:r>
        <w:r w:rsidR="00D86A87" w:rsidRPr="00E20C42">
          <w:rPr>
            <w:webHidden/>
            <w:color w:val="auto"/>
          </w:rPr>
          <w:instrText xml:space="preserve"> PAGEREF _Toc171068695 \h </w:instrText>
        </w:r>
        <w:r w:rsidR="00D86A87" w:rsidRPr="00E20C42">
          <w:rPr>
            <w:webHidden/>
            <w:color w:val="auto"/>
          </w:rPr>
        </w:r>
        <w:r w:rsidR="00D86A87" w:rsidRPr="00E20C42">
          <w:rPr>
            <w:webHidden/>
            <w:color w:val="auto"/>
          </w:rPr>
          <w:fldChar w:fldCharType="separate"/>
        </w:r>
        <w:r w:rsidR="00D825B7" w:rsidRPr="00E20C42">
          <w:rPr>
            <w:webHidden/>
            <w:color w:val="auto"/>
          </w:rPr>
          <w:t>5</w:t>
        </w:r>
        <w:r w:rsidR="00D86A87" w:rsidRPr="00E20C42">
          <w:rPr>
            <w:webHidden/>
            <w:color w:val="auto"/>
          </w:rPr>
          <w:fldChar w:fldCharType="end"/>
        </w:r>
      </w:hyperlink>
    </w:p>
    <w:p w14:paraId="14E665C2" w14:textId="1A064334" w:rsidR="00D86A87" w:rsidRPr="00E20C42" w:rsidRDefault="00E20C42" w:rsidP="00D86A87">
      <w:pPr>
        <w:pStyle w:val="afffffff7"/>
        <w:rPr>
          <w:rFonts w:asciiTheme="minorHAnsi" w:eastAsiaTheme="minorEastAsia" w:hAnsiTheme="minorHAnsi" w:cstheme="minorBidi"/>
          <w:color w:val="auto"/>
          <w:kern w:val="0"/>
          <w:sz w:val="22"/>
          <w:szCs w:val="22"/>
          <w:lang w:eastAsia="ru-RU" w:bidi="ar-SA"/>
        </w:rPr>
      </w:pPr>
      <w:hyperlink w:anchor="_Toc171068696" w:history="1">
        <w:r w:rsidR="00D86A87" w:rsidRPr="00E20C42">
          <w:rPr>
            <w:rStyle w:val="a7"/>
            <w:color w:val="auto"/>
          </w:rPr>
          <w:t>2. Обоснование выбранного варианта размещенияобъектов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D86A87" w:rsidRPr="00E20C42">
          <w:rPr>
            <w:webHidden/>
            <w:color w:val="auto"/>
          </w:rPr>
          <w:tab/>
        </w:r>
        <w:r w:rsidR="00D86A87" w:rsidRPr="00E20C42">
          <w:rPr>
            <w:webHidden/>
            <w:color w:val="auto"/>
          </w:rPr>
          <w:fldChar w:fldCharType="begin"/>
        </w:r>
        <w:r w:rsidR="00D86A87" w:rsidRPr="00E20C42">
          <w:rPr>
            <w:webHidden/>
            <w:color w:val="auto"/>
          </w:rPr>
          <w:instrText xml:space="preserve"> PAGEREF _Toc171068696 \h </w:instrText>
        </w:r>
        <w:r w:rsidR="00D86A87" w:rsidRPr="00E20C42">
          <w:rPr>
            <w:webHidden/>
            <w:color w:val="auto"/>
          </w:rPr>
        </w:r>
        <w:r w:rsidR="00D86A87" w:rsidRPr="00E20C42">
          <w:rPr>
            <w:webHidden/>
            <w:color w:val="auto"/>
          </w:rPr>
          <w:fldChar w:fldCharType="separate"/>
        </w:r>
        <w:r w:rsidR="00D825B7" w:rsidRPr="00E20C42">
          <w:rPr>
            <w:webHidden/>
            <w:color w:val="auto"/>
          </w:rPr>
          <w:t>13</w:t>
        </w:r>
        <w:r w:rsidR="00D86A87" w:rsidRPr="00E20C42">
          <w:rPr>
            <w:webHidden/>
            <w:color w:val="auto"/>
          </w:rPr>
          <w:fldChar w:fldCharType="end"/>
        </w:r>
      </w:hyperlink>
    </w:p>
    <w:p w14:paraId="65DA6EDC" w14:textId="4DEDF2C7" w:rsidR="00D86A87" w:rsidRPr="00E20C42" w:rsidRDefault="00E20C42" w:rsidP="00D86A87">
      <w:pPr>
        <w:pStyle w:val="afffffff7"/>
        <w:rPr>
          <w:rFonts w:asciiTheme="minorHAnsi" w:eastAsiaTheme="minorEastAsia" w:hAnsiTheme="minorHAnsi" w:cstheme="minorBidi"/>
          <w:color w:val="auto"/>
          <w:kern w:val="0"/>
          <w:sz w:val="22"/>
          <w:szCs w:val="22"/>
          <w:lang w:eastAsia="ru-RU" w:bidi="ar-SA"/>
        </w:rPr>
      </w:pPr>
      <w:hyperlink w:anchor="_Toc171068697" w:history="1">
        <w:r w:rsidR="00D86A87" w:rsidRPr="00E20C42">
          <w:rPr>
            <w:rStyle w:val="a7"/>
            <w:color w:val="auto"/>
          </w:rPr>
          <w:t>3.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r w:rsidR="00D86A87" w:rsidRPr="00E20C42">
          <w:rPr>
            <w:webHidden/>
            <w:color w:val="auto"/>
          </w:rPr>
          <w:tab/>
        </w:r>
        <w:r w:rsidR="00D86A87" w:rsidRPr="00E20C42">
          <w:rPr>
            <w:webHidden/>
            <w:color w:val="auto"/>
          </w:rPr>
          <w:fldChar w:fldCharType="begin"/>
        </w:r>
        <w:r w:rsidR="00D86A87" w:rsidRPr="00E20C42">
          <w:rPr>
            <w:webHidden/>
            <w:color w:val="auto"/>
          </w:rPr>
          <w:instrText xml:space="preserve"> PAGEREF _Toc171068697 \h </w:instrText>
        </w:r>
        <w:r w:rsidR="00D86A87" w:rsidRPr="00E20C42">
          <w:rPr>
            <w:webHidden/>
            <w:color w:val="auto"/>
          </w:rPr>
        </w:r>
        <w:r w:rsidR="00D86A87" w:rsidRPr="00E20C42">
          <w:rPr>
            <w:webHidden/>
            <w:color w:val="auto"/>
          </w:rPr>
          <w:fldChar w:fldCharType="separate"/>
        </w:r>
        <w:r w:rsidR="00D825B7" w:rsidRPr="00E20C42">
          <w:rPr>
            <w:webHidden/>
            <w:color w:val="auto"/>
          </w:rPr>
          <w:t>89</w:t>
        </w:r>
        <w:r w:rsidR="00D86A87" w:rsidRPr="00E20C42">
          <w:rPr>
            <w:webHidden/>
            <w:color w:val="auto"/>
          </w:rPr>
          <w:fldChar w:fldCharType="end"/>
        </w:r>
      </w:hyperlink>
    </w:p>
    <w:p w14:paraId="07DBCE49" w14:textId="061D5EDE" w:rsidR="00D86A87" w:rsidRPr="00E20C42" w:rsidRDefault="00E20C42" w:rsidP="00D86A87">
      <w:pPr>
        <w:pStyle w:val="afffffff7"/>
        <w:rPr>
          <w:rFonts w:asciiTheme="minorHAnsi" w:eastAsiaTheme="minorEastAsia" w:hAnsiTheme="minorHAnsi" w:cstheme="minorBidi"/>
          <w:color w:val="auto"/>
          <w:kern w:val="0"/>
          <w:sz w:val="22"/>
          <w:szCs w:val="22"/>
          <w:lang w:eastAsia="ru-RU" w:bidi="ar-SA"/>
        </w:rPr>
      </w:pPr>
      <w:hyperlink w:anchor="_Toc171068698" w:history="1">
        <w:r w:rsidR="00D86A87" w:rsidRPr="00E20C42">
          <w:rPr>
            <w:rStyle w:val="a7"/>
            <w:color w:val="auto"/>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D86A87" w:rsidRPr="00E20C42">
          <w:rPr>
            <w:webHidden/>
            <w:color w:val="auto"/>
          </w:rPr>
          <w:tab/>
        </w:r>
        <w:r w:rsidR="00D86A87" w:rsidRPr="00E20C42">
          <w:rPr>
            <w:webHidden/>
            <w:color w:val="auto"/>
          </w:rPr>
          <w:fldChar w:fldCharType="begin"/>
        </w:r>
        <w:r w:rsidR="00D86A87" w:rsidRPr="00E20C42">
          <w:rPr>
            <w:webHidden/>
            <w:color w:val="auto"/>
          </w:rPr>
          <w:instrText xml:space="preserve"> PAGEREF _Toc171068698 \h </w:instrText>
        </w:r>
        <w:r w:rsidR="00D86A87" w:rsidRPr="00E20C42">
          <w:rPr>
            <w:webHidden/>
            <w:color w:val="auto"/>
          </w:rPr>
        </w:r>
        <w:r w:rsidR="00D86A87" w:rsidRPr="00E20C42">
          <w:rPr>
            <w:webHidden/>
            <w:color w:val="auto"/>
          </w:rPr>
          <w:fldChar w:fldCharType="separate"/>
        </w:r>
        <w:r w:rsidR="00D825B7" w:rsidRPr="00E20C42">
          <w:rPr>
            <w:webHidden/>
            <w:color w:val="auto"/>
          </w:rPr>
          <w:t>90</w:t>
        </w:r>
        <w:r w:rsidR="00D86A87" w:rsidRPr="00E20C42">
          <w:rPr>
            <w:webHidden/>
            <w:color w:val="auto"/>
          </w:rPr>
          <w:fldChar w:fldCharType="end"/>
        </w:r>
      </w:hyperlink>
    </w:p>
    <w:p w14:paraId="16856A43" w14:textId="1C4AB370" w:rsidR="00D86A87" w:rsidRPr="00E20C42" w:rsidRDefault="00E20C42" w:rsidP="00D86A87">
      <w:pPr>
        <w:pStyle w:val="afffffff7"/>
        <w:rPr>
          <w:rFonts w:asciiTheme="minorHAnsi" w:eastAsiaTheme="minorEastAsia" w:hAnsiTheme="minorHAnsi" w:cstheme="minorBidi"/>
          <w:color w:val="auto"/>
          <w:kern w:val="0"/>
          <w:sz w:val="22"/>
          <w:szCs w:val="22"/>
          <w:lang w:eastAsia="ru-RU" w:bidi="ar-SA"/>
        </w:rPr>
      </w:pPr>
      <w:hyperlink w:anchor="_Toc171068699" w:history="1">
        <w:r w:rsidR="00D86A87" w:rsidRPr="00E20C42">
          <w:rPr>
            <w:rStyle w:val="a7"/>
            <w:color w:val="auto"/>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D86A87" w:rsidRPr="00E20C42">
          <w:rPr>
            <w:webHidden/>
            <w:color w:val="auto"/>
          </w:rPr>
          <w:tab/>
        </w:r>
        <w:r w:rsidR="00D86A87" w:rsidRPr="00E20C42">
          <w:rPr>
            <w:webHidden/>
            <w:color w:val="auto"/>
          </w:rPr>
          <w:fldChar w:fldCharType="begin"/>
        </w:r>
        <w:r w:rsidR="00D86A87" w:rsidRPr="00E20C42">
          <w:rPr>
            <w:webHidden/>
            <w:color w:val="auto"/>
          </w:rPr>
          <w:instrText xml:space="preserve"> PAGEREF _Toc171068699 \h </w:instrText>
        </w:r>
        <w:r w:rsidR="00D86A87" w:rsidRPr="00E20C42">
          <w:rPr>
            <w:webHidden/>
            <w:color w:val="auto"/>
          </w:rPr>
        </w:r>
        <w:r w:rsidR="00D86A87" w:rsidRPr="00E20C42">
          <w:rPr>
            <w:webHidden/>
            <w:color w:val="auto"/>
          </w:rPr>
          <w:fldChar w:fldCharType="separate"/>
        </w:r>
        <w:r w:rsidR="00D825B7" w:rsidRPr="00E20C42">
          <w:rPr>
            <w:webHidden/>
            <w:color w:val="auto"/>
          </w:rPr>
          <w:t>92</w:t>
        </w:r>
        <w:r w:rsidR="00D86A87" w:rsidRPr="00E20C42">
          <w:rPr>
            <w:webHidden/>
            <w:color w:val="auto"/>
          </w:rPr>
          <w:fldChar w:fldCharType="end"/>
        </w:r>
      </w:hyperlink>
    </w:p>
    <w:p w14:paraId="174A5878" w14:textId="1EF69312" w:rsidR="00D86A87" w:rsidRPr="00E20C42" w:rsidRDefault="00E20C42" w:rsidP="00D86A87">
      <w:pPr>
        <w:pStyle w:val="afffffff7"/>
        <w:rPr>
          <w:rFonts w:asciiTheme="minorHAnsi" w:eastAsiaTheme="minorEastAsia" w:hAnsiTheme="minorHAnsi" w:cstheme="minorBidi"/>
          <w:color w:val="auto"/>
          <w:kern w:val="0"/>
          <w:sz w:val="22"/>
          <w:szCs w:val="22"/>
          <w:lang w:eastAsia="ru-RU" w:bidi="ar-SA"/>
        </w:rPr>
      </w:pPr>
      <w:hyperlink w:anchor="_Toc171068700" w:history="1">
        <w:r w:rsidR="00D86A87" w:rsidRPr="00E20C42">
          <w:rPr>
            <w:rStyle w:val="a7"/>
            <w:color w:val="auto"/>
          </w:rPr>
          <w:t>6. Перечень и характеристика основных факторов риска возникновения чрезвычайных ситуаций природного и техногенного характера</w:t>
        </w:r>
        <w:r w:rsidR="00D86A87" w:rsidRPr="00E20C42">
          <w:rPr>
            <w:webHidden/>
            <w:color w:val="auto"/>
          </w:rPr>
          <w:tab/>
        </w:r>
        <w:r w:rsidR="00D86A87" w:rsidRPr="00E20C42">
          <w:rPr>
            <w:webHidden/>
            <w:color w:val="auto"/>
          </w:rPr>
          <w:fldChar w:fldCharType="begin"/>
        </w:r>
        <w:r w:rsidR="00D86A87" w:rsidRPr="00E20C42">
          <w:rPr>
            <w:webHidden/>
            <w:color w:val="auto"/>
          </w:rPr>
          <w:instrText xml:space="preserve"> PAGEREF _Toc171068700 \h </w:instrText>
        </w:r>
        <w:r w:rsidR="00D86A87" w:rsidRPr="00E20C42">
          <w:rPr>
            <w:webHidden/>
            <w:color w:val="auto"/>
          </w:rPr>
        </w:r>
        <w:r w:rsidR="00D86A87" w:rsidRPr="00E20C42">
          <w:rPr>
            <w:webHidden/>
            <w:color w:val="auto"/>
          </w:rPr>
          <w:fldChar w:fldCharType="separate"/>
        </w:r>
        <w:r w:rsidR="00D825B7" w:rsidRPr="00E20C42">
          <w:rPr>
            <w:webHidden/>
            <w:color w:val="auto"/>
          </w:rPr>
          <w:t>94</w:t>
        </w:r>
        <w:r w:rsidR="00D86A87" w:rsidRPr="00E20C42">
          <w:rPr>
            <w:webHidden/>
            <w:color w:val="auto"/>
          </w:rPr>
          <w:fldChar w:fldCharType="end"/>
        </w:r>
      </w:hyperlink>
    </w:p>
    <w:p w14:paraId="1A30BC0D" w14:textId="7334FC92" w:rsidR="00D86A87" w:rsidRPr="00E20C42" w:rsidRDefault="00E20C42" w:rsidP="00D86A87">
      <w:pPr>
        <w:pStyle w:val="afffffff7"/>
        <w:rPr>
          <w:rFonts w:asciiTheme="minorHAnsi" w:eastAsiaTheme="minorEastAsia" w:hAnsiTheme="minorHAnsi" w:cstheme="minorBidi"/>
          <w:color w:val="auto"/>
          <w:kern w:val="0"/>
          <w:sz w:val="22"/>
          <w:szCs w:val="22"/>
          <w:lang w:eastAsia="ru-RU" w:bidi="ar-SA"/>
        </w:rPr>
      </w:pPr>
      <w:hyperlink w:anchor="_Toc171068701" w:history="1">
        <w:r w:rsidR="00D86A87" w:rsidRPr="00E20C42">
          <w:rPr>
            <w:rStyle w:val="a7"/>
            <w:color w:val="auto"/>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D86A87" w:rsidRPr="00E20C42">
          <w:rPr>
            <w:webHidden/>
            <w:color w:val="auto"/>
          </w:rPr>
          <w:tab/>
        </w:r>
        <w:r w:rsidR="00D86A87" w:rsidRPr="00E20C42">
          <w:rPr>
            <w:webHidden/>
            <w:color w:val="auto"/>
          </w:rPr>
          <w:fldChar w:fldCharType="begin"/>
        </w:r>
        <w:r w:rsidR="00D86A87" w:rsidRPr="00E20C42">
          <w:rPr>
            <w:webHidden/>
            <w:color w:val="auto"/>
          </w:rPr>
          <w:instrText xml:space="preserve"> PAGEREF _Toc171068701 \h </w:instrText>
        </w:r>
        <w:r w:rsidR="00D86A87" w:rsidRPr="00E20C42">
          <w:rPr>
            <w:webHidden/>
            <w:color w:val="auto"/>
          </w:rPr>
        </w:r>
        <w:r w:rsidR="00D86A87" w:rsidRPr="00E20C42">
          <w:rPr>
            <w:webHidden/>
            <w:color w:val="auto"/>
          </w:rPr>
          <w:fldChar w:fldCharType="separate"/>
        </w:r>
        <w:r w:rsidR="00D825B7" w:rsidRPr="00E20C42">
          <w:rPr>
            <w:webHidden/>
            <w:color w:val="auto"/>
          </w:rPr>
          <w:t>109</w:t>
        </w:r>
        <w:r w:rsidR="00D86A87" w:rsidRPr="00E20C42">
          <w:rPr>
            <w:webHidden/>
            <w:color w:val="auto"/>
          </w:rPr>
          <w:fldChar w:fldCharType="end"/>
        </w:r>
      </w:hyperlink>
    </w:p>
    <w:p w14:paraId="5AAB0B00" w14:textId="554104C2" w:rsidR="00D86A87" w:rsidRPr="00E20C42" w:rsidRDefault="00E20C42" w:rsidP="00D86A87">
      <w:pPr>
        <w:pStyle w:val="afffffff7"/>
        <w:rPr>
          <w:rFonts w:asciiTheme="minorHAnsi" w:eastAsiaTheme="minorEastAsia" w:hAnsiTheme="minorHAnsi" w:cstheme="minorBidi"/>
          <w:color w:val="auto"/>
          <w:kern w:val="0"/>
          <w:sz w:val="22"/>
          <w:szCs w:val="22"/>
          <w:lang w:eastAsia="ru-RU" w:bidi="ar-SA"/>
        </w:rPr>
      </w:pPr>
      <w:hyperlink w:anchor="_Toc171068702" w:history="1">
        <w:r w:rsidR="00D86A87" w:rsidRPr="00E20C42">
          <w:rPr>
            <w:rStyle w:val="a7"/>
            <w:color w:val="auto"/>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D86A87" w:rsidRPr="00E20C42">
          <w:rPr>
            <w:webHidden/>
            <w:color w:val="auto"/>
          </w:rPr>
          <w:tab/>
        </w:r>
        <w:r w:rsidR="00D86A87" w:rsidRPr="00E20C42">
          <w:rPr>
            <w:webHidden/>
            <w:color w:val="auto"/>
          </w:rPr>
          <w:fldChar w:fldCharType="begin"/>
        </w:r>
        <w:r w:rsidR="00D86A87" w:rsidRPr="00E20C42">
          <w:rPr>
            <w:webHidden/>
            <w:color w:val="auto"/>
          </w:rPr>
          <w:instrText xml:space="preserve"> PAGEREF _Toc171068702 \h </w:instrText>
        </w:r>
        <w:r w:rsidR="00D86A87" w:rsidRPr="00E20C42">
          <w:rPr>
            <w:webHidden/>
            <w:color w:val="auto"/>
          </w:rPr>
        </w:r>
        <w:r w:rsidR="00D86A87" w:rsidRPr="00E20C42">
          <w:rPr>
            <w:webHidden/>
            <w:color w:val="auto"/>
          </w:rPr>
          <w:fldChar w:fldCharType="separate"/>
        </w:r>
        <w:r w:rsidR="00D825B7" w:rsidRPr="00E20C42">
          <w:rPr>
            <w:webHidden/>
            <w:color w:val="auto"/>
          </w:rPr>
          <w:t>112</w:t>
        </w:r>
        <w:r w:rsidR="00D86A87" w:rsidRPr="00E20C42">
          <w:rPr>
            <w:webHidden/>
            <w:color w:val="auto"/>
          </w:rPr>
          <w:fldChar w:fldCharType="end"/>
        </w:r>
      </w:hyperlink>
    </w:p>
    <w:p w14:paraId="631ED687" w14:textId="2B7FE70E" w:rsidR="006C3950" w:rsidRPr="00E20C42" w:rsidRDefault="00A64D05" w:rsidP="00B93782">
      <w:pPr>
        <w:tabs>
          <w:tab w:val="left" w:pos="709"/>
        </w:tabs>
        <w:rPr>
          <w:bCs/>
        </w:rPr>
      </w:pPr>
      <w:r w:rsidRPr="00E20C42">
        <w:rPr>
          <w:bCs/>
        </w:rPr>
        <w:fldChar w:fldCharType="end"/>
      </w:r>
    </w:p>
    <w:p w14:paraId="38DA17E8" w14:textId="7D079A02" w:rsidR="000159E0" w:rsidRPr="00E20C42" w:rsidRDefault="004A1BB4" w:rsidP="00B93782">
      <w:pPr>
        <w:tabs>
          <w:tab w:val="left" w:pos="709"/>
        </w:tabs>
        <w:rPr>
          <w:szCs w:val="26"/>
        </w:rPr>
      </w:pPr>
      <w:r w:rsidRPr="00E20C42">
        <w:rPr>
          <w:szCs w:val="26"/>
        </w:rPr>
        <w:t>Карта объектов капитального строительства местного значения поселения, объектов федерального и регионального значения, объектов культурного наследия, объектов инженерной и транспортной инфраструктуры</w:t>
      </w:r>
      <w:r w:rsidR="005F5F03" w:rsidRPr="00E20C42">
        <w:rPr>
          <w:szCs w:val="26"/>
        </w:rPr>
        <w:t>.</w:t>
      </w:r>
    </w:p>
    <w:p w14:paraId="21D3E903" w14:textId="77777777" w:rsidR="000159E0" w:rsidRPr="00E20C42" w:rsidRDefault="000159E0" w:rsidP="00B93782">
      <w:pPr>
        <w:tabs>
          <w:tab w:val="left" w:pos="709"/>
        </w:tabs>
        <w:rPr>
          <w:szCs w:val="26"/>
        </w:rPr>
      </w:pPr>
    </w:p>
    <w:p w14:paraId="1D66F59D" w14:textId="328D10B9" w:rsidR="000159E0" w:rsidRPr="00E20C42" w:rsidRDefault="00C6543F" w:rsidP="00B93782">
      <w:pPr>
        <w:tabs>
          <w:tab w:val="left" w:pos="709"/>
        </w:tabs>
        <w:rPr>
          <w:szCs w:val="26"/>
        </w:rPr>
      </w:pPr>
      <w:r w:rsidRPr="00E20C42">
        <w:rPr>
          <w:szCs w:val="26"/>
        </w:rPr>
        <w:t>Карта территорий и зон с особыми условиями использования территорий</w:t>
      </w:r>
      <w:r w:rsidR="000159E0" w:rsidRPr="00E20C42">
        <w:rPr>
          <w:szCs w:val="26"/>
        </w:rPr>
        <w:t>.</w:t>
      </w:r>
    </w:p>
    <w:p w14:paraId="11E949AD" w14:textId="71B6C237" w:rsidR="000159E0" w:rsidRPr="00E20C42" w:rsidRDefault="000159E0" w:rsidP="00B93782">
      <w:pPr>
        <w:tabs>
          <w:tab w:val="left" w:pos="709"/>
        </w:tabs>
        <w:rPr>
          <w:szCs w:val="22"/>
        </w:rPr>
      </w:pPr>
    </w:p>
    <w:p w14:paraId="0B45B44A" w14:textId="45CD1C7A" w:rsidR="00C6543F" w:rsidRPr="00E20C42" w:rsidRDefault="00C6543F" w:rsidP="00B93782">
      <w:pPr>
        <w:tabs>
          <w:tab w:val="left" w:pos="709"/>
        </w:tabs>
        <w:rPr>
          <w:szCs w:val="22"/>
        </w:rPr>
      </w:pPr>
      <w:r w:rsidRPr="00E20C42">
        <w:rPr>
          <w:szCs w:val="22"/>
        </w:rPr>
        <w:t xml:space="preserve">Карта территорий, </w:t>
      </w:r>
      <w:r w:rsidR="00D46D9E" w:rsidRPr="00E20C42">
        <w:rPr>
          <w:szCs w:val="22"/>
        </w:rPr>
        <w:t>подверженных риску возникновения чрезвычайных ситуаций природного и техногенного характера.</w:t>
      </w:r>
    </w:p>
    <w:p w14:paraId="35C2C0B7" w14:textId="77777777" w:rsidR="00C6543F" w:rsidRPr="00E20C42" w:rsidRDefault="00C6543F" w:rsidP="00B93782">
      <w:pPr>
        <w:tabs>
          <w:tab w:val="left" w:pos="709"/>
        </w:tabs>
        <w:rPr>
          <w:szCs w:val="22"/>
        </w:rPr>
      </w:pPr>
    </w:p>
    <w:p w14:paraId="3DBC29D2" w14:textId="77777777" w:rsidR="000159E0" w:rsidRPr="00E20C42" w:rsidRDefault="000159E0" w:rsidP="00B93782">
      <w:pPr>
        <w:tabs>
          <w:tab w:val="left" w:pos="709"/>
        </w:tabs>
        <w:suppressAutoHyphens w:val="0"/>
        <w:rPr>
          <w:rFonts w:eastAsia="Arial Narrow" w:cs="Times New Roman"/>
          <w:kern w:val="0"/>
          <w:szCs w:val="28"/>
          <w:lang w:eastAsia="ru-RU" w:bidi="ar-SA"/>
        </w:rPr>
      </w:pPr>
      <w:r w:rsidRPr="00E20C42">
        <w:rPr>
          <w:rFonts w:eastAsia="Arial Narrow" w:cs="Times New Roman"/>
          <w:kern w:val="0"/>
          <w:szCs w:val="28"/>
          <w:lang w:eastAsia="ru-RU" w:bidi="ar-SA"/>
        </w:rPr>
        <w:br w:type="page"/>
      </w:r>
    </w:p>
    <w:p w14:paraId="14BA87B6" w14:textId="54F71A30" w:rsidR="00794EA9" w:rsidRPr="00E20C42" w:rsidRDefault="00794EA9" w:rsidP="00794EA9">
      <w:pPr>
        <w:pStyle w:val="13"/>
      </w:pPr>
      <w:bookmarkStart w:id="7" w:name="_Toc101874831"/>
      <w:bookmarkStart w:id="8" w:name="_Toc171068695"/>
      <w:bookmarkStart w:id="9" w:name="_Toc101874832"/>
      <w:r w:rsidRPr="00E20C42">
        <w:lastRenderedPageBreak/>
        <w:t xml:space="preserve">1. </w:t>
      </w:r>
      <w:bookmarkEnd w:id="7"/>
      <w:r w:rsidRPr="00E20C42">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
    </w:p>
    <w:p w14:paraId="52F512E7" w14:textId="77777777" w:rsidR="00794EA9" w:rsidRPr="00E20C42" w:rsidRDefault="00794EA9" w:rsidP="00794EA9">
      <w:pPr>
        <w:tabs>
          <w:tab w:val="left" w:pos="709"/>
        </w:tabs>
      </w:pPr>
      <w:bookmarkStart w:id="10" w:name="_Hlk89173360"/>
    </w:p>
    <w:p w14:paraId="1EE31431" w14:textId="5C01B0BC" w:rsidR="00794EA9" w:rsidRPr="00E20C42" w:rsidRDefault="00794EA9" w:rsidP="00794EA9">
      <w:pPr>
        <w:widowControl w:val="0"/>
        <w:tabs>
          <w:tab w:val="left" w:pos="709"/>
        </w:tabs>
        <w:rPr>
          <w:rFonts w:eastAsia="Arial Unicode MS"/>
          <w:kern w:val="2"/>
          <w:szCs w:val="26"/>
          <w:lang w:eastAsia="ar-SA"/>
        </w:rPr>
      </w:pPr>
      <w:r w:rsidRPr="00E20C42">
        <w:rPr>
          <w:rFonts w:eastAsia="Arial Unicode MS"/>
          <w:kern w:val="2"/>
          <w:szCs w:val="26"/>
          <w:lang w:eastAsia="ar-SA"/>
        </w:rPr>
        <w:t>Сведения об утвержд</w:t>
      </w:r>
      <w:r w:rsidR="00211049" w:rsidRPr="00E20C42">
        <w:rPr>
          <w:rFonts w:eastAsia="Arial Unicode MS"/>
          <w:kern w:val="2"/>
          <w:szCs w:val="26"/>
          <w:lang w:eastAsia="ar-SA"/>
        </w:rPr>
        <w:t>е</w:t>
      </w:r>
      <w:r w:rsidRPr="00E20C42">
        <w:rPr>
          <w:rFonts w:eastAsia="Arial Unicode MS"/>
          <w:kern w:val="2"/>
          <w:szCs w:val="26"/>
          <w:lang w:eastAsia="ar-SA"/>
        </w:rPr>
        <w:t>нных документах:</w:t>
      </w:r>
    </w:p>
    <w:p w14:paraId="2E47BDAA"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szCs w:val="26"/>
        </w:rPr>
        <w:t>Транспортная стратегия Российской Федерации на период до 2030 года</w:t>
      </w:r>
      <w:r w:rsidRPr="00E20C42">
        <w:t xml:space="preserve"> </w:t>
      </w:r>
      <w:r w:rsidRPr="00E20C42">
        <w:rPr>
          <w:szCs w:val="26"/>
        </w:rPr>
        <w:t xml:space="preserve">с прогнозом на период до 2035 года, утвержденная </w:t>
      </w:r>
      <w:hyperlink r:id="rId12" w:anchor="sub_0" w:history="1">
        <w:r w:rsidRPr="00E20C42">
          <w:rPr>
            <w:szCs w:val="26"/>
          </w:rPr>
          <w:t>распоряжением</w:t>
        </w:r>
      </w:hyperlink>
      <w:r w:rsidRPr="00E20C42">
        <w:rPr>
          <w:szCs w:val="26"/>
        </w:rPr>
        <w:t xml:space="preserve"> Правительства Российской Федерации от 27 ноября 2021 года № 3363-р;</w:t>
      </w:r>
    </w:p>
    <w:p w14:paraId="1143FA47"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bookmarkStart w:id="11" w:name="_Hlk149825997"/>
      <w:r w:rsidRPr="00E20C42">
        <w:rPr>
          <w:rFonts w:eastAsia="Arial Unicode MS"/>
        </w:rPr>
        <w:t>Стратегия пространственного развития Российской Федерации на период до 2025 года</w:t>
      </w:r>
      <w:bookmarkEnd w:id="11"/>
      <w:r w:rsidRPr="00E20C42">
        <w:rPr>
          <w:rFonts w:eastAsia="Arial Unicode MS"/>
        </w:rPr>
        <w:t xml:space="preserve">, утвержденная распоряжением Правительства Российской Федерации </w:t>
      </w:r>
      <w:r w:rsidRPr="00E20C42">
        <w:rPr>
          <w:szCs w:val="26"/>
        </w:rPr>
        <w:t>от 13 февраля 2019 года</w:t>
      </w:r>
      <w:r w:rsidRPr="00E20C42">
        <w:rPr>
          <w:rFonts w:eastAsia="Arial Unicode MS"/>
        </w:rPr>
        <w:t xml:space="preserve"> № 207-р, (в редакции изменений);</w:t>
      </w:r>
    </w:p>
    <w:p w14:paraId="77E52F43"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государственной культурной политики на период до 2030 года, утвержденная распоряжением Правительства Российской Федерации от 29 февраля 2016 года № 326-р, (в редакции изменений);</w:t>
      </w:r>
    </w:p>
    <w:p w14:paraId="2E530365"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здравоохранения в Российской Федерации на период до 2025 года, утвержденная указом Президента Российской Федерации от 6 июня 2019 года № 254, (в редакции изменений);</w:t>
      </w:r>
    </w:p>
    <w:p w14:paraId="41B5FC74"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информационного общества в Российской Федерации на 2017 - 2030 годы, утвержденная указом Президента Российской Федерации от 9 мая 2017 года № 203;</w:t>
      </w:r>
    </w:p>
    <w:p w14:paraId="7DA2C1E8"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санаторно-курортного комплекса Российской Федерации, утвержденная распоряжением Правительства Российской Федерации от 26 ноября 2018 года № 2581-р;</w:t>
      </w:r>
    </w:p>
    <w:p w14:paraId="67F5E454"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фармацевтической промышленности Российской Федерации на период до 2030 года, утвержденная распоряжением Правительства Российской Федерации от 7 июня 2023 года № 1495-р;</w:t>
      </w:r>
    </w:p>
    <w:p w14:paraId="5F455EE1"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физической культуры и спорта в Российской Федерации на период до 2030 года, утвержденная распоряжением Правительства Российской Федерации от 24 ноября 2020 года № 3081-р, (в редакции изменений);</w:t>
      </w:r>
    </w:p>
    <w:p w14:paraId="0355BAF4"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металлургической промышленности Российской Федерации на период до 2030 года, утвержденная распоряжением Правительства Российской Федерации от 28 декабря 2022 года № 4260-р;</w:t>
      </w:r>
    </w:p>
    <w:p w14:paraId="0AF1D49F"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транспортного машиностроения Российской Федерации на период до 2030 года, утвержденная распоряжением Правительства Российской Федерации от 17 августа 2017 года № 1756-р;</w:t>
      </w:r>
    </w:p>
    <w:p w14:paraId="7A769127"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года</w:t>
      </w:r>
      <w:r w:rsidRPr="00E20C42">
        <w:rPr>
          <w:rFonts w:eastAsia="Arial Unicode MS"/>
        </w:rPr>
        <w:br/>
        <w:t>№ 2567-р;</w:t>
      </w:r>
    </w:p>
    <w:p w14:paraId="31AB8A9E"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электросетевого комплекса Российской Федерации,</w:t>
      </w:r>
      <w:r w:rsidRPr="00E20C42">
        <w:t xml:space="preserve"> </w:t>
      </w:r>
      <w:r w:rsidRPr="00E20C42">
        <w:rPr>
          <w:rFonts w:eastAsia="Arial Unicode MS"/>
        </w:rPr>
        <w:t>утвержденная распоряжением Правительства Российской Федерации от 3 апреля 2013 года № 511-р, (в редакции изменений);</w:t>
      </w:r>
    </w:p>
    <w:p w14:paraId="1CF19635"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 xml:space="preserve">Стратегия развития отрасли информационных технологий в Российской Федерации на 2014 - 2020 годы и на перспективу до 2025 года, утвержденная </w:t>
      </w:r>
      <w:r w:rsidRPr="00E20C42">
        <w:rPr>
          <w:rFonts w:eastAsia="Arial Unicode MS"/>
        </w:rPr>
        <w:lastRenderedPageBreak/>
        <w:t>распоряжением Правительства Российской Федерации от 1 ноября 2013 года № 2036-р, (в редакции изменений);</w:t>
      </w:r>
    </w:p>
    <w:p w14:paraId="7B1C3BAD"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 xml:space="preserve">Стратегия развития машиностроения для пищевой и перерабатывающей промышленности Российской Федерации на период до 2030 года, утвержденная распоряжением Правительства Российской Федерации от 30 августа </w:t>
      </w:r>
      <w:r w:rsidRPr="00E20C42">
        <w:t>2019 года</w:t>
      </w:r>
      <w:r w:rsidRPr="00E20C42">
        <w:br/>
      </w:r>
      <w:r w:rsidRPr="00E20C42">
        <w:rPr>
          <w:rFonts w:eastAsia="Arial Unicode MS"/>
        </w:rPr>
        <w:t>№ 1931-р;</w:t>
      </w:r>
    </w:p>
    <w:p w14:paraId="052A668B"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устойчивого развития сельских территорий Российской Федерации на период до 2030 года, утвержденная распоряжением Правительства Российской Федерации от 2 февраля 2015 года № 151-р, (в редакции изменений);</w:t>
      </w:r>
    </w:p>
    <w:p w14:paraId="46AC9E5D"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Комплексная стратегия обращения с твердыми коммунальными (бытовыми) отходами в Российской Федерации, утвержденная приказом Министерства природных ресурсов и экономики Российской Федерации от 14 августа 2013 года № 298;</w:t>
      </w:r>
    </w:p>
    <w:p w14:paraId="674434A4"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туризма в Российской Федерации на период до 2035 года, утвержденная распоряжением Правительства Российской Федерации от 20 сентября 2019 года № 2129-р, (в редакции изменений);</w:t>
      </w:r>
    </w:p>
    <w:p w14:paraId="3EA47622"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«Безопасные качественные дороги», реализуемый на территории Орловской области;</w:t>
      </w:r>
    </w:p>
    <w:p w14:paraId="4654C82C"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«Демография», реализуемый на территории Орловской области;</w:t>
      </w:r>
    </w:p>
    <w:p w14:paraId="3D902750"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«Жилье и городская среда»,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реализуемый на территории Орловской области;</w:t>
      </w:r>
    </w:p>
    <w:p w14:paraId="5E40EE0B"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«Здравоохранение»,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реализуемый на территории Орловской области;</w:t>
      </w:r>
    </w:p>
    <w:p w14:paraId="7BF90EDC"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«Культура»,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реализуемый на территории Орловской области;</w:t>
      </w:r>
    </w:p>
    <w:p w14:paraId="1CBBF939"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«Малое и среднее предпринимательство и поддержка индивидуальной предпринимательской инициативы», реализуемый на территории Орловской области;</w:t>
      </w:r>
    </w:p>
    <w:p w14:paraId="7254B760"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«Международная кооперация и экспорт», реализуемый на территории Орловской области;</w:t>
      </w:r>
    </w:p>
    <w:p w14:paraId="370BDC81"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«Образование»,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реализуемый на территории Орловской области;</w:t>
      </w:r>
    </w:p>
    <w:p w14:paraId="5D1719CD"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«Производительность труда», реализуемый на территории Орловской области;</w:t>
      </w:r>
    </w:p>
    <w:p w14:paraId="5A45BE9D"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«Экология», реализуемый на территории Орловской области;</w:t>
      </w:r>
    </w:p>
    <w:p w14:paraId="40AE7184"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«Цифровая экономика Российской Федерации», реализуемый на территории Орловской области;</w:t>
      </w:r>
    </w:p>
    <w:p w14:paraId="7F459EAE"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Национальный проект «Туризм и индустрия гостеприимства», реализуемый на территории Орловской области;</w:t>
      </w:r>
    </w:p>
    <w:p w14:paraId="2CE56F39"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lastRenderedPageBreak/>
        <w:t>Транспортная часть комплексного плана модернизации и расширения магистральной инфраструктуры на период до 2024 года, утвержденный распоряжением Правительства Российской Федерации от 30 сентября 2018 года № 2101-р (в редакции изменений);</w:t>
      </w:r>
    </w:p>
    <w:p w14:paraId="78E8BAD7"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t>Прогноз долгосрочного социально-экономического развития Российской Федерации на период до 2036 года, утвержденный решением, принятом на заседании Правительства Российской Федерации 22 ноября 2018 года (протокол № 34, раздел II, пункт 2);</w:t>
      </w:r>
    </w:p>
    <w:p w14:paraId="1354C1D8" w14:textId="77777777" w:rsidR="009C220A" w:rsidRPr="00E20C42" w:rsidRDefault="009C220A" w:rsidP="009C220A">
      <w:pPr>
        <w:numPr>
          <w:ilvl w:val="0"/>
          <w:numId w:val="3"/>
        </w:numPr>
        <w:tabs>
          <w:tab w:val="left" w:pos="709"/>
        </w:tabs>
        <w:ind w:left="0" w:firstLine="709"/>
        <w:rPr>
          <w:szCs w:val="26"/>
        </w:rPr>
      </w:pPr>
      <w:bookmarkStart w:id="12" w:name="_Hlk89255747"/>
      <w:r w:rsidRPr="00E20C42">
        <w:rPr>
          <w:szCs w:val="26"/>
        </w:rPr>
        <w:t>Приказ Министерства энергетики Российской Федерации от 14 декабря 2020 года № 11 «Об утверждении инвестиционной программы ПАО «МРСК Центра» на 2021-2025 годы и изменений, вносимых в инвестиционную программу ПАО «МРСК Центра»;</w:t>
      </w:r>
    </w:p>
    <w:p w14:paraId="359D3923" w14:textId="77777777" w:rsidR="009C220A" w:rsidRPr="00E20C42" w:rsidRDefault="009C220A" w:rsidP="009C220A">
      <w:pPr>
        <w:numPr>
          <w:ilvl w:val="0"/>
          <w:numId w:val="3"/>
        </w:numPr>
        <w:tabs>
          <w:tab w:val="left" w:pos="709"/>
        </w:tabs>
        <w:ind w:left="0" w:firstLine="709"/>
        <w:rPr>
          <w:szCs w:val="26"/>
        </w:rPr>
      </w:pPr>
      <w:r w:rsidRPr="00E20C42">
        <w:rPr>
          <w:szCs w:val="26"/>
        </w:rPr>
        <w:t>Приказ Министерства энергетики Российской Федерации от 22 декабря 2021 года № 23 «Об утверждении инвестиционной программы ПАО «Россети Центр» на 2022-2026 годы и изменений, вносимых в инвестиционную программу ПАО «Россети Центр» на 2021-2025 годы, утвержденную приказом Минэнерго России от 14 декабря 2020 года № 11» (в редакции изменений);</w:t>
      </w:r>
    </w:p>
    <w:p w14:paraId="6BA5B9FF" w14:textId="0F9C4B24" w:rsidR="009C220A" w:rsidRPr="00E20C42" w:rsidRDefault="009C220A" w:rsidP="009C220A">
      <w:pPr>
        <w:numPr>
          <w:ilvl w:val="0"/>
          <w:numId w:val="3"/>
        </w:numPr>
        <w:tabs>
          <w:tab w:val="left" w:pos="709"/>
        </w:tabs>
        <w:ind w:left="0" w:firstLine="709"/>
        <w:rPr>
          <w:szCs w:val="26"/>
        </w:rPr>
      </w:pPr>
      <w:r w:rsidRPr="00E20C42">
        <w:rPr>
          <w:szCs w:val="26"/>
        </w:rPr>
        <w:t xml:space="preserve">Инвестиционная программа ПАО «Россети Центр» на 2023-2027 годы и изменения, вносимые в инвестиционную программу ПАО «Россети </w:t>
      </w:r>
      <w:r w:rsidR="00695E30" w:rsidRPr="00E20C42">
        <w:rPr>
          <w:szCs w:val="26"/>
        </w:rPr>
        <w:t>Ц</w:t>
      </w:r>
      <w:r w:rsidRPr="00E20C42">
        <w:rPr>
          <w:szCs w:val="26"/>
        </w:rPr>
        <w:t>ент</w:t>
      </w:r>
      <w:r w:rsidR="00695E30" w:rsidRPr="00E20C42">
        <w:rPr>
          <w:szCs w:val="26"/>
        </w:rPr>
        <w:t>р</w:t>
      </w:r>
      <w:r w:rsidRPr="00E20C42">
        <w:rPr>
          <w:szCs w:val="26"/>
        </w:rPr>
        <w:t>», утвержденную приказом Минэнерго России от 22 декабря 2021 года № 23, утвержденная приказом Министерства энергетики Российской Федерации от 6 декабря 2022 года № 35;</w:t>
      </w:r>
    </w:p>
    <w:p w14:paraId="4FDD5403" w14:textId="77777777" w:rsidR="009C220A" w:rsidRPr="00E20C42" w:rsidRDefault="009C220A" w:rsidP="009C220A">
      <w:pPr>
        <w:numPr>
          <w:ilvl w:val="0"/>
          <w:numId w:val="3"/>
        </w:numPr>
        <w:tabs>
          <w:tab w:val="left" w:pos="709"/>
        </w:tabs>
        <w:ind w:left="0" w:firstLine="709"/>
        <w:rPr>
          <w:szCs w:val="26"/>
        </w:rPr>
      </w:pPr>
      <w:r w:rsidRPr="00E20C42">
        <w:rPr>
          <w:szCs w:val="26"/>
        </w:rPr>
        <w:t>Приказ Министерства энергетики Российской Федерации от 18 декабря 2015 года № 980 «Об утверждении инвестиционной программы ПАО «ФСК ЕЭС» на 2016-2020 годы (в редакции изменений приказы от 28 декабря 2016 года № 1432, от 27 декабря 2017 года № 31);</w:t>
      </w:r>
    </w:p>
    <w:p w14:paraId="78ECD1FA" w14:textId="0A879BBC" w:rsidR="009C220A" w:rsidRPr="00E20C42" w:rsidRDefault="009C220A" w:rsidP="009C220A">
      <w:pPr>
        <w:numPr>
          <w:ilvl w:val="0"/>
          <w:numId w:val="3"/>
        </w:numPr>
        <w:tabs>
          <w:tab w:val="left" w:pos="709"/>
        </w:tabs>
        <w:ind w:left="0" w:firstLine="709"/>
        <w:rPr>
          <w:szCs w:val="26"/>
        </w:rPr>
      </w:pPr>
      <w:r w:rsidRPr="00E20C42">
        <w:rPr>
          <w:szCs w:val="26"/>
        </w:rPr>
        <w:t>Приказ Министерства энергетики Российской Федерации от 27</w:t>
      </w:r>
      <w:r w:rsidR="005945DE" w:rsidRPr="00E20C42">
        <w:rPr>
          <w:szCs w:val="26"/>
        </w:rPr>
        <w:t xml:space="preserve"> декабря </w:t>
      </w:r>
      <w:r w:rsidRPr="00E20C42">
        <w:rPr>
          <w:szCs w:val="26"/>
        </w:rPr>
        <w:t>2019</w:t>
      </w:r>
      <w:r w:rsidR="005945DE" w:rsidRPr="00E20C42">
        <w:rPr>
          <w:szCs w:val="26"/>
        </w:rPr>
        <w:t xml:space="preserve"> года</w:t>
      </w:r>
      <w:r w:rsidRPr="00E20C42">
        <w:rPr>
          <w:szCs w:val="26"/>
        </w:rPr>
        <w:t xml:space="preserve"> № 36 «Об утверждении инвестиционной программы ПАО «ФСК ЕЭС» на 2020-2024 годы и изменений, вносимых в инвестиционную программу ПАО «ФСК ЕЭС», утвержденную приказом Минэнерго России от 18 декабря 2015 года № 980, с изменениями, внесенными приказом Минэнерго России от 27 декабря 2017 года № 31 (в редакции изменений приказы от 30 декабря 2020 года № 34, от 28 декабря 2021 года № 35, от 27 декабря 2022 года № 37);</w:t>
      </w:r>
    </w:p>
    <w:p w14:paraId="30404A53" w14:textId="77777777" w:rsidR="009C220A" w:rsidRPr="00E20C42" w:rsidRDefault="009C220A" w:rsidP="009C220A">
      <w:pPr>
        <w:numPr>
          <w:ilvl w:val="0"/>
          <w:numId w:val="3"/>
        </w:numPr>
        <w:tabs>
          <w:tab w:val="left" w:pos="709"/>
        </w:tabs>
        <w:ind w:left="0" w:firstLine="709"/>
        <w:rPr>
          <w:szCs w:val="26"/>
        </w:rPr>
      </w:pPr>
      <w:r w:rsidRPr="00E20C42">
        <w:rPr>
          <w:szCs w:val="26"/>
        </w:rPr>
        <w:t>Программа ПАО «Газпром» развития газоснабжения и газификации Орловской области на период 2021-2025 г., утвержденная Председателем Правления ПАО «Газпром» А. Б. Миллером, Губернатором и Председателем Правительства Орловской области А. Е. Клычковым (с дополнениями);</w:t>
      </w:r>
    </w:p>
    <w:p w14:paraId="2D701836"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 xml:space="preserve">Схема территориального планирования Орловской области, утвержденная постановлением Правительства Орловской области от 8 апреля 2011 года № 107 </w:t>
      </w:r>
      <w:r w:rsidRPr="00E20C42">
        <w:rPr>
          <w:rFonts w:eastAsia="Arial Unicode MS"/>
        </w:rPr>
        <w:br/>
        <w:t xml:space="preserve">(в редакции </w:t>
      </w:r>
      <w:bookmarkEnd w:id="12"/>
      <w:r w:rsidRPr="00E20C42">
        <w:rPr>
          <w:rFonts w:eastAsia="Arial Unicode MS"/>
        </w:rPr>
        <w:t>изменений);</w:t>
      </w:r>
    </w:p>
    <w:p w14:paraId="405DA316"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в области цифровой трансформации отраслей экономики, социальной сферы и государственного управления Орловской области, утвержденная распоряжением Губернатора Орловской области от 20 августа 2021 года № 54-р (в редакции изменений);</w:t>
      </w:r>
    </w:p>
    <w:p w14:paraId="63466A2B"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государственной культурной политики Орловской области на период до 2030 года, утвержденная распоряжением Правительства Орловской области от 9 июня 2016 года № 252-р;</w:t>
      </w:r>
    </w:p>
    <w:p w14:paraId="1F63D208"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 xml:space="preserve">Стратегия развития строительной отрасли и жилищно-коммунального </w:t>
      </w:r>
      <w:r w:rsidRPr="00E20C42">
        <w:rPr>
          <w:rFonts w:eastAsia="Arial Unicode MS"/>
        </w:rPr>
        <w:lastRenderedPageBreak/>
        <w:t>хозяйства Орловской области на период до 2030 года с прогнозом до 2035 года, утвержденная распоряжением Правительства Орловской области от 6 февраля 2023 года № 65-р;</w:t>
      </w:r>
    </w:p>
    <w:p w14:paraId="09B237DB"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кластера социального предпринимательства и креативных индустрий в Орловской области, утвержденная распоряжением Правительства Орловской области от 6 марта 2023 года № 138-р;</w:t>
      </w:r>
    </w:p>
    <w:p w14:paraId="15158B47"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научно-промышленного кластера приборостроения и электроники Орловской области, утвержденная распоряжением Правительства Орловской области от 12 февраля 2016 года № 58-р;</w:t>
      </w:r>
    </w:p>
    <w:p w14:paraId="768CD78A"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территориального инновационного кластера информационных технологий на территории Орловской области, утвержденная распоряжением Правительства Орловской области от 29 ноября 2017 года № 494-р;</w:t>
      </w:r>
    </w:p>
    <w:p w14:paraId="1435C48B"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территориального инновационного кластера навигационно-телематических, геоинформационных систем с использованием спутниковых технологий ГЛОНАСС/GPS на территории Орловской области, утвержденная распоряжением Правительства Орловской области от 3 июня 2015 года №</w:t>
      </w:r>
      <w:r w:rsidRPr="00E20C42">
        <w:t> </w:t>
      </w:r>
      <w:r w:rsidRPr="00E20C42">
        <w:rPr>
          <w:rFonts w:eastAsia="Arial Unicode MS"/>
        </w:rPr>
        <w:t>167-р, (в редакции изменений);</w:t>
      </w:r>
    </w:p>
    <w:p w14:paraId="6DC1C243"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туристского кластера Орловской области, утвержденная распоряжением Правительства Орловской области от 13 декабря 2016 года № 585-р, (в редакции изменений);</w:t>
      </w:r>
    </w:p>
    <w:p w14:paraId="3D468644"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социально-экономического развития Орловской области до 2035 года, утвержденная постановлением Орловского областного Совета народных депутатов от 21 декабря 2018 года № 31/823-ОС;</w:t>
      </w:r>
    </w:p>
    <w:p w14:paraId="5599B758"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кластера пищевой и перерабатывающей промышленности на территории Орловской области, утвержденная распоряжением Правительства Орловской области от 19 января 2023 года № 27-р;</w:t>
      </w:r>
    </w:p>
    <w:p w14:paraId="051B803E"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по обеспечению защиты прав потребителей в Орловской области на 2022 - 2030 годы, утвержденная распоряжением Правительства Орловской области от 22 июля 2022 года № 511-р;</w:t>
      </w:r>
    </w:p>
    <w:p w14:paraId="0B1372C3"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развития службы психолого-педагогической помощи обучающимся и детям раннего возраста в Орловской области на период до 2025 года, утвержденная распоряжением Правительства Орловской области от 20 мая 2020 года №</w:t>
      </w:r>
      <w:r w:rsidRPr="00E20C42">
        <w:t> </w:t>
      </w:r>
      <w:r w:rsidRPr="00E20C42">
        <w:rPr>
          <w:rFonts w:eastAsia="Arial Unicode MS"/>
        </w:rPr>
        <w:t>291-р;</w:t>
      </w:r>
    </w:p>
    <w:p w14:paraId="04266B13"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Стратегия государственной национальной политики Орловской области на период до 2025 года, утвержденная указом Губернатора Орловской области от 18 ноября 2014 года № 438, (в редакции изменений);</w:t>
      </w:r>
    </w:p>
    <w:p w14:paraId="50E66F46"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bookmarkStart w:id="13" w:name="_Hlk150788226"/>
      <w:r w:rsidRPr="00E20C42">
        <w:rPr>
          <w:rFonts w:eastAsia="Arial Unicode MS"/>
        </w:rPr>
        <w:t>Прогноз социально-экономического развития Орловской области на период до 2035 года, утвержденный распоряжением Правительства Орловской области от 13 декабря 2018 года № 594-р, (в редакции изменений);</w:t>
      </w:r>
    </w:p>
    <w:p w14:paraId="3347B330"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bookmarkStart w:id="14" w:name="_Hlk150788273"/>
      <w:bookmarkEnd w:id="13"/>
      <w:r w:rsidRPr="00E20C42">
        <w:rPr>
          <w:rFonts w:eastAsia="Arial Unicode MS"/>
        </w:rPr>
        <w:t>Государственная программа Орловской области «Социальная поддержка граждан в Орловской области», утвержденная постановлением Правительства Орловской области от 2 октября 2019 года № 556 (в редакции изменений);</w:t>
      </w:r>
    </w:p>
    <w:p w14:paraId="2704670A" w14:textId="5DC3B905"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информационного общества на территории Орловской области», утвержденная постановлением Правительства Орловской области от 28</w:t>
      </w:r>
      <w:r w:rsidR="000A41E7" w:rsidRPr="00E20C42">
        <w:rPr>
          <w:rFonts w:eastAsia="Arial Unicode MS"/>
        </w:rPr>
        <w:t xml:space="preserve"> ноября </w:t>
      </w:r>
      <w:r w:rsidRPr="00E20C42">
        <w:rPr>
          <w:rFonts w:eastAsia="Arial Unicode MS"/>
        </w:rPr>
        <w:t xml:space="preserve">2019 </w:t>
      </w:r>
      <w:r w:rsidR="000A41E7" w:rsidRPr="00E20C42">
        <w:rPr>
          <w:rFonts w:eastAsia="Arial Unicode MS"/>
        </w:rPr>
        <w:t xml:space="preserve">года </w:t>
      </w:r>
      <w:r w:rsidRPr="00E20C42">
        <w:rPr>
          <w:rFonts w:eastAsia="Arial Unicode MS"/>
        </w:rPr>
        <w:t>№ 660 (в редакции изменений);</w:t>
      </w:r>
    </w:p>
    <w:p w14:paraId="6EF1BF13" w14:textId="50A9876D"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«Образование Орловской области», утвержденная постановлением Правительства Орловской области от 16</w:t>
      </w:r>
      <w:r w:rsidR="00042C45" w:rsidRPr="00E20C42">
        <w:rPr>
          <w:rFonts w:eastAsia="Arial Unicode MS"/>
        </w:rPr>
        <w:t xml:space="preserve"> </w:t>
      </w:r>
      <w:r w:rsidR="00042C45" w:rsidRPr="00E20C42">
        <w:rPr>
          <w:rFonts w:eastAsia="Arial Unicode MS"/>
        </w:rPr>
        <w:lastRenderedPageBreak/>
        <w:t xml:space="preserve">сентября </w:t>
      </w:r>
      <w:r w:rsidRPr="00E20C42">
        <w:rPr>
          <w:rFonts w:eastAsia="Arial Unicode MS"/>
        </w:rPr>
        <w:t xml:space="preserve">2019 </w:t>
      </w:r>
      <w:r w:rsidR="00042C45" w:rsidRPr="00E20C42">
        <w:rPr>
          <w:rFonts w:eastAsia="Arial Unicode MS"/>
        </w:rPr>
        <w:t xml:space="preserve">года </w:t>
      </w:r>
      <w:r w:rsidRPr="00E20C42">
        <w:rPr>
          <w:rFonts w:eastAsia="Arial Unicode MS"/>
        </w:rPr>
        <w:t>№ 526 (в редакции изменений);</w:t>
      </w:r>
    </w:p>
    <w:p w14:paraId="4B3C30F1" w14:textId="2D51968B"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сельского хозяйства и регулирование рынков сельскохозяйственной продукции, сырья и продовольствия в Орловской области», утвержденная постановлением Правительства Орловской области от 16</w:t>
      </w:r>
      <w:r w:rsidR="005F6BC9" w:rsidRPr="00E20C42">
        <w:rPr>
          <w:rFonts w:eastAsia="Arial Unicode MS"/>
        </w:rPr>
        <w:t xml:space="preserve"> декабря </w:t>
      </w:r>
      <w:r w:rsidRPr="00E20C42">
        <w:rPr>
          <w:rFonts w:eastAsia="Arial Unicode MS"/>
        </w:rPr>
        <w:t xml:space="preserve">2019 </w:t>
      </w:r>
      <w:r w:rsidR="005F6BC9" w:rsidRPr="00E20C42">
        <w:rPr>
          <w:rFonts w:eastAsia="Arial Unicode MS"/>
        </w:rPr>
        <w:t xml:space="preserve">года </w:t>
      </w:r>
      <w:r w:rsidRPr="00E20C42">
        <w:rPr>
          <w:rFonts w:eastAsia="Arial Unicode MS"/>
        </w:rPr>
        <w:t>№ 689 (в редакции изменений);</w:t>
      </w:r>
    </w:p>
    <w:p w14:paraId="5F2E5CE6" w14:textId="3B16B962"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системы комплексной безопасности в Орловской области», утвержденная постановлением Правительства Орловской области от 26</w:t>
      </w:r>
      <w:r w:rsidR="005F6BC9" w:rsidRPr="00E20C42">
        <w:rPr>
          <w:rFonts w:eastAsia="Arial Unicode MS"/>
        </w:rPr>
        <w:t xml:space="preserve"> декабря </w:t>
      </w:r>
      <w:r w:rsidRPr="00E20C42">
        <w:rPr>
          <w:rFonts w:eastAsia="Arial Unicode MS"/>
        </w:rPr>
        <w:t xml:space="preserve">2019 </w:t>
      </w:r>
      <w:r w:rsidR="005F6BC9" w:rsidRPr="00E20C42">
        <w:rPr>
          <w:rFonts w:eastAsia="Arial Unicode MS"/>
        </w:rPr>
        <w:t xml:space="preserve">года </w:t>
      </w:r>
      <w:r w:rsidRPr="00E20C42">
        <w:rPr>
          <w:rFonts w:eastAsia="Arial Unicode MS"/>
        </w:rPr>
        <w:t>№ 730 (в редакции изменений);</w:t>
      </w:r>
    </w:p>
    <w:p w14:paraId="10AECB1C" w14:textId="56F6BE69"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отрасли здравоохранения в Орловской области», утвержденная постановлением Правительства Орловской области от 17</w:t>
      </w:r>
      <w:r w:rsidR="005F6BC9" w:rsidRPr="00E20C42">
        <w:rPr>
          <w:rFonts w:eastAsia="Arial Unicode MS"/>
        </w:rPr>
        <w:t xml:space="preserve"> декабря </w:t>
      </w:r>
      <w:r w:rsidRPr="00E20C42">
        <w:rPr>
          <w:rFonts w:eastAsia="Arial Unicode MS"/>
        </w:rPr>
        <w:t xml:space="preserve">2019 </w:t>
      </w:r>
      <w:r w:rsidR="005F6BC9" w:rsidRPr="00E20C42">
        <w:rPr>
          <w:rFonts w:eastAsia="Arial Unicode MS"/>
        </w:rPr>
        <w:t xml:space="preserve">года </w:t>
      </w:r>
      <w:r w:rsidRPr="00E20C42">
        <w:rPr>
          <w:rFonts w:eastAsia="Arial Unicode MS"/>
        </w:rPr>
        <w:t>№ 695 (в редакции изменений);</w:t>
      </w:r>
    </w:p>
    <w:p w14:paraId="1CB2A5B3" w14:textId="4B4974BB"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«Обеспечение условий и формирование комфортной среды проживания в Орловской области», утвержденная постановлением Правительства Орловской области от 26</w:t>
      </w:r>
      <w:r w:rsidR="005F6BC9" w:rsidRPr="00E20C42">
        <w:rPr>
          <w:rFonts w:eastAsia="Arial Unicode MS"/>
        </w:rPr>
        <w:t xml:space="preserve"> апреля </w:t>
      </w:r>
      <w:r w:rsidRPr="00E20C42">
        <w:rPr>
          <w:rFonts w:eastAsia="Arial Unicode MS"/>
        </w:rPr>
        <w:t xml:space="preserve">2022 </w:t>
      </w:r>
      <w:r w:rsidR="005F6BC9" w:rsidRPr="00E20C42">
        <w:rPr>
          <w:rFonts w:eastAsia="Arial Unicode MS"/>
        </w:rPr>
        <w:t xml:space="preserve">года </w:t>
      </w:r>
      <w:r w:rsidRPr="00E20C42">
        <w:rPr>
          <w:rFonts w:eastAsia="Arial Unicode MS"/>
        </w:rPr>
        <w:t>№ 221 (в редакции изменений);</w:t>
      </w:r>
    </w:p>
    <w:p w14:paraId="0C8B842B" w14:textId="7307680D"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культуры и искусства, туризма, архивного дела, сохранение и реконструкция военно-мемориальных объектов в Орловской области», утвержденная постановлением Правительства Орловской области от 23</w:t>
      </w:r>
      <w:r w:rsidR="005F6BC9" w:rsidRPr="00E20C42">
        <w:rPr>
          <w:rFonts w:eastAsia="Arial Unicode MS"/>
        </w:rPr>
        <w:t xml:space="preserve"> декабря </w:t>
      </w:r>
      <w:r w:rsidRPr="00E20C42">
        <w:rPr>
          <w:rFonts w:eastAsia="Arial Unicode MS"/>
        </w:rPr>
        <w:t xml:space="preserve">2019 </w:t>
      </w:r>
      <w:r w:rsidR="005F6BC9" w:rsidRPr="00E20C42">
        <w:rPr>
          <w:rFonts w:eastAsia="Arial Unicode MS"/>
        </w:rPr>
        <w:t xml:space="preserve">года </w:t>
      </w:r>
      <w:r w:rsidRPr="00E20C42">
        <w:rPr>
          <w:rFonts w:eastAsia="Arial Unicode MS"/>
        </w:rPr>
        <w:t>№ 716 (в редакции изменений);</w:t>
      </w:r>
    </w:p>
    <w:p w14:paraId="5F5A2BAD" w14:textId="10A29F3D"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«Молодежь Орловщины», утвержденная постановлением Правительства Орловской области от 30</w:t>
      </w:r>
      <w:r w:rsidR="001C6B0F" w:rsidRPr="00E20C42">
        <w:rPr>
          <w:rFonts w:eastAsia="Arial Unicode MS"/>
        </w:rPr>
        <w:t xml:space="preserve"> августа </w:t>
      </w:r>
      <w:r w:rsidRPr="00E20C42">
        <w:rPr>
          <w:rFonts w:eastAsia="Arial Unicode MS"/>
        </w:rPr>
        <w:t xml:space="preserve">2019 </w:t>
      </w:r>
      <w:r w:rsidR="001C6B0F" w:rsidRPr="00E20C42">
        <w:rPr>
          <w:rFonts w:eastAsia="Arial Unicode MS"/>
        </w:rPr>
        <w:t xml:space="preserve">года </w:t>
      </w:r>
      <w:r w:rsidRPr="00E20C42">
        <w:rPr>
          <w:rFonts w:eastAsia="Arial Unicode MS"/>
        </w:rPr>
        <w:t>№ 498 (в редакции изменений);</w:t>
      </w:r>
    </w:p>
    <w:p w14:paraId="214A85AF" w14:textId="6FE5A5AD"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предпринимательства и деловой активности в Орловской области», утвержденная постановлением Правительства Орловской области от 9</w:t>
      </w:r>
      <w:r w:rsidR="00CA155C" w:rsidRPr="00E20C42">
        <w:rPr>
          <w:rFonts w:eastAsia="Arial Unicode MS"/>
        </w:rPr>
        <w:t xml:space="preserve"> сентября </w:t>
      </w:r>
      <w:r w:rsidRPr="00E20C42">
        <w:rPr>
          <w:rFonts w:eastAsia="Arial Unicode MS"/>
        </w:rPr>
        <w:t xml:space="preserve">2019 </w:t>
      </w:r>
      <w:r w:rsidR="00CA155C" w:rsidRPr="00E20C42">
        <w:rPr>
          <w:rFonts w:eastAsia="Arial Unicode MS"/>
        </w:rPr>
        <w:t xml:space="preserve">года </w:t>
      </w:r>
      <w:r w:rsidRPr="00E20C42">
        <w:rPr>
          <w:rFonts w:eastAsia="Arial Unicode MS"/>
        </w:rPr>
        <w:t>№ 508 (в редакции изменений);</w:t>
      </w:r>
    </w:p>
    <w:p w14:paraId="42F74B63" w14:textId="09E85062"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физической культуры и спорта», утвержденная постановлением Правительства Орловской области от 31</w:t>
      </w:r>
      <w:r w:rsidR="00CA155C" w:rsidRPr="00E20C42">
        <w:rPr>
          <w:rFonts w:eastAsia="Arial Unicode MS"/>
        </w:rPr>
        <w:t xml:space="preserve"> октября </w:t>
      </w:r>
      <w:r w:rsidRPr="00E20C42">
        <w:rPr>
          <w:rFonts w:eastAsia="Arial Unicode MS"/>
        </w:rPr>
        <w:t xml:space="preserve">2016 </w:t>
      </w:r>
      <w:r w:rsidR="00CA155C" w:rsidRPr="00E20C42">
        <w:rPr>
          <w:rFonts w:eastAsia="Arial Unicode MS"/>
        </w:rPr>
        <w:t xml:space="preserve">года </w:t>
      </w:r>
      <w:r w:rsidRPr="00E20C42">
        <w:rPr>
          <w:rFonts w:eastAsia="Arial Unicode MS"/>
        </w:rPr>
        <w:t>№ 427 (в редакции изменений);</w:t>
      </w:r>
    </w:p>
    <w:p w14:paraId="2413F360" w14:textId="66EA37E4"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транспортной системы в Орловской области», утвержденная постановлением Правительства Орловской области от 15</w:t>
      </w:r>
      <w:r w:rsidR="00CA155C" w:rsidRPr="00E20C42">
        <w:rPr>
          <w:rFonts w:eastAsia="Arial Unicode MS"/>
        </w:rPr>
        <w:t xml:space="preserve"> января </w:t>
      </w:r>
      <w:r w:rsidRPr="00E20C42">
        <w:rPr>
          <w:rFonts w:eastAsia="Arial Unicode MS"/>
        </w:rPr>
        <w:t xml:space="preserve">2019 </w:t>
      </w:r>
      <w:r w:rsidR="00CA155C" w:rsidRPr="00E20C42">
        <w:rPr>
          <w:rFonts w:eastAsia="Arial Unicode MS"/>
        </w:rPr>
        <w:t xml:space="preserve">года </w:t>
      </w:r>
      <w:r w:rsidRPr="00E20C42">
        <w:rPr>
          <w:rFonts w:eastAsia="Arial Unicode MS"/>
        </w:rPr>
        <w:t>№ 8 (в редакции изменений);</w:t>
      </w:r>
    </w:p>
    <w:p w14:paraId="2C6C7E9F" w14:textId="4DF64DF6"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«Охрана окружающей среды, рациональное использование природных ресурсов и экологическая безопасность Орловской области», утвержденная постановлением Правительства Орловской области от 15</w:t>
      </w:r>
      <w:r w:rsidR="00E92E25" w:rsidRPr="00E20C42">
        <w:rPr>
          <w:rFonts w:eastAsia="Arial Unicode MS"/>
        </w:rPr>
        <w:t xml:space="preserve"> августа </w:t>
      </w:r>
      <w:r w:rsidRPr="00E20C42">
        <w:rPr>
          <w:rFonts w:eastAsia="Arial Unicode MS"/>
        </w:rPr>
        <w:t xml:space="preserve">2019 </w:t>
      </w:r>
      <w:r w:rsidR="00E92E25" w:rsidRPr="00E20C42">
        <w:rPr>
          <w:rFonts w:eastAsia="Arial Unicode MS"/>
        </w:rPr>
        <w:t xml:space="preserve">года </w:t>
      </w:r>
      <w:r w:rsidRPr="00E20C42">
        <w:rPr>
          <w:rFonts w:eastAsia="Arial Unicode MS"/>
        </w:rPr>
        <w:t>№ 472 (в редакции изменений);</w:t>
      </w:r>
    </w:p>
    <w:p w14:paraId="59425DF2" w14:textId="08169524"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«Энергоэффективность и развитие энергетики в Орловской области», утвержденная постановлением Правительства Орловской области от 1</w:t>
      </w:r>
      <w:r w:rsidR="00E71587" w:rsidRPr="00E20C42">
        <w:rPr>
          <w:rFonts w:eastAsia="Arial Unicode MS"/>
        </w:rPr>
        <w:t xml:space="preserve"> ноября </w:t>
      </w:r>
      <w:r w:rsidRPr="00E20C42">
        <w:rPr>
          <w:rFonts w:eastAsia="Arial Unicode MS"/>
        </w:rPr>
        <w:t xml:space="preserve">2019 </w:t>
      </w:r>
      <w:r w:rsidR="00E71587" w:rsidRPr="00E20C42">
        <w:rPr>
          <w:rFonts w:eastAsia="Arial Unicode MS"/>
        </w:rPr>
        <w:t xml:space="preserve">года </w:t>
      </w:r>
      <w:r w:rsidRPr="00E20C42">
        <w:rPr>
          <w:rFonts w:eastAsia="Arial Unicode MS"/>
        </w:rPr>
        <w:t>№ 613 (в редакции изменений);</w:t>
      </w:r>
    </w:p>
    <w:p w14:paraId="621AF1FE" w14:textId="03CDA485"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«Дополнительные меры по улучшению демографической ситуации в Орловской области», утвержденная постановлением Правительства Орловской области от 26</w:t>
      </w:r>
      <w:r w:rsidR="00E71587" w:rsidRPr="00E20C42">
        <w:rPr>
          <w:rFonts w:eastAsia="Arial Unicode MS"/>
        </w:rPr>
        <w:t xml:space="preserve"> августа </w:t>
      </w:r>
      <w:r w:rsidRPr="00E20C42">
        <w:rPr>
          <w:rFonts w:eastAsia="Arial Unicode MS"/>
        </w:rPr>
        <w:t xml:space="preserve">2013 </w:t>
      </w:r>
      <w:r w:rsidR="00E71587" w:rsidRPr="00E20C42">
        <w:rPr>
          <w:rFonts w:eastAsia="Arial Unicode MS"/>
        </w:rPr>
        <w:t xml:space="preserve">года </w:t>
      </w:r>
      <w:r w:rsidRPr="00E20C42">
        <w:rPr>
          <w:rFonts w:eastAsia="Arial Unicode MS"/>
        </w:rPr>
        <w:t>№ 289 (в редакции изменений);</w:t>
      </w:r>
    </w:p>
    <w:p w14:paraId="3EC27863" w14:textId="4BE891D6"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лесного хозяйства Орловской области», утвержденная постановлением Правительства Орловской области от 9</w:t>
      </w:r>
      <w:r w:rsidR="003354E1" w:rsidRPr="00E20C42">
        <w:rPr>
          <w:rFonts w:eastAsia="Arial Unicode MS"/>
        </w:rPr>
        <w:t xml:space="preserve"> октября </w:t>
      </w:r>
      <w:r w:rsidRPr="00E20C42">
        <w:rPr>
          <w:rFonts w:eastAsia="Arial Unicode MS"/>
        </w:rPr>
        <w:t xml:space="preserve">2019 </w:t>
      </w:r>
      <w:r w:rsidR="003354E1" w:rsidRPr="00E20C42">
        <w:rPr>
          <w:rFonts w:eastAsia="Arial Unicode MS"/>
        </w:rPr>
        <w:t xml:space="preserve">года </w:t>
      </w:r>
      <w:r w:rsidRPr="00E20C42">
        <w:rPr>
          <w:rFonts w:eastAsia="Arial Unicode MS"/>
        </w:rPr>
        <w:t>№ 566 (в редакции изменений);</w:t>
      </w:r>
    </w:p>
    <w:p w14:paraId="45914302" w14:textId="1F0B4ABC"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lastRenderedPageBreak/>
        <w:t>Государственная программа Орловской области «Повышение эффективности государственного и муниципального управления в Орловской области, поддержка институтов гражданского общества», утвержденная постановлением Правительства Орловской области от 12</w:t>
      </w:r>
      <w:r w:rsidR="00C712D4" w:rsidRPr="00E20C42">
        <w:rPr>
          <w:rFonts w:eastAsia="Arial Unicode MS"/>
        </w:rPr>
        <w:t xml:space="preserve"> сентября </w:t>
      </w:r>
      <w:r w:rsidRPr="00E20C42">
        <w:rPr>
          <w:rFonts w:eastAsia="Arial Unicode MS"/>
        </w:rPr>
        <w:t xml:space="preserve">2019 </w:t>
      </w:r>
      <w:r w:rsidR="00C712D4" w:rsidRPr="00E20C42">
        <w:rPr>
          <w:rFonts w:eastAsia="Arial Unicode MS"/>
        </w:rPr>
        <w:t xml:space="preserve">года </w:t>
      </w:r>
      <w:r w:rsidRPr="00E20C42">
        <w:rPr>
          <w:rFonts w:eastAsia="Arial Unicode MS"/>
        </w:rPr>
        <w:t>№ 520 (в редакции изменений);</w:t>
      </w:r>
    </w:p>
    <w:p w14:paraId="70C483C8" w14:textId="108C05C6"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«Содействие занятости населения Орловской области», утвержденная постановлением Правительства Орловской области от 5</w:t>
      </w:r>
      <w:r w:rsidR="0096680D" w:rsidRPr="00E20C42">
        <w:rPr>
          <w:rFonts w:eastAsia="Arial Unicode MS"/>
        </w:rPr>
        <w:t xml:space="preserve"> августа </w:t>
      </w:r>
      <w:r w:rsidRPr="00E20C42">
        <w:rPr>
          <w:rFonts w:eastAsia="Arial Unicode MS"/>
        </w:rPr>
        <w:t xml:space="preserve">2019 </w:t>
      </w:r>
      <w:r w:rsidR="0096680D" w:rsidRPr="00E20C42">
        <w:rPr>
          <w:rFonts w:eastAsia="Arial Unicode MS"/>
        </w:rPr>
        <w:t xml:space="preserve">года </w:t>
      </w:r>
      <w:r w:rsidRPr="00E20C42">
        <w:rPr>
          <w:rFonts w:eastAsia="Arial Unicode MS"/>
        </w:rPr>
        <w:t>№ 441 (в редакции изменений);</w:t>
      </w:r>
    </w:p>
    <w:p w14:paraId="3E008A9D" w14:textId="57CEE635"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государственной ветеринарной службы Орловской области», утвержденная постановлением Правительства Орловской области от 11</w:t>
      </w:r>
      <w:r w:rsidR="00332B57" w:rsidRPr="00E20C42">
        <w:rPr>
          <w:rFonts w:eastAsia="Arial Unicode MS"/>
        </w:rPr>
        <w:t xml:space="preserve"> октября </w:t>
      </w:r>
      <w:r w:rsidRPr="00E20C42">
        <w:rPr>
          <w:rFonts w:eastAsia="Arial Unicode MS"/>
        </w:rPr>
        <w:t xml:space="preserve">2019 </w:t>
      </w:r>
      <w:r w:rsidR="00332B57" w:rsidRPr="00E20C42">
        <w:rPr>
          <w:rFonts w:eastAsia="Arial Unicode MS"/>
        </w:rPr>
        <w:t xml:space="preserve">года </w:t>
      </w:r>
      <w:r w:rsidRPr="00E20C42">
        <w:rPr>
          <w:rFonts w:eastAsia="Arial Unicode MS"/>
        </w:rPr>
        <w:t>№ 570 (в редакции изменений);</w:t>
      </w:r>
    </w:p>
    <w:p w14:paraId="35D285B9" w14:textId="568BA82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«Формирование современной городской среды на территории Орловской области», утвержденная постановлением Правительства Орловской области от 31</w:t>
      </w:r>
      <w:r w:rsidR="009A1259" w:rsidRPr="00E20C42">
        <w:rPr>
          <w:rFonts w:eastAsia="Arial Unicode MS"/>
        </w:rPr>
        <w:t xml:space="preserve"> августа </w:t>
      </w:r>
      <w:r w:rsidRPr="00E20C42">
        <w:rPr>
          <w:rFonts w:eastAsia="Arial Unicode MS"/>
        </w:rPr>
        <w:t>2017</w:t>
      </w:r>
      <w:r w:rsidR="009A1259" w:rsidRPr="00E20C42">
        <w:rPr>
          <w:rFonts w:eastAsia="Arial Unicode MS"/>
        </w:rPr>
        <w:t xml:space="preserve"> года </w:t>
      </w:r>
      <w:r w:rsidRPr="00E20C42">
        <w:rPr>
          <w:rFonts w:eastAsia="Arial Unicode MS"/>
        </w:rPr>
        <w:t>№ 372 (в редакции изменений);</w:t>
      </w:r>
    </w:p>
    <w:p w14:paraId="6860D821" w14:textId="23BB8935"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«Обращение с отходами, в том числе с твердыми коммунальными отходами, на территории Орловской области», утвержденная постановлением Правительства Орловской области от 29</w:t>
      </w:r>
      <w:r w:rsidR="001550DB" w:rsidRPr="00E20C42">
        <w:rPr>
          <w:rFonts w:eastAsia="Arial Unicode MS"/>
        </w:rPr>
        <w:t xml:space="preserve"> марта </w:t>
      </w:r>
      <w:r w:rsidRPr="00E20C42">
        <w:rPr>
          <w:rFonts w:eastAsia="Arial Unicode MS"/>
        </w:rPr>
        <w:t xml:space="preserve">2018 </w:t>
      </w:r>
      <w:r w:rsidR="001550DB" w:rsidRPr="00E20C42">
        <w:rPr>
          <w:rFonts w:eastAsia="Arial Unicode MS"/>
        </w:rPr>
        <w:t xml:space="preserve">года </w:t>
      </w:r>
      <w:r w:rsidRPr="00E20C42">
        <w:rPr>
          <w:rFonts w:eastAsia="Arial Unicode MS"/>
        </w:rPr>
        <w:t>№ 117 (в редакции изменений);</w:t>
      </w:r>
    </w:p>
    <w:p w14:paraId="66506698" w14:textId="6CE33D4C"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Государственная программа Орловской области «Развитие строительного комплекса Орловской области», утвержденная постановлением Правительства Орловской области от 26</w:t>
      </w:r>
      <w:r w:rsidR="00E27E03" w:rsidRPr="00E20C42">
        <w:rPr>
          <w:rFonts w:eastAsia="Arial Unicode MS"/>
        </w:rPr>
        <w:t xml:space="preserve"> июля </w:t>
      </w:r>
      <w:r w:rsidRPr="00E20C42">
        <w:rPr>
          <w:rFonts w:eastAsia="Arial Unicode MS"/>
        </w:rPr>
        <w:t xml:space="preserve">2021 </w:t>
      </w:r>
      <w:r w:rsidR="00E27E03" w:rsidRPr="00E20C42">
        <w:rPr>
          <w:rFonts w:eastAsia="Arial Unicode MS"/>
        </w:rPr>
        <w:t xml:space="preserve">года </w:t>
      </w:r>
      <w:r w:rsidRPr="00E20C42">
        <w:rPr>
          <w:rFonts w:eastAsia="Arial Unicode MS"/>
        </w:rPr>
        <w:t>№ 422 (в редакции изменений);</w:t>
      </w:r>
    </w:p>
    <w:p w14:paraId="357CB1AE" w14:textId="0914E3C1"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Межведомственная инвестиционная программа «Развитие и укрепление социальной и инженерной инфраструктуры Орловской области» на 2023 год и плановый период 2024 и 2025 годов, утвержденная постановлением Правительства Орловской области от 20</w:t>
      </w:r>
      <w:r w:rsidR="0079737D" w:rsidRPr="00E20C42">
        <w:rPr>
          <w:rFonts w:eastAsia="Arial Unicode MS"/>
        </w:rPr>
        <w:t xml:space="preserve"> декабря </w:t>
      </w:r>
      <w:r w:rsidRPr="00E20C42">
        <w:rPr>
          <w:rFonts w:eastAsia="Arial Unicode MS"/>
        </w:rPr>
        <w:t>2022</w:t>
      </w:r>
      <w:r w:rsidR="0079737D" w:rsidRPr="00E20C42">
        <w:rPr>
          <w:rFonts w:eastAsia="Arial Unicode MS"/>
        </w:rPr>
        <w:t xml:space="preserve"> года </w:t>
      </w:r>
      <w:r w:rsidRPr="00E20C42">
        <w:rPr>
          <w:rFonts w:eastAsia="Arial Unicode MS"/>
        </w:rPr>
        <w:t>№ 805 (в редакции изменений);</w:t>
      </w:r>
    </w:p>
    <w:p w14:paraId="0BB93F99" w14:textId="7C82E624"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Закон Орловской области от 24</w:t>
      </w:r>
      <w:r w:rsidR="00CF0213" w:rsidRPr="00E20C42">
        <w:rPr>
          <w:rFonts w:eastAsia="Arial Unicode MS"/>
        </w:rPr>
        <w:t xml:space="preserve"> декабря </w:t>
      </w:r>
      <w:r w:rsidRPr="00E20C42">
        <w:rPr>
          <w:rFonts w:eastAsia="Arial Unicode MS"/>
        </w:rPr>
        <w:t xml:space="preserve">2015 </w:t>
      </w:r>
      <w:r w:rsidR="00CF0213" w:rsidRPr="00E20C42">
        <w:rPr>
          <w:rFonts w:eastAsia="Arial Unicode MS"/>
        </w:rPr>
        <w:t xml:space="preserve">года </w:t>
      </w:r>
      <w:r w:rsidRPr="00E20C42">
        <w:rPr>
          <w:rFonts w:eastAsia="Arial Unicode MS"/>
        </w:rPr>
        <w:t>№ 1897-ОЗ О стратегическом планировании на территории Орловской области (в редакции изменений), принят Орловским областным Советом народных депутатов 18 декабря 2015 года;</w:t>
      </w:r>
    </w:p>
    <w:bookmarkEnd w:id="14"/>
    <w:p w14:paraId="5CC98CD3" w14:textId="633BAB8F" w:rsidR="009C220A" w:rsidRPr="00E20C42" w:rsidRDefault="009C220A" w:rsidP="009C220A">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Приказ Управления по тарифам и ценовой политике Орловской области от 1</w:t>
      </w:r>
      <w:r w:rsidR="00556527" w:rsidRPr="00E20C42">
        <w:rPr>
          <w:rFonts w:eastAsia="Arial Unicode MS"/>
          <w:szCs w:val="26"/>
        </w:rPr>
        <w:t xml:space="preserve"> августа </w:t>
      </w:r>
      <w:r w:rsidRPr="00E20C42">
        <w:rPr>
          <w:rFonts w:eastAsia="Arial Unicode MS"/>
          <w:szCs w:val="26"/>
        </w:rPr>
        <w:t>2019</w:t>
      </w:r>
      <w:r w:rsidR="00556527" w:rsidRPr="00E20C42">
        <w:rPr>
          <w:rFonts w:eastAsia="Arial Unicode MS"/>
          <w:szCs w:val="26"/>
        </w:rPr>
        <w:t xml:space="preserve"> года </w:t>
      </w:r>
      <w:r w:rsidRPr="00E20C42">
        <w:rPr>
          <w:rFonts w:eastAsia="Arial Unicode MS"/>
          <w:szCs w:val="26"/>
        </w:rPr>
        <w:t>№ 290-Т «Об утверждении инвестиционной программы АО «Орелоблэнерго» на период 2020-2024 годов» (в редакции изменений);</w:t>
      </w:r>
    </w:p>
    <w:p w14:paraId="6DDD961D" w14:textId="7F4D78FA" w:rsidR="009C220A" w:rsidRPr="00E20C42" w:rsidRDefault="009C220A" w:rsidP="009C220A">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Приказ Управления по тарифам и ценовой политике Орловской области от 6</w:t>
      </w:r>
      <w:r w:rsidR="00556527" w:rsidRPr="00E20C42">
        <w:rPr>
          <w:rFonts w:eastAsia="Arial Unicode MS"/>
          <w:szCs w:val="26"/>
        </w:rPr>
        <w:t xml:space="preserve"> августа </w:t>
      </w:r>
      <w:r w:rsidRPr="00E20C42">
        <w:rPr>
          <w:rFonts w:eastAsia="Arial Unicode MS"/>
          <w:szCs w:val="26"/>
        </w:rPr>
        <w:t xml:space="preserve">2019 </w:t>
      </w:r>
      <w:r w:rsidR="00556527" w:rsidRPr="00E20C42">
        <w:rPr>
          <w:rFonts w:eastAsia="Arial Unicode MS"/>
          <w:szCs w:val="26"/>
        </w:rPr>
        <w:t xml:space="preserve">года </w:t>
      </w:r>
      <w:r w:rsidRPr="00E20C42">
        <w:rPr>
          <w:rFonts w:eastAsia="Arial Unicode MS"/>
          <w:szCs w:val="26"/>
        </w:rPr>
        <w:t>№ 292-Т «Об утверждении инвестиционной программы АО «Оборонэнерго» филиал «Волго-Вятский» (на территории Орловской области) на период 2020-2024 годы» (в редакции изменений);</w:t>
      </w:r>
    </w:p>
    <w:p w14:paraId="68D4CEF1" w14:textId="77777777" w:rsidR="009C220A" w:rsidRPr="00E20C42" w:rsidRDefault="009C220A" w:rsidP="009C220A">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Инвестиционная программа филиала «Россети Центр» – «Орелэнерго» на период 2021-2026 годов утверждена приказом Министерства энергетики Российской Федерации от 22 декабря 2021 года № 23 (в редакции изменений);</w:t>
      </w:r>
    </w:p>
    <w:p w14:paraId="4713EFDB" w14:textId="77777777" w:rsidR="009C220A" w:rsidRPr="00E20C42" w:rsidRDefault="009C220A" w:rsidP="009C220A">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Инвестиционная программа филиала «Россети Центр» – «Орелэнерго» на период 2022-2027 годов утверждена приказом Министерства энергетики Российской Федерации от 6 декабря 2022 года № 35 (в редакции изменений);</w:t>
      </w:r>
    </w:p>
    <w:p w14:paraId="4B3EC38C" w14:textId="5295B06D" w:rsidR="009C220A" w:rsidRPr="00E20C42" w:rsidRDefault="009C220A" w:rsidP="009C220A">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Региональная программа Орловской области «Модернизация первичного звена здравоохранения Орловской области», утвержденная распоряжением Правительства Орловской области от 14</w:t>
      </w:r>
      <w:r w:rsidR="00AE4201" w:rsidRPr="00E20C42">
        <w:rPr>
          <w:rFonts w:eastAsia="Arial Unicode MS"/>
          <w:szCs w:val="26"/>
        </w:rPr>
        <w:t xml:space="preserve"> декабря </w:t>
      </w:r>
      <w:r w:rsidRPr="00E20C42">
        <w:rPr>
          <w:rFonts w:eastAsia="Arial Unicode MS"/>
          <w:szCs w:val="26"/>
        </w:rPr>
        <w:t>2020</w:t>
      </w:r>
      <w:r w:rsidR="00AE4201" w:rsidRPr="00E20C42">
        <w:rPr>
          <w:rFonts w:eastAsia="Arial Unicode MS"/>
          <w:szCs w:val="26"/>
        </w:rPr>
        <w:t xml:space="preserve"> года</w:t>
      </w:r>
      <w:r w:rsidRPr="00E20C42">
        <w:rPr>
          <w:rFonts w:eastAsia="Arial Unicode MS"/>
          <w:szCs w:val="26"/>
        </w:rPr>
        <w:t xml:space="preserve"> № 795-р (в редакции изменений);</w:t>
      </w:r>
    </w:p>
    <w:p w14:paraId="41E09E10" w14:textId="0F13BBE1" w:rsidR="009C220A" w:rsidRPr="00E20C42" w:rsidRDefault="009C220A" w:rsidP="009C220A">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lastRenderedPageBreak/>
        <w:t>Региональная программа Орловской области «Развитие детского здравоохранения, включая создание современной инфраструктуры оказания медицинской помощи детям, в Орловской области», утвержденная распоряжением Правительства Орловской области от 14</w:t>
      </w:r>
      <w:r w:rsidR="00AE4201" w:rsidRPr="00E20C42">
        <w:rPr>
          <w:rFonts w:eastAsia="Arial Unicode MS"/>
          <w:szCs w:val="26"/>
        </w:rPr>
        <w:t xml:space="preserve"> июля </w:t>
      </w:r>
      <w:r w:rsidRPr="00E20C42">
        <w:rPr>
          <w:rFonts w:eastAsia="Arial Unicode MS"/>
          <w:szCs w:val="26"/>
        </w:rPr>
        <w:t xml:space="preserve">2019 </w:t>
      </w:r>
      <w:r w:rsidR="00AE4201" w:rsidRPr="00E20C42">
        <w:rPr>
          <w:rFonts w:eastAsia="Arial Unicode MS"/>
          <w:szCs w:val="26"/>
        </w:rPr>
        <w:t xml:space="preserve">года </w:t>
      </w:r>
      <w:r w:rsidRPr="00E20C42">
        <w:rPr>
          <w:rFonts w:eastAsia="Arial Unicode MS"/>
          <w:szCs w:val="26"/>
        </w:rPr>
        <w:t>№ 275-р (в редакции изменений);</w:t>
      </w:r>
    </w:p>
    <w:p w14:paraId="611C9B3C" w14:textId="279B792F" w:rsidR="009C220A" w:rsidRPr="00E20C42" w:rsidRDefault="009C220A" w:rsidP="009C220A">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Программа газификации жилищно-коммунального хозяйства, промышленных и иных организаций Орловской области на 2021-2030 годы, утвержденная распоряжением Губернатора Орловской области от 22</w:t>
      </w:r>
      <w:r w:rsidR="00467605" w:rsidRPr="00E20C42">
        <w:rPr>
          <w:rFonts w:eastAsia="Arial Unicode MS"/>
          <w:szCs w:val="26"/>
        </w:rPr>
        <w:t xml:space="preserve"> декабря </w:t>
      </w:r>
      <w:r w:rsidRPr="00E20C42">
        <w:rPr>
          <w:rFonts w:eastAsia="Arial Unicode MS"/>
          <w:szCs w:val="26"/>
        </w:rPr>
        <w:t>2021</w:t>
      </w:r>
      <w:r w:rsidR="00467605" w:rsidRPr="00E20C42">
        <w:rPr>
          <w:rFonts w:eastAsia="Arial Unicode MS"/>
          <w:szCs w:val="26"/>
        </w:rPr>
        <w:t xml:space="preserve"> года</w:t>
      </w:r>
      <w:r w:rsidRPr="00E20C42">
        <w:rPr>
          <w:rFonts w:eastAsia="Arial Unicode MS"/>
          <w:szCs w:val="26"/>
        </w:rPr>
        <w:t xml:space="preserve"> № 80-р (в редакции изменений);</w:t>
      </w:r>
    </w:p>
    <w:p w14:paraId="217C3B51" w14:textId="77777777" w:rsidR="009C220A" w:rsidRPr="00E20C42" w:rsidRDefault="009C220A" w:rsidP="00AE4201">
      <w:pPr>
        <w:widowControl w:val="0"/>
        <w:numPr>
          <w:ilvl w:val="0"/>
          <w:numId w:val="3"/>
        </w:numPr>
        <w:tabs>
          <w:tab w:val="left" w:pos="709"/>
        </w:tabs>
        <w:autoSpaceDN/>
        <w:ind w:left="0" w:firstLine="709"/>
        <w:contextualSpacing w:val="0"/>
        <w:textAlignment w:val="auto"/>
        <w:rPr>
          <w:rFonts w:eastAsia="Arial Unicode MS"/>
        </w:rPr>
      </w:pPr>
      <w:bookmarkStart w:id="15" w:name="_Hlk150788977"/>
      <w:r w:rsidRPr="00E20C42">
        <w:rPr>
          <w:rFonts w:eastAsia="Arial Unicode MS"/>
          <w:szCs w:val="26"/>
        </w:rPr>
        <w:t>Схема и программа перспективного развития электроэнергетики Орловской области на 2023-2027 годы, утвержденная распоряжением Губернатора Орловской области от 1 июля 2022 года № 29-р;</w:t>
      </w:r>
    </w:p>
    <w:p w14:paraId="35FC6932" w14:textId="24378400" w:rsidR="009C220A" w:rsidRPr="00E20C42" w:rsidRDefault="009C220A" w:rsidP="009C220A">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Программа развития детско-юношеского спорта Орловской области до 2030 года, утвержденная распоряжением Правительства Орловской области от 20</w:t>
      </w:r>
      <w:r w:rsidR="00467605" w:rsidRPr="00E20C42">
        <w:rPr>
          <w:rFonts w:eastAsia="Arial Unicode MS"/>
          <w:szCs w:val="26"/>
        </w:rPr>
        <w:t xml:space="preserve"> апреля </w:t>
      </w:r>
      <w:r w:rsidRPr="00E20C42">
        <w:rPr>
          <w:rFonts w:eastAsia="Arial Unicode MS"/>
          <w:szCs w:val="26"/>
        </w:rPr>
        <w:t xml:space="preserve">2022 </w:t>
      </w:r>
      <w:r w:rsidR="00467605" w:rsidRPr="00E20C42">
        <w:rPr>
          <w:rFonts w:eastAsia="Arial Unicode MS"/>
          <w:szCs w:val="26"/>
        </w:rPr>
        <w:t xml:space="preserve">года </w:t>
      </w:r>
      <w:r w:rsidRPr="00E20C42">
        <w:rPr>
          <w:rFonts w:eastAsia="Arial Unicode MS"/>
          <w:szCs w:val="26"/>
        </w:rPr>
        <w:t>№ 231-р;</w:t>
      </w:r>
    </w:p>
    <w:p w14:paraId="2F5C63AE" w14:textId="77777777" w:rsidR="009C220A" w:rsidRPr="00E20C42" w:rsidRDefault="009C220A" w:rsidP="009C220A">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 xml:space="preserve">Перечень автомобильных дорог общего пользования регионального </w:t>
      </w:r>
      <w:r w:rsidRPr="00E20C42">
        <w:rPr>
          <w:rFonts w:eastAsia="Arial Unicode MS"/>
        </w:rPr>
        <w:br/>
        <w:t xml:space="preserve">и межмуниципального значения Орловской области, утвержденный </w:t>
      </w:r>
      <w:r w:rsidRPr="00E20C42">
        <w:rPr>
          <w:rFonts w:eastAsia="Arial Unicode MS"/>
          <w:szCs w:val="26"/>
        </w:rPr>
        <w:t>постановлением Правительства Орловской области от 19 ноября 2015 года № 501 (в редакции изменений);</w:t>
      </w:r>
    </w:p>
    <w:p w14:paraId="25C84D7A" w14:textId="4F15C76F" w:rsidR="00A57AFC" w:rsidRPr="00E20C42" w:rsidRDefault="00A57AFC" w:rsidP="00A57AFC">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bookmarkStart w:id="16" w:name="_Hlk168559571"/>
      <w:bookmarkEnd w:id="15"/>
      <w:r w:rsidRPr="00E20C42">
        <w:rPr>
          <w:rFonts w:eastAsia="Arial Unicode MS"/>
          <w:szCs w:val="26"/>
        </w:rPr>
        <w:t xml:space="preserve">Закон Орловской области от 3 сентября 2004 </w:t>
      </w:r>
      <w:r w:rsidR="00FA2BBE" w:rsidRPr="00E20C42">
        <w:rPr>
          <w:rFonts w:eastAsia="Arial Unicode MS"/>
          <w:szCs w:val="26"/>
        </w:rPr>
        <w:t xml:space="preserve">года </w:t>
      </w:r>
      <w:r w:rsidRPr="00E20C42">
        <w:rPr>
          <w:rFonts w:eastAsia="Arial Unicode MS"/>
          <w:szCs w:val="26"/>
        </w:rPr>
        <w:t xml:space="preserve">N 425-ОЗ «О статусе, границах и административных центрах муниципальных образований на территории Новосильского района Орловской области» </w:t>
      </w:r>
      <w:bookmarkEnd w:id="16"/>
      <w:r w:rsidRPr="00E20C42">
        <w:rPr>
          <w:rFonts w:eastAsia="Arial Unicode MS"/>
          <w:szCs w:val="26"/>
        </w:rPr>
        <w:t>(в редакции изменений), принят Орловским областным Советом народных депутатов 27 августа 2004 года;</w:t>
      </w:r>
    </w:p>
    <w:p w14:paraId="10511A6A" w14:textId="3F976B8E" w:rsidR="00A57AFC" w:rsidRPr="00E20C42" w:rsidRDefault="00A57AFC" w:rsidP="00A57AFC">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E20C42">
        <w:rPr>
          <w:rFonts w:eastAsia="Arial Unicode MS"/>
          <w:szCs w:val="26"/>
        </w:rPr>
        <w:t xml:space="preserve">Постановление администрации Новосильского района Орловской области от </w:t>
      </w:r>
      <w:r w:rsidR="00F72ABA" w:rsidRPr="00E20C42">
        <w:rPr>
          <w:rFonts w:eastAsia="Arial Unicode MS"/>
          <w:szCs w:val="26"/>
        </w:rPr>
        <w:t>2</w:t>
      </w:r>
      <w:r w:rsidR="006B1AF7" w:rsidRPr="00E20C42">
        <w:rPr>
          <w:rFonts w:eastAsia="Arial Unicode MS"/>
          <w:szCs w:val="26"/>
        </w:rPr>
        <w:t>0</w:t>
      </w:r>
      <w:r w:rsidRPr="00E20C42">
        <w:rPr>
          <w:rFonts w:eastAsia="Arial Unicode MS"/>
          <w:szCs w:val="26"/>
        </w:rPr>
        <w:t xml:space="preserve"> </w:t>
      </w:r>
      <w:r w:rsidR="006B1AF7" w:rsidRPr="00E20C42">
        <w:rPr>
          <w:rFonts w:eastAsia="Arial Unicode MS"/>
          <w:szCs w:val="26"/>
        </w:rPr>
        <w:t>августа</w:t>
      </w:r>
      <w:r w:rsidRPr="00E20C42">
        <w:rPr>
          <w:rFonts w:eastAsia="Arial Unicode MS"/>
          <w:szCs w:val="26"/>
        </w:rPr>
        <w:t xml:space="preserve"> 20</w:t>
      </w:r>
      <w:r w:rsidR="006B1AF7" w:rsidRPr="00E20C42">
        <w:rPr>
          <w:rFonts w:eastAsia="Arial Unicode MS"/>
          <w:szCs w:val="26"/>
        </w:rPr>
        <w:t>19</w:t>
      </w:r>
      <w:r w:rsidRPr="00E20C42">
        <w:rPr>
          <w:rFonts w:eastAsia="Arial Unicode MS"/>
          <w:szCs w:val="26"/>
        </w:rPr>
        <w:t xml:space="preserve"> </w:t>
      </w:r>
      <w:r w:rsidR="00FA2BBE" w:rsidRPr="00E20C42">
        <w:rPr>
          <w:rFonts w:eastAsia="Arial Unicode MS"/>
          <w:szCs w:val="26"/>
        </w:rPr>
        <w:t xml:space="preserve">года </w:t>
      </w:r>
      <w:r w:rsidRPr="00E20C42">
        <w:rPr>
          <w:rFonts w:eastAsia="Arial Unicode MS"/>
          <w:szCs w:val="26"/>
        </w:rPr>
        <w:t xml:space="preserve">№ </w:t>
      </w:r>
      <w:r w:rsidR="006B1AF7" w:rsidRPr="00E20C42">
        <w:rPr>
          <w:rFonts w:eastAsia="Arial Unicode MS"/>
          <w:szCs w:val="26"/>
        </w:rPr>
        <w:t>211</w:t>
      </w:r>
      <w:r w:rsidRPr="00E20C42">
        <w:rPr>
          <w:rFonts w:eastAsia="Arial Unicode MS"/>
          <w:szCs w:val="26"/>
        </w:rPr>
        <w:t xml:space="preserve"> «</w:t>
      </w:r>
      <w:r w:rsidR="006B1AF7" w:rsidRPr="00E20C42">
        <w:rPr>
          <w:rFonts w:eastAsia="Arial Unicode MS"/>
          <w:szCs w:val="26"/>
        </w:rPr>
        <w:t>Комплексное развитие сельских территорий Новосильского района Орловской области</w:t>
      </w:r>
      <w:r w:rsidRPr="00E20C42">
        <w:rPr>
          <w:rFonts w:eastAsia="Arial Unicode MS"/>
          <w:szCs w:val="26"/>
        </w:rPr>
        <w:t>»</w:t>
      </w:r>
      <w:r w:rsidR="006B1AF7" w:rsidRPr="00E20C42">
        <w:rPr>
          <w:rFonts w:eastAsia="Arial Unicode MS"/>
          <w:szCs w:val="26"/>
        </w:rPr>
        <w:t xml:space="preserve"> (в редакции изменений)</w:t>
      </w:r>
      <w:r w:rsidRPr="00E20C42">
        <w:rPr>
          <w:rFonts w:eastAsia="Arial Unicode MS"/>
          <w:szCs w:val="26"/>
        </w:rPr>
        <w:t>;</w:t>
      </w:r>
    </w:p>
    <w:p w14:paraId="126F06DD" w14:textId="77777777" w:rsidR="00A57AFC" w:rsidRPr="00E20C42" w:rsidRDefault="00A57AFC" w:rsidP="00A57AFC">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E20C42">
        <w:rPr>
          <w:rFonts w:eastAsia="Arial Unicode MS"/>
          <w:szCs w:val="26"/>
        </w:rPr>
        <w:t>Схема территориального планирования Новосильского района Орловской области, утвержденная решением Новосильского районного Совета народных депутатов от 11 сентября 2020 года № 880 (в редакции изменений);</w:t>
      </w:r>
    </w:p>
    <w:p w14:paraId="48670229" w14:textId="41236504" w:rsidR="00A57AFC" w:rsidRPr="00E20C42" w:rsidRDefault="00A57AFC" w:rsidP="00A57AFC">
      <w:pPr>
        <w:widowControl w:val="0"/>
        <w:numPr>
          <w:ilvl w:val="0"/>
          <w:numId w:val="3"/>
        </w:numPr>
        <w:shd w:val="clear" w:color="auto" w:fill="FFFFFF" w:themeFill="background1"/>
        <w:tabs>
          <w:tab w:val="left" w:pos="709"/>
        </w:tabs>
        <w:autoSpaceDN/>
        <w:ind w:left="0" w:firstLine="709"/>
        <w:contextualSpacing w:val="0"/>
        <w:textAlignment w:val="auto"/>
        <w:rPr>
          <w:rFonts w:eastAsia="Arial Unicode MS"/>
          <w:szCs w:val="26"/>
        </w:rPr>
      </w:pPr>
      <w:r w:rsidRPr="00E20C42">
        <w:rPr>
          <w:rFonts w:eastAsia="Arial Unicode MS"/>
          <w:szCs w:val="26"/>
        </w:rPr>
        <w:t xml:space="preserve">Постановление администрации Новосильского района Орловской области от </w:t>
      </w:r>
      <w:r w:rsidR="006B1AF7" w:rsidRPr="00E20C42">
        <w:rPr>
          <w:rFonts w:eastAsia="Arial Unicode MS"/>
          <w:szCs w:val="26"/>
        </w:rPr>
        <w:t>18</w:t>
      </w:r>
      <w:r w:rsidRPr="00E20C42">
        <w:rPr>
          <w:rFonts w:eastAsia="Arial Unicode MS"/>
          <w:szCs w:val="26"/>
        </w:rPr>
        <w:t xml:space="preserve"> </w:t>
      </w:r>
      <w:r w:rsidR="006B1AF7" w:rsidRPr="00E20C42">
        <w:rPr>
          <w:rFonts w:eastAsia="Arial Unicode MS"/>
          <w:szCs w:val="26"/>
        </w:rPr>
        <w:t>марта</w:t>
      </w:r>
      <w:r w:rsidRPr="00E20C42">
        <w:rPr>
          <w:rFonts w:eastAsia="Arial Unicode MS"/>
          <w:szCs w:val="26"/>
        </w:rPr>
        <w:t xml:space="preserve"> 20</w:t>
      </w:r>
      <w:r w:rsidR="006B1AF7" w:rsidRPr="00E20C42">
        <w:rPr>
          <w:rFonts w:eastAsia="Arial Unicode MS"/>
          <w:szCs w:val="26"/>
        </w:rPr>
        <w:t>22</w:t>
      </w:r>
      <w:r w:rsidRPr="00E20C42">
        <w:rPr>
          <w:rFonts w:eastAsia="Arial Unicode MS"/>
          <w:szCs w:val="26"/>
        </w:rPr>
        <w:t xml:space="preserve"> года № </w:t>
      </w:r>
      <w:r w:rsidR="006B1AF7" w:rsidRPr="00E20C42">
        <w:rPr>
          <w:rFonts w:eastAsia="Arial Unicode MS"/>
          <w:szCs w:val="26"/>
        </w:rPr>
        <w:t>144</w:t>
      </w:r>
      <w:r w:rsidRPr="00E20C42">
        <w:rPr>
          <w:rFonts w:eastAsia="Arial Unicode MS"/>
          <w:szCs w:val="26"/>
        </w:rPr>
        <w:t xml:space="preserve"> «Об утверждении муниципальной программы «Развитие транспортной системы в Новосильском районе </w:t>
      </w:r>
      <w:r w:rsidR="006B1AF7" w:rsidRPr="00E20C42">
        <w:rPr>
          <w:rFonts w:eastAsia="Arial Unicode MS"/>
          <w:szCs w:val="26"/>
        </w:rPr>
        <w:t>Орловской области</w:t>
      </w:r>
      <w:r w:rsidRPr="00E20C42">
        <w:rPr>
          <w:rFonts w:eastAsia="Arial Unicode MS"/>
          <w:szCs w:val="26"/>
        </w:rPr>
        <w:t>» (в редакции изменений);</w:t>
      </w:r>
    </w:p>
    <w:p w14:paraId="2AA1D381" w14:textId="143AE29E" w:rsidR="006A7172" w:rsidRPr="00E20C42" w:rsidRDefault="00A57AFC" w:rsidP="00A57AFC">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Постановление администрации Новосильского района Орловской области от 2</w:t>
      </w:r>
      <w:r w:rsidR="00F0484A" w:rsidRPr="00E20C42">
        <w:rPr>
          <w:rFonts w:eastAsia="Arial Unicode MS"/>
          <w:szCs w:val="26"/>
        </w:rPr>
        <w:t>9</w:t>
      </w:r>
      <w:r w:rsidRPr="00E20C42">
        <w:rPr>
          <w:rFonts w:eastAsia="Arial Unicode MS"/>
          <w:szCs w:val="26"/>
        </w:rPr>
        <w:t xml:space="preserve"> декабря 202</w:t>
      </w:r>
      <w:r w:rsidR="00F0484A" w:rsidRPr="00E20C42">
        <w:rPr>
          <w:rFonts w:eastAsia="Arial Unicode MS"/>
          <w:szCs w:val="26"/>
        </w:rPr>
        <w:t>3</w:t>
      </w:r>
      <w:r w:rsidRPr="00E20C42">
        <w:rPr>
          <w:rFonts w:eastAsia="Arial Unicode MS"/>
          <w:szCs w:val="26"/>
        </w:rPr>
        <w:t xml:space="preserve"> </w:t>
      </w:r>
      <w:r w:rsidR="00FA2BBE" w:rsidRPr="00E20C42">
        <w:rPr>
          <w:rFonts w:eastAsia="Arial Unicode MS"/>
          <w:szCs w:val="26"/>
        </w:rPr>
        <w:t xml:space="preserve">года </w:t>
      </w:r>
      <w:r w:rsidRPr="00E20C42">
        <w:rPr>
          <w:rFonts w:eastAsia="Arial Unicode MS"/>
          <w:szCs w:val="26"/>
        </w:rPr>
        <w:t xml:space="preserve">№ </w:t>
      </w:r>
      <w:r w:rsidR="00F0484A" w:rsidRPr="00E20C42">
        <w:rPr>
          <w:rFonts w:eastAsia="Arial Unicode MS"/>
          <w:szCs w:val="26"/>
        </w:rPr>
        <w:t>646</w:t>
      </w:r>
      <w:r w:rsidRPr="00E20C42">
        <w:rPr>
          <w:rFonts w:eastAsia="Arial Unicode MS"/>
          <w:szCs w:val="26"/>
        </w:rPr>
        <w:t xml:space="preserve"> «О внесении изменений в муниципальную программу «Развитие культуры и искусства, дополнительного образования в Новосильском районе на 2021-2023 годы»;</w:t>
      </w:r>
    </w:p>
    <w:p w14:paraId="2A069FBF" w14:textId="5AD80CFA" w:rsidR="005515DF" w:rsidRPr="00E20C42" w:rsidRDefault="005515DF" w:rsidP="00A57AFC">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Постановление администрации Новосильского района Орловской области от 25 декабря 2023 года № 619 «Об утверждении муниципальной программы «Развитие физической культуры и спорта в Новосильском</w:t>
      </w:r>
      <w:r w:rsidR="004E5D61" w:rsidRPr="00E20C42">
        <w:rPr>
          <w:rFonts w:eastAsia="Arial Unicode MS"/>
          <w:szCs w:val="26"/>
        </w:rPr>
        <w:t xml:space="preserve"> районе</w:t>
      </w:r>
      <w:r w:rsidRPr="00E20C42">
        <w:rPr>
          <w:rFonts w:eastAsia="Arial Unicode MS"/>
          <w:szCs w:val="26"/>
        </w:rPr>
        <w:t>»;</w:t>
      </w:r>
    </w:p>
    <w:p w14:paraId="407163D6" w14:textId="6084D4F8" w:rsidR="007904D1" w:rsidRPr="00E20C42" w:rsidRDefault="007904D1" w:rsidP="00A57AFC">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Постановление администрации Новосильского района Орловской области от 26 декабря 2023 года № 621 «Об утверждении муниципальной программы «Образование в Новосильском районе» (в редакции изменений);</w:t>
      </w:r>
    </w:p>
    <w:p w14:paraId="62EB26BA" w14:textId="6EB1E2FE" w:rsidR="00BE7ECA" w:rsidRPr="00E20C42" w:rsidRDefault="00BE7ECA" w:rsidP="00A57AFC">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Постановление администрации Новосильского района Орловской области от 10 ноября 202</w:t>
      </w:r>
      <w:r w:rsidR="00091818" w:rsidRPr="00E20C42">
        <w:rPr>
          <w:rFonts w:eastAsia="Arial Unicode MS"/>
          <w:szCs w:val="26"/>
        </w:rPr>
        <w:t>0</w:t>
      </w:r>
      <w:r w:rsidRPr="00E20C42">
        <w:rPr>
          <w:rFonts w:eastAsia="Arial Unicode MS"/>
          <w:szCs w:val="26"/>
        </w:rPr>
        <w:t xml:space="preserve"> года № 313 «Об утверждении муниципальной программы «Развитие и поддержка малого и среднего предпринимательства в Новосильском районе»;</w:t>
      </w:r>
    </w:p>
    <w:p w14:paraId="395E157F" w14:textId="68BCB38E" w:rsidR="00E37CD4" w:rsidRPr="00E20C42" w:rsidRDefault="00E37CD4" w:rsidP="00A57AFC">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 xml:space="preserve">Постановление администрации Новосильского района Орловской области от 25 декабря 2023 года № 618 «Об утверждении муниципальной программы </w:t>
      </w:r>
      <w:r w:rsidRPr="00E20C42">
        <w:rPr>
          <w:rFonts w:eastAsia="Arial Unicode MS"/>
          <w:szCs w:val="26"/>
        </w:rPr>
        <w:lastRenderedPageBreak/>
        <w:t>«Обеспечением жильем молодых семей в Новосильском районе»;</w:t>
      </w:r>
    </w:p>
    <w:p w14:paraId="2A412AE6" w14:textId="29322898" w:rsidR="002D1D6F" w:rsidRPr="00E20C42" w:rsidRDefault="002D1D6F" w:rsidP="00A57AFC">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 xml:space="preserve">Постановление администрации Новосильского района Орловской области от </w:t>
      </w:r>
      <w:r w:rsidR="007B6C46" w:rsidRPr="00E20C42">
        <w:rPr>
          <w:rFonts w:eastAsia="Arial Unicode MS"/>
          <w:szCs w:val="26"/>
        </w:rPr>
        <w:t>30</w:t>
      </w:r>
      <w:r w:rsidRPr="00E20C42">
        <w:rPr>
          <w:rFonts w:eastAsia="Arial Unicode MS"/>
          <w:szCs w:val="26"/>
        </w:rPr>
        <w:t xml:space="preserve"> ноября 202</w:t>
      </w:r>
      <w:r w:rsidR="007B6C46" w:rsidRPr="00E20C42">
        <w:rPr>
          <w:rFonts w:eastAsia="Arial Unicode MS"/>
          <w:szCs w:val="26"/>
        </w:rPr>
        <w:t>3</w:t>
      </w:r>
      <w:r w:rsidRPr="00E20C42">
        <w:rPr>
          <w:rFonts w:eastAsia="Arial Unicode MS"/>
          <w:szCs w:val="26"/>
        </w:rPr>
        <w:t xml:space="preserve"> года № </w:t>
      </w:r>
      <w:r w:rsidR="007B6C46" w:rsidRPr="00E20C42">
        <w:rPr>
          <w:rFonts w:eastAsia="Arial Unicode MS"/>
          <w:szCs w:val="26"/>
        </w:rPr>
        <w:t>579</w:t>
      </w:r>
      <w:r w:rsidRPr="00E20C42">
        <w:rPr>
          <w:rFonts w:eastAsia="Arial Unicode MS"/>
          <w:szCs w:val="26"/>
        </w:rPr>
        <w:t xml:space="preserve"> «Об утверждении муниципальной программы «</w:t>
      </w:r>
      <w:r w:rsidR="007B6C46" w:rsidRPr="00E20C42">
        <w:rPr>
          <w:rFonts w:eastAsia="Arial Unicode MS"/>
          <w:szCs w:val="26"/>
        </w:rPr>
        <w:t>Приведение в нормативное состояние объектов теплоснабжения, водоснабжения, водоотведения Новосильского района, находящихся в муниципальной собственности</w:t>
      </w:r>
      <w:r w:rsidRPr="00E20C42">
        <w:rPr>
          <w:rFonts w:eastAsia="Arial Unicode MS"/>
          <w:szCs w:val="26"/>
        </w:rPr>
        <w:t>»</w:t>
      </w:r>
      <w:r w:rsidR="007B6C46" w:rsidRPr="00E20C42">
        <w:rPr>
          <w:rFonts w:eastAsia="Arial Unicode MS"/>
          <w:szCs w:val="26"/>
        </w:rPr>
        <w:t>;</w:t>
      </w:r>
    </w:p>
    <w:p w14:paraId="044C101C" w14:textId="4BA6E495" w:rsidR="004A174E" w:rsidRPr="00E20C42" w:rsidRDefault="004A174E" w:rsidP="00A57AFC">
      <w:pPr>
        <w:widowControl w:val="0"/>
        <w:numPr>
          <w:ilvl w:val="0"/>
          <w:numId w:val="3"/>
        </w:numPr>
        <w:tabs>
          <w:tab w:val="left" w:pos="709"/>
        </w:tabs>
        <w:autoSpaceDN/>
        <w:ind w:left="0" w:firstLine="709"/>
        <w:contextualSpacing w:val="0"/>
        <w:textAlignment w:val="auto"/>
        <w:rPr>
          <w:rFonts w:eastAsia="Arial Unicode MS"/>
          <w:szCs w:val="26"/>
        </w:rPr>
      </w:pPr>
      <w:r w:rsidRPr="00E20C42">
        <w:rPr>
          <w:rFonts w:eastAsia="Arial Unicode MS"/>
          <w:szCs w:val="26"/>
        </w:rPr>
        <w:t xml:space="preserve">Решение </w:t>
      </w:r>
      <w:r w:rsidR="00B148D2" w:rsidRPr="00E20C42">
        <w:rPr>
          <w:rFonts w:eastAsia="Arial Unicode MS"/>
          <w:szCs w:val="26"/>
        </w:rPr>
        <w:t xml:space="preserve">Новосильского районного Совета народных депутатов Орловской области № 167-РС от 29 ноября 2024 года о принятии </w:t>
      </w:r>
      <w:r w:rsidR="00B148D2" w:rsidRPr="00E20C42">
        <w:rPr>
          <w:rFonts w:eastAsia="Arial Unicode MS"/>
        </w:rPr>
        <w:t>«</w:t>
      </w:r>
      <w:r w:rsidR="00B148D2" w:rsidRPr="00E20C42">
        <w:rPr>
          <w:rFonts w:eastAsia="Arial Unicode MS"/>
          <w:szCs w:val="26"/>
        </w:rPr>
        <w:t>Прогноза социально-экономического прогноза развития Новосильского района на 2025 год и на плановый период 2026 и 2027 годов</w:t>
      </w:r>
      <w:r w:rsidR="00B148D2" w:rsidRPr="00E20C42">
        <w:rPr>
          <w:rFonts w:eastAsia="Arial Unicode MS"/>
        </w:rPr>
        <w:t>»</w:t>
      </w:r>
      <w:r w:rsidR="00B148D2" w:rsidRPr="00E20C42">
        <w:rPr>
          <w:rFonts w:eastAsia="Arial Unicode MS"/>
          <w:szCs w:val="26"/>
        </w:rPr>
        <w:t>;</w:t>
      </w:r>
    </w:p>
    <w:p w14:paraId="4E77CB81" w14:textId="079A741E" w:rsidR="006A467B" w:rsidRPr="00E20C42" w:rsidRDefault="00075A81" w:rsidP="00A361A2">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Постановление администрации Петушенского сельского поселения Новосильского района Орловской области от 2</w:t>
      </w:r>
      <w:r w:rsidR="00520A8D" w:rsidRPr="00E20C42">
        <w:rPr>
          <w:rFonts w:eastAsia="Arial Unicode MS"/>
        </w:rPr>
        <w:t>2</w:t>
      </w:r>
      <w:r w:rsidRPr="00E20C42">
        <w:rPr>
          <w:rFonts w:eastAsia="Arial Unicode MS"/>
        </w:rPr>
        <w:t xml:space="preserve"> </w:t>
      </w:r>
      <w:r w:rsidR="00520A8D" w:rsidRPr="00E20C42">
        <w:rPr>
          <w:rFonts w:eastAsia="Arial Unicode MS"/>
        </w:rPr>
        <w:t>апреля</w:t>
      </w:r>
      <w:r w:rsidRPr="00E20C42">
        <w:rPr>
          <w:rFonts w:eastAsia="Arial Unicode MS"/>
        </w:rPr>
        <w:t xml:space="preserve"> 201</w:t>
      </w:r>
      <w:r w:rsidR="00520A8D" w:rsidRPr="00E20C42">
        <w:rPr>
          <w:rFonts w:eastAsia="Arial Unicode MS"/>
        </w:rPr>
        <w:t>4</w:t>
      </w:r>
      <w:r w:rsidRPr="00E20C42">
        <w:rPr>
          <w:rFonts w:eastAsia="Arial Unicode MS"/>
        </w:rPr>
        <w:t xml:space="preserve"> года № </w:t>
      </w:r>
      <w:r w:rsidR="00520A8D" w:rsidRPr="00E20C42">
        <w:rPr>
          <w:rFonts w:eastAsia="Arial Unicode MS"/>
        </w:rPr>
        <w:t>1</w:t>
      </w:r>
      <w:r w:rsidRPr="00E20C42">
        <w:rPr>
          <w:rFonts w:eastAsia="Arial Unicode MS"/>
        </w:rPr>
        <w:t xml:space="preserve">2 </w:t>
      </w:r>
      <w:r w:rsidR="006A467B" w:rsidRPr="00E20C42">
        <w:rPr>
          <w:rFonts w:eastAsia="Arial Unicode MS"/>
        </w:rPr>
        <w:t xml:space="preserve">«Об утверждении программы </w:t>
      </w:r>
      <w:r w:rsidR="00A361A2" w:rsidRPr="00E20C42">
        <w:rPr>
          <w:rFonts w:eastAsia="Arial Unicode MS"/>
        </w:rPr>
        <w:t>«К</w:t>
      </w:r>
      <w:r w:rsidR="006A467B" w:rsidRPr="00E20C42">
        <w:rPr>
          <w:rFonts w:eastAsia="Arial Unicode MS"/>
        </w:rPr>
        <w:t>омплексно</w:t>
      </w:r>
      <w:r w:rsidR="00A361A2" w:rsidRPr="00E20C42">
        <w:rPr>
          <w:rFonts w:eastAsia="Arial Unicode MS"/>
        </w:rPr>
        <w:t>е</w:t>
      </w:r>
      <w:r w:rsidR="006A467B" w:rsidRPr="00E20C42">
        <w:rPr>
          <w:rFonts w:eastAsia="Arial Unicode MS"/>
        </w:rPr>
        <w:t xml:space="preserve"> развити</w:t>
      </w:r>
      <w:r w:rsidR="00A361A2" w:rsidRPr="00E20C42">
        <w:rPr>
          <w:rFonts w:eastAsia="Arial Unicode MS"/>
        </w:rPr>
        <w:t>е</w:t>
      </w:r>
      <w:r w:rsidR="006A467B" w:rsidRPr="00E20C42">
        <w:rPr>
          <w:rFonts w:eastAsia="Arial Unicode MS"/>
        </w:rPr>
        <w:t xml:space="preserve"> систем коммунальной инфраструктуры </w:t>
      </w:r>
      <w:r w:rsidRPr="00E20C42">
        <w:rPr>
          <w:rFonts w:eastAsia="Arial Unicode MS"/>
        </w:rPr>
        <w:t xml:space="preserve">на территории Петушенского сельского поселения </w:t>
      </w:r>
      <w:r w:rsidR="00A361A2" w:rsidRPr="00E20C42">
        <w:rPr>
          <w:rFonts w:eastAsia="Arial Unicode MS"/>
        </w:rPr>
        <w:t>на 2014-20</w:t>
      </w:r>
      <w:r w:rsidRPr="00E20C42">
        <w:rPr>
          <w:rFonts w:eastAsia="Arial Unicode MS"/>
        </w:rPr>
        <w:t>16</w:t>
      </w:r>
      <w:r w:rsidR="00A361A2" w:rsidRPr="00E20C42">
        <w:rPr>
          <w:rFonts w:eastAsia="Arial Unicode MS"/>
        </w:rPr>
        <w:t xml:space="preserve"> </w:t>
      </w:r>
      <w:r w:rsidRPr="00E20C42">
        <w:rPr>
          <w:rFonts w:eastAsia="Arial Unicode MS"/>
        </w:rPr>
        <w:t>годы</w:t>
      </w:r>
      <w:r w:rsidR="006A467B" w:rsidRPr="00E20C42">
        <w:rPr>
          <w:rFonts w:eastAsia="Arial Unicode MS"/>
        </w:rPr>
        <w:t>»;</w:t>
      </w:r>
    </w:p>
    <w:p w14:paraId="6429802D" w14:textId="71F24FB9" w:rsidR="00A361A2" w:rsidRPr="00E20C42" w:rsidRDefault="00A361A2" w:rsidP="00A361A2">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 xml:space="preserve">Постановление администрации </w:t>
      </w:r>
      <w:r w:rsidR="007E30CD" w:rsidRPr="00E20C42">
        <w:rPr>
          <w:rFonts w:eastAsia="Arial Unicode MS"/>
        </w:rPr>
        <w:t>Петушенского</w:t>
      </w:r>
      <w:r w:rsidRPr="00E20C42">
        <w:rPr>
          <w:rFonts w:eastAsia="Arial Unicode MS"/>
        </w:rPr>
        <w:t xml:space="preserve"> сельского поселения Новосильского района Орловской области от 26 декабря 2017 года № </w:t>
      </w:r>
      <w:r w:rsidR="007E30CD" w:rsidRPr="00E20C42">
        <w:rPr>
          <w:rFonts w:eastAsia="Arial Unicode MS"/>
        </w:rPr>
        <w:t>22</w:t>
      </w:r>
      <w:r w:rsidRPr="00E20C42">
        <w:rPr>
          <w:rFonts w:eastAsia="Arial Unicode MS"/>
        </w:rPr>
        <w:t xml:space="preserve"> «Об утверждении программы «Комплексное развитие социальной инфраструктуры на территории </w:t>
      </w:r>
      <w:r w:rsidR="007E30CD" w:rsidRPr="00E20C42">
        <w:rPr>
          <w:rFonts w:eastAsia="Arial Unicode MS"/>
        </w:rPr>
        <w:t>Петушенского сельского поселения</w:t>
      </w:r>
      <w:r w:rsidRPr="00E20C42">
        <w:rPr>
          <w:rFonts w:eastAsia="Arial Unicode MS"/>
        </w:rPr>
        <w:t xml:space="preserve"> на 201</w:t>
      </w:r>
      <w:r w:rsidR="007E30CD" w:rsidRPr="00E20C42">
        <w:rPr>
          <w:rFonts w:eastAsia="Arial Unicode MS"/>
        </w:rPr>
        <w:t>8</w:t>
      </w:r>
      <w:r w:rsidRPr="00E20C42">
        <w:rPr>
          <w:rFonts w:eastAsia="Arial Unicode MS"/>
        </w:rPr>
        <w:t>- 203</w:t>
      </w:r>
      <w:r w:rsidR="007E30CD" w:rsidRPr="00E20C42">
        <w:rPr>
          <w:rFonts w:eastAsia="Arial Unicode MS"/>
        </w:rPr>
        <w:t>1</w:t>
      </w:r>
      <w:r w:rsidRPr="00E20C42">
        <w:rPr>
          <w:rFonts w:eastAsia="Arial Unicode MS"/>
        </w:rPr>
        <w:t xml:space="preserve"> г</w:t>
      </w:r>
      <w:r w:rsidR="007E30CD" w:rsidRPr="00E20C42">
        <w:rPr>
          <w:rFonts w:eastAsia="Arial Unicode MS"/>
        </w:rPr>
        <w:t>оды</w:t>
      </w:r>
      <w:r w:rsidRPr="00E20C42">
        <w:rPr>
          <w:rFonts w:eastAsia="Arial Unicode MS"/>
        </w:rPr>
        <w:t>»;</w:t>
      </w:r>
    </w:p>
    <w:p w14:paraId="6A46AFAF" w14:textId="69D7A59E" w:rsidR="00FC3E43" w:rsidRPr="00E20C42" w:rsidRDefault="00520A8D" w:rsidP="00FC3E43">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 xml:space="preserve">Постановление администрации Петушенского сельского поселения Новосильского района Орловской области от 11 ноября 2022 года № 37 </w:t>
      </w:r>
      <w:r w:rsidR="00FC3E43" w:rsidRPr="00E20C42">
        <w:rPr>
          <w:rFonts w:eastAsia="Arial Unicode MS"/>
        </w:rPr>
        <w:t>«</w:t>
      </w:r>
      <w:r w:rsidRPr="00E20C42">
        <w:rPr>
          <w:rFonts w:eastAsia="Arial Unicode MS"/>
        </w:rPr>
        <w:t>Об утверждении прогноза социально-экономического развития Петушенского сельского поселения Новосильского района Орловской области на 2023 г. и плановый период 2024-2025 гг.</w:t>
      </w:r>
      <w:r w:rsidR="00FC3E43" w:rsidRPr="00E20C42">
        <w:rPr>
          <w:rFonts w:eastAsia="Arial Unicode MS"/>
        </w:rPr>
        <w:t>»</w:t>
      </w:r>
      <w:r w:rsidR="00E64111" w:rsidRPr="00E20C42">
        <w:rPr>
          <w:rFonts w:eastAsia="Arial Unicode MS"/>
        </w:rPr>
        <w:t>;</w:t>
      </w:r>
    </w:p>
    <w:p w14:paraId="5FBBAFB7" w14:textId="377AB2AE" w:rsidR="00E64111" w:rsidRPr="00E20C42" w:rsidRDefault="00E64111" w:rsidP="00FC3E43">
      <w:pPr>
        <w:pStyle w:val="afa"/>
        <w:widowControl w:val="0"/>
        <w:numPr>
          <w:ilvl w:val="0"/>
          <w:numId w:val="3"/>
        </w:numPr>
        <w:tabs>
          <w:tab w:val="left" w:pos="709"/>
        </w:tabs>
        <w:autoSpaceDN/>
        <w:ind w:left="0" w:firstLine="709"/>
        <w:contextualSpacing w:val="0"/>
        <w:textAlignment w:val="auto"/>
        <w:rPr>
          <w:rFonts w:eastAsia="Arial Unicode MS"/>
        </w:rPr>
      </w:pPr>
      <w:r w:rsidRPr="00E20C42">
        <w:rPr>
          <w:rFonts w:eastAsia="Arial Unicode MS"/>
        </w:rPr>
        <w:t xml:space="preserve">Постановление администрации </w:t>
      </w:r>
      <w:r w:rsidR="00F06F83" w:rsidRPr="00E20C42">
        <w:rPr>
          <w:rFonts w:eastAsia="Arial Unicode MS"/>
        </w:rPr>
        <w:t>Петушенского</w:t>
      </w:r>
      <w:r w:rsidRPr="00E20C42">
        <w:rPr>
          <w:rFonts w:eastAsia="Arial Unicode MS"/>
        </w:rPr>
        <w:t xml:space="preserve"> сельского поселения Новосильского района Орловской области</w:t>
      </w:r>
      <w:r w:rsidR="00C76572" w:rsidRPr="00E20C42">
        <w:rPr>
          <w:rFonts w:eastAsia="Arial Unicode MS"/>
        </w:rPr>
        <w:t xml:space="preserve"> от </w:t>
      </w:r>
      <w:r w:rsidR="00556DF1" w:rsidRPr="00E20C42">
        <w:rPr>
          <w:rFonts w:eastAsia="Arial Unicode MS"/>
        </w:rPr>
        <w:t>10</w:t>
      </w:r>
      <w:r w:rsidR="00C76572" w:rsidRPr="00E20C42">
        <w:rPr>
          <w:rFonts w:eastAsia="Arial Unicode MS"/>
        </w:rPr>
        <w:t>.0</w:t>
      </w:r>
      <w:r w:rsidR="00556DF1" w:rsidRPr="00E20C42">
        <w:rPr>
          <w:rFonts w:eastAsia="Arial Unicode MS"/>
        </w:rPr>
        <w:t>1</w:t>
      </w:r>
      <w:r w:rsidR="00C76572" w:rsidRPr="00E20C42">
        <w:rPr>
          <w:rFonts w:eastAsia="Arial Unicode MS"/>
        </w:rPr>
        <w:t>.2013 №</w:t>
      </w:r>
      <w:r w:rsidR="00556DF1" w:rsidRPr="00E20C42">
        <w:rPr>
          <w:rFonts w:eastAsia="Arial Unicode MS"/>
        </w:rPr>
        <w:t>2</w:t>
      </w:r>
      <w:r w:rsidR="00C76572" w:rsidRPr="00E20C42">
        <w:rPr>
          <w:rFonts w:eastAsia="Arial Unicode MS"/>
        </w:rPr>
        <w:t xml:space="preserve"> «Об утверждении схемы водоснабжения на территории </w:t>
      </w:r>
      <w:r w:rsidR="00556DF1" w:rsidRPr="00E20C42">
        <w:rPr>
          <w:rFonts w:eastAsia="Arial Unicode MS"/>
        </w:rPr>
        <w:t>Петушенского</w:t>
      </w:r>
      <w:r w:rsidR="00C76572" w:rsidRPr="00E20C42">
        <w:rPr>
          <w:rFonts w:eastAsia="Arial Unicode MS"/>
        </w:rPr>
        <w:t xml:space="preserve"> сельского поселения Новосильского района Орловской области»</w:t>
      </w:r>
      <w:r w:rsidR="00556DF1" w:rsidRPr="00E20C42">
        <w:rPr>
          <w:rFonts w:eastAsia="Arial Unicode MS"/>
        </w:rPr>
        <w:t>.</w:t>
      </w:r>
    </w:p>
    <w:p w14:paraId="11CDB540" w14:textId="5EB03161" w:rsidR="000159E0" w:rsidRPr="00E20C42" w:rsidRDefault="000159E0" w:rsidP="00D50552">
      <w:pPr>
        <w:pStyle w:val="13"/>
      </w:pPr>
      <w:bookmarkStart w:id="17" w:name="_Toc171068696"/>
      <w:bookmarkEnd w:id="10"/>
      <w:r w:rsidRPr="00E20C42">
        <w:lastRenderedPageBreak/>
        <w:t xml:space="preserve">2. </w:t>
      </w:r>
      <w:bookmarkEnd w:id="9"/>
      <w:r w:rsidR="0067577F" w:rsidRPr="00E20C42">
        <w:t>ОБОСНОВАНИЕ ВЫБРАННОГО ВАРИАНТА РАЗМЕЩЕНИЯОБЪЕКТОВ МЕСТНОГО ЗНАЧЕНИЯ НА ОСНОВЕ АНАЛИЗА ИСПОЛЬЗОВАНИЯ ТЕРРИТОРИЙ,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17"/>
    </w:p>
    <w:p w14:paraId="1BAF0FA0" w14:textId="77777777" w:rsidR="000159E0" w:rsidRPr="00E20C42" w:rsidRDefault="000159E0" w:rsidP="00B93782">
      <w:pPr>
        <w:tabs>
          <w:tab w:val="left" w:pos="709"/>
        </w:tabs>
      </w:pPr>
    </w:p>
    <w:p w14:paraId="25F72985" w14:textId="77777777" w:rsidR="000159E0" w:rsidRPr="00E20C42" w:rsidRDefault="000159E0" w:rsidP="00B93782">
      <w:pPr>
        <w:tabs>
          <w:tab w:val="left" w:pos="709"/>
        </w:tabs>
      </w:pPr>
      <w:r w:rsidRPr="00E20C42">
        <w:t>Генеральный план разработан на следующие этапы реализации:</w:t>
      </w:r>
    </w:p>
    <w:p w14:paraId="1600963B" w14:textId="115A797B" w:rsidR="000159E0" w:rsidRPr="00E20C42" w:rsidRDefault="000159E0" w:rsidP="00AA2A67">
      <w:pPr>
        <w:pStyle w:val="afa"/>
        <w:numPr>
          <w:ilvl w:val="0"/>
          <w:numId w:val="4"/>
        </w:numPr>
        <w:tabs>
          <w:tab w:val="left" w:pos="709"/>
        </w:tabs>
        <w:ind w:left="0" w:firstLine="709"/>
        <w:contextualSpacing w:val="0"/>
      </w:pPr>
      <w:r w:rsidRPr="00E20C42">
        <w:t>исходный год – 20</w:t>
      </w:r>
      <w:r w:rsidR="00CC28BE" w:rsidRPr="00E20C42">
        <w:t>1</w:t>
      </w:r>
      <w:r w:rsidR="00CD7CC4" w:rsidRPr="00E20C42">
        <w:t>2</w:t>
      </w:r>
      <w:r w:rsidRPr="00E20C42">
        <w:t xml:space="preserve"> год;</w:t>
      </w:r>
    </w:p>
    <w:p w14:paraId="2F9010C7" w14:textId="78C10346" w:rsidR="000159E0" w:rsidRPr="00E20C42" w:rsidRDefault="000159E0" w:rsidP="00AA2A67">
      <w:pPr>
        <w:pStyle w:val="afa"/>
        <w:numPr>
          <w:ilvl w:val="0"/>
          <w:numId w:val="4"/>
        </w:numPr>
        <w:tabs>
          <w:tab w:val="left" w:pos="709"/>
        </w:tabs>
        <w:ind w:left="0" w:firstLine="709"/>
        <w:contextualSpacing w:val="0"/>
      </w:pPr>
      <w:r w:rsidRPr="00E20C42">
        <w:t>первая очередь –</w:t>
      </w:r>
      <w:r w:rsidR="00DA457D" w:rsidRPr="00E20C42">
        <w:t xml:space="preserve"> </w:t>
      </w:r>
      <w:r w:rsidRPr="00E20C42">
        <w:t>20</w:t>
      </w:r>
      <w:r w:rsidR="00CC28BE" w:rsidRPr="00E20C42">
        <w:t>2</w:t>
      </w:r>
      <w:r w:rsidR="00AB470E" w:rsidRPr="00E20C42">
        <w:t>2</w:t>
      </w:r>
      <w:r w:rsidR="00142DF6" w:rsidRPr="00E20C42">
        <w:t xml:space="preserve"> год</w:t>
      </w:r>
      <w:r w:rsidRPr="00E20C42">
        <w:t>;</w:t>
      </w:r>
    </w:p>
    <w:p w14:paraId="44E076BD" w14:textId="0C3DAEE0" w:rsidR="000159E0" w:rsidRPr="00E20C42" w:rsidRDefault="000159E0" w:rsidP="00AA2A67">
      <w:pPr>
        <w:pStyle w:val="afa"/>
        <w:numPr>
          <w:ilvl w:val="0"/>
          <w:numId w:val="4"/>
        </w:numPr>
        <w:tabs>
          <w:tab w:val="left" w:pos="709"/>
        </w:tabs>
        <w:ind w:left="0" w:firstLine="709"/>
        <w:contextualSpacing w:val="0"/>
      </w:pPr>
      <w:r w:rsidRPr="00E20C42">
        <w:t>расчетный срок –</w:t>
      </w:r>
      <w:r w:rsidR="00DA457D" w:rsidRPr="00E20C42">
        <w:t xml:space="preserve"> </w:t>
      </w:r>
      <w:r w:rsidRPr="00E20C42">
        <w:t>20</w:t>
      </w:r>
      <w:r w:rsidR="00CC28BE" w:rsidRPr="00E20C42">
        <w:t>3</w:t>
      </w:r>
      <w:r w:rsidR="00AB470E" w:rsidRPr="00E20C42">
        <w:t>2</w:t>
      </w:r>
      <w:r w:rsidR="000C241B" w:rsidRPr="00E20C42">
        <w:t>-2037</w:t>
      </w:r>
      <w:r w:rsidR="00142DF6" w:rsidRPr="00E20C42">
        <w:t xml:space="preserve"> год</w:t>
      </w:r>
      <w:r w:rsidR="00FA23BC" w:rsidRPr="00E20C42">
        <w:t>а</w:t>
      </w:r>
      <w:r w:rsidRPr="00E20C42">
        <w:t>.</w:t>
      </w:r>
    </w:p>
    <w:p w14:paraId="7237FF55" w14:textId="77777777" w:rsidR="000159E0" w:rsidRPr="00E20C42" w:rsidRDefault="000159E0" w:rsidP="00B93782">
      <w:pPr>
        <w:tabs>
          <w:tab w:val="left" w:pos="709"/>
        </w:tabs>
      </w:pPr>
      <w:r w:rsidRPr="00E20C42">
        <w:t xml:space="preserve">Размещение планируемых объектов местного значения обусловлено потребностью населения в жилой площади, повышения качества </w:t>
      </w:r>
      <w:r w:rsidRPr="00E20C42">
        <w:rPr>
          <w:kern w:val="0"/>
        </w:rPr>
        <w:t>условий проживания граждан</w:t>
      </w:r>
      <w:r w:rsidRPr="00E20C42">
        <w:t>, а также рациональным землепользованием.</w:t>
      </w:r>
    </w:p>
    <w:p w14:paraId="241A9099" w14:textId="5005A77E" w:rsidR="00CC7026" w:rsidRPr="00E20C42" w:rsidRDefault="008D7138" w:rsidP="002F1B4F">
      <w:pPr>
        <w:pStyle w:val="20"/>
      </w:pPr>
      <w:bookmarkStart w:id="18" w:name="_Toc323135358"/>
      <w:r w:rsidRPr="00E20C42">
        <w:t xml:space="preserve">2.1. </w:t>
      </w:r>
      <w:bookmarkEnd w:id="18"/>
      <w:r w:rsidR="00944C81" w:rsidRPr="00E20C42">
        <w:t>Комплексный анализ использования территории поселения</w:t>
      </w:r>
    </w:p>
    <w:p w14:paraId="52027F16" w14:textId="03F9ADFB" w:rsidR="007B6C77" w:rsidRPr="00E20C42" w:rsidRDefault="000D5C0E" w:rsidP="009B25D5">
      <w:pPr>
        <w:pStyle w:val="3"/>
      </w:pPr>
      <w:bookmarkStart w:id="19" w:name="_Toc490584143"/>
      <w:bookmarkStart w:id="20" w:name="_Toc323135360"/>
      <w:r w:rsidRPr="00E20C42">
        <w:t xml:space="preserve">2.1.1. </w:t>
      </w:r>
      <w:r w:rsidR="00135690" w:rsidRPr="00E20C42">
        <w:t xml:space="preserve">Положение </w:t>
      </w:r>
      <w:r w:rsidR="006757C1" w:rsidRPr="00E20C42">
        <w:t>Петушенского</w:t>
      </w:r>
      <w:r w:rsidR="00135690" w:rsidRPr="00E20C42">
        <w:t xml:space="preserve"> сельского поселения в системе расселения Новосильского района Орловской области</w:t>
      </w:r>
    </w:p>
    <w:p w14:paraId="59E93218" w14:textId="77777777" w:rsidR="00135690" w:rsidRPr="00E20C42" w:rsidRDefault="00135690" w:rsidP="00135690">
      <w:r w:rsidRPr="00E20C42">
        <w:t>Орловская область входит в состав Центрального Федерального округа (ЦФО) и является одной из самых малых областей России – ее площадь составляет 24,7 тыс. км</w:t>
      </w:r>
      <w:r w:rsidRPr="00E20C42">
        <w:rPr>
          <w:vertAlign w:val="superscript"/>
        </w:rPr>
        <w:t>2</w:t>
      </w:r>
      <w:r w:rsidRPr="00E20C42">
        <w:t xml:space="preserve"> (67-е место в РФ).</w:t>
      </w:r>
    </w:p>
    <w:p w14:paraId="6233AE3D" w14:textId="70B7C5F7" w:rsidR="00135690" w:rsidRPr="00E20C42" w:rsidRDefault="00135690" w:rsidP="00135690">
      <w:r w:rsidRPr="00E20C42">
        <w:t>Плотность населения в целом по области составляет 33,8</w:t>
      </w:r>
      <w:r w:rsidR="00B220E5" w:rsidRPr="00E20C42">
        <w:t> </w:t>
      </w:r>
      <w:r w:rsidRPr="00E20C42">
        <w:t>чел./км</w:t>
      </w:r>
      <w:r w:rsidRPr="00E20C42">
        <w:rPr>
          <w:vertAlign w:val="superscript"/>
        </w:rPr>
        <w:t>2</w:t>
      </w:r>
      <w:r w:rsidRPr="00E20C42">
        <w:t>, аналогичная плотность характерна для соседней Калужской области. Другие соседствующие области заселены более плотно.</w:t>
      </w:r>
    </w:p>
    <w:p w14:paraId="73B04D19" w14:textId="0F189BDC" w:rsidR="00135690" w:rsidRPr="00E20C42" w:rsidRDefault="00135690" w:rsidP="00135690">
      <w:r w:rsidRPr="00E20C42">
        <w:t>В пределах области население размещается неравномерно. Наиболее плотно заселены районы, расположенные вблизи г. Орла (Урицкий, Кромск</w:t>
      </w:r>
      <w:r w:rsidR="006351A5" w:rsidRPr="00E20C42">
        <w:t>о</w:t>
      </w:r>
      <w:r w:rsidRPr="00E20C42">
        <w:t>й, Новосильский)</w:t>
      </w:r>
      <w:r w:rsidR="00EE7E2A" w:rsidRPr="00E20C42">
        <w:t xml:space="preserve"> и </w:t>
      </w:r>
      <w:bookmarkStart w:id="21" w:name="_Hlk168499470"/>
      <w:r w:rsidR="00EE7E2A" w:rsidRPr="00E20C42">
        <w:t>Орловский муниципальный округ</w:t>
      </w:r>
      <w:bookmarkEnd w:id="21"/>
      <w:r w:rsidRPr="00E20C42">
        <w:t>. Второй ареал более плотного заселения сформировался вокруг г. Ливны (Ливенский и Верховский районы). Наименее заселенным являются Знаменский и Новосильский районы (менее 8</w:t>
      </w:r>
      <w:r w:rsidR="00DB029F" w:rsidRPr="00E20C42">
        <w:t> </w:t>
      </w:r>
      <w:r w:rsidRPr="00E20C42">
        <w:t>чел./км</w:t>
      </w:r>
      <w:r w:rsidRPr="00E20C42">
        <w:rPr>
          <w:vertAlign w:val="superscript"/>
        </w:rPr>
        <w:t>2</w:t>
      </w:r>
      <w:r w:rsidRPr="00E20C42">
        <w:t>). Таким образом, полоса основного расселения области охватывает Мценский,</w:t>
      </w:r>
      <w:r w:rsidR="00EE7E2A" w:rsidRPr="00E20C42">
        <w:t xml:space="preserve"> </w:t>
      </w:r>
      <w:r w:rsidRPr="00E20C42">
        <w:t>Урицкий, Кромской и Новосильский районы</w:t>
      </w:r>
      <w:r w:rsidR="00EE7E2A" w:rsidRPr="00E20C42">
        <w:t>, Орловский муниципальный округ</w:t>
      </w:r>
      <w:r w:rsidRPr="00E20C42">
        <w:t xml:space="preserve"> и связана с транспортным коридором, соединяющим Москву с Харьковом. К зонам влияния железнодорожных магистралей приурочено большинство городов и поселков городского типа области. Исключение составляют города Болхов, Дмитровск-Орловский и Малоархангельск, пгт. Покровское, села Корсаково и Шаблыкино.</w:t>
      </w:r>
    </w:p>
    <w:p w14:paraId="4D8AAA59" w14:textId="3E200A0F" w:rsidR="00135690" w:rsidRPr="00E20C42" w:rsidRDefault="00135690" w:rsidP="00135690">
      <w:r w:rsidRPr="00E20C42">
        <w:t>Опорный каркас расселения области образуют 7 городов и 13 поселков городского типа. Самый большой город – Орел, в котором насчитывается 319,1 тыс. чел., что составляет 39% населения области или почти 61% всех горожан. Ливны (51,0</w:t>
      </w:r>
      <w:r w:rsidR="00B220E5" w:rsidRPr="00E20C42">
        <w:t> </w:t>
      </w:r>
      <w:r w:rsidRPr="00E20C42">
        <w:t>тыс. чел.) – средний город, Мценск (45,3</w:t>
      </w:r>
      <w:r w:rsidR="00DB029F" w:rsidRPr="00E20C42">
        <w:t> </w:t>
      </w:r>
      <w:r w:rsidRPr="00E20C42">
        <w:t>тыс. чел.), Болхов (12,5</w:t>
      </w:r>
      <w:r w:rsidR="00DB029F" w:rsidRPr="00E20C42">
        <w:t> </w:t>
      </w:r>
      <w:r w:rsidRPr="00E20C42">
        <w:t>тыс. чел.), Дмитровск (5,9</w:t>
      </w:r>
      <w:r w:rsidR="00DB029F" w:rsidRPr="00E20C42">
        <w:t> </w:t>
      </w:r>
      <w:r w:rsidRPr="00E20C42">
        <w:t>тыс. чел.), Малоархангельск (3,9</w:t>
      </w:r>
      <w:r w:rsidR="00DB029F" w:rsidRPr="00E20C42">
        <w:t> </w:t>
      </w:r>
      <w:r w:rsidRPr="00E20C42">
        <w:t>тыс. чел.), Новосиль (3,9</w:t>
      </w:r>
      <w:r w:rsidR="00DB029F" w:rsidRPr="00E20C42">
        <w:t> </w:t>
      </w:r>
      <w:r w:rsidRPr="00E20C42">
        <w:t>тыс. чел.) – малые города.</w:t>
      </w:r>
    </w:p>
    <w:p w14:paraId="5BB5F252" w14:textId="23CE7AD4" w:rsidR="00135690" w:rsidRPr="00E20C42" w:rsidRDefault="00092884" w:rsidP="00135690">
      <w:r w:rsidRPr="00E20C42">
        <w:lastRenderedPageBreak/>
        <w:t>Петушенское</w:t>
      </w:r>
      <w:r w:rsidR="00135690" w:rsidRPr="00E20C42">
        <w:t xml:space="preserve"> сельское поселение находится в Российской Федерации, Орловской области, в Новосильском районе.</w:t>
      </w:r>
    </w:p>
    <w:p w14:paraId="6E1E1365" w14:textId="77777777" w:rsidR="00135690" w:rsidRPr="00E20C42" w:rsidRDefault="00135690" w:rsidP="00135690">
      <w:r w:rsidRPr="00E20C42">
        <w:t>Планировочную сеть Новосильского района задают основные транспортные потоки и коммуникации субмеридионального и субширотного направления направления – линии электроснабжения, автодороги. Субмеридиональное направление связано также с природной ориентацией водоразделов и долины реки Зуша, берущей начало с плато Среднерусской возвышенности на территории Тульской области.</w:t>
      </w:r>
    </w:p>
    <w:p w14:paraId="12DB0135" w14:textId="60D19973" w:rsidR="00135690" w:rsidRPr="00E20C42" w:rsidRDefault="00EB7550" w:rsidP="00135690">
      <w:r w:rsidRPr="00E20C42">
        <w:t>Петушенское</w:t>
      </w:r>
      <w:r w:rsidR="00135690" w:rsidRPr="00E20C42">
        <w:t xml:space="preserve"> </w:t>
      </w:r>
      <w:r w:rsidR="00097DE0" w:rsidRPr="00E20C42">
        <w:t>сельское поселение</w:t>
      </w:r>
      <w:r w:rsidR="00135690" w:rsidRPr="00E20C42">
        <w:t xml:space="preserve"> расположено в восточной части Новосильского района, общая площадь территории – </w:t>
      </w:r>
      <w:r w:rsidRPr="00E20C42">
        <w:t>7078,86</w:t>
      </w:r>
      <w:r w:rsidR="00135690" w:rsidRPr="00E20C42">
        <w:t xml:space="preserve"> га, административный центр поселения – </w:t>
      </w:r>
      <w:r w:rsidRPr="00E20C42">
        <w:t>д. Михалево</w:t>
      </w:r>
      <w:r w:rsidR="00503145" w:rsidRPr="00E20C42">
        <w:t>.</w:t>
      </w:r>
    </w:p>
    <w:p w14:paraId="1ADC3CA0" w14:textId="745B01DA" w:rsidR="00EB7550" w:rsidRPr="00E20C42" w:rsidRDefault="00EB7550" w:rsidP="00EB7550">
      <w:bookmarkStart w:id="22" w:name="_Toc312530873"/>
      <w:r w:rsidRPr="00E20C42">
        <w:t>Территория Петушенского сельского поселения граничит: на севере с Прудовским сельским поселением Новосильского района, на востоке, юге и юго-западе с Верховским районом Орловской области; на западе с Зареченским сельским поселением.</w:t>
      </w:r>
    </w:p>
    <w:p w14:paraId="13259910" w14:textId="57E4D34A" w:rsidR="00C47A32" w:rsidRPr="00E20C42" w:rsidRDefault="00C47A32" w:rsidP="00C47A32">
      <w:pPr>
        <w:pStyle w:val="3"/>
      </w:pPr>
      <w:r w:rsidRPr="00E20C42">
        <w:t>2.1.2</w:t>
      </w:r>
      <w:r w:rsidR="00262FF4" w:rsidRPr="00E20C42">
        <w:t>.</w:t>
      </w:r>
      <w:r w:rsidRPr="00E20C42">
        <w:t xml:space="preserve"> Административно-территориальное деление</w:t>
      </w:r>
      <w:bookmarkEnd w:id="22"/>
    </w:p>
    <w:p w14:paraId="14CFCB76" w14:textId="7CC19CDE" w:rsidR="00B104EC" w:rsidRPr="00E20C42" w:rsidRDefault="00B104EC" w:rsidP="00B104EC">
      <w:r w:rsidRPr="00E20C42">
        <w:t>Новосильский район – административная единица на севере-востоке Орловской области России.</w:t>
      </w:r>
    </w:p>
    <w:p w14:paraId="02BD185B" w14:textId="0C24B2C4" w:rsidR="00B104EC" w:rsidRPr="00E20C42" w:rsidRDefault="00B104EC" w:rsidP="00B104EC">
      <w:r w:rsidRPr="00E20C42">
        <w:t>Новосильский район входит в состав центральной части среднерусской возвышенности. Граничит с Залегощенским, Мценским, Корсаковским, Новодеревеньковским, Верховским районами Орловской области.</w:t>
      </w:r>
    </w:p>
    <w:p w14:paraId="2B5C0E29" w14:textId="2AABEE9B" w:rsidR="00B104EC" w:rsidRPr="00E20C42" w:rsidRDefault="00B104EC" w:rsidP="00B104EC">
      <w:r w:rsidRPr="00E20C42">
        <w:t>Площадь территории района составляет 778,3 км2. Новосильский район занимает в Орловской области 18 место по территории. Административный центр – город Новосиль, находится в 12 км. от железнодорожной станции п. Залегощь, до г. Орла 76 км. Расстояние до трассы М2 «Крым» 50 км.</w:t>
      </w:r>
    </w:p>
    <w:p w14:paraId="05981018" w14:textId="0264F868" w:rsidR="00B104EC" w:rsidRPr="00E20C42" w:rsidRDefault="00B104EC" w:rsidP="00B104EC">
      <w:r w:rsidRPr="00E20C42">
        <w:t>В соответствии с федеральным законом «Об общих принципах организации местного самоуправления в Российской Федерации» от 6</w:t>
      </w:r>
      <w:r w:rsidR="00283E9B" w:rsidRPr="00E20C42">
        <w:t xml:space="preserve"> октября </w:t>
      </w:r>
      <w:r w:rsidRPr="00E20C42">
        <w:t>2003 г</w:t>
      </w:r>
      <w:r w:rsidR="00283E9B" w:rsidRPr="00E20C42">
        <w:t>ода</w:t>
      </w:r>
      <w:r w:rsidRPr="00E20C42">
        <w:t xml:space="preserve"> № 131-ФЗ</w:t>
      </w:r>
      <w:r w:rsidR="004D1582" w:rsidRPr="00E20C42">
        <w:t xml:space="preserve"> (в редакции изменений)</w:t>
      </w:r>
      <w:r w:rsidRPr="00E20C42">
        <w:t xml:space="preserve"> и законом Орловской «Об административно-территориальном устройстве Орловской области» №</w:t>
      </w:r>
      <w:r w:rsidR="009254BC" w:rsidRPr="00E20C42">
        <w:t>1578</w:t>
      </w:r>
      <w:r w:rsidRPr="00E20C42">
        <w:t xml:space="preserve">-ОЗ от </w:t>
      </w:r>
      <w:r w:rsidR="00AD7A2D" w:rsidRPr="00E20C42">
        <w:t>25</w:t>
      </w:r>
      <w:r w:rsidRPr="00E20C42">
        <w:t xml:space="preserve"> </w:t>
      </w:r>
      <w:r w:rsidR="00AD7A2D" w:rsidRPr="00E20C42">
        <w:t>декабря</w:t>
      </w:r>
      <w:r w:rsidRPr="00E20C42">
        <w:t xml:space="preserve"> 20</w:t>
      </w:r>
      <w:r w:rsidR="00AD7A2D" w:rsidRPr="00E20C42">
        <w:t>13</w:t>
      </w:r>
      <w:r w:rsidRPr="00E20C42">
        <w:t xml:space="preserve"> года </w:t>
      </w:r>
      <w:r w:rsidR="00AD7A2D" w:rsidRPr="00E20C42">
        <w:t xml:space="preserve">(в редакции изменений) </w:t>
      </w:r>
      <w:r w:rsidRPr="00E20C42">
        <w:t>в районе, статус муниципальных образований получили: одно городское поселение и 7 сельских поселений, это городское поселение Новосиль, Вяжевское сельское поселение с центром  поселения –с.Вяжи-Заверх, Глубковское сельское поселение с центром  поселения –с.Чулково, Голунское сельское поселение с центром поселения –с.Голунь, Зареченское сельское поселение с центром  поселения –с.Заречье, Петушенское сельское поселение с центром  поселения –</w:t>
      </w:r>
      <w:r w:rsidR="00060D94" w:rsidRPr="00E20C42">
        <w:t xml:space="preserve"> </w:t>
      </w:r>
      <w:r w:rsidRPr="00E20C42">
        <w:t>д.Михалево, Прудовское сельское поселение с центром  поселения –</w:t>
      </w:r>
      <w:r w:rsidR="00060D94" w:rsidRPr="00E20C42">
        <w:t xml:space="preserve"> </w:t>
      </w:r>
      <w:r w:rsidRPr="00E20C42">
        <w:t>д.Большие Пруды, Хворостянское сельское поселение с центром  поселения –д.Хворостянка. Всего в районе насчитывается 81 населённый пункт.</w:t>
      </w:r>
    </w:p>
    <w:p w14:paraId="35AE20FE" w14:textId="500E1130" w:rsidR="00B104EC" w:rsidRPr="00E20C42" w:rsidRDefault="00B104EC" w:rsidP="00B104EC">
      <w:r w:rsidRPr="00E20C42">
        <w:t>Общая численность населения района на 01.01.2011</w:t>
      </w:r>
      <w:r w:rsidR="009B50D6" w:rsidRPr="00E20C42">
        <w:t xml:space="preserve"> </w:t>
      </w:r>
      <w:r w:rsidRPr="00E20C42">
        <w:t>составляет 9133 человек, из них в сельских населенных пунктах проживает 5488 человек</w:t>
      </w:r>
      <w:r w:rsidR="00422C2D" w:rsidRPr="00E20C42">
        <w:t xml:space="preserve"> </w:t>
      </w:r>
      <w:r w:rsidRPr="00E20C42">
        <w:t>и 3645 человек проживают в городе Новосиль.</w:t>
      </w:r>
    </w:p>
    <w:p w14:paraId="7434738E" w14:textId="65FF0C96" w:rsidR="00B104EC" w:rsidRPr="00E20C42" w:rsidRDefault="00B104EC" w:rsidP="00B104EC">
      <w:r w:rsidRPr="00E20C42">
        <w:t xml:space="preserve">В соответствии с </w:t>
      </w:r>
      <w:r w:rsidR="002B7E8A" w:rsidRPr="00E20C42">
        <w:t>з</w:t>
      </w:r>
      <w:r w:rsidR="00F76AA9" w:rsidRPr="00E20C42">
        <w:t>акон</w:t>
      </w:r>
      <w:r w:rsidR="002B7E8A" w:rsidRPr="00E20C42">
        <w:t>ом</w:t>
      </w:r>
      <w:r w:rsidR="00F76AA9" w:rsidRPr="00E20C42">
        <w:t xml:space="preserve"> Орловской области от 3 сентября 2004 года N 425-ОЗ «О статусе, границах и административных центрах муниципальных образований на территории Новосильского района Орловской области» </w:t>
      </w:r>
      <w:r w:rsidRPr="00E20C42">
        <w:t xml:space="preserve">определены границы </w:t>
      </w:r>
      <w:r w:rsidR="00034AC6" w:rsidRPr="00E20C42">
        <w:t>Петушенского</w:t>
      </w:r>
      <w:r w:rsidRPr="00E20C42">
        <w:t xml:space="preserve"> </w:t>
      </w:r>
      <w:r w:rsidR="000C0259" w:rsidRPr="00E20C42">
        <w:t>сельского поселения</w:t>
      </w:r>
      <w:r w:rsidRPr="00E20C42">
        <w:t>, в пределах которых и действует настоящий генеральный план. Результаты инструментального закрепления границ легли в основу графических материалов проекта генерального плана.</w:t>
      </w:r>
    </w:p>
    <w:p w14:paraId="5ECD81B9" w14:textId="77777777" w:rsidR="00034AC6" w:rsidRPr="00E20C42" w:rsidRDefault="00034AC6" w:rsidP="00034AC6">
      <w:r w:rsidRPr="00E20C42">
        <w:lastRenderedPageBreak/>
        <w:t>Территория Петушенского сельского поселения, входящего в состав Новосильского района включает в себя 5 населенных пунктов: с.Голянка, с.Петушки, с.Шейно, д.Михалево, д.Хутор.</w:t>
      </w:r>
    </w:p>
    <w:p w14:paraId="5013EB32" w14:textId="6D4955FD" w:rsidR="00B104EC" w:rsidRPr="00E20C42" w:rsidRDefault="00B104EC" w:rsidP="00B104EC">
      <w:r w:rsidRPr="00E20C42">
        <w:t xml:space="preserve">Перечень населённых пунктов </w:t>
      </w:r>
      <w:r w:rsidR="008442DB" w:rsidRPr="00E20C42">
        <w:t>Петушенского</w:t>
      </w:r>
      <w:r w:rsidRPr="00E20C42">
        <w:t xml:space="preserve"> </w:t>
      </w:r>
      <w:r w:rsidR="001E743B" w:rsidRPr="00E20C42">
        <w:t>сельского поселения</w:t>
      </w:r>
      <w:r w:rsidRPr="00E20C42">
        <w:t xml:space="preserve"> с численностью населения на 2011</w:t>
      </w:r>
      <w:r w:rsidR="004D3BFE" w:rsidRPr="00E20C42">
        <w:t>,</w:t>
      </w:r>
      <w:r w:rsidR="00561054" w:rsidRPr="00E20C42">
        <w:t xml:space="preserve"> представлен в </w:t>
      </w:r>
      <w:r w:rsidR="000215D6" w:rsidRPr="00E20C42">
        <w:t>т</w:t>
      </w:r>
      <w:r w:rsidR="00561054" w:rsidRPr="00E20C42">
        <w:t>аблице 1.</w:t>
      </w:r>
    </w:p>
    <w:p w14:paraId="6396B58C" w14:textId="5393E4E8" w:rsidR="00561054" w:rsidRPr="00E20C42" w:rsidRDefault="00561054" w:rsidP="00561054">
      <w:pPr>
        <w:jc w:val="right"/>
      </w:pPr>
      <w:r w:rsidRPr="00E20C42">
        <w:t>Таблица 1</w:t>
      </w:r>
    </w:p>
    <w:tbl>
      <w:tblPr>
        <w:tblStyle w:val="aff9"/>
        <w:tblW w:w="5000" w:type="pct"/>
        <w:tblLook w:val="0000" w:firstRow="0" w:lastRow="0" w:firstColumn="0" w:lastColumn="0" w:noHBand="0" w:noVBand="0"/>
      </w:tblPr>
      <w:tblGrid>
        <w:gridCol w:w="6023"/>
        <w:gridCol w:w="3605"/>
      </w:tblGrid>
      <w:tr w:rsidR="00E20C42" w:rsidRPr="00E20C42" w14:paraId="419CCFBA" w14:textId="77777777" w:rsidTr="00296F47">
        <w:trPr>
          <w:trHeight w:val="283"/>
        </w:trPr>
        <w:tc>
          <w:tcPr>
            <w:tcW w:w="6023" w:type="dxa"/>
            <w:shd w:val="clear" w:color="auto" w:fill="DEEAF6" w:themeFill="accent1" w:themeFillTint="33"/>
          </w:tcPr>
          <w:p w14:paraId="2732C34B" w14:textId="77777777" w:rsidR="00B104EC" w:rsidRPr="00E20C42" w:rsidRDefault="00B104EC" w:rsidP="00FF406D">
            <w:pPr>
              <w:pStyle w:val="affd"/>
              <w:jc w:val="left"/>
            </w:pPr>
            <w:r w:rsidRPr="00E20C42">
              <w:t>Наименование населенного пункта</w:t>
            </w:r>
          </w:p>
        </w:tc>
        <w:tc>
          <w:tcPr>
            <w:tcW w:w="3605" w:type="dxa"/>
            <w:shd w:val="clear" w:color="auto" w:fill="DEEAF6" w:themeFill="accent1" w:themeFillTint="33"/>
          </w:tcPr>
          <w:p w14:paraId="617ADDD3" w14:textId="77777777" w:rsidR="00B104EC" w:rsidRPr="00E20C42" w:rsidRDefault="00B104EC" w:rsidP="00FF406D">
            <w:pPr>
              <w:pStyle w:val="affd"/>
              <w:jc w:val="left"/>
            </w:pPr>
            <w:r w:rsidRPr="00E20C42">
              <w:t>Число жителей, чел.</w:t>
            </w:r>
          </w:p>
        </w:tc>
      </w:tr>
      <w:tr w:rsidR="00E20C42" w:rsidRPr="00E20C42" w14:paraId="6AE4F996" w14:textId="77777777" w:rsidTr="00296F47">
        <w:trPr>
          <w:trHeight w:val="283"/>
        </w:trPr>
        <w:tc>
          <w:tcPr>
            <w:tcW w:w="6023" w:type="dxa"/>
          </w:tcPr>
          <w:p w14:paraId="37D9F7E0" w14:textId="138E8F40" w:rsidR="00B104EC" w:rsidRPr="00E20C42" w:rsidRDefault="00B104EC" w:rsidP="00FF406D">
            <w:pPr>
              <w:pStyle w:val="affd"/>
              <w:jc w:val="left"/>
            </w:pPr>
            <w:r w:rsidRPr="00E20C42">
              <w:t>с. Гол</w:t>
            </w:r>
            <w:r w:rsidR="007B76B4" w:rsidRPr="00E20C42">
              <w:t>янка</w:t>
            </w:r>
          </w:p>
        </w:tc>
        <w:tc>
          <w:tcPr>
            <w:tcW w:w="3605" w:type="dxa"/>
          </w:tcPr>
          <w:p w14:paraId="40071608" w14:textId="5965B634" w:rsidR="00B104EC" w:rsidRPr="00E20C42" w:rsidRDefault="00224015" w:rsidP="00FF406D">
            <w:pPr>
              <w:pStyle w:val="affd"/>
              <w:jc w:val="left"/>
            </w:pPr>
            <w:r w:rsidRPr="00E20C42">
              <w:t>104</w:t>
            </w:r>
          </w:p>
        </w:tc>
      </w:tr>
      <w:tr w:rsidR="00E20C42" w:rsidRPr="00E20C42" w14:paraId="3937CAD8" w14:textId="77777777" w:rsidTr="00296F47">
        <w:trPr>
          <w:trHeight w:val="283"/>
        </w:trPr>
        <w:tc>
          <w:tcPr>
            <w:tcW w:w="6023" w:type="dxa"/>
          </w:tcPr>
          <w:p w14:paraId="6D47D0AC" w14:textId="48075159" w:rsidR="00B104EC" w:rsidRPr="00E20C42" w:rsidRDefault="007B76B4" w:rsidP="00FF406D">
            <w:pPr>
              <w:pStyle w:val="affd"/>
              <w:jc w:val="left"/>
            </w:pPr>
            <w:r w:rsidRPr="00E20C42">
              <w:t>с. Петушки</w:t>
            </w:r>
          </w:p>
        </w:tc>
        <w:tc>
          <w:tcPr>
            <w:tcW w:w="3605" w:type="dxa"/>
          </w:tcPr>
          <w:p w14:paraId="771D46F3" w14:textId="0F84C691" w:rsidR="00B104EC" w:rsidRPr="00E20C42" w:rsidRDefault="00224015" w:rsidP="00FF406D">
            <w:pPr>
              <w:pStyle w:val="affd"/>
              <w:jc w:val="left"/>
            </w:pPr>
            <w:r w:rsidRPr="00E20C42">
              <w:t>147</w:t>
            </w:r>
          </w:p>
        </w:tc>
      </w:tr>
      <w:tr w:rsidR="00E20C42" w:rsidRPr="00E20C42" w14:paraId="5CCAF2FD" w14:textId="77777777" w:rsidTr="00296F47">
        <w:trPr>
          <w:trHeight w:val="283"/>
        </w:trPr>
        <w:tc>
          <w:tcPr>
            <w:tcW w:w="6023" w:type="dxa"/>
          </w:tcPr>
          <w:p w14:paraId="2C6D8FF8" w14:textId="394A4226" w:rsidR="00B104EC" w:rsidRPr="00E20C42" w:rsidRDefault="007B76B4" w:rsidP="00FF406D">
            <w:pPr>
              <w:pStyle w:val="affd"/>
              <w:jc w:val="left"/>
            </w:pPr>
            <w:r w:rsidRPr="00E20C42">
              <w:t>с. Шейно</w:t>
            </w:r>
          </w:p>
        </w:tc>
        <w:tc>
          <w:tcPr>
            <w:tcW w:w="3605" w:type="dxa"/>
          </w:tcPr>
          <w:p w14:paraId="0238EC39" w14:textId="5F421913" w:rsidR="00B104EC" w:rsidRPr="00E20C42" w:rsidRDefault="00224015" w:rsidP="00FF406D">
            <w:pPr>
              <w:pStyle w:val="affd"/>
              <w:jc w:val="left"/>
            </w:pPr>
            <w:r w:rsidRPr="00E20C42">
              <w:t>40</w:t>
            </w:r>
          </w:p>
        </w:tc>
      </w:tr>
      <w:tr w:rsidR="00E20C42" w:rsidRPr="00E20C42" w14:paraId="692A3B59" w14:textId="77777777" w:rsidTr="00296F47">
        <w:trPr>
          <w:trHeight w:val="283"/>
        </w:trPr>
        <w:tc>
          <w:tcPr>
            <w:tcW w:w="6023" w:type="dxa"/>
          </w:tcPr>
          <w:p w14:paraId="70D8BB29" w14:textId="4C588AD2" w:rsidR="00B104EC" w:rsidRPr="00E20C42" w:rsidRDefault="007B76B4" w:rsidP="00FF406D">
            <w:pPr>
              <w:pStyle w:val="affd"/>
              <w:jc w:val="left"/>
            </w:pPr>
            <w:r w:rsidRPr="00E20C42">
              <w:t>д</w:t>
            </w:r>
            <w:r w:rsidR="00B104EC" w:rsidRPr="00E20C42">
              <w:t xml:space="preserve">. </w:t>
            </w:r>
            <w:r w:rsidRPr="00E20C42">
              <w:t>Михалево</w:t>
            </w:r>
          </w:p>
        </w:tc>
        <w:tc>
          <w:tcPr>
            <w:tcW w:w="3605" w:type="dxa"/>
          </w:tcPr>
          <w:p w14:paraId="45911047" w14:textId="57949BAD" w:rsidR="00B104EC" w:rsidRPr="00E20C42" w:rsidRDefault="00224015" w:rsidP="00FF406D">
            <w:pPr>
              <w:pStyle w:val="affd"/>
              <w:jc w:val="left"/>
            </w:pPr>
            <w:r w:rsidRPr="00E20C42">
              <w:t>14</w:t>
            </w:r>
          </w:p>
        </w:tc>
      </w:tr>
      <w:tr w:rsidR="00E20C42" w:rsidRPr="00E20C42" w14:paraId="6070DE4A" w14:textId="77777777" w:rsidTr="00296F47">
        <w:trPr>
          <w:trHeight w:val="283"/>
        </w:trPr>
        <w:tc>
          <w:tcPr>
            <w:tcW w:w="6023" w:type="dxa"/>
          </w:tcPr>
          <w:p w14:paraId="1433B115" w14:textId="447D9087" w:rsidR="00B104EC" w:rsidRPr="00E20C42" w:rsidRDefault="007B76B4" w:rsidP="00FF406D">
            <w:pPr>
              <w:pStyle w:val="affd"/>
              <w:jc w:val="left"/>
            </w:pPr>
            <w:r w:rsidRPr="00E20C42">
              <w:t>д</w:t>
            </w:r>
            <w:r w:rsidR="00B104EC" w:rsidRPr="00E20C42">
              <w:t xml:space="preserve">. </w:t>
            </w:r>
            <w:r w:rsidRPr="00E20C42">
              <w:t>Хутор</w:t>
            </w:r>
          </w:p>
        </w:tc>
        <w:tc>
          <w:tcPr>
            <w:tcW w:w="3605" w:type="dxa"/>
          </w:tcPr>
          <w:p w14:paraId="1E1D2DC0" w14:textId="3C492FC9" w:rsidR="00B104EC" w:rsidRPr="00E20C42" w:rsidRDefault="00224015" w:rsidP="00FF406D">
            <w:pPr>
              <w:pStyle w:val="affd"/>
              <w:jc w:val="left"/>
            </w:pPr>
            <w:r w:rsidRPr="00E20C42">
              <w:t>21</w:t>
            </w:r>
          </w:p>
        </w:tc>
      </w:tr>
      <w:tr w:rsidR="00224015" w:rsidRPr="00E20C42" w14:paraId="1B2E2C1E" w14:textId="77777777" w:rsidTr="00296F47">
        <w:trPr>
          <w:trHeight w:val="283"/>
        </w:trPr>
        <w:tc>
          <w:tcPr>
            <w:tcW w:w="6023" w:type="dxa"/>
          </w:tcPr>
          <w:p w14:paraId="3C9289ED" w14:textId="7F000068" w:rsidR="00224015" w:rsidRPr="00E20C42" w:rsidRDefault="00224015" w:rsidP="00224015">
            <w:pPr>
              <w:pStyle w:val="affd"/>
              <w:jc w:val="left"/>
            </w:pPr>
            <w:r w:rsidRPr="00E20C42">
              <w:t>ВСЕГО:</w:t>
            </w:r>
          </w:p>
        </w:tc>
        <w:tc>
          <w:tcPr>
            <w:tcW w:w="3605" w:type="dxa"/>
          </w:tcPr>
          <w:p w14:paraId="5CC20B08" w14:textId="404F46B2" w:rsidR="00224015" w:rsidRPr="00E20C42" w:rsidRDefault="00224015" w:rsidP="00224015">
            <w:pPr>
              <w:pStyle w:val="affd"/>
              <w:jc w:val="left"/>
            </w:pPr>
            <w:r w:rsidRPr="00E20C42">
              <w:t>327</w:t>
            </w:r>
          </w:p>
        </w:tc>
      </w:tr>
    </w:tbl>
    <w:p w14:paraId="44AC0D7F" w14:textId="77777777" w:rsidR="00FD5F8C" w:rsidRPr="00E20C42" w:rsidRDefault="00FD5F8C" w:rsidP="00FD5F8C"/>
    <w:p w14:paraId="467B763F" w14:textId="6474211C" w:rsidR="00FD5F8C" w:rsidRPr="00E20C42" w:rsidRDefault="00FD5F8C" w:rsidP="00FD5F8C">
      <w:r w:rsidRPr="00E20C42">
        <w:t xml:space="preserve">Перечень населённых пунктов </w:t>
      </w:r>
      <w:r w:rsidR="003C3E89" w:rsidRPr="00E20C42">
        <w:t>Петушенского</w:t>
      </w:r>
      <w:r w:rsidRPr="00E20C42">
        <w:t xml:space="preserve"> сельского поселения с численностью населения по данным на 2023 год, представлен в таблице 2.</w:t>
      </w:r>
    </w:p>
    <w:p w14:paraId="09743BD6" w14:textId="548E9DFC" w:rsidR="00FD5F8C" w:rsidRPr="00E20C42" w:rsidRDefault="00FD5F8C" w:rsidP="00FD5F8C">
      <w:pPr>
        <w:jc w:val="right"/>
      </w:pPr>
      <w:r w:rsidRPr="00E20C42">
        <w:t>Таблица 2</w:t>
      </w:r>
    </w:p>
    <w:tbl>
      <w:tblPr>
        <w:tblStyle w:val="aff9"/>
        <w:tblW w:w="5000" w:type="pct"/>
        <w:tblLook w:val="0000" w:firstRow="0" w:lastRow="0" w:firstColumn="0" w:lastColumn="0" w:noHBand="0" w:noVBand="0"/>
      </w:tblPr>
      <w:tblGrid>
        <w:gridCol w:w="6023"/>
        <w:gridCol w:w="3605"/>
      </w:tblGrid>
      <w:tr w:rsidR="00E20C42" w:rsidRPr="00E20C42" w14:paraId="4A7C93F3" w14:textId="77777777" w:rsidTr="00E418DB">
        <w:trPr>
          <w:trHeight w:val="283"/>
        </w:trPr>
        <w:tc>
          <w:tcPr>
            <w:tcW w:w="6023" w:type="dxa"/>
            <w:shd w:val="clear" w:color="auto" w:fill="DEEAF6" w:themeFill="accent1" w:themeFillTint="33"/>
          </w:tcPr>
          <w:p w14:paraId="3F090930" w14:textId="77777777" w:rsidR="00091E97" w:rsidRPr="00E20C42" w:rsidRDefault="00091E97" w:rsidP="00E418DB">
            <w:pPr>
              <w:pStyle w:val="affd"/>
              <w:jc w:val="left"/>
            </w:pPr>
            <w:r w:rsidRPr="00E20C42">
              <w:t>Наименование населенного пункта</w:t>
            </w:r>
          </w:p>
        </w:tc>
        <w:tc>
          <w:tcPr>
            <w:tcW w:w="3605" w:type="dxa"/>
            <w:shd w:val="clear" w:color="auto" w:fill="DEEAF6" w:themeFill="accent1" w:themeFillTint="33"/>
          </w:tcPr>
          <w:p w14:paraId="58B247E2" w14:textId="77777777" w:rsidR="00091E97" w:rsidRPr="00E20C42" w:rsidRDefault="00091E97" w:rsidP="00E418DB">
            <w:pPr>
              <w:pStyle w:val="affd"/>
              <w:jc w:val="left"/>
            </w:pPr>
            <w:r w:rsidRPr="00E20C42">
              <w:t>Число жителей, чел.</w:t>
            </w:r>
          </w:p>
        </w:tc>
      </w:tr>
      <w:tr w:rsidR="00E20C42" w:rsidRPr="00E20C42" w14:paraId="36363056" w14:textId="77777777" w:rsidTr="00E418DB">
        <w:trPr>
          <w:trHeight w:val="283"/>
        </w:trPr>
        <w:tc>
          <w:tcPr>
            <w:tcW w:w="6023" w:type="dxa"/>
          </w:tcPr>
          <w:p w14:paraId="2844ABDE" w14:textId="77777777" w:rsidR="00091E97" w:rsidRPr="00E20C42" w:rsidRDefault="00091E97" w:rsidP="00E418DB">
            <w:pPr>
              <w:pStyle w:val="affd"/>
              <w:jc w:val="left"/>
            </w:pPr>
            <w:r w:rsidRPr="00E20C42">
              <w:t>с. Голянка</w:t>
            </w:r>
          </w:p>
        </w:tc>
        <w:tc>
          <w:tcPr>
            <w:tcW w:w="3605" w:type="dxa"/>
          </w:tcPr>
          <w:p w14:paraId="6D822E46" w14:textId="27812C1C" w:rsidR="00091E97" w:rsidRPr="00E20C42" w:rsidRDefault="00091E97" w:rsidP="00E418DB">
            <w:pPr>
              <w:pStyle w:val="affd"/>
              <w:jc w:val="left"/>
            </w:pPr>
            <w:r w:rsidRPr="00E20C42">
              <w:t>63</w:t>
            </w:r>
          </w:p>
        </w:tc>
      </w:tr>
      <w:tr w:rsidR="00E20C42" w:rsidRPr="00E20C42" w14:paraId="41416EBC" w14:textId="77777777" w:rsidTr="00E418DB">
        <w:trPr>
          <w:trHeight w:val="283"/>
        </w:trPr>
        <w:tc>
          <w:tcPr>
            <w:tcW w:w="6023" w:type="dxa"/>
          </w:tcPr>
          <w:p w14:paraId="57E9254A" w14:textId="77777777" w:rsidR="00091E97" w:rsidRPr="00E20C42" w:rsidRDefault="00091E97" w:rsidP="00E418DB">
            <w:pPr>
              <w:pStyle w:val="affd"/>
              <w:jc w:val="left"/>
            </w:pPr>
            <w:r w:rsidRPr="00E20C42">
              <w:t>с. Петушки</w:t>
            </w:r>
          </w:p>
        </w:tc>
        <w:tc>
          <w:tcPr>
            <w:tcW w:w="3605" w:type="dxa"/>
          </w:tcPr>
          <w:p w14:paraId="26485DC1" w14:textId="7A486EDC" w:rsidR="00091E97" w:rsidRPr="00E20C42" w:rsidRDefault="00091E97" w:rsidP="00E418DB">
            <w:pPr>
              <w:pStyle w:val="affd"/>
              <w:jc w:val="left"/>
            </w:pPr>
            <w:r w:rsidRPr="00E20C42">
              <w:t>78</w:t>
            </w:r>
          </w:p>
        </w:tc>
      </w:tr>
      <w:tr w:rsidR="00E20C42" w:rsidRPr="00E20C42" w14:paraId="0D10EF2E" w14:textId="77777777" w:rsidTr="00E418DB">
        <w:trPr>
          <w:trHeight w:val="283"/>
        </w:trPr>
        <w:tc>
          <w:tcPr>
            <w:tcW w:w="6023" w:type="dxa"/>
          </w:tcPr>
          <w:p w14:paraId="0641EFED" w14:textId="77777777" w:rsidR="00091E97" w:rsidRPr="00E20C42" w:rsidRDefault="00091E97" w:rsidP="00E418DB">
            <w:pPr>
              <w:pStyle w:val="affd"/>
              <w:jc w:val="left"/>
            </w:pPr>
            <w:r w:rsidRPr="00E20C42">
              <w:t>с. Шейно</w:t>
            </w:r>
          </w:p>
        </w:tc>
        <w:tc>
          <w:tcPr>
            <w:tcW w:w="3605" w:type="dxa"/>
          </w:tcPr>
          <w:p w14:paraId="2A9E1178" w14:textId="7EB05A04" w:rsidR="00091E97" w:rsidRPr="00E20C42" w:rsidRDefault="00091E97" w:rsidP="00E418DB">
            <w:pPr>
              <w:pStyle w:val="affd"/>
              <w:jc w:val="left"/>
            </w:pPr>
            <w:r w:rsidRPr="00E20C42">
              <w:t>23</w:t>
            </w:r>
          </w:p>
        </w:tc>
      </w:tr>
      <w:tr w:rsidR="00E20C42" w:rsidRPr="00E20C42" w14:paraId="47497BA8" w14:textId="77777777" w:rsidTr="00E418DB">
        <w:trPr>
          <w:trHeight w:val="283"/>
        </w:trPr>
        <w:tc>
          <w:tcPr>
            <w:tcW w:w="6023" w:type="dxa"/>
          </w:tcPr>
          <w:p w14:paraId="5DB46F3B" w14:textId="77777777" w:rsidR="00091E97" w:rsidRPr="00E20C42" w:rsidRDefault="00091E97" w:rsidP="00E418DB">
            <w:pPr>
              <w:pStyle w:val="affd"/>
              <w:jc w:val="left"/>
            </w:pPr>
            <w:r w:rsidRPr="00E20C42">
              <w:t>д. Михалево</w:t>
            </w:r>
          </w:p>
        </w:tc>
        <w:tc>
          <w:tcPr>
            <w:tcW w:w="3605" w:type="dxa"/>
          </w:tcPr>
          <w:p w14:paraId="6E1C1B20" w14:textId="087DE52B" w:rsidR="00091E97" w:rsidRPr="00E20C42" w:rsidRDefault="00091E97" w:rsidP="00E418DB">
            <w:pPr>
              <w:pStyle w:val="affd"/>
              <w:jc w:val="left"/>
            </w:pPr>
            <w:r w:rsidRPr="00E20C42">
              <w:t>9</w:t>
            </w:r>
          </w:p>
        </w:tc>
      </w:tr>
      <w:tr w:rsidR="00E20C42" w:rsidRPr="00E20C42" w14:paraId="5A92F748" w14:textId="77777777" w:rsidTr="00E418DB">
        <w:trPr>
          <w:trHeight w:val="283"/>
        </w:trPr>
        <w:tc>
          <w:tcPr>
            <w:tcW w:w="6023" w:type="dxa"/>
          </w:tcPr>
          <w:p w14:paraId="6919BE8F" w14:textId="77777777" w:rsidR="00091E97" w:rsidRPr="00E20C42" w:rsidRDefault="00091E97" w:rsidP="00E418DB">
            <w:pPr>
              <w:pStyle w:val="affd"/>
              <w:jc w:val="left"/>
            </w:pPr>
            <w:r w:rsidRPr="00E20C42">
              <w:t>д. Хутор</w:t>
            </w:r>
          </w:p>
        </w:tc>
        <w:tc>
          <w:tcPr>
            <w:tcW w:w="3605" w:type="dxa"/>
          </w:tcPr>
          <w:p w14:paraId="1BB06EAF" w14:textId="54B0AF4C" w:rsidR="00091E97" w:rsidRPr="00E20C42" w:rsidRDefault="00091E97" w:rsidP="00E418DB">
            <w:pPr>
              <w:pStyle w:val="affd"/>
              <w:jc w:val="left"/>
            </w:pPr>
            <w:r w:rsidRPr="00E20C42">
              <w:t>17</w:t>
            </w:r>
          </w:p>
        </w:tc>
      </w:tr>
      <w:tr w:rsidR="00F01015" w:rsidRPr="00E20C42" w14:paraId="16A1699B" w14:textId="77777777" w:rsidTr="00E418DB">
        <w:trPr>
          <w:trHeight w:val="283"/>
        </w:trPr>
        <w:tc>
          <w:tcPr>
            <w:tcW w:w="6023" w:type="dxa"/>
          </w:tcPr>
          <w:p w14:paraId="5325587A" w14:textId="77777777" w:rsidR="00091E97" w:rsidRPr="00E20C42" w:rsidRDefault="00091E97" w:rsidP="00E418DB">
            <w:pPr>
              <w:pStyle w:val="affd"/>
              <w:jc w:val="left"/>
            </w:pPr>
            <w:r w:rsidRPr="00E20C42">
              <w:t>ВСЕГО:</w:t>
            </w:r>
          </w:p>
        </w:tc>
        <w:tc>
          <w:tcPr>
            <w:tcW w:w="3605" w:type="dxa"/>
          </w:tcPr>
          <w:p w14:paraId="5AC0198F" w14:textId="5EA55C87" w:rsidR="00091E97" w:rsidRPr="00E20C42" w:rsidRDefault="00091E97" w:rsidP="00E418DB">
            <w:pPr>
              <w:pStyle w:val="affd"/>
              <w:jc w:val="left"/>
            </w:pPr>
            <w:r w:rsidRPr="00E20C42">
              <w:t>190</w:t>
            </w:r>
          </w:p>
        </w:tc>
      </w:tr>
    </w:tbl>
    <w:p w14:paraId="3CEC0B54" w14:textId="77777777" w:rsidR="00FD5F8C" w:rsidRPr="00E20C42" w:rsidRDefault="00FD5F8C" w:rsidP="00C47A32"/>
    <w:p w14:paraId="6F0FF135" w14:textId="008A966A" w:rsidR="002E608E" w:rsidRPr="00E20C42" w:rsidRDefault="00A512FC" w:rsidP="00A512FC">
      <w:pPr>
        <w:pStyle w:val="3"/>
      </w:pPr>
      <w:bookmarkStart w:id="23" w:name="_Toc273558609"/>
      <w:bookmarkStart w:id="24" w:name="_Toc312530874"/>
      <w:r w:rsidRPr="00E20C42">
        <w:t>2.</w:t>
      </w:r>
      <w:r w:rsidR="002E608E" w:rsidRPr="00E20C42">
        <w:t>1.3</w:t>
      </w:r>
      <w:r w:rsidR="00262FF4" w:rsidRPr="00E20C42">
        <w:t>.</w:t>
      </w:r>
      <w:r w:rsidR="002E608E" w:rsidRPr="00E20C42">
        <w:t xml:space="preserve"> Историко-градостроительная справка</w:t>
      </w:r>
      <w:bookmarkEnd w:id="23"/>
      <w:bookmarkEnd w:id="24"/>
    </w:p>
    <w:p w14:paraId="51A57E4E" w14:textId="7865ACC1" w:rsidR="002E608E" w:rsidRPr="00E20C42" w:rsidRDefault="002E608E" w:rsidP="00A512FC">
      <w:r w:rsidRPr="00E20C42">
        <w:t>Новосильский район образован в 1965 году. Современные границы Новосильского района установлены в 1989 году распоряжением Совета Министров РСФСР.</w:t>
      </w:r>
    </w:p>
    <w:p w14:paraId="54EB6082" w14:textId="602A38B6" w:rsidR="002E608E" w:rsidRPr="00E20C42" w:rsidRDefault="002E608E" w:rsidP="00A512FC">
      <w:r w:rsidRPr="00E20C42">
        <w:t>Новосиль является одним из древнейших городов нашей России. Город Новосиль создан на землях Черниговского княжества и на протяжении многих веков являлся центром удельного Новосильского княжества. В 1246 году сыновья св. Михаила Черниговского разделили княжество на ряд самостоятельных уделов и третий сын,</w:t>
      </w:r>
      <w:r w:rsidR="00B14BFD" w:rsidRPr="00E20C42">
        <w:t xml:space="preserve"> </w:t>
      </w:r>
      <w:r w:rsidRPr="00E20C42">
        <w:t>Симеон Михайлович, обосновавшись в Глухове и Новосиле, стал родоначальником князей Новосильских. В X</w:t>
      </w:r>
      <w:r w:rsidR="00B14BFD" w:rsidRPr="00E20C42">
        <w:rPr>
          <w:lang w:val="en-US"/>
        </w:rPr>
        <w:t>V</w:t>
      </w:r>
      <w:r w:rsidR="00B14BFD" w:rsidRPr="00E20C42">
        <w:t xml:space="preserve"> веке</w:t>
      </w:r>
      <w:r w:rsidRPr="00E20C42">
        <w:t xml:space="preserve"> Новосиль входит в состав Литвы. В течение полутора столетий был уездным центром Тульской губернии.</w:t>
      </w:r>
    </w:p>
    <w:p w14:paraId="64E243D3" w14:textId="0D510627" w:rsidR="002E608E" w:rsidRPr="00E20C42" w:rsidRDefault="002E608E" w:rsidP="00A512FC">
      <w:r w:rsidRPr="00E20C42">
        <w:t xml:space="preserve">Он расположен на высоком живописном берегу реки Зуши. Краеведы утверждают, что «Новосиль основан кочующими хазарами в 874 году (по христианскому календарю). Хазары основанный город назвали Итилем, а после его разорения </w:t>
      </w:r>
      <w:r w:rsidR="00014B6A" w:rsidRPr="00E20C42">
        <w:t>о</w:t>
      </w:r>
      <w:r w:rsidRPr="00E20C42">
        <w:t>н был назван Новосилью». И только в 12 веке, в 1155 году в исторически достоверном источнике – летописи, мы находим первое упоминание об Итиле (Новосиле), связанное с пребыванием жены великого князя Киевского Юрия Долгорукова Ольги Гречанки, которая укрывалась в Итиле от постоянных набегов на Киев иноплеменников. Тот факт, что жена Великого князя Киевского избирает в 1155 году город Новосиль как место своего убежища от врагов, свидетельствует, что Итиль в то время существовал, как довольно крупный к тому времени, укреплённый пункт и позволял княгине чувствовать себя в безопасности.</w:t>
      </w:r>
    </w:p>
    <w:p w14:paraId="5750E55F" w14:textId="1F57850C" w:rsidR="002E608E" w:rsidRPr="00E20C42" w:rsidRDefault="002E608E" w:rsidP="00A512FC">
      <w:r w:rsidRPr="00E20C42">
        <w:lastRenderedPageBreak/>
        <w:t>Город со всех сторон, за исключением обрамлённой к реке Зуши, был обнесён внешним земляным валом, заключавшим в себя пространство, площадью 50 десятин. Город имел выход на запад – на старую литовскую дорогу (по направлению к Орлу), на восток (на старую рязанскую дорогу), на Ефремов, на юг – в направлении Чернигова, Киева.</w:t>
      </w:r>
    </w:p>
    <w:p w14:paraId="557C40AE" w14:textId="7B97CDD6" w:rsidR="002E608E" w:rsidRPr="00E20C42" w:rsidRDefault="002E608E" w:rsidP="00A512FC">
      <w:r w:rsidRPr="00E20C42">
        <w:t>Внутри этого города было расположено главное укрепление «цитадель». Своими деревянными стенами оно выходило к самому краю обрыва, и так же было обнесено валом</w:t>
      </w:r>
      <w:r w:rsidR="008E17F5" w:rsidRPr="00E20C42">
        <w:t xml:space="preserve">, </w:t>
      </w:r>
      <w:r w:rsidRPr="00E20C42">
        <w:t>стенами с угловыми</w:t>
      </w:r>
      <w:r w:rsidR="008E17F5" w:rsidRPr="00E20C42">
        <w:t xml:space="preserve"> </w:t>
      </w:r>
      <w:r w:rsidRPr="00E20C42">
        <w:t>башнями и глубоким рвом.</w:t>
      </w:r>
    </w:p>
    <w:p w14:paraId="1ACA44E1" w14:textId="65E82ADD" w:rsidR="002E608E" w:rsidRPr="00E20C42" w:rsidRDefault="002E608E" w:rsidP="00060D94">
      <w:r w:rsidRPr="00E20C42">
        <w:t>Ещё один овраг, расположенный в той части города, которая носила название «Кавказ» - место, населённое ранее ремесленниками и городской беднотой. Эти два оврага были границей Новосильского детища.</w:t>
      </w:r>
    </w:p>
    <w:p w14:paraId="5CC13444" w14:textId="37DEF76C" w:rsidR="002E608E" w:rsidRPr="00E20C42" w:rsidRDefault="002E608E" w:rsidP="00A512FC">
      <w:r w:rsidRPr="00E20C42">
        <w:t>Со второй половины ХVIII века в системе крепостного хозяйства начинают постепенно развиваться товарно-капиталистические отношения, укрепляются промышленные центры.</w:t>
      </w:r>
    </w:p>
    <w:p w14:paraId="7AFF0E4F" w14:textId="7FC6B768" w:rsidR="002E608E" w:rsidRPr="00E20C42" w:rsidRDefault="002E608E" w:rsidP="00A512FC">
      <w:r w:rsidRPr="00E20C42">
        <w:t>В это время появляются каменные культовые сооружения, обогащающие силуэт города: построены 4 каменные церкви</w:t>
      </w:r>
      <w:r w:rsidR="00C457B8" w:rsidRPr="00E20C42">
        <w:t xml:space="preserve"> </w:t>
      </w:r>
      <w:r w:rsidRPr="00E20C42">
        <w:t>(одна Соборная – Божьей Матери с приделом Пророка Ильи и 4 приходских – Ильи Пророка, Николая Чудотворца и Казанской божьей матери).</w:t>
      </w:r>
    </w:p>
    <w:p w14:paraId="25D4E556" w14:textId="16C14C2F" w:rsidR="002E608E" w:rsidRPr="00E20C42" w:rsidRDefault="002E608E" w:rsidP="00A512FC">
      <w:r w:rsidRPr="00E20C42">
        <w:t>Кроме культовых сооружений в городе существовало 258 домов, здания присутственных мест городского магистрата, гостиный двор, 2 кузницы и др.</w:t>
      </w:r>
    </w:p>
    <w:p w14:paraId="736ED8CC" w14:textId="10947022" w:rsidR="002E608E" w:rsidRPr="00E20C42" w:rsidRDefault="002E608E" w:rsidP="00A512FC">
      <w:r w:rsidRPr="00E20C42">
        <w:t>Главным достоянием города-крепости Новосиля во все времена была церковь во имя Святителя Николая. В 1810-1813 гг. была построена каменная трапезная церковь, а в 1838 г. был освящен храм. Позже, в 1858 г., была построена каменная колокольня. После революции 1917 г. и установления в городе советской власти храм был закрыт, и лишь в 1989 г. здание было вновь возвращено церкви. Храм был восстановлен, в 1997 г. закончилось возведение колокольни. Более 15 лет при храме действует воскресная школа.</w:t>
      </w:r>
    </w:p>
    <w:p w14:paraId="7E801207" w14:textId="6FA156DB" w:rsidR="002E608E" w:rsidRPr="00E20C42" w:rsidRDefault="002E608E" w:rsidP="00A512FC">
      <w:r w:rsidRPr="00E20C42">
        <w:t>Город Новосиль издавна был купеческим, до сегодняшних дней сохранились дома купцов Синельникова, Ворогушина, Белевцева, Вента. До революции в г. Новосиль функционировало 4 училища: мужское, женское, частное и городское высшее начальное; гимназии; школы грамоты при церквях, в 1894 году в городе была открыта публичная библиотека.</w:t>
      </w:r>
    </w:p>
    <w:p w14:paraId="12408391" w14:textId="4093DF18" w:rsidR="002E608E" w:rsidRPr="00E20C42" w:rsidRDefault="002E608E" w:rsidP="00A512FC">
      <w:r w:rsidRPr="00E20C42">
        <w:t>Город Новосиль рассматривается, как потенциальный центр туризма – конного, пешего, водного.</w:t>
      </w:r>
    </w:p>
    <w:p w14:paraId="5004103E" w14:textId="03E262C1" w:rsidR="002E608E" w:rsidRPr="00E20C42" w:rsidRDefault="002E608E" w:rsidP="00A512FC">
      <w:r w:rsidRPr="00E20C42">
        <w:t>Село Голунь с деревнями Раковкой, Ржавкой и Ротановкой в 1770-1780 гг. принадлежало одному из представителей рода Голицыных. В 1810 году строится большой усадебный дом с флигелями по проекту великого русского архитектора А.Н.</w:t>
      </w:r>
      <w:r w:rsidR="00210CDD" w:rsidRPr="00E20C42">
        <w:rPr>
          <w:lang w:val="en-US"/>
        </w:rPr>
        <w:t> </w:t>
      </w:r>
      <w:r w:rsidRPr="00E20C42">
        <w:t>Воронихина. Работами при возведении дома руководил Дж. Жилярди, сын знаменитого Д.</w:t>
      </w:r>
      <w:r w:rsidR="00210CDD" w:rsidRPr="00E20C42">
        <w:rPr>
          <w:lang w:val="en-US"/>
        </w:rPr>
        <w:t> </w:t>
      </w:r>
      <w:r w:rsidRPr="00E20C42">
        <w:t>Жилярди. Здание является памятником архитектуры зрелого классицизма. Парк Голицына был заложен в 1912 г. и является памятником природы в составе памятников архитектуры и истории.</w:t>
      </w:r>
    </w:p>
    <w:p w14:paraId="46EFE7B3" w14:textId="1EF34116" w:rsidR="002E608E" w:rsidRPr="00E20C42" w:rsidRDefault="002E608E" w:rsidP="00A512FC">
      <w:r w:rsidRPr="00E20C42">
        <w:t>В живописном месте в излучине реки Зуши, в центре села Задушное расположена церковь Троицы Свято-Духова мужского монастыря. Впервые монастырь упоминается в 1637 году. С 2004 года на территории села зарегистрирована православная община и Свято-Духова храма. Идет активное восстановление монастыря.</w:t>
      </w:r>
    </w:p>
    <w:p w14:paraId="7C989B4F" w14:textId="3DFC1461" w:rsidR="002E608E" w:rsidRPr="00E20C42" w:rsidRDefault="002E608E" w:rsidP="00A512FC">
      <w:r w:rsidRPr="00E20C42">
        <w:t xml:space="preserve">Село Жердево расположено на реке Колпне на трассе Новосиль-Мценск. Существующий, но не действующий в селе храм во имя Успения Божией матери был </w:t>
      </w:r>
      <w:r w:rsidRPr="00E20C42">
        <w:lastRenderedPageBreak/>
        <w:t>построен в 1891 году. До настоящего времени на стенах храма сохранились фрески с изображениями святых и сюжетов Святого писания.</w:t>
      </w:r>
    </w:p>
    <w:p w14:paraId="470BB726" w14:textId="4B2FA7E7" w:rsidR="002E608E" w:rsidRPr="00E20C42" w:rsidRDefault="002E608E" w:rsidP="00BC2294">
      <w:r w:rsidRPr="00E20C42">
        <w:t>Издавна Новосильская земля славилась мастерами и рукодельцами.</w:t>
      </w:r>
      <w:r w:rsidR="00BC2294" w:rsidRPr="00E20C42">
        <w:t xml:space="preserve"> </w:t>
      </w:r>
      <w:r w:rsidRPr="00E20C42">
        <w:t>Особенную известность получила Чернышенская игрушка.</w:t>
      </w:r>
    </w:p>
    <w:p w14:paraId="277E0C44" w14:textId="7E4914BE" w:rsidR="002E608E" w:rsidRPr="00E20C42" w:rsidRDefault="002E608E" w:rsidP="00A512FC">
      <w:r w:rsidRPr="00E20C42">
        <w:t xml:space="preserve">Во время Великой Отечественной войны район подвергся сильным разрушениям. Особенно ожесточённые бои шли на территории сел Вяжи-Измайлово. </w:t>
      </w:r>
    </w:p>
    <w:p w14:paraId="29A94FEA" w14:textId="54ADB655" w:rsidR="002E608E" w:rsidRPr="00E20C42" w:rsidRDefault="002E608E" w:rsidP="00A512FC">
      <w:r w:rsidRPr="00E20C42">
        <w:t>С 27 декабря 1941 по 12 июля 1943 года линия фронта проходила в районе сел Малое Измайлово - Вяжи. Весь период обе стороны активно готовились к решающим летним боям 43 года. Орловский выступ давал преимущество немцам, но и в то же время был уязвимым местом, что вынуждало противника с особой тщательностью укреплять оборону плацдарма: каменные дома, погреба, сараи и конюшни были переоборудованы под бойницы, амбразуры для пулеметов, минометов и противотанковых орудий; перед передним краем – минные поля и проволочные заграждения.</w:t>
      </w:r>
    </w:p>
    <w:p w14:paraId="5F6B9B39" w14:textId="7A230E0D" w:rsidR="002E608E" w:rsidRPr="00E20C42" w:rsidRDefault="002E608E" w:rsidP="00A512FC">
      <w:r w:rsidRPr="00E20C42">
        <w:t xml:space="preserve">12 апреля 1943 года на совещании в ставке ВГК была определена судьба немецких дивизий на </w:t>
      </w:r>
      <w:r w:rsidR="009D5210" w:rsidRPr="00E20C42">
        <w:t>Н</w:t>
      </w:r>
      <w:r w:rsidRPr="00E20C42">
        <w:t>овосильской земле: измотав гитлеровцев в оборонительных боях, Советское командование запланировало операцию «Кутузов». Во время ее разработки в Новосиле и районе неоднократно бывал Г.К.Жуков.</w:t>
      </w:r>
    </w:p>
    <w:p w14:paraId="3E2EC408" w14:textId="3DBBF2D6" w:rsidR="002E608E" w:rsidRPr="00E20C42" w:rsidRDefault="002E608E" w:rsidP="00A512FC">
      <w:r w:rsidRPr="00E20C42">
        <w:t>Основная роль отводилась главной группировке Брянского фронта – 3-ей и 63-ей армиям под командованием А.В.Горбатова и В.Я.Колпакчи. Они должны были нанести удар в наиболее выдвинутой к востоку точке Орловского выступа</w:t>
      </w:r>
      <w:r w:rsidR="00005B1F" w:rsidRPr="00E20C42">
        <w:t xml:space="preserve"> </w:t>
      </w:r>
      <w:r w:rsidRPr="00E20C42">
        <w:t>– Вяжах Новосильского района с последующим наступлением на Орел.</w:t>
      </w:r>
    </w:p>
    <w:p w14:paraId="23233715" w14:textId="270ED4F9" w:rsidR="002E608E" w:rsidRPr="00E20C42" w:rsidRDefault="002E608E" w:rsidP="00A512FC">
      <w:r w:rsidRPr="00E20C42">
        <w:t>С 5 по 9 июля немецкие части пытались перейти в наступление, осуществляя операцию «Цитадель», о которой Советское командование было предупреждено заранее. Развить наступление гитлеровцам не удалось, а 10 июля 1943 года 380-я, 235-я и 129-я дивизии получили распоряжение командующего Брянским фронтом: 11 июля провести на участке намеченного прорыва разведку боем.</w:t>
      </w:r>
    </w:p>
    <w:p w14:paraId="1904E1BF" w14:textId="0595F5FA" w:rsidR="002E608E" w:rsidRPr="00E20C42" w:rsidRDefault="002E608E" w:rsidP="00A512FC">
      <w:r w:rsidRPr="00E20C42">
        <w:t xml:space="preserve">Главным объектом разведки в полосе 380-й дивизии была </w:t>
      </w:r>
      <w:r w:rsidR="00005B1F" w:rsidRPr="00E20C42">
        <w:t>В</w:t>
      </w:r>
      <w:r w:rsidRPr="00E20C42">
        <w:t xml:space="preserve">яжевская конюшня, превращенная немцами в неприступную крепость. Бой, начавшийся рано утром 11 июля, завершился поздней ночью взятием конюшни и высоты. Особый героизм в этом бою проявили капитан Мохначев П.Б., старший сержант Татарченко П.Я., автоматчик Аджаров Г.Ж.. </w:t>
      </w:r>
      <w:r w:rsidR="00562101" w:rsidRPr="00E20C42">
        <w:t>П</w:t>
      </w:r>
      <w:r w:rsidRPr="00E20C42">
        <w:t>отери в этом бою составили до 50% личного состава.</w:t>
      </w:r>
    </w:p>
    <w:p w14:paraId="6B5509F1" w14:textId="327787AD" w:rsidR="002E608E" w:rsidRPr="00E20C42" w:rsidRDefault="002E608E" w:rsidP="00A512FC">
      <w:r w:rsidRPr="00E20C42">
        <w:t>По приказу Ставки Верховного Главнокомандования 12 июля 1943 года войска перешли в решительное наступление. На участке прорыва у деревни Вяжи 3-ей армией одновременно вели огонь более 2-х тысяч орудий и минометов, плотность артиллерии составляла 150 стволов на километр фронта. Земля на расстоянии 20-30 км от эпицентра боя дрожала.</w:t>
      </w:r>
    </w:p>
    <w:p w14:paraId="386B4D2D" w14:textId="2E9CD7AF" w:rsidR="002E608E" w:rsidRPr="00E20C42" w:rsidRDefault="002E608E" w:rsidP="00A512FC">
      <w:r w:rsidRPr="00E20C42">
        <w:t>Для успешного завершения операции частям Красной Армии необходимо было форсировать реку и разминировать минные поля в пойме реки, причем все это проводилось под шквалистым огнем немецких бомбардировщиков. Вяжи взяли, и отсюда начался победный путь по освобождению Орловской земли от немецко-фашистских захватчиков.</w:t>
      </w:r>
    </w:p>
    <w:p w14:paraId="077C7D1C" w14:textId="520B1443" w:rsidR="002E608E" w:rsidRPr="00E20C42" w:rsidRDefault="002E608E" w:rsidP="00A512FC">
      <w:r w:rsidRPr="00E20C42">
        <w:t>Новосильский историко-культурный центр не располагает архивными данными о потерях, которые несли войска Красной Армии в сражении у с. Вяжи. Опираясь на сведения очевидцев – мирного населения Вяжей и воспоминания ветеранов войны – мы знаем о 850 солдатах и офицерах, захороненных на Вяжевском мемориальном комплексе.</w:t>
      </w:r>
    </w:p>
    <w:p w14:paraId="4DD852C5" w14:textId="0E153751" w:rsidR="002E608E" w:rsidRPr="00E20C42" w:rsidRDefault="002E608E" w:rsidP="00A512FC">
      <w:r w:rsidRPr="00E20C42">
        <w:lastRenderedPageBreak/>
        <w:t>У одного из солдат, штурмовавших Берлин, спросили: «Какое сражение в этой войне было для вас самым памятным?» Он ответил: «Самое кошмарное, а потому запомнилось на всю жизнь, сражение под городом Новосиль, на реке Зуша, у села Вяжи Орловской области».</w:t>
      </w:r>
    </w:p>
    <w:p w14:paraId="7EEC20DC" w14:textId="77777777" w:rsidR="002E608E" w:rsidRPr="00E20C42" w:rsidRDefault="002E608E" w:rsidP="00A512FC">
      <w:r w:rsidRPr="00E20C42">
        <w:t>Военно-исторический комплекс «Вяжи» воздвигнут на крутом берегу реки Зуши в память о подвиге воинов, прорвавших 12 июля 1943 года немецкую оборону у сел Вяжи и Малое Измайлово. На территории комплекса расположены часовня в память о погибших воинах, стела с наименованиями фронтов, армий и дивизий, участвовавших в боях, мемориальные плиты с именами погибших, скульптура Скорбящей Матери на братском захоронении и смотровая.</w:t>
      </w:r>
    </w:p>
    <w:p w14:paraId="43B59B32" w14:textId="63FCD927" w:rsidR="002E608E" w:rsidRPr="00E20C42" w:rsidRDefault="002E608E" w:rsidP="00A512FC">
      <w:r w:rsidRPr="00E20C42">
        <w:t xml:space="preserve"> Война унесла жизни более 5 тысяч Новосильцев. Пять человек удостоены звания Героя Советского союза.</w:t>
      </w:r>
    </w:p>
    <w:p w14:paraId="290FAFFF" w14:textId="650A2EBE" w:rsidR="002E608E" w:rsidRPr="00E20C42" w:rsidRDefault="002E608E" w:rsidP="00A512FC">
      <w:r w:rsidRPr="00E20C42">
        <w:t>У истоков довоенного Новосильского музея стоял краевед и самобытный художник В.Н.</w:t>
      </w:r>
      <w:r w:rsidR="00562101" w:rsidRPr="00E20C42">
        <w:t> </w:t>
      </w:r>
      <w:r w:rsidRPr="00E20C42">
        <w:t>Глаголев. Собранный заново в 50-80 гг. XX века Почетными гражданами города супругами Казначеевыми Алексеем Васильевичем и Марией Андреевной, музей был официально открыт в 1985 году. В музее представлены материалы по разделам археология, этнография, Великая Отечественная война, культура родного края. Коллекции постоянно пополняются новыми материалами.</w:t>
      </w:r>
    </w:p>
    <w:p w14:paraId="4F47DE3D" w14:textId="03A058E7" w:rsidR="00C47A32" w:rsidRPr="00E20C42" w:rsidRDefault="002E608E" w:rsidP="002E608E">
      <w:r w:rsidRPr="00E20C42">
        <w:t>В населенных пунктах Бедьково, Жердево, Задушное, Заречье, Ямская Слобода, Голунь есть памятники архитектуры и градостроительства.</w:t>
      </w:r>
    </w:p>
    <w:p w14:paraId="630A1B0B" w14:textId="5FB9181A" w:rsidR="00B154B9" w:rsidRPr="00E20C42" w:rsidRDefault="007B5C7B" w:rsidP="007B5C7B">
      <w:pPr>
        <w:pStyle w:val="3"/>
      </w:pPr>
      <w:r w:rsidRPr="00E20C42">
        <w:t>2.</w:t>
      </w:r>
      <w:r w:rsidR="00B154B9" w:rsidRPr="00E20C42">
        <w:t>1.4</w:t>
      </w:r>
      <w:r w:rsidR="00262FF4" w:rsidRPr="00E20C42">
        <w:t>.</w:t>
      </w:r>
      <w:r w:rsidR="00B154B9" w:rsidRPr="00E20C42">
        <w:t xml:space="preserve"> Геополитическая обстановка</w:t>
      </w:r>
    </w:p>
    <w:p w14:paraId="15BC5D99" w14:textId="0C081E11" w:rsidR="00B154B9" w:rsidRPr="00E20C42" w:rsidRDefault="00B154B9" w:rsidP="00CE6A4C">
      <w:r w:rsidRPr="00E20C42">
        <w:t>Орловская область расположена на юго-западе Европейской территории России, Новосильский район – административная единица на севере-востоке Орловской области</w:t>
      </w:r>
      <w:r w:rsidR="004D54D9" w:rsidRPr="00E20C42">
        <w:t>.</w:t>
      </w:r>
    </w:p>
    <w:p w14:paraId="765F7FEF" w14:textId="4FFB3D3F" w:rsidR="00B154B9" w:rsidRPr="00E20C42" w:rsidRDefault="00B154B9" w:rsidP="00CE6A4C">
      <w:r w:rsidRPr="00E20C42">
        <w:t>Орловская область – одна из древнейших областей России.</w:t>
      </w:r>
    </w:p>
    <w:p w14:paraId="48BBED5C" w14:textId="2E761EE9" w:rsidR="00B154B9" w:rsidRPr="00E20C42" w:rsidRDefault="00B154B9" w:rsidP="00CE6A4C">
      <w:r w:rsidRPr="00E20C42">
        <w:t>На геополитическую обстановку Орловского региона влияет его географическое и стратегическое положение. Несмотря на то, что в отличие от своих соседей, Брянской и Курской областей, Орловская область не граничит со странами Европы, она имеет достаточно выгодное географическое положение, что в свою очередь обеспечило создание сравнительно высокоразвитой транспортной инфраструктуры.</w:t>
      </w:r>
    </w:p>
    <w:p w14:paraId="6C8DADDF" w14:textId="7D0179BA" w:rsidR="00B154B9" w:rsidRPr="00E20C42" w:rsidRDefault="00B154B9" w:rsidP="00CE6A4C">
      <w:r w:rsidRPr="00E20C42">
        <w:t>Орловская область, как и ряд других регионов, находящаяся в зоне генерального влияния Московской агломерации, расположена на одной из радиальных планировочных осей, отходящих от Москвы. При этом, в отличие от ближайших форпостов Москвы – Калуги, Тулы, Рязани, Твери, влияние Москвы на развитие Орловской области выражено слабее.</w:t>
      </w:r>
    </w:p>
    <w:p w14:paraId="125440D8" w14:textId="77777777" w:rsidR="00B154B9" w:rsidRPr="00E20C42" w:rsidRDefault="00B154B9" w:rsidP="00CE6A4C">
      <w:r w:rsidRPr="00E20C42">
        <w:t>В то же время, в связи с распадом СССР и образованием ряда новых государств, приобретает особое значение расположение Орловской области на пересечении двух генеральных планировочных осей – меридиональной Москва – Тула – Орел – Курск – Харьков и широтной Витебск – Рига –Смоленск – Брянск – Орел – Липецк и далее в Поволжье.</w:t>
      </w:r>
    </w:p>
    <w:p w14:paraId="4548699F" w14:textId="3EB40D95" w:rsidR="00B154B9" w:rsidRPr="00E20C42" w:rsidRDefault="00B154B9" w:rsidP="00CE6A4C">
      <w:r w:rsidRPr="00E20C42">
        <w:t>Основой дорожной сети Орловской области является сеть автомобильных дорог общей протяженностью около 13 тыс. км, включающая федеральные и региональные дороги общего пользования, а также автодороги местного значения общего пользования.</w:t>
      </w:r>
    </w:p>
    <w:p w14:paraId="0608D9B9" w14:textId="4D12615B" w:rsidR="00B154B9" w:rsidRPr="00E20C42" w:rsidRDefault="00B154B9" w:rsidP="00CE6A4C">
      <w:r w:rsidRPr="00E20C42">
        <w:t>Территория области прошла через длительные исторические этапы освоения.</w:t>
      </w:r>
    </w:p>
    <w:p w14:paraId="1C954355" w14:textId="0F8C510E" w:rsidR="00B154B9" w:rsidRPr="00E20C42" w:rsidRDefault="00B154B9" w:rsidP="00CE6A4C">
      <w:r w:rsidRPr="00E20C42">
        <w:t>В пределах области население размещается неравномерно. Развитие связей между населенными пунктами происходит при условии развития сети автомобильных дорог и улучшения их качества, развития маршрутной сети автотранспорта.</w:t>
      </w:r>
    </w:p>
    <w:p w14:paraId="2544E567" w14:textId="77777777" w:rsidR="00B154B9" w:rsidRPr="00E20C42" w:rsidRDefault="00B154B9" w:rsidP="00CE6A4C">
      <w:r w:rsidRPr="00E20C42">
        <w:lastRenderedPageBreak/>
        <w:t>В последние годы складывается достаточно устойчивая тенденция уменьшения внутриобластной миграции населения, необходимой для развития экономики. Отчётливо прослеживается процесс выезда жителей из районов с менее привлекательной социально – экономической ситуацией в наиболее благополучные. А это в свою очередь приводит к процессу измельчения сети сельских населенных пунктов, что способствует размыванию категории сел людностью 501-1000 чел., меньшая часть из них укрупняется, большая часть – «худеет» (переходит в группу 201-500 чел.). За счет «худеющих» сел со средними показателями людности резко увеличилась категория умирающих селений людностью до 6 чел. Убывание населения, его старение вызывают необходимость повышения качества человеческого потенциала. Это возможно с помощью создания необходимых условий для получения высшего образования, высокой профессиональной подготовки и переподготовки кадров, способных использовать наукоёмкие технологии, что крайне важно для последующего технологического прорыва.</w:t>
      </w:r>
    </w:p>
    <w:p w14:paraId="5F216BDF" w14:textId="5A97BC38" w:rsidR="00B154B9" w:rsidRPr="00E20C42" w:rsidRDefault="00B154B9" w:rsidP="00CE6A4C">
      <w:r w:rsidRPr="00E20C42">
        <w:t>Что касается энергетических ресурсов, то по наличию собственных топливно-энергетических и гидроэнергетических ресурсов Орловская область относится к числу дефицитных, что предопределяет отсутствие на ее территории достаточно мощных тепловых и гидроэлектростанций. В то же время, находясь в географической близости от Курской, Нововоронежской, Смоленской атомных электростанций (в радиусе 250-300 км), а также Тульской, Брянской и Липецкой тепловых электростанций, этот дефицит практически не ощущается, тем более что оптовые тарифы на покупную электроэнергию от соседних областей, как правило, значительно (т.е. на 15-20%) дешевле.</w:t>
      </w:r>
    </w:p>
    <w:p w14:paraId="2034207B" w14:textId="77777777" w:rsidR="00B154B9" w:rsidRPr="00E20C42" w:rsidRDefault="00B154B9" w:rsidP="00CE6A4C">
      <w:r w:rsidRPr="00E20C42">
        <w:t>По темпам газификации Орловская область вышла на 3-е место среди регионов Черноземья. Завершено строительство газопроводов-отводов ко всем районным центрам, что позволило области войти в число 8 регионов России, завершивших строительство магистральных газопроводов. Приход газа в отдаленные уголки области позволит решить не только экономические, но и социальные проблемы (уменьшение оттока молодежи из сел и деревень, укрепление кадрового потенциала агропромышленного комплекса области).</w:t>
      </w:r>
    </w:p>
    <w:p w14:paraId="0ACED9B1" w14:textId="77777777" w:rsidR="00B154B9" w:rsidRPr="00E20C42" w:rsidRDefault="00B154B9" w:rsidP="00CE6A4C">
      <w:r w:rsidRPr="00E20C42">
        <w:t>Современная Орловщина – динамичный регион. Стабильная политико-экономическая ситуация способствует притоку инвестиций в экономику. Активно проводимая промышленная политика включает комплексную программу поддержки и развития индустриального и научно-технического потенциала.</w:t>
      </w:r>
    </w:p>
    <w:p w14:paraId="3C8207F5" w14:textId="77777777" w:rsidR="00B154B9" w:rsidRPr="00E20C42" w:rsidRDefault="00B154B9" w:rsidP="00CE6A4C">
      <w:r w:rsidRPr="00E20C42">
        <w:t>Нельзя сказать, что Новосильский район занимает выгодное геополитическое положение, так как находится на достаточном удалении от центра области и от основных транспортных связей области.</w:t>
      </w:r>
    </w:p>
    <w:p w14:paraId="397F486C" w14:textId="6BFF029C" w:rsidR="00B154B9" w:rsidRPr="00E20C42" w:rsidRDefault="00B154B9" w:rsidP="00B154B9">
      <w:r w:rsidRPr="00E20C42">
        <w:t xml:space="preserve">Далее будут рассмотрены возможности развития территории, дан подробный анализ проблем и направлений развития </w:t>
      </w:r>
      <w:r w:rsidR="00557D83" w:rsidRPr="00E20C42">
        <w:t>Петушенского</w:t>
      </w:r>
      <w:r w:rsidRPr="00E20C42">
        <w:t xml:space="preserve"> сельского поселения в рамках Новосильского района и Орловской области.</w:t>
      </w:r>
    </w:p>
    <w:p w14:paraId="0505EE1F" w14:textId="5ADE951B" w:rsidR="00787163" w:rsidRPr="00E20C42" w:rsidRDefault="00ED07D0" w:rsidP="00ED07D0">
      <w:pPr>
        <w:pStyle w:val="3"/>
      </w:pPr>
      <w:bookmarkStart w:id="25" w:name="_Toc312530876"/>
      <w:r w:rsidRPr="00E20C42">
        <w:t>2.</w:t>
      </w:r>
      <w:r w:rsidR="00787163" w:rsidRPr="00E20C42">
        <w:t>1.5</w:t>
      </w:r>
      <w:r w:rsidR="00262FF4" w:rsidRPr="00E20C42">
        <w:t>.</w:t>
      </w:r>
      <w:r w:rsidR="00787163" w:rsidRPr="00E20C42">
        <w:t xml:space="preserve"> Взаимосвязи с соседними муниципальными образованиями</w:t>
      </w:r>
      <w:bookmarkEnd w:id="25"/>
    </w:p>
    <w:p w14:paraId="4F8CCB37" w14:textId="75B582D9" w:rsidR="00787163" w:rsidRPr="00E20C42" w:rsidRDefault="00787163" w:rsidP="00C76EEE">
      <w:r w:rsidRPr="00E20C42">
        <w:t xml:space="preserve">Взаимосвязи </w:t>
      </w:r>
      <w:r w:rsidR="008A105A" w:rsidRPr="00E20C42">
        <w:t xml:space="preserve">Петушенского </w:t>
      </w:r>
      <w:r w:rsidRPr="00E20C42">
        <w:t>сельского поселения сформированы под влиянием многих факторов: географического положения поселения в районе, исторического наследия, экономического положения, транспортного каркаса района, наконец, количества населения поселения.</w:t>
      </w:r>
    </w:p>
    <w:p w14:paraId="675CE069" w14:textId="1AD44062" w:rsidR="00787163" w:rsidRPr="00E20C42" w:rsidRDefault="00787163" w:rsidP="00C76EEE">
      <w:r w:rsidRPr="00E20C42">
        <w:t xml:space="preserve">Все эти факторы, в свою очередь, находясь под влиянием друг друга, формируют положение </w:t>
      </w:r>
      <w:r w:rsidR="008A105A" w:rsidRPr="00E20C42">
        <w:t>Петушенского</w:t>
      </w:r>
      <w:r w:rsidRPr="00E20C42">
        <w:t xml:space="preserve"> сельского поселения.</w:t>
      </w:r>
    </w:p>
    <w:p w14:paraId="7119F768" w14:textId="77777777" w:rsidR="00787163" w:rsidRPr="00E20C42" w:rsidRDefault="00787163" w:rsidP="00C76EEE">
      <w:r w:rsidRPr="00E20C42">
        <w:lastRenderedPageBreak/>
        <w:t>На территории области формируется система хордовых направлений на базе существующих, реконструируемых и проектируемых автомобильных дорог регионального значения, объединяющая между собой опорные населенные пункты области, полюса роста регионального и межрайонного значения.</w:t>
      </w:r>
    </w:p>
    <w:p w14:paraId="0C3533C4" w14:textId="552DBD58" w:rsidR="00787163" w:rsidRPr="00E20C42" w:rsidRDefault="00787163" w:rsidP="00C76EEE">
      <w:r w:rsidRPr="00E20C42">
        <w:t>Планировочную сеть Новосильского района задают основные транспортные потоки и коммуникации субмеридионального направления – автодорога общего пользования регионального значения Мценск-Новосиль, и широтного направления – Орел- Новосиль.</w:t>
      </w:r>
    </w:p>
    <w:p w14:paraId="700F97BA" w14:textId="329BE0AB" w:rsidR="00787163" w:rsidRPr="00E20C42" w:rsidRDefault="0060358E" w:rsidP="00C76EEE">
      <w:r w:rsidRPr="00E20C42">
        <w:t>Петушенское</w:t>
      </w:r>
      <w:r w:rsidR="00787163" w:rsidRPr="00E20C42">
        <w:t xml:space="preserve"> сельское поселение и Новосильский район не занимают выгодное географическое положение, находясь в двухчасовой доступности от центра области – г.</w:t>
      </w:r>
      <w:r w:rsidR="00CC0C94" w:rsidRPr="00E20C42">
        <w:t> </w:t>
      </w:r>
      <w:r w:rsidR="00787163" w:rsidRPr="00E20C42">
        <w:t>Орла. Но, областной центр является притяжением населения для получения услуг периодического действия, а в последнее время и местом приложения труда.</w:t>
      </w:r>
    </w:p>
    <w:p w14:paraId="213CBD3F" w14:textId="56C5B847" w:rsidR="00787163" w:rsidRPr="00E20C42" w:rsidRDefault="00787163" w:rsidP="00C76EEE">
      <w:r w:rsidRPr="00E20C42">
        <w:t xml:space="preserve">Социальные связи населённых пунктов </w:t>
      </w:r>
      <w:r w:rsidR="0060358E" w:rsidRPr="00E20C42">
        <w:t>Петушенского</w:t>
      </w:r>
      <w:r w:rsidRPr="00E20C42">
        <w:t xml:space="preserve"> сельского поселения также направлены в сторону районного центра – г. Новосиль.</w:t>
      </w:r>
    </w:p>
    <w:p w14:paraId="3234EB56" w14:textId="7A3B576D" w:rsidR="00787163" w:rsidRPr="00E20C42" w:rsidRDefault="00787163" w:rsidP="00C76EEE">
      <w:r w:rsidRPr="00E20C42">
        <w:t>Экономическую специализацию территории определяет развитие моноотраслевого пищевого комплекса, сельского хозяйства. Промышленный потенциал сосредоточен в городах Орел и Мценск.</w:t>
      </w:r>
    </w:p>
    <w:p w14:paraId="333506BA" w14:textId="77777777" w:rsidR="00787163" w:rsidRPr="00E20C42" w:rsidRDefault="00787163" w:rsidP="00C76EEE">
      <w:r w:rsidRPr="00E20C42">
        <w:t>Территория традиционно привлекательна для реализации инвестиционных проектов в сельскохозяйственном комплексе.</w:t>
      </w:r>
    </w:p>
    <w:p w14:paraId="144FE829" w14:textId="77777777" w:rsidR="00787163" w:rsidRPr="00E20C42" w:rsidRDefault="00787163" w:rsidP="00C76EEE">
      <w:r w:rsidRPr="00E20C42">
        <w:t>Специфику сельского расселения составляет наличие развитой сети средних по размеру селений и концентрация в них значительной части населения. Указанная особенность является важной предпосылкой для развития в сельской местности малого и среднего бизнеса в производственной сфере деятельности.</w:t>
      </w:r>
    </w:p>
    <w:p w14:paraId="4D710CD4" w14:textId="480552EA" w:rsidR="00787163" w:rsidRPr="00E20C42" w:rsidRDefault="00787163" w:rsidP="00787163">
      <w:r w:rsidRPr="00E20C42">
        <w:t>В системах расселения имеется распределение функций (взаимный обмен функциями) между населенными пунктами, осуществляются социальные и производственные связи. В пределах локальных систем расселения возможна ежедневная маятниковая миграция населения и центральное сельское поселение (Новосильское ГП) естественным образом является основным центром приложения труда и центром обслуживания, в котором концентрируются образовательные, медицинские и иные социально значимые учреждения и организации.</w:t>
      </w:r>
    </w:p>
    <w:p w14:paraId="41E0D894" w14:textId="2265473B" w:rsidR="00547390" w:rsidRPr="00E20C42" w:rsidRDefault="008C6DE6" w:rsidP="009B25D5">
      <w:pPr>
        <w:pStyle w:val="3"/>
      </w:pPr>
      <w:r w:rsidRPr="00E20C42">
        <w:t>2.1.</w:t>
      </w:r>
      <w:r w:rsidR="00011503" w:rsidRPr="00E20C42">
        <w:t>6</w:t>
      </w:r>
      <w:r w:rsidRPr="00E20C42">
        <w:t>.</w:t>
      </w:r>
      <w:bookmarkEnd w:id="19"/>
      <w:r w:rsidR="007F416E" w:rsidRPr="00E20C42">
        <w:t xml:space="preserve"> </w:t>
      </w:r>
      <w:r w:rsidR="00BE718D" w:rsidRPr="00E20C42">
        <w:t>Природные условия</w:t>
      </w:r>
    </w:p>
    <w:p w14:paraId="74E9AE29" w14:textId="5195F66B" w:rsidR="0025704C" w:rsidRPr="00E20C42" w:rsidRDefault="0025704C" w:rsidP="00880367">
      <w:pPr>
        <w:pStyle w:val="4"/>
        <w:rPr>
          <w:color w:val="auto"/>
        </w:rPr>
      </w:pPr>
      <w:r w:rsidRPr="00E20C42">
        <w:rPr>
          <w:color w:val="auto"/>
        </w:rPr>
        <w:t>Особенности географического положения</w:t>
      </w:r>
    </w:p>
    <w:p w14:paraId="406DF8A1" w14:textId="011B5099" w:rsidR="0025704C" w:rsidRPr="00E20C42" w:rsidRDefault="0025704C" w:rsidP="0025704C">
      <w:r w:rsidRPr="00E20C42">
        <w:t xml:space="preserve">Географически территория </w:t>
      </w:r>
      <w:r w:rsidR="0060358E" w:rsidRPr="00E20C42">
        <w:t>Петушенского</w:t>
      </w:r>
      <w:r w:rsidRPr="00E20C42">
        <w:t xml:space="preserve"> </w:t>
      </w:r>
      <w:r w:rsidR="00097DE0" w:rsidRPr="00E20C42">
        <w:rPr>
          <w:sz w:val="28"/>
        </w:rPr>
        <w:t xml:space="preserve">сельского поселения </w:t>
      </w:r>
      <w:r w:rsidRPr="00E20C42">
        <w:t>находится на границе лесостепной зоны (лесолугостепь) и степной зоны, охватывающей северо-восточную часть Орловской области, на водоразделе верховьев р. Зуша с притоками, на равнине Среднерусской возвышенности.</w:t>
      </w:r>
    </w:p>
    <w:p w14:paraId="55E80BE2" w14:textId="77777777" w:rsidR="0025704C" w:rsidRPr="00E20C42" w:rsidRDefault="0025704C" w:rsidP="0025704C">
      <w:r w:rsidRPr="00E20C42">
        <w:t xml:space="preserve">Естественно-природные рельефообразующие и руслообразующие процессы рассматриваемой территории в основном обусловлены надвижкой и отступлением древнего ледника, что во многом сформировало довольно богатую орографию, геоморфологию, гидрографию, геологическое сложение и гидрогеологические условия. </w:t>
      </w:r>
    </w:p>
    <w:p w14:paraId="7E6EA72C" w14:textId="421CBD4F" w:rsidR="00FD1F62" w:rsidRPr="00E20C42" w:rsidRDefault="0025704C" w:rsidP="0025704C">
      <w:r w:rsidRPr="00E20C42">
        <w:t>Другой важной особенностью физико-географического положения территории является ее расположение в умеренных широтах, в зоне активного влияния западного переноса воздушных масс, а также приуроченность к водоразделу крупнейших рек европейской части страны, что определяет важнейшие черты природно-климатических условий с достаточным увлажнением и благоприятными аэроклиматическими параметрами.</w:t>
      </w:r>
    </w:p>
    <w:p w14:paraId="4325512C" w14:textId="31AEECED" w:rsidR="00E14994" w:rsidRPr="00E20C42" w:rsidRDefault="00E14994" w:rsidP="00880367">
      <w:pPr>
        <w:pStyle w:val="4"/>
        <w:rPr>
          <w:color w:val="auto"/>
        </w:rPr>
      </w:pPr>
      <w:r w:rsidRPr="00E20C42">
        <w:rPr>
          <w:color w:val="auto"/>
        </w:rPr>
        <w:lastRenderedPageBreak/>
        <w:t>Климат</w:t>
      </w:r>
    </w:p>
    <w:p w14:paraId="179DD668" w14:textId="77777777" w:rsidR="005E11DE" w:rsidRPr="00E20C42" w:rsidRDefault="005E11DE" w:rsidP="005E11DE">
      <w:r w:rsidRPr="00E20C42">
        <w:t>Новосильский административный район по агроклиматическому районированию отнесен к северному району Орловской области.</w:t>
      </w:r>
    </w:p>
    <w:p w14:paraId="1D370516" w14:textId="4D54BF55" w:rsidR="005E11DE" w:rsidRPr="00E20C42" w:rsidRDefault="005E11DE" w:rsidP="005E11DE">
      <w:r w:rsidRPr="00E20C42">
        <w:t xml:space="preserve">Климат территории </w:t>
      </w:r>
      <w:r w:rsidR="0060358E" w:rsidRPr="00E20C42">
        <w:t>Петушенского</w:t>
      </w:r>
      <w:r w:rsidRPr="00E20C42">
        <w:t xml:space="preserve"> </w:t>
      </w:r>
      <w:r w:rsidR="00097DE0" w:rsidRPr="00E20C42">
        <w:t>сельского поселения</w:t>
      </w:r>
      <w:r w:rsidRPr="00E20C42">
        <w:t xml:space="preserve"> умеренно континентальный, умеренно влажный. Число часов солнечного сияния за год составляет 1726. Радиационный баланс за год положителен и составляет 36 ккал/см</w:t>
      </w:r>
      <w:r w:rsidRPr="00E20C42">
        <w:rPr>
          <w:vertAlign w:val="superscript"/>
        </w:rPr>
        <w:t>2</w:t>
      </w:r>
      <w:r w:rsidRPr="00E20C42">
        <w:t xml:space="preserve"> в год.</w:t>
      </w:r>
      <w:r w:rsidR="0013630B" w:rsidRPr="00E20C42">
        <w:t xml:space="preserve"> </w:t>
      </w:r>
      <w:r w:rsidRPr="00E20C42">
        <w:t>Среднегодовая температура воздуха 4,6</w:t>
      </w:r>
      <w:r w:rsidR="00983AF5" w:rsidRPr="00E20C42">
        <w:sym w:font="Symbol" w:char="F0B0"/>
      </w:r>
      <w:r w:rsidRPr="00E20C42">
        <w:t>С. Самым холодным месяцем является январь, средняя температура которого составляет -9,3</w:t>
      </w:r>
      <w:r w:rsidR="00983AF5" w:rsidRPr="00E20C42">
        <w:sym w:font="Symbol" w:char="F0B0"/>
      </w:r>
      <w:r w:rsidRPr="00E20C42">
        <w:t>С. Абсолютный минимум составляет -39</w:t>
      </w:r>
      <w:r w:rsidR="0067500E" w:rsidRPr="00E20C42">
        <w:sym w:font="Symbol" w:char="F0B0"/>
      </w:r>
      <w:r w:rsidRPr="00E20C42">
        <w:t>С. В июле, наиболее теплом месяце года, средняя температура воздуха равна 18,7</w:t>
      </w:r>
      <w:r w:rsidR="0067500E" w:rsidRPr="00E20C42">
        <w:sym w:font="Symbol" w:char="F0B0"/>
      </w:r>
      <w:r w:rsidRPr="00E20C42">
        <w:t>С. Абсолютный максимум составляет +38</w:t>
      </w:r>
      <w:r w:rsidR="00837894" w:rsidRPr="00E20C42">
        <w:sym w:font="Symbol" w:char="F0B0"/>
      </w:r>
      <w:r w:rsidRPr="00E20C42">
        <w:t>С. Устойчивые морозы наступают в конце ноября и прекращаются в первой половине марта.</w:t>
      </w:r>
    </w:p>
    <w:p w14:paraId="62CAE466" w14:textId="385C2735" w:rsidR="005E11DE" w:rsidRPr="00E20C42" w:rsidRDefault="005E11DE" w:rsidP="005E11DE">
      <w:r w:rsidRPr="00E20C42">
        <w:t>Длительность периода с температурой выше 10 градусов по Цельсию в северном районе, т.е. период активной вегетации растений, в среднем составляет 130-140 дней.</w:t>
      </w:r>
    </w:p>
    <w:p w14:paraId="1CA8FADE" w14:textId="1F8E7CF3" w:rsidR="005E11DE" w:rsidRPr="00E20C42" w:rsidRDefault="005E11DE" w:rsidP="005E11DE">
      <w:r w:rsidRPr="00E20C42">
        <w:t>Период с температурой выше 15ºС, обеспечивающий условия произрастания более теплолюбивых культур продолжается 80-90 дней.</w:t>
      </w:r>
    </w:p>
    <w:p w14:paraId="19ACDA03" w14:textId="166B1436" w:rsidR="005E11DE" w:rsidRPr="00E20C42" w:rsidRDefault="005E11DE" w:rsidP="005E11DE">
      <w:r w:rsidRPr="00E20C42">
        <w:t xml:space="preserve">Рассматриваемая территория относится к зоне умеренного увлажнения, один год из трех бывает засушливым. Средняя годовая сумма осадков </w:t>
      </w:r>
      <w:smartTag w:uri="urn:schemas-microsoft-com:office:smarttags" w:element="metricconverter">
        <w:smartTagPr>
          <w:attr w:name="ProductID" w:val="515 мм"/>
        </w:smartTagPr>
        <w:r w:rsidRPr="00E20C42">
          <w:t>515 мм</w:t>
        </w:r>
      </w:smartTag>
      <w:r w:rsidRPr="00E20C42">
        <w:t xml:space="preserve">. Изменчивость этой величины от года к году довольно велика: от 300 до </w:t>
      </w:r>
      <w:smartTag w:uri="urn:schemas-microsoft-com:office:smarttags" w:element="metricconverter">
        <w:smartTagPr>
          <w:attr w:name="ProductID" w:val="700 мм"/>
        </w:smartTagPr>
        <w:r w:rsidRPr="00E20C42">
          <w:t>700 мм</w:t>
        </w:r>
      </w:smartTag>
      <w:r w:rsidRPr="00E20C42">
        <w:t xml:space="preserve"> в год. Основная масса осадков выпадает в теплый период года. Максимум месячных сумм отмечается в июле и достигает </w:t>
      </w:r>
      <w:smartTag w:uri="urn:schemas-microsoft-com:office:smarttags" w:element="metricconverter">
        <w:smartTagPr>
          <w:attr w:name="ProductID" w:val="72 мм"/>
        </w:smartTagPr>
        <w:r w:rsidRPr="00E20C42">
          <w:t>72 мм</w:t>
        </w:r>
      </w:smartTag>
      <w:r w:rsidRPr="00E20C42">
        <w:t>. Летние осадки часто носят ливневой характер средней интенсивности и сопровождаются грозами. В виде снега выпадает 150-</w:t>
      </w:r>
      <w:smartTag w:uri="urn:schemas-microsoft-com:office:smarttags" w:element="metricconverter">
        <w:smartTagPr>
          <w:attr w:name="ProductID" w:val="100 мм"/>
        </w:smartTagPr>
        <w:r w:rsidRPr="00E20C42">
          <w:t>100 мм</w:t>
        </w:r>
      </w:smartTag>
      <w:r w:rsidRPr="00E20C42">
        <w:t xml:space="preserve"> осадков, средняя высота ежемесячного покрова к концу зимы не превышает </w:t>
      </w:r>
      <w:smartTag w:uri="urn:schemas-microsoft-com:office:smarttags" w:element="metricconverter">
        <w:smartTagPr>
          <w:attr w:name="ProductID" w:val="25 см"/>
        </w:smartTagPr>
        <w:r w:rsidRPr="00E20C42">
          <w:t>25 см</w:t>
        </w:r>
      </w:smartTag>
      <w:r w:rsidRPr="00E20C42">
        <w:t>. Устойчивый снежный покров образуется в конце ноября и лежит до начала апреля в течение 120-130 дней. Относительная влажность воздуха в годовом ходе низка летом (65-70%) и высока в осенне-зимний период (85-88%).</w:t>
      </w:r>
    </w:p>
    <w:p w14:paraId="173463E2" w14:textId="22E3FDDB" w:rsidR="005E11DE" w:rsidRPr="00E20C42" w:rsidRDefault="005E11DE" w:rsidP="005E11DE">
      <w:r w:rsidRPr="00E20C42">
        <w:t xml:space="preserve">Прекращение заморозков в среднем приходится на первую декаду мая месяца. Первые осенние заморозки наблюдаются в конце сентября. Средняя глубина промерзания почвы находится в пределах 65-85 см и только в самые суровые зимы она достигает 100-130 см. Размерзание почвы весной происходит быстро. Энергичное таяние снега вызывает создание мощных водных потоков, стекающих по оттаивающей поверхности почвы, которые уносят с собой самую плодородную часть почв и тем самым способствуют росту </w:t>
      </w:r>
      <w:r w:rsidR="002C644A" w:rsidRPr="00E20C42">
        <w:t>эрозии</w:t>
      </w:r>
      <w:r w:rsidRPr="00E20C42">
        <w:t xml:space="preserve"> на берегах и склонах гидрографической сети.</w:t>
      </w:r>
    </w:p>
    <w:p w14:paraId="4FE890D2" w14:textId="2914ED65" w:rsidR="005E11DE" w:rsidRPr="00E20C42" w:rsidRDefault="005E11DE" w:rsidP="005E11DE">
      <w:r w:rsidRPr="00E20C42">
        <w:t>Направление ветра таково: летом /июль/ - западные; зимой /январь/ - южные. Преобладающими ветрами являются южные и юго-западные. Западные ветры влажные и часто сопровождаются осадками. Восточные, особенно юго-восточные, ветры - сухие, знойные, вызывающие явления засухи. Суховейные ветры имеют большую повторяемость в ответственные периоды вегетации растений, в апреле-мае месяцах. Поэтому несмотря на значительное выпадение осадков, нередко имеют явления засухи.</w:t>
      </w:r>
    </w:p>
    <w:p w14:paraId="28089937" w14:textId="31807BAA" w:rsidR="005E11DE" w:rsidRPr="00E20C42" w:rsidRDefault="005E11DE" w:rsidP="005E11DE">
      <w:pPr>
        <w:rPr>
          <w:sz w:val="28"/>
        </w:rPr>
      </w:pPr>
      <w:r w:rsidRPr="00E20C42">
        <w:t>В среднем за сезон отмечаются 43 дня с метелями, 61 день с туманом, 112 дней без солнца.</w:t>
      </w:r>
    </w:p>
    <w:p w14:paraId="75071EBB" w14:textId="506AEADD" w:rsidR="00474C53" w:rsidRPr="00E20C42" w:rsidRDefault="005E11DE" w:rsidP="00ED42F3">
      <w:r w:rsidRPr="00E20C42">
        <w:t>По схематической карте климатического районирования для строительства территория относится к району – II, подрайону – IIВ</w:t>
      </w:r>
      <w:r w:rsidR="00151E05" w:rsidRPr="00E20C42">
        <w:t>.</w:t>
      </w:r>
    </w:p>
    <w:p w14:paraId="15C06A85" w14:textId="476CC1A8" w:rsidR="00884DD3" w:rsidRPr="00E20C42" w:rsidRDefault="00627162" w:rsidP="00880367">
      <w:pPr>
        <w:pStyle w:val="4"/>
        <w:rPr>
          <w:color w:val="auto"/>
        </w:rPr>
      </w:pPr>
      <w:r w:rsidRPr="00E20C42">
        <w:rPr>
          <w:color w:val="auto"/>
        </w:rPr>
        <w:t>Орография</w:t>
      </w:r>
    </w:p>
    <w:p w14:paraId="0E2DDFBB" w14:textId="0B1DEF1E" w:rsidR="007E0222" w:rsidRPr="00E20C42" w:rsidRDefault="007E0222" w:rsidP="000D71B0">
      <w:r w:rsidRPr="00E20C42">
        <w:t xml:space="preserve">Орографически территория Новосильского района и </w:t>
      </w:r>
      <w:r w:rsidR="0060358E" w:rsidRPr="00E20C42">
        <w:t>Петушенского</w:t>
      </w:r>
      <w:r w:rsidRPr="00E20C42">
        <w:t xml:space="preserve"> </w:t>
      </w:r>
      <w:r w:rsidR="0075306F" w:rsidRPr="00E20C42">
        <w:t>сельского поселения</w:t>
      </w:r>
      <w:r w:rsidRPr="00E20C42">
        <w:t xml:space="preserve"> располагается в средней части Среднерусской антеклизы, в центральной части Среднерусской возвышенности, на границе лесостепной зоны (лесолугостепь) и подзоны северных степей степной зоны.</w:t>
      </w:r>
    </w:p>
    <w:p w14:paraId="10ECD0CB" w14:textId="77777777" w:rsidR="007E0222" w:rsidRPr="00E20C42" w:rsidRDefault="007E0222" w:rsidP="000D71B0">
      <w:r w:rsidRPr="00E20C42">
        <w:lastRenderedPageBreak/>
        <w:t>В целом территория представлена следующими основными типами ландшафтных систем:</w:t>
      </w:r>
    </w:p>
    <w:p w14:paraId="6812B6A3" w14:textId="77777777" w:rsidR="007E0222" w:rsidRPr="00E20C42" w:rsidRDefault="007E0222" w:rsidP="007D54F0">
      <w:pPr>
        <w:pStyle w:val="afa"/>
        <w:numPr>
          <w:ilvl w:val="0"/>
          <w:numId w:val="61"/>
        </w:numPr>
        <w:ind w:left="0" w:firstLine="709"/>
      </w:pPr>
      <w:r w:rsidRPr="00E20C42">
        <w:t>водораздельными, слабо и среднерассеченными равнинами на лессовидных суглинках, лесостепных – большая часть водораздельных пространств;</w:t>
      </w:r>
    </w:p>
    <w:p w14:paraId="30F58294" w14:textId="77777777" w:rsidR="007E0222" w:rsidRPr="00E20C42" w:rsidRDefault="007E0222" w:rsidP="007D54F0">
      <w:pPr>
        <w:pStyle w:val="afa"/>
        <w:numPr>
          <w:ilvl w:val="0"/>
          <w:numId w:val="61"/>
        </w:numPr>
        <w:ind w:left="0" w:firstLine="709"/>
      </w:pPr>
      <w:r w:rsidRPr="00E20C42">
        <w:t>водораздельными, сильнорассеченными равнинами на лессовидных суглинках, лесостепных – местами на склоновых экспозициях водораздельных пространств;</w:t>
      </w:r>
    </w:p>
    <w:p w14:paraId="559F28CD" w14:textId="0FEFBC60" w:rsidR="007E0222" w:rsidRPr="00E20C42" w:rsidRDefault="007E0222" w:rsidP="007D54F0">
      <w:pPr>
        <w:pStyle w:val="afa"/>
        <w:numPr>
          <w:ilvl w:val="0"/>
          <w:numId w:val="61"/>
        </w:numPr>
        <w:ind w:left="0" w:firstLine="709"/>
      </w:pPr>
      <w:r w:rsidRPr="00E20C42">
        <w:t>приречными равнинами и надпойменными террасами притоков реки Оки сложенными покровными и лессовидными суглинками, лесостепными.</w:t>
      </w:r>
    </w:p>
    <w:p w14:paraId="55ED33C9" w14:textId="7B1A6A97" w:rsidR="007E0222" w:rsidRPr="00E20C42" w:rsidRDefault="007E0222" w:rsidP="000D71B0">
      <w:r w:rsidRPr="00E20C42">
        <w:t xml:space="preserve">Основное влияние на формирование геоморфологического и геологического сложения территории оказала надвижка и отступление древнего ледника. Рельеф территория представляет собой приподнятую, сильно волнистую равнину, изрезанную густой сетью оврагов и долинами рек, из-за чего равнина приобретает холмисто-увалистый характер. Глубина эрозионных врезов колеблется от 20-30 до </w:t>
      </w:r>
      <w:smartTag w:uri="urn:schemas-microsoft-com:office:smarttags" w:element="metricconverter">
        <w:smartTagPr>
          <w:attr w:name="ProductID" w:val="130 м"/>
        </w:smartTagPr>
        <w:r w:rsidRPr="00E20C42">
          <w:t>130 м</w:t>
        </w:r>
      </w:smartTag>
      <w:r w:rsidRPr="00E20C42">
        <w:t xml:space="preserve"> и более.</w:t>
      </w:r>
    </w:p>
    <w:p w14:paraId="07E894C4" w14:textId="604F57FF" w:rsidR="007E0222" w:rsidRPr="00E20C42" w:rsidRDefault="007E0222" w:rsidP="000D71B0">
      <w:r w:rsidRPr="00E20C42">
        <w:t xml:space="preserve">Основными реками </w:t>
      </w:r>
      <w:r w:rsidR="009421E4" w:rsidRPr="00E20C42">
        <w:t>Петушенского</w:t>
      </w:r>
      <w:r w:rsidRPr="00E20C42">
        <w:t xml:space="preserve"> </w:t>
      </w:r>
      <w:r w:rsidR="0075306F" w:rsidRPr="00E20C42">
        <w:t>сельского поселения</w:t>
      </w:r>
      <w:r w:rsidRPr="00E20C42">
        <w:t xml:space="preserve"> являются реки </w:t>
      </w:r>
      <w:r w:rsidR="003E752B" w:rsidRPr="00E20C42">
        <w:t>Пшевка</w:t>
      </w:r>
      <w:r w:rsidRPr="00E20C42">
        <w:t xml:space="preserve"> и </w:t>
      </w:r>
      <w:r w:rsidR="003E752B" w:rsidRPr="00E20C42">
        <w:t>Дичня</w:t>
      </w:r>
      <w:r w:rsidRPr="00E20C42">
        <w:t xml:space="preserve"> – притока </w:t>
      </w:r>
      <w:r w:rsidR="003E752B" w:rsidRPr="00E20C42">
        <w:t>реки Зуша.</w:t>
      </w:r>
    </w:p>
    <w:p w14:paraId="009FE884" w14:textId="319FD778" w:rsidR="007E0222" w:rsidRPr="00E20C42" w:rsidRDefault="007E0222" w:rsidP="000D71B0">
      <w:r w:rsidRPr="00E20C42">
        <w:t>Река Зуша – имеет относительно узкую долину с крутым падением и глубиной вреза 100-120 м. Долина реки имеет две поймы (высокую и низкую), до четырех террас. Террасы, как правило, четвертичного возраста, широко распространены не только в долинах рек, но и в крупных балках. II-ая терраса развита повсеместно и хорошо сохраняется в излучинах всех рек по левому или правому берегам в виде широкой ленты высотой 12-</w:t>
      </w:r>
      <w:smartTag w:uri="urn:schemas-microsoft-com:office:smarttags" w:element="metricconverter">
        <w:smartTagPr>
          <w:attr w:name="ProductID" w:val="15 м"/>
        </w:smartTagPr>
        <w:r w:rsidRPr="00E20C42">
          <w:t>15 м</w:t>
        </w:r>
      </w:smartTag>
      <w:r w:rsidRPr="00E20C42">
        <w:t>, разрезанной боковыми водотоками. Местами терраса залесена, а на поверхности встречаются просадочные воронки и блюдца.</w:t>
      </w:r>
    </w:p>
    <w:p w14:paraId="11A7C41B" w14:textId="2CB204DB" w:rsidR="007E0222" w:rsidRPr="00E20C42" w:rsidRDefault="007E0222" w:rsidP="000D71B0">
      <w:r w:rsidRPr="00E20C42">
        <w:t xml:space="preserve">Для территории </w:t>
      </w:r>
      <w:r w:rsidR="003E752B" w:rsidRPr="00E20C42">
        <w:t>Петушенского</w:t>
      </w:r>
      <w:r w:rsidRPr="00E20C42">
        <w:t xml:space="preserve"> </w:t>
      </w:r>
      <w:r w:rsidR="0075306F" w:rsidRPr="00E20C42">
        <w:t>сельского поселения</w:t>
      </w:r>
      <w:r w:rsidRPr="00E20C42">
        <w:t xml:space="preserve"> (и Новосильского района в целом) не характерны явно выраженные негативные геологические процессы, и наоборот, сильно выражены экзогенные – рельефообразующие и руслообразующие процессы, связанные в основном с повсеместным возникновением и развитием водной эрозии:</w:t>
      </w:r>
    </w:p>
    <w:p w14:paraId="6C1B0378" w14:textId="2B0D2060" w:rsidR="007E0222" w:rsidRPr="00E20C42" w:rsidRDefault="007E0222" w:rsidP="000D71B0">
      <w:r w:rsidRPr="00E20C42">
        <w:t>Гравитационные формы рельефа представлены обвалами, оплывинами, небольшими оползнями на незадернованных крутых или подмываемых склонах речек, оврагов, балок, выемок, осыпями у подножия крутых уступов. Оползни обычно формируются в водонасыщенных толщах, подстилающихся глинистыми водоупорами. Они приурочены к склонам оврагов и речных долин. Ширина оползневых блоков не превышает 3-</w:t>
      </w:r>
      <w:smartTag w:uri="urn:schemas-microsoft-com:office:smarttags" w:element="metricconverter">
        <w:smartTagPr>
          <w:attr w:name="ProductID" w:val="7 м"/>
        </w:smartTagPr>
        <w:r w:rsidRPr="00E20C42">
          <w:t>7 м</w:t>
        </w:r>
      </w:smartTag>
      <w:r w:rsidRPr="00E20C42">
        <w:t>.</w:t>
      </w:r>
    </w:p>
    <w:p w14:paraId="6360F8C2" w14:textId="51F47A85" w:rsidR="007E0222" w:rsidRPr="00E20C42" w:rsidRDefault="007E0222" w:rsidP="000D71B0">
      <w:r w:rsidRPr="00E20C42">
        <w:t xml:space="preserve">Овраги – распространенные формы рельефа (до 15%) разных размеров. Развиты береговые, склоновые и верховые овраги, реже донные (в днищах балок), с преобладающей V-образной формой поперечного профиля с глубиной вреза более </w:t>
      </w:r>
      <w:smartTag w:uri="urn:schemas-microsoft-com:office:smarttags" w:element="metricconverter">
        <w:smartTagPr>
          <w:attr w:name="ProductID" w:val="10 м"/>
        </w:smartTagPr>
        <w:r w:rsidRPr="00E20C42">
          <w:t>10 м</w:t>
        </w:r>
      </w:smartTag>
      <w:r w:rsidRPr="00E20C42">
        <w:t>, длиной 3-</w:t>
      </w:r>
      <w:smartTag w:uri="urn:schemas-microsoft-com:office:smarttags" w:element="metricconverter">
        <w:smartTagPr>
          <w:attr w:name="ProductID" w:val="5 км"/>
        </w:smartTagPr>
        <w:r w:rsidRPr="00E20C42">
          <w:t>5 км</w:t>
        </w:r>
      </w:smartTag>
      <w:r w:rsidRPr="00E20C42">
        <w:t>. Многие овраги имеют развитую сеть 0,5-1,0 км/км</w:t>
      </w:r>
      <w:r w:rsidRPr="00E20C42">
        <w:rPr>
          <w:vertAlign w:val="superscript"/>
        </w:rPr>
        <w:t>2</w:t>
      </w:r>
      <w:r w:rsidRPr="00E20C42">
        <w:t>, особенно в верховьях рек, и являются растущими. Балки (задернованные овраги) также развиты в верховьях рек, их протяженность достигает нескольких километров.</w:t>
      </w:r>
    </w:p>
    <w:p w14:paraId="1A340AC3" w14:textId="77777777" w:rsidR="007E0222" w:rsidRPr="00E20C42" w:rsidRDefault="007E0222" w:rsidP="000D71B0">
      <w:r w:rsidRPr="00E20C42">
        <w:t xml:space="preserve">Просадочность грунта – связана с широким распространением с поверхности покровных лессовидных суглинков. Мощность их составляет от 0,5 (на водоразделах) до </w:t>
      </w:r>
      <w:smartTag w:uri="urn:schemas-microsoft-com:office:smarttags" w:element="metricconverter">
        <w:smartTagPr>
          <w:attr w:name="ProductID" w:val="25 м"/>
        </w:smartTagPr>
        <w:r w:rsidRPr="00E20C42">
          <w:t>25 м</w:t>
        </w:r>
      </w:smartTag>
      <w:r w:rsidRPr="00E20C42">
        <w:t xml:space="preserve"> (на склонах). Строительство на таких грунтах требует соблюдения рекомендаций СНиПов.</w:t>
      </w:r>
    </w:p>
    <w:p w14:paraId="598D9DF9" w14:textId="77777777" w:rsidR="007E0222" w:rsidRPr="00E20C42" w:rsidRDefault="007E0222" w:rsidP="000D71B0">
      <w:r w:rsidRPr="00E20C42">
        <w:t>К территориям, затопляемыми паводками 1% обеспеченности, относятся поймы и низкие надпойменные террасы рек. Для них характерно близкое залегание грунтовых вод, заболоченность, грунты слабой и пониженной несущей способности.</w:t>
      </w:r>
    </w:p>
    <w:p w14:paraId="7730C58F" w14:textId="2517EA06" w:rsidR="007E0222" w:rsidRPr="00E20C42" w:rsidRDefault="007E0222" w:rsidP="007E0222">
      <w:r w:rsidRPr="00E20C42">
        <w:lastRenderedPageBreak/>
        <w:t>Техногенные формы рельефа – довольно широко распространены и тяготеют к промзонам, трассам коммуникаций и селитебным территориям (карьеры, выемки, насыпи и прочие микроформы, связанные со строительством жилья, дорог, топливно-энергетических коммуникаций).</w:t>
      </w:r>
    </w:p>
    <w:p w14:paraId="60F8F049" w14:textId="0E32E3FC" w:rsidR="00884DD3" w:rsidRPr="00E20C42" w:rsidRDefault="0031446B" w:rsidP="00880367">
      <w:pPr>
        <w:pStyle w:val="4"/>
        <w:rPr>
          <w:color w:val="auto"/>
        </w:rPr>
      </w:pPr>
      <w:r w:rsidRPr="00E20C42">
        <w:rPr>
          <w:color w:val="auto"/>
        </w:rPr>
        <w:t>Рельеф</w:t>
      </w:r>
    </w:p>
    <w:p w14:paraId="4B9AEBCF" w14:textId="77777777" w:rsidR="002124CA" w:rsidRPr="00E20C42" w:rsidRDefault="002124CA" w:rsidP="002124CA">
      <w:r w:rsidRPr="00E20C42">
        <w:t>Рельеф территории района представляет собой слегка волнистую равнину, изрезанную овражно-балочной сетью. Большая часть территории района распахана и используется под посевы сельскохозяйственных культур.</w:t>
      </w:r>
    </w:p>
    <w:p w14:paraId="115547C8" w14:textId="5349CB4D" w:rsidR="002124CA" w:rsidRPr="00E20C42" w:rsidRDefault="002124CA" w:rsidP="002124CA">
      <w:r w:rsidRPr="00E20C42">
        <w:t>Степень расчлененности территории района долинами рек, балками и оврагами - сильная.</w:t>
      </w:r>
    </w:p>
    <w:p w14:paraId="0FAF867F" w14:textId="51092A4E" w:rsidR="002124CA" w:rsidRPr="00E20C42" w:rsidRDefault="002124CA" w:rsidP="002124CA">
      <w:r w:rsidRPr="00E20C42">
        <w:t>Современные эрозионные процессы на территории района имеют значительное развитие. Линейная эрозия выражена промоинами, береговыми и донными оврагами с обнаженными и полузадерненными откосами.</w:t>
      </w:r>
    </w:p>
    <w:p w14:paraId="5BC76A83" w14:textId="67A8CA4D" w:rsidR="002124CA" w:rsidRPr="00E20C42" w:rsidRDefault="002124CA" w:rsidP="002124CA">
      <w:r w:rsidRPr="00E20C42">
        <w:t>Особенно ей подвержена южная часть района, где густота овражной сети составляет 350-500 м/кв.км или 5-6 единиц на 1 кв.км. Глубина оврага достигает 11 м.</w:t>
      </w:r>
    </w:p>
    <w:p w14:paraId="3977D174" w14:textId="4C2384C8" w:rsidR="00884DD3" w:rsidRPr="00E20C42" w:rsidRDefault="002124CA" w:rsidP="002124CA">
      <w:r w:rsidRPr="00E20C42">
        <w:t>В еще большей степени (почти повсеместно) выражена на территории плоскостная эрозия, представленная слабыми, средними и сильными смывами почв.</w:t>
      </w:r>
    </w:p>
    <w:p w14:paraId="58012226" w14:textId="77777777" w:rsidR="00FB0948" w:rsidRPr="00E20C42" w:rsidRDefault="00FB0948" w:rsidP="00880367">
      <w:pPr>
        <w:pStyle w:val="4"/>
        <w:rPr>
          <w:color w:val="auto"/>
        </w:rPr>
      </w:pPr>
      <w:r w:rsidRPr="00E20C42">
        <w:rPr>
          <w:color w:val="auto"/>
        </w:rPr>
        <w:t>Земельные ресурсы, почвенный покров территории</w:t>
      </w:r>
    </w:p>
    <w:p w14:paraId="3E880138" w14:textId="3F7825A5" w:rsidR="00FB0948" w:rsidRPr="00E20C42" w:rsidRDefault="00FB0948" w:rsidP="00FB0948">
      <w:r w:rsidRPr="00E20C42">
        <w:t xml:space="preserve">Земельный фонд Новосильского района на </w:t>
      </w:r>
      <w:r w:rsidR="00486A79" w:rsidRPr="00E20C42">
        <w:t>0</w:t>
      </w:r>
      <w:r w:rsidRPr="00E20C42">
        <w:t>1.01.2011 г. составил 77,8 тыс.га. Из всех категорий земель на ее территории преобладают земли сельскохозяйственного назначения 62,7 тыс.га. (80,6 %), свыше 57,6 га или более 70% занимают сельскохозяйственные угодья, из которых свыше 45,7 тыс.га., или 58% - пашня. Это указывает на то, что аграрный комплекс является одним из приоритетов социально-экономического развития района. Земли лесного фонда занимают незначительную площадь – 8329 га (10,7%). Под земли населенных пунктов отведено 6405 га (8,2 %). На долю земель промышленности, энергетики, транспорта, связи и др. спецземель приходится 418 га (0,5 %).</w:t>
      </w:r>
    </w:p>
    <w:p w14:paraId="02A38D07" w14:textId="068D18D9" w:rsidR="00FB0948" w:rsidRPr="00E20C42" w:rsidRDefault="00FB0948" w:rsidP="00FB0948">
      <w:r w:rsidRPr="00E20C42">
        <w:t>Новосильский район расположен в пределах Среднерусской возвышенности. Его территория характеризуется умеренно-континентальным климатом. Средняя температура января – минус 8-10 градусов. Среднее число дней со снежным покровом</w:t>
      </w:r>
      <w:r w:rsidR="00486A79" w:rsidRPr="00E20C42">
        <w:t> </w:t>
      </w:r>
      <w:r w:rsidRPr="00E20C42">
        <w:t>–</w:t>
      </w:r>
      <w:r w:rsidR="00486A79" w:rsidRPr="00E20C42">
        <w:t> </w:t>
      </w:r>
      <w:r w:rsidRPr="00E20C42">
        <w:t>126. Средняя температура самого теплого месяца – июля – плюс 18-19 градусов. За год выпадает умеренное количество осадков — в среднем от 490 до 590</w:t>
      </w:r>
      <w:r w:rsidR="00EE4DCA" w:rsidRPr="00E20C42">
        <w:t> </w:t>
      </w:r>
      <w:r w:rsidRPr="00E20C42">
        <w:t>мм, причем летом в два раза больше, чем зимой, осенью больше, чем весной. Однако, ввиду частых колебаний годовых осадков и большого испарения в весенние и летние месяцы, сильной изрезанности территории оврагами и балками и наличия макропористых грунтов наблюдается дефицит влаги. Поэтому область следует отнести к зоне недостаточного увлажнения. Несмотря на это, количество осадков достаточно для нормального роста и развития сельскохозяйственных культур.</w:t>
      </w:r>
    </w:p>
    <w:p w14:paraId="5765E430" w14:textId="2A9272F6" w:rsidR="00FB0948" w:rsidRPr="00E20C42" w:rsidRDefault="00FB0948" w:rsidP="00FB0948">
      <w:r w:rsidRPr="00E20C42">
        <w:t>На территории области по тепло- и влагообеспеченности выделены два агроклиматических района.</w:t>
      </w:r>
    </w:p>
    <w:p w14:paraId="7AEFEA71" w14:textId="6DFEEF68" w:rsidR="00FB0948" w:rsidRPr="00E20C42" w:rsidRDefault="00FB0948" w:rsidP="00FB0948">
      <w:r w:rsidRPr="00E20C42">
        <w:t>Новосильский район относится к I агроклиматическому району. Этот район более теплообеспеченный и засушливый в восточной части. Суммы средних суточных температур за период активной вегетации растений колеблются в пределах 2150-2300°. Период активной вегетации растений в этом районе начинается в конце мая и продолжается от 137 до 150 дней. Длительность периода активной вегетации сельскохозяйственных культур может быть ограничена поздними весенними и ранними осенними заморозками. Сумма осадков за этот период составляет 265-295 мм. Гидротермический коэффициент равен 1,2-1,3.</w:t>
      </w:r>
    </w:p>
    <w:p w14:paraId="6101DC32" w14:textId="32CD40E1" w:rsidR="00FB0948" w:rsidRPr="00E20C42" w:rsidRDefault="00FB0948" w:rsidP="00FB0948">
      <w:r w:rsidRPr="00E20C42">
        <w:lastRenderedPageBreak/>
        <w:t>На территории района хорошо обеспечены теплом почти все сельскохозяйственные культуры за исключением кукурузы, среднеспелых и позднеспелых сортов подсолнечника, огурцов и помидор, которые в отдельные годы испытывают недостаток тепла и созревают не ежегодно.</w:t>
      </w:r>
    </w:p>
    <w:p w14:paraId="1F6960C7" w14:textId="0EFAA49C" w:rsidR="00FB0948" w:rsidRPr="00E20C42" w:rsidRDefault="00FB0948" w:rsidP="00FB0948">
      <w:r w:rsidRPr="00E20C42">
        <w:t>В Новосильском районе преобладающей почвенной разностью является выщелоченный чернозем, занимающий 45,3%. На долю лесных почв приходится всего около 15% площади зоны. Оподзоленный чернозем занимает также довольно значительную площадь – 28,9%.</w:t>
      </w:r>
    </w:p>
    <w:p w14:paraId="28B27A60" w14:textId="4089A467" w:rsidR="00FB0948" w:rsidRPr="00E20C42" w:rsidRDefault="00FB0948" w:rsidP="00FB0948">
      <w:r w:rsidRPr="00E20C42">
        <w:t>Механический состав почв так же однообразен – средне- и тяжелосуглинистый и редко глинистый.</w:t>
      </w:r>
    </w:p>
    <w:p w14:paraId="09A9B8F0" w14:textId="45DB26E6" w:rsidR="00FB0948" w:rsidRPr="00E20C42" w:rsidRDefault="00FB0948" w:rsidP="00FB0948">
      <w:r w:rsidRPr="00E20C42">
        <w:t>Расчлененность рельефа, характер почвенного покрова и хозяйственная деятельность определили повсеместное активное развитие процессов водной эрозии. Более половины пашни относится к разряду смытых и эрозионно-опасных земель, почти столько же нуждаются в известковании.</w:t>
      </w:r>
    </w:p>
    <w:p w14:paraId="42771344" w14:textId="7F48F3B1" w:rsidR="00FE7F2F" w:rsidRPr="00E20C42" w:rsidRDefault="00FE7F2F" w:rsidP="00880367">
      <w:pPr>
        <w:pStyle w:val="4"/>
        <w:rPr>
          <w:color w:val="auto"/>
        </w:rPr>
      </w:pPr>
      <w:r w:rsidRPr="00E20C42">
        <w:rPr>
          <w:color w:val="auto"/>
        </w:rPr>
        <w:t>Гидрография и гидрология</w:t>
      </w:r>
    </w:p>
    <w:p w14:paraId="6D2AECAB" w14:textId="2CB9DBD1" w:rsidR="00FE7F2F" w:rsidRPr="00E20C42" w:rsidRDefault="00FE7F2F" w:rsidP="00FE7F2F">
      <w:r w:rsidRPr="00E20C42">
        <w:t xml:space="preserve">Гидрографическая сеть </w:t>
      </w:r>
      <w:r w:rsidR="00285AEC" w:rsidRPr="00E20C42">
        <w:t>Петушенского</w:t>
      </w:r>
      <w:r w:rsidRPr="00E20C42">
        <w:t xml:space="preserve"> </w:t>
      </w:r>
      <w:r w:rsidR="0075306F" w:rsidRPr="00E20C42">
        <w:t>сельского поселения</w:t>
      </w:r>
      <w:r w:rsidRPr="00E20C42">
        <w:t xml:space="preserve"> довольно хорошо развита. Постоянные водотоки представлены реками </w:t>
      </w:r>
      <w:r w:rsidR="00285AEC" w:rsidRPr="00E20C42">
        <w:t>Пшевка</w:t>
      </w:r>
      <w:r w:rsidRPr="00E20C42">
        <w:t xml:space="preserve"> и </w:t>
      </w:r>
      <w:r w:rsidR="00285AEC" w:rsidRPr="00E20C42">
        <w:t>Дичня</w:t>
      </w:r>
      <w:r w:rsidRPr="00E20C42">
        <w:t>.</w:t>
      </w:r>
    </w:p>
    <w:p w14:paraId="626DB059" w14:textId="22E548A7" w:rsidR="00285AEC" w:rsidRPr="00E20C42" w:rsidRDefault="00285AEC" w:rsidP="00285AEC">
      <w:r w:rsidRPr="00E20C42">
        <w:t>Река Дичня - приток реки Пшевка, река Пшевка</w:t>
      </w:r>
      <w:r w:rsidR="007216BE" w:rsidRPr="00E20C42">
        <w:t xml:space="preserve"> </w:t>
      </w:r>
      <w:r w:rsidRPr="00E20C42">
        <w:t>- приток р. Зуша.</w:t>
      </w:r>
    </w:p>
    <w:p w14:paraId="47EC0E01" w14:textId="77777777" w:rsidR="00FE7F2F" w:rsidRPr="00E20C42" w:rsidRDefault="00FE7F2F" w:rsidP="00FE7F2F">
      <w:r w:rsidRPr="00E20C42">
        <w:t>Река Зуша является типичной рекой равнин Среднерусской возвышенности: имеет умеренно-извилистые долины с чередованием крутых и пологих склонов, сложенных в основном глинами и суглинками; поймы одно- и двухсторонние, с ровной, местами заболоченной поверхностью; русла неразветвленные, различной степени извилистости, с преимущественно крутыми берегами. Она имеет преимущественно снеговое питание и частично – за счет грунтовых вод, по характеру внутригодового режима – с высоким половодьем и низкими уровнями в остальные сезоны. Поэтому распределение стока в году неравномерно: около 68% годового объема приходится на период весеннего половодья, на лето и осень – около 22% и на зиму 10% годового стока. Ледовые явления на реках Зуша, и Раковка начинаются через 3-5 дней после перехода температуры воздуха через 0ºС. Средняя продолжительность ледостава 90-130 дней, наибольшая – 150-170 дней.</w:t>
      </w:r>
    </w:p>
    <w:p w14:paraId="45E22916" w14:textId="7132A6FB" w:rsidR="00FE7F2F" w:rsidRPr="00E20C42" w:rsidRDefault="00FE7F2F" w:rsidP="00FE7F2F">
      <w:r w:rsidRPr="00E20C42">
        <w:t>На химический состав поверхностных вод в бассейне р. Зуша и других средних и малых рек части Орловской области большое влияние оказывают выходящие на поверхность карбонатные коренные породы и подпитывающие сильно минерализованные подземные воды. Вследствие этого минерализация водотоков бассейна р. Зуши повышенная (в межень – около 600 мг/л, в паводковый и ливневые периоды – дополнительно повышается). В целом, в поверхностных водах преобладают углекислые соли кальция и магния.</w:t>
      </w:r>
    </w:p>
    <w:p w14:paraId="104EF9FA" w14:textId="3F3CE504" w:rsidR="00FE7F2F" w:rsidRPr="00E20C42" w:rsidRDefault="00FE7F2F" w:rsidP="00FE7F2F">
      <w:r w:rsidRPr="00E20C42">
        <w:t xml:space="preserve">В постоянные водотоки территории </w:t>
      </w:r>
      <w:r w:rsidR="0075306F" w:rsidRPr="00E20C42">
        <w:t>сельского поселения</w:t>
      </w:r>
      <w:r w:rsidRPr="00E20C42">
        <w:t xml:space="preserve"> впадают многочисленные ручьи – временные (сезонные) водотоки в разветвленной овражно-балочной сети.</w:t>
      </w:r>
    </w:p>
    <w:p w14:paraId="40D89C26" w14:textId="1E2AB1C8" w:rsidR="00FE7F2F" w:rsidRPr="00E20C42" w:rsidRDefault="00FE7F2F" w:rsidP="00FE7F2F">
      <w:r w:rsidRPr="00E20C42">
        <w:t xml:space="preserve">К гидрографической сети относятся также гидротехнические сооружения и пруды-накопители и так называемые копани, образованные в населенных пунктах </w:t>
      </w:r>
      <w:r w:rsidR="00E32161" w:rsidRPr="00E20C42">
        <w:t>Петушенского</w:t>
      </w:r>
      <w:r w:rsidRPr="00E20C42">
        <w:t xml:space="preserve"> </w:t>
      </w:r>
      <w:r w:rsidR="0075306F" w:rsidRPr="00E20C42">
        <w:t>сельского поселения</w:t>
      </w:r>
      <w:r w:rsidRPr="00E20C42">
        <w:t xml:space="preserve"> для целей орошения и других подсобных хозяйственных нужд.</w:t>
      </w:r>
    </w:p>
    <w:p w14:paraId="03701A74" w14:textId="75D557BF" w:rsidR="00FE7F2F" w:rsidRPr="00E20C42" w:rsidRDefault="00FE7F2F" w:rsidP="00FE7F2F">
      <w:r w:rsidRPr="00E20C42">
        <w:t xml:space="preserve">В населенных пунктах </w:t>
      </w:r>
      <w:r w:rsidR="00E32161" w:rsidRPr="00E20C42">
        <w:t>Петушенского</w:t>
      </w:r>
      <w:r w:rsidRPr="00E20C42">
        <w:t xml:space="preserve"> </w:t>
      </w:r>
      <w:r w:rsidR="0075306F" w:rsidRPr="00E20C42">
        <w:t>сельского поселения</w:t>
      </w:r>
      <w:r w:rsidRPr="00E20C42">
        <w:t xml:space="preserve"> встречаются пруды-накопители или копани у частных домовладений. Они возникли неорганизованно, по инициативе местных жителей (копани) или в результате решений руководителей прежних сельскохозяйственных организаций (колхозов, совхозов и др.) (пруды-</w:t>
      </w:r>
      <w:r w:rsidRPr="00E20C42">
        <w:lastRenderedPageBreak/>
        <w:t>накопители для летних лагерей скота, полива подсобных приусадебных участков и огородов в деревнях) и, как правило, не соответствуют требованиям, предъявляемым к простым гидротехническим сооружениям.</w:t>
      </w:r>
    </w:p>
    <w:p w14:paraId="0E29453F" w14:textId="56846963" w:rsidR="00023A58" w:rsidRPr="00E20C42" w:rsidRDefault="00023A58" w:rsidP="00880367">
      <w:pPr>
        <w:pStyle w:val="4"/>
        <w:rPr>
          <w:color w:val="auto"/>
        </w:rPr>
      </w:pPr>
      <w:r w:rsidRPr="00E20C42">
        <w:rPr>
          <w:color w:val="auto"/>
        </w:rPr>
        <w:t>Геологическое строение и гидрологические условия</w:t>
      </w:r>
    </w:p>
    <w:p w14:paraId="60522FAB" w14:textId="029A2278" w:rsidR="00023A58" w:rsidRPr="00E20C42" w:rsidRDefault="00023A58" w:rsidP="00023A58">
      <w:r w:rsidRPr="00E20C42">
        <w:t>Новосильский район находится на Среднерусской возвышенности, образовавшейся, как и все горы, в результате тектонической активности.</w:t>
      </w:r>
    </w:p>
    <w:p w14:paraId="4BFB8C49" w14:textId="6E291A27" w:rsidR="00023A58" w:rsidRPr="00E20C42" w:rsidRDefault="00023A58" w:rsidP="00023A58">
      <w:r w:rsidRPr="00E20C42">
        <w:t>Сотни миллионов лет назад на этой территории было Девонское море. С отступлением моря обнажились геологические отложения, накопившиеся ранее – это были первые материки, древнейшая суша, часть которой и образовала Русскую платформу.</w:t>
      </w:r>
    </w:p>
    <w:p w14:paraId="7FA6218D" w14:textId="77777777" w:rsidR="00D11C5F" w:rsidRPr="00E20C42" w:rsidRDefault="00023A58" w:rsidP="00023A58">
      <w:r w:rsidRPr="00E20C42">
        <w:t>В геологическом строении района выделяются два структурных этажа:</w:t>
      </w:r>
    </w:p>
    <w:p w14:paraId="0316F14D" w14:textId="21DD2E0C" w:rsidR="00D11C5F" w:rsidRPr="00E20C42" w:rsidRDefault="00023A58" w:rsidP="007D54F0">
      <w:pPr>
        <w:pStyle w:val="afa"/>
        <w:numPr>
          <w:ilvl w:val="0"/>
          <w:numId w:val="62"/>
        </w:numPr>
        <w:ind w:left="0" w:firstLine="709"/>
      </w:pPr>
      <w:r w:rsidRPr="00E20C42">
        <w:t>нижний</w:t>
      </w:r>
      <w:r w:rsidR="003036BB" w:rsidRPr="00E20C42">
        <w:t> </w:t>
      </w:r>
      <w:r w:rsidRPr="00E20C42">
        <w:t>–</w:t>
      </w:r>
      <w:r w:rsidR="003036BB" w:rsidRPr="00E20C42">
        <w:t> </w:t>
      </w:r>
      <w:r w:rsidRPr="00E20C42">
        <w:t>фундамент, представленный кристаллическими породами архея и протерозея, залегающими на глубине 420-450 м;</w:t>
      </w:r>
    </w:p>
    <w:p w14:paraId="4E781F01" w14:textId="23620999" w:rsidR="00023A58" w:rsidRPr="00E20C42" w:rsidRDefault="00023A58" w:rsidP="007D54F0">
      <w:pPr>
        <w:pStyle w:val="afa"/>
        <w:numPr>
          <w:ilvl w:val="0"/>
          <w:numId w:val="62"/>
        </w:numPr>
        <w:ind w:left="0" w:firstLine="709"/>
      </w:pPr>
      <w:r w:rsidRPr="00E20C42">
        <w:t>верхний – осадочные породы.</w:t>
      </w:r>
    </w:p>
    <w:p w14:paraId="714A5A94" w14:textId="77777777" w:rsidR="00023A58" w:rsidRPr="00E20C42" w:rsidRDefault="00023A58" w:rsidP="00023A58">
      <w:r w:rsidRPr="00E20C42">
        <w:t>В основании осадочной толщи залегают отложения палеозоя, в литологическом отношении представленные терригенно-карбонатными отложениями с мощностью, примерно 350м.</w:t>
      </w:r>
    </w:p>
    <w:p w14:paraId="4C81CB36" w14:textId="2D1EFC9C" w:rsidR="00023A58" w:rsidRPr="00E20C42" w:rsidRDefault="00023A58" w:rsidP="00023A58">
      <w:r w:rsidRPr="00E20C42">
        <w:t>Мезозойская группа представлена юрской и меловой системой, в литологическом отношении она сложена глинами, песками и песчаниками. Мощность отложений в среднем – 65м.</w:t>
      </w:r>
    </w:p>
    <w:p w14:paraId="2A5DC2BE" w14:textId="77777777" w:rsidR="00023A58" w:rsidRPr="00E20C42" w:rsidRDefault="00023A58" w:rsidP="00023A58">
      <w:r w:rsidRPr="00E20C42">
        <w:t>В строении четвёртого покрова, развитого повсеместно, участвуют четыре комплекса отложений:</w:t>
      </w:r>
    </w:p>
    <w:p w14:paraId="6A04AA9E" w14:textId="34EEEB02" w:rsidR="00023A58" w:rsidRPr="00E20C42" w:rsidRDefault="00023A58" w:rsidP="007D54F0">
      <w:pPr>
        <w:pStyle w:val="afa"/>
        <w:numPr>
          <w:ilvl w:val="0"/>
          <w:numId w:val="63"/>
        </w:numPr>
        <w:ind w:left="0" w:firstLine="709"/>
      </w:pPr>
      <w:r w:rsidRPr="00E20C42">
        <w:t>перигляциальных зон окского, днепровского, московского и валдайского оледенений. Они отсутствуют в современных руслах речных долин и овражно-балочной сети. В литологическом отношении представлены суглинками, часто лессовидными, пористыми, карбонатными. Мощность отложений 8,0-12,0м.</w:t>
      </w:r>
    </w:p>
    <w:p w14:paraId="5012670F" w14:textId="4CBA83C4" w:rsidR="00023A58" w:rsidRPr="00E20C42" w:rsidRDefault="00023A58" w:rsidP="007D54F0">
      <w:pPr>
        <w:pStyle w:val="afa"/>
        <w:numPr>
          <w:ilvl w:val="0"/>
          <w:numId w:val="63"/>
        </w:numPr>
        <w:ind w:left="0" w:firstLine="709"/>
      </w:pPr>
      <w:r w:rsidRPr="00E20C42">
        <w:t>делювиальные образования склонов (микулинский, нижневалдайский горизонты), приуроченные к отложениям второй надпойменной террасы в долине р.Зуши. Нижняя часть террасы сложена галечниковым горизонтом, песками с прослоями супесей. Верхняя – суглинками с прослоями илов. Мощность отложений -10,4-13,1м.</w:t>
      </w:r>
    </w:p>
    <w:p w14:paraId="6D08875C" w14:textId="2A5DE074" w:rsidR="00023A58" w:rsidRPr="00E20C42" w:rsidRDefault="00023A58" w:rsidP="007D54F0">
      <w:pPr>
        <w:pStyle w:val="afa"/>
        <w:numPr>
          <w:ilvl w:val="0"/>
          <w:numId w:val="63"/>
        </w:numPr>
        <w:ind w:left="0" w:firstLine="709"/>
      </w:pPr>
      <w:r w:rsidRPr="00E20C42">
        <w:t>аллювиальные (средне- и верхневалдайский горизонты), распространённые в долине р.Зуши, приуроченные к первой надпойменной террасе. В литологическом отношении представлены в основании базальным горизонтом, затем супесями, песками и суглинками с прослоями илов. Мощность отложений 8,0-9,0м.</w:t>
      </w:r>
    </w:p>
    <w:p w14:paraId="7B3DB740" w14:textId="75B90A30" w:rsidR="00023A58" w:rsidRPr="00E20C42" w:rsidRDefault="00023A58" w:rsidP="007D54F0">
      <w:pPr>
        <w:pStyle w:val="afa"/>
        <w:numPr>
          <w:ilvl w:val="0"/>
          <w:numId w:val="63"/>
        </w:numPr>
        <w:ind w:left="0" w:firstLine="709"/>
      </w:pPr>
      <w:r w:rsidRPr="00E20C42">
        <w:t>современные аллювиальные, распространённые по всем речным долинам и днищам оврагов и балок. Последние в нижней свое</w:t>
      </w:r>
      <w:r w:rsidR="003F12AC" w:rsidRPr="00E20C42">
        <w:t>й</w:t>
      </w:r>
      <w:r w:rsidRPr="00E20C42">
        <w:t xml:space="preserve"> части сложены гравийно- галечниковым горизонтом и песками, в верхней – суглинками, илами. Общая мощность современных аллювиальных отложений составляет 6,0-8,0м.</w:t>
      </w:r>
    </w:p>
    <w:p w14:paraId="09AC0292" w14:textId="49A3C943" w:rsidR="00023A58" w:rsidRPr="00E20C42" w:rsidRDefault="00023A58" w:rsidP="00023A58">
      <w:r w:rsidRPr="00E20C42">
        <w:t>На территории района развиты</w:t>
      </w:r>
      <w:r w:rsidR="00C01441" w:rsidRPr="00E20C42">
        <w:t xml:space="preserve"> карстовые процессы.</w:t>
      </w:r>
    </w:p>
    <w:p w14:paraId="26EB594E" w14:textId="6EDAC8F8" w:rsidR="00023A58" w:rsidRPr="00E20C42" w:rsidRDefault="00023A58" w:rsidP="00023A58">
      <w:r w:rsidRPr="00E20C42">
        <w:t>Карстовые и суффозионные формы развиваются в приповерхностных слоях девонских и меловых отложений, сложенных карбонатными или сульфатно-карбонатными породами, тонкозернистыми песчаными или суглинистыми известковистыми образованиями четвертичного возраста. Обычно это воронки и блюдца диаметром 10-40 м, иногда и более и глубиной до 8 м. Воронки образуются иногда вдоль зон трещиноватости в карбонатах. Чаще всего карстовые формы тяготеют к склонам и днищам оврагов, речных долин, и реже к водоразделам.</w:t>
      </w:r>
    </w:p>
    <w:p w14:paraId="2DCDDD01" w14:textId="77777777" w:rsidR="00023A58" w:rsidRPr="00E20C42" w:rsidRDefault="00023A58" w:rsidP="00023A58">
      <w:r w:rsidRPr="00E20C42">
        <w:lastRenderedPageBreak/>
        <w:t>Карстовые процессы на территории района изучены недостаточно, строительству должны предшествовать специальные изыскания. В зоне развития карста находятся Новосиль.</w:t>
      </w:r>
    </w:p>
    <w:p w14:paraId="4DA436C5" w14:textId="69BF03A1" w:rsidR="00023A58" w:rsidRPr="00E20C42" w:rsidRDefault="00023A58" w:rsidP="00023A58">
      <w:r w:rsidRPr="00E20C42">
        <w:t xml:space="preserve">Геологический разрез территории </w:t>
      </w:r>
      <w:r w:rsidR="0039552C" w:rsidRPr="00E20C42">
        <w:t>Петушенского</w:t>
      </w:r>
      <w:r w:rsidRPr="00E20C42">
        <w:t xml:space="preserve"> </w:t>
      </w:r>
      <w:r w:rsidR="0075306F" w:rsidRPr="00E20C42">
        <w:t>сельского поселения</w:t>
      </w:r>
      <w:r w:rsidRPr="00E20C42">
        <w:t xml:space="preserve"> представлен верхнедевонскими, юрскими, меловыми и четвертичными отложениями.</w:t>
      </w:r>
    </w:p>
    <w:p w14:paraId="2FD60161" w14:textId="77777777" w:rsidR="00023A58" w:rsidRPr="00E20C42" w:rsidRDefault="00023A58" w:rsidP="00023A58">
      <w:r w:rsidRPr="00E20C42">
        <w:t>Верхнедевонские отложения залегают на глубине 90-</w:t>
      </w:r>
      <w:smartTag w:uri="urn:schemas-microsoft-com:office:smarttags" w:element="metricconverter">
        <w:smartTagPr>
          <w:attr w:name="ProductID" w:val="100 м"/>
        </w:smartTagPr>
        <w:r w:rsidRPr="00E20C42">
          <w:t>100 м</w:t>
        </w:r>
      </w:smartTag>
      <w:r w:rsidRPr="00E20C42">
        <w:t xml:space="preserve"> и представлены (снизу вверх) глинами – петинский горизонт и известняками-воронежский, евлановский и ливенский горизонты.</w:t>
      </w:r>
    </w:p>
    <w:p w14:paraId="3FFFA999" w14:textId="77777777" w:rsidR="00023A58" w:rsidRPr="00E20C42" w:rsidRDefault="00023A58" w:rsidP="00023A58">
      <w:r w:rsidRPr="00E20C42">
        <w:t>Известняки евлановского и ливенского горизонтов доломитизированные, трещиноватые. В верхней части толщи участка микавернозными. Известняки воронежского горизонта плотные, глинистые с тонкими прослоями глины. Общая мощность верхнедевонских отложений 55-</w:t>
      </w:r>
      <w:smartTag w:uri="urn:schemas-microsoft-com:office:smarttags" w:element="metricconverter">
        <w:smartTagPr>
          <w:attr w:name="ProductID" w:val="60 м"/>
        </w:smartTagPr>
        <w:r w:rsidRPr="00E20C42">
          <w:t>60 м</w:t>
        </w:r>
      </w:smartTag>
      <w:r w:rsidRPr="00E20C42">
        <w:t>.</w:t>
      </w:r>
    </w:p>
    <w:p w14:paraId="4E1A37BC" w14:textId="77777777" w:rsidR="00023A58" w:rsidRPr="00E20C42" w:rsidRDefault="00023A58" w:rsidP="00023A58">
      <w:r w:rsidRPr="00E20C42">
        <w:t xml:space="preserve">Юрские отложения включают бат-келловейский горизонт и пласт келловейских глин, являющихся региональным водоупором. Мощность последнего равна </w:t>
      </w:r>
      <w:smartTag w:uri="urn:schemas-microsoft-com:office:smarttags" w:element="metricconverter">
        <w:smartTagPr>
          <w:attr w:name="ProductID" w:val="13 м"/>
        </w:smartTagPr>
        <w:r w:rsidRPr="00E20C42">
          <w:t>13 м</w:t>
        </w:r>
      </w:smartTag>
      <w:r w:rsidRPr="00E20C42">
        <w:t>.</w:t>
      </w:r>
    </w:p>
    <w:p w14:paraId="5ED90960" w14:textId="77777777" w:rsidR="00023A58" w:rsidRPr="00E20C42" w:rsidRDefault="00023A58" w:rsidP="00023A58">
      <w:r w:rsidRPr="00E20C42">
        <w:t>Бат-келловейский горизонт представлен переслаивающимися слоями мелкозернистых песков и мелкозернистых песчаников. В нижней части горизонта пески и песчаники глинистые и появляются прослои глин. Общая мощность бат-келовейского горизонта 40-</w:t>
      </w:r>
      <w:smartTag w:uri="urn:schemas-microsoft-com:office:smarttags" w:element="metricconverter">
        <w:smartTagPr>
          <w:attr w:name="ProductID" w:val="45 м"/>
        </w:smartTagPr>
        <w:r w:rsidRPr="00E20C42">
          <w:t>45 м</w:t>
        </w:r>
      </w:smartTag>
      <w:r w:rsidRPr="00E20C42">
        <w:t>.</w:t>
      </w:r>
    </w:p>
    <w:p w14:paraId="47499F29" w14:textId="77777777" w:rsidR="00023A58" w:rsidRPr="00E20C42" w:rsidRDefault="00023A58" w:rsidP="00023A58">
      <w:r w:rsidRPr="00E20C42">
        <w:t>Меловые отложения представлены мелкозернистыми глинистыми песками неокон-аптского яруса и мелкозернистыми песками альб-сеноманского яруса. Общая мощность песков 20-</w:t>
      </w:r>
      <w:smartTag w:uri="urn:schemas-microsoft-com:office:smarttags" w:element="metricconverter">
        <w:smartTagPr>
          <w:attr w:name="ProductID" w:val="30 м"/>
        </w:smartTagPr>
        <w:r w:rsidRPr="00E20C42">
          <w:t>30 м</w:t>
        </w:r>
      </w:smartTag>
      <w:r w:rsidRPr="00E20C42">
        <w:t>.</w:t>
      </w:r>
    </w:p>
    <w:p w14:paraId="6E6BC853" w14:textId="30DE0EDA" w:rsidR="00023A58" w:rsidRPr="00E20C42" w:rsidRDefault="00023A58" w:rsidP="00023A58">
      <w:r w:rsidRPr="00E20C42">
        <w:t>Коренные породы повсеместно пр</w:t>
      </w:r>
      <w:r w:rsidR="00544D51" w:rsidRPr="00E20C42">
        <w:t>и</w:t>
      </w:r>
      <w:r w:rsidRPr="00E20C42">
        <w:t>крыты чехлом четвертичных покровных суглинков и супесей. Глины и пески в разрезе четвертичных отложений имеют подчиненное значение. Общая мощность четвертичного покрова 8-</w:t>
      </w:r>
      <w:smartTag w:uri="urn:schemas-microsoft-com:office:smarttags" w:element="metricconverter">
        <w:smartTagPr>
          <w:attr w:name="ProductID" w:val="15 м"/>
        </w:smartTagPr>
        <w:r w:rsidRPr="00E20C42">
          <w:t>15 м,</w:t>
        </w:r>
      </w:smartTag>
      <w:r w:rsidRPr="00E20C42">
        <w:t xml:space="preserve"> суглинки и супеси, залегающие с поверхности до 5-</w:t>
      </w:r>
      <w:smartTag w:uri="urn:schemas-microsoft-com:office:smarttags" w:element="metricconverter">
        <w:smartTagPr>
          <w:attr w:name="ProductID" w:val="8 м"/>
        </w:smartTagPr>
        <w:r w:rsidRPr="00E20C42">
          <w:t>8 м</w:t>
        </w:r>
      </w:smartTag>
      <w:r w:rsidRPr="00E20C42">
        <w:t>, как правило, лессовидные, макропористые. Аллювиальные пески небольшой мощности приурочены к руслам ручьев.</w:t>
      </w:r>
    </w:p>
    <w:p w14:paraId="37F10F97" w14:textId="00BECF03" w:rsidR="00023A58" w:rsidRPr="00E20C42" w:rsidRDefault="00023A58" w:rsidP="00023A58">
      <w:r w:rsidRPr="00E20C42">
        <w:t>В целом, в геологическом разрезе территории выделяется 2 структурных этажа. Нижний этаж – сильно дислоцированные и метаморфизованные породы архея и протерозоя,</w:t>
      </w:r>
      <w:r w:rsidR="00BC56C4" w:rsidRPr="00E20C42">
        <w:t xml:space="preserve"> </w:t>
      </w:r>
      <w:r w:rsidRPr="00E20C42">
        <w:t>образующие кристаллический фундамент – гнейсы, сланцы, кварциты и др. Верхний этаж – осадочные породы девона и карбона: преобладают известняки, доломиты, в меньшей степени – мергели, глины, алевролиты. В разрезе юры, мела и палеогена преобладают пески, глины, песчаники, алевролиты, в меньшей степени – мел, мергели и трепел.</w:t>
      </w:r>
    </w:p>
    <w:p w14:paraId="35EFDC03" w14:textId="77777777" w:rsidR="00023A58" w:rsidRPr="00E20C42" w:rsidRDefault="00023A58" w:rsidP="00023A58">
      <w:r w:rsidRPr="00E20C42">
        <w:t>Мощность четвертичных отложений в среднем составляет 20-</w:t>
      </w:r>
      <w:smartTag w:uri="urn:schemas-microsoft-com:office:smarttags" w:element="metricconverter">
        <w:smartTagPr>
          <w:attr w:name="ProductID" w:val="25 м"/>
        </w:smartTagPr>
        <w:r w:rsidRPr="00E20C42">
          <w:t>25 м</w:t>
        </w:r>
      </w:smartTag>
      <w:r w:rsidRPr="00E20C42">
        <w:t>. Это ледниковые, водно-ледниковые, аллювиальные осадки, представленные суглинками, чаще лессовидными, супесями, глинами различной консистенции, разнозернистыми песками.</w:t>
      </w:r>
    </w:p>
    <w:p w14:paraId="4DD835DB" w14:textId="77777777" w:rsidR="00023A58" w:rsidRPr="00E20C42" w:rsidRDefault="00023A58" w:rsidP="00023A58">
      <w:r w:rsidRPr="00E20C42">
        <w:t>Особенности геологического строения обуславливают наличие и распространение полезных ископаемых. С осадочными породами связаны месторождения цементного сырья, фосфоритов, строительных материалов, минеральных и подземных вод. С четвертичными – строительных материалов, торфа.</w:t>
      </w:r>
    </w:p>
    <w:p w14:paraId="7A96F96F" w14:textId="338E1DBF" w:rsidR="00023A58" w:rsidRPr="00E20C42" w:rsidRDefault="00023A58" w:rsidP="00023A58">
      <w:r w:rsidRPr="00E20C42">
        <w:t xml:space="preserve">Территории </w:t>
      </w:r>
      <w:r w:rsidR="0039552C" w:rsidRPr="00E20C42">
        <w:t>Петушенского</w:t>
      </w:r>
      <w:r w:rsidRPr="00E20C42">
        <w:t xml:space="preserve"> </w:t>
      </w:r>
      <w:r w:rsidR="009C5648" w:rsidRPr="00E20C42">
        <w:t>сельского поселения</w:t>
      </w:r>
      <w:r w:rsidRPr="00E20C42">
        <w:t xml:space="preserve"> в целом характеризуется благоприятными инженерно-геологическими условиями.</w:t>
      </w:r>
    </w:p>
    <w:p w14:paraId="0CEC003A" w14:textId="77777777" w:rsidR="00023A58" w:rsidRPr="00E20C42" w:rsidRDefault="00023A58" w:rsidP="00023A58">
      <w:r w:rsidRPr="00E20C42">
        <w:t>Территории, благоприятные для строительства, представляют собой равнинные площади с уклонами поверхности 1-50. С поверхности под почвенным слоем – черноземом мощностью 0,6-</w:t>
      </w:r>
      <w:smartTag w:uri="urn:schemas-microsoft-com:office:smarttags" w:element="metricconverter">
        <w:smartTagPr>
          <w:attr w:name="ProductID" w:val="1,5 м"/>
        </w:smartTagPr>
        <w:r w:rsidRPr="00E20C42">
          <w:t>1,5 м</w:t>
        </w:r>
      </w:smartTag>
      <w:r w:rsidRPr="00E20C42">
        <w:t xml:space="preserve"> залегают четвертичные суглинки и супеси, подстилаемые мелкозернистыми песками мелового возраста. Общая мощность четвертичного покрова 8-</w:t>
      </w:r>
      <w:smartTag w:uri="urn:schemas-microsoft-com:office:smarttags" w:element="metricconverter">
        <w:smartTagPr>
          <w:attr w:name="ProductID" w:val="15 м"/>
        </w:smartTagPr>
        <w:r w:rsidRPr="00E20C42">
          <w:t>15 м</w:t>
        </w:r>
      </w:smartTag>
      <w:r w:rsidRPr="00E20C42">
        <w:t xml:space="preserve">. Суглинки и супеси, залегающие с поверхности до </w:t>
      </w:r>
      <w:r w:rsidRPr="00E20C42">
        <w:lastRenderedPageBreak/>
        <w:t>глубины 3,5-</w:t>
      </w:r>
      <w:smartTag w:uri="urn:schemas-microsoft-com:office:smarttags" w:element="metricconverter">
        <w:smartTagPr>
          <w:attr w:name="ProductID" w:val="8 м"/>
        </w:smartTagPr>
        <w:r w:rsidRPr="00E20C42">
          <w:t>8 м</w:t>
        </w:r>
      </w:smartTag>
      <w:r w:rsidRPr="00E20C42">
        <w:t>, лессовидные, макропористые. Грунтовые воды присутствуют лишь на локальных участках и относятся к типу «верховодки».</w:t>
      </w:r>
    </w:p>
    <w:p w14:paraId="54D16FEF" w14:textId="77777777" w:rsidR="00023A58" w:rsidRPr="00E20C42" w:rsidRDefault="00023A58" w:rsidP="00023A58">
      <w:r w:rsidRPr="00E20C42">
        <w:t>Естественным основанием зданий и сооружений, как правило, будут служить макропористые лессовидные суглинки и супеси, которые обладают просадочными свойствами.</w:t>
      </w:r>
    </w:p>
    <w:p w14:paraId="01C00CE1" w14:textId="77777777" w:rsidR="00023A58" w:rsidRPr="00E20C42" w:rsidRDefault="00023A58" w:rsidP="00023A58">
      <w:r w:rsidRPr="00E20C42">
        <w:t>Четвертичные суглинки и супеси относятся к грунтам среднесжимаемым, по степени пучинистости – к слабопучинистым. Консистенция суглинков изменяется от твердой и полутвердой до мягкопластичной, супесей от твердой до пластичной.</w:t>
      </w:r>
    </w:p>
    <w:p w14:paraId="3FBABA2D" w14:textId="77777777" w:rsidR="00023A58" w:rsidRPr="00E20C42" w:rsidRDefault="00023A58" w:rsidP="00023A58">
      <w:r w:rsidRPr="00E20C42">
        <w:t>Консистенция текучепластичности (суглинок) и текучая (супесь) встречаются редко.</w:t>
      </w:r>
    </w:p>
    <w:p w14:paraId="79853127" w14:textId="18FECD07" w:rsidR="00023A58" w:rsidRPr="00E20C42" w:rsidRDefault="00023A58" w:rsidP="00023A58">
      <w:r w:rsidRPr="00E20C42">
        <w:t>Строительство на просадочных грунтах, независимо от принятой величины расчетного сопротивления, должно вестись с учетом мероприятий, не</w:t>
      </w:r>
      <w:r w:rsidR="00760C46" w:rsidRPr="00E20C42">
        <w:t xml:space="preserve"> </w:t>
      </w:r>
      <w:r w:rsidRPr="00E20C42">
        <w:t>допускающих замачивание грунтов основания.</w:t>
      </w:r>
    </w:p>
    <w:p w14:paraId="05BBB017" w14:textId="53035DD8" w:rsidR="00023A58" w:rsidRPr="00E20C42" w:rsidRDefault="00023A58" w:rsidP="00023A58">
      <w:r w:rsidRPr="00E20C42">
        <w:t>К территориям, неблагоприятным для строительства, относятся: овраги и незначительные участки с уклоном поверхности более 200, карьеры глубиной выше 2,0</w:t>
      </w:r>
      <w:r w:rsidR="00BA5F30" w:rsidRPr="00E20C42">
        <w:t> </w:t>
      </w:r>
      <w:r w:rsidRPr="00E20C42">
        <w:t>м.</w:t>
      </w:r>
    </w:p>
    <w:p w14:paraId="0C5F0CD8" w14:textId="77777777" w:rsidR="00023A58" w:rsidRPr="00E20C42" w:rsidRDefault="00023A58" w:rsidP="00023A58">
      <w:r w:rsidRPr="00E20C42">
        <w:t xml:space="preserve">Рассматриваемая территория расположена в южной краевой части Московского артезианского бассейна, водоносные горизонты приурочены к коренным породам. Первым от поверхности земли залегает меловой водоносный горизонт. Водосодержащими породами являются мелкозернистые пески (в южной части толщи глинистые), подстилаемые юрскими глинами, являющимися региональным водоупором. Водоносный горизонт безнапорный и залегает на глубине от нескольких метров до </w:t>
      </w:r>
      <w:smartTag w:uri="urn:schemas-microsoft-com:office:smarttags" w:element="metricconverter">
        <w:smartTagPr>
          <w:attr w:name="ProductID" w:val="20 м"/>
        </w:smartTagPr>
        <w:r w:rsidRPr="00E20C42">
          <w:t>20 м,</w:t>
        </w:r>
      </w:smartTag>
      <w:r w:rsidRPr="00E20C42">
        <w:t xml:space="preserve"> преобладает глубина залегания 15-</w:t>
      </w:r>
      <w:smartTag w:uri="urn:schemas-microsoft-com:office:smarttags" w:element="metricconverter">
        <w:smartTagPr>
          <w:attr w:name="ProductID" w:val="20 м"/>
        </w:smartTagPr>
        <w:r w:rsidRPr="00E20C42">
          <w:t>20 м</w:t>
        </w:r>
      </w:smartTag>
      <w:r w:rsidRPr="00E20C42">
        <w:t xml:space="preserve">. Наименьшая глубина приурочена к пониженным участкам рельефа (балкам), где меловые пески совместно с аллювиальными песками и покровными отложениями образуют единую обводненную толщу. Глубина залегания подземных вод в пределах балок менее </w:t>
      </w:r>
      <w:smartTag w:uri="urn:schemas-microsoft-com:office:smarttags" w:element="metricconverter">
        <w:smartTagPr>
          <w:attr w:name="ProductID" w:val="2,0 м"/>
        </w:smartTagPr>
        <w:r w:rsidRPr="00E20C42">
          <w:t>2,0 м</w:t>
        </w:r>
      </w:smartTag>
      <w:r w:rsidRPr="00E20C42">
        <w:t xml:space="preserve"> от поверхности земли.</w:t>
      </w:r>
    </w:p>
    <w:p w14:paraId="357C6D92" w14:textId="77777777" w:rsidR="00023A58" w:rsidRPr="00E20C42" w:rsidRDefault="00023A58" w:rsidP="00023A58">
      <w:r w:rsidRPr="00E20C42">
        <w:t>Меловой водоносный горизонт обладает ограниченными ресурсами, поскольку сдренирован речной сетью р. Зуша с притоками.</w:t>
      </w:r>
    </w:p>
    <w:p w14:paraId="01844F3D" w14:textId="77777777" w:rsidR="00023A58" w:rsidRPr="00E20C42" w:rsidRDefault="00023A58" w:rsidP="00023A58">
      <w:r w:rsidRPr="00E20C42">
        <w:t>С четвертичными покровными отложениями и первым водоносным горизонтом связаны грунтовые воды типа «верховодки», которые встречены лишь на локальных участках на различных глубинах от 1,0-1,6 до 4,5-</w:t>
      </w:r>
      <w:smartTag w:uri="urn:schemas-microsoft-com:office:smarttags" w:element="metricconverter">
        <w:smartTagPr>
          <w:attr w:name="ProductID" w:val="9,3 м"/>
        </w:smartTagPr>
        <w:r w:rsidRPr="00E20C42">
          <w:t>9,3 м</w:t>
        </w:r>
      </w:smartTag>
      <w:r w:rsidRPr="00E20C42">
        <w:t>.</w:t>
      </w:r>
    </w:p>
    <w:p w14:paraId="4BE0786E" w14:textId="77777777" w:rsidR="00023A58" w:rsidRPr="00E20C42" w:rsidRDefault="00023A58" w:rsidP="00023A58">
      <w:r w:rsidRPr="00E20C42">
        <w:t>Юрский водоносный горизонт залегает на глубине 45-</w:t>
      </w:r>
      <w:smartTag w:uri="urn:schemas-microsoft-com:office:smarttags" w:element="metricconverter">
        <w:smartTagPr>
          <w:attr w:name="ProductID" w:val="50 м"/>
        </w:smartTagPr>
        <w:r w:rsidRPr="00E20C42">
          <w:t>50 м</w:t>
        </w:r>
      </w:smartTag>
      <w:r w:rsidRPr="00E20C42">
        <w:t>. Он приурочен к бат-келловейским пескам и песчаникам, которые характеризуются фациальной изменчивостью как по площади, так и в вертикальном разрезе, с соответствующими изменениями их фильтрационных свойств. Водообильность горизонта невысока, дебиты скважин не превышают 1,0-1,6 л/сек, по химическому составу вода гидрокарбонатно-кальциевая, пресная с минерализацией 0,5-0,6 г/л.</w:t>
      </w:r>
    </w:p>
    <w:p w14:paraId="7D78E050" w14:textId="77777777" w:rsidR="00023A58" w:rsidRPr="00E20C42" w:rsidRDefault="00023A58" w:rsidP="00023A58">
      <w:r w:rsidRPr="00E20C42">
        <w:t>С верхнедевонскими отложениями связан воронежско-ливенский водоносный комплекс. Водосодержащими породами являются известняки воронежского, евлановского и ливенского горизонтов. Известняки характеризуются различной степенью трещиноватости. Наибольшей трещиноватостью и каверозностью обладает верхняя часть толщи известняков. Водоносный комплекс залегает на глубине 90-</w:t>
      </w:r>
      <w:smartTag w:uri="urn:schemas-microsoft-com:office:smarttags" w:element="metricconverter">
        <w:smartTagPr>
          <w:attr w:name="ProductID" w:val="100 м"/>
        </w:smartTagPr>
        <w:r w:rsidRPr="00E20C42">
          <w:t>100 м</w:t>
        </w:r>
      </w:smartTag>
      <w:r w:rsidRPr="00E20C42">
        <w:t xml:space="preserve"> и содержит напорные воды. Статистические уровни устанавливаются на глубине 52-</w:t>
      </w:r>
      <w:smartTag w:uri="urn:schemas-microsoft-com:office:smarttags" w:element="metricconverter">
        <w:smartTagPr>
          <w:attr w:name="ProductID" w:val="69 м"/>
        </w:smartTagPr>
        <w:r w:rsidRPr="00E20C42">
          <w:t>69 м</w:t>
        </w:r>
      </w:smartTag>
      <w:r w:rsidRPr="00E20C42">
        <w:t xml:space="preserve"> от поверхности земли, величина напора составляет 30-</w:t>
      </w:r>
      <w:smartTag w:uri="urn:schemas-microsoft-com:office:smarttags" w:element="metricconverter">
        <w:smartTagPr>
          <w:attr w:name="ProductID" w:val="40 м"/>
        </w:smartTagPr>
        <w:r w:rsidRPr="00E20C42">
          <w:t>40 м</w:t>
        </w:r>
      </w:smartTag>
      <w:r w:rsidRPr="00E20C42">
        <w:t xml:space="preserve">. Общность водоносного комплекса </w:t>
      </w:r>
      <w:smartTag w:uri="urn:schemas-microsoft-com:office:smarttags" w:element="metricconverter">
        <w:smartTagPr>
          <w:attr w:name="ProductID" w:val="50 м"/>
        </w:smartTagPr>
        <w:r w:rsidRPr="00E20C42">
          <w:t>50 м</w:t>
        </w:r>
      </w:smartTag>
      <w:r w:rsidRPr="00E20C42">
        <w:t>. Воды гидрокарбонатные кальциевые, пресные с минерализацией 0,4-0,5 г/л.</w:t>
      </w:r>
    </w:p>
    <w:p w14:paraId="214245E4" w14:textId="6286001B" w:rsidR="00023A58" w:rsidRPr="00E20C42" w:rsidRDefault="00023A58" w:rsidP="00023A58">
      <w:r w:rsidRPr="00E20C42">
        <w:lastRenderedPageBreak/>
        <w:t xml:space="preserve">Водообильность комплекса колеблется в значительных пределах. За счет эксплуатации воронежско-ливенского водоносного комплекса в настоящее время осуществляется водоснабжение </w:t>
      </w:r>
      <w:r w:rsidR="00E7636F" w:rsidRPr="00E20C42">
        <w:t>Петушенского</w:t>
      </w:r>
      <w:r w:rsidRPr="00E20C42">
        <w:t xml:space="preserve"> </w:t>
      </w:r>
      <w:r w:rsidR="009C5648" w:rsidRPr="00E20C42">
        <w:t>сельского поселения</w:t>
      </w:r>
      <w:r w:rsidRPr="00E20C42">
        <w:t xml:space="preserve"> (хозяйственное, питьевое и промышленное).</w:t>
      </w:r>
    </w:p>
    <w:p w14:paraId="067FF3CE" w14:textId="36CDFE2A" w:rsidR="00023A58" w:rsidRPr="00E20C42" w:rsidRDefault="00023A58" w:rsidP="00023A58">
      <w:r w:rsidRPr="00E20C42">
        <w:t>Значительное количество атмосферных осадков (500-</w:t>
      </w:r>
      <w:smartTag w:uri="urn:schemas-microsoft-com:office:smarttags" w:element="metricconverter">
        <w:smartTagPr>
          <w:attr w:name="ProductID" w:val="800 мм"/>
        </w:smartTagPr>
        <w:r w:rsidRPr="00E20C42">
          <w:t>800 мм</w:t>
        </w:r>
      </w:smartTag>
      <w:r w:rsidRPr="00E20C42">
        <w:t xml:space="preserve"> в год), расчлененный рельеф, преобладание в литологическом составе трещиноватых пород, относительно небольшая мощность перекрывающих отложений, отсутствие толщ выдержанных региональных водоупоров определяют благоприятные условия формирования подземных вод.</w:t>
      </w:r>
    </w:p>
    <w:p w14:paraId="75B8CD3F" w14:textId="179C6BA0" w:rsidR="00023A58" w:rsidRPr="00E20C42" w:rsidRDefault="00023A58" w:rsidP="00023A58">
      <w:r w:rsidRPr="00E20C42">
        <w:t xml:space="preserve">Естественный режим подземных вод фактически не нарушен на территории </w:t>
      </w:r>
      <w:r w:rsidR="00E7636F" w:rsidRPr="00E20C42">
        <w:t>Петушенского</w:t>
      </w:r>
      <w:r w:rsidRPr="00E20C42">
        <w:t xml:space="preserve"> </w:t>
      </w:r>
      <w:r w:rsidR="009C5648" w:rsidRPr="00E20C42">
        <w:t>сельского поселения</w:t>
      </w:r>
      <w:r w:rsidRPr="00E20C42">
        <w:t>, поэтому основная часть наиболее защищенных запасов подземных вод используется населением для хозяйственно-питьевого водоснабжения.</w:t>
      </w:r>
    </w:p>
    <w:p w14:paraId="4DA6D88E" w14:textId="112796B9" w:rsidR="00023A58" w:rsidRPr="00E20C42" w:rsidRDefault="00023A58" w:rsidP="00023A58">
      <w:r w:rsidRPr="00E20C42">
        <w:t xml:space="preserve">На территории Новосильского района и </w:t>
      </w:r>
      <w:r w:rsidR="00E7636F" w:rsidRPr="00E20C42">
        <w:t>Петушенского</w:t>
      </w:r>
      <w:r w:rsidRPr="00E20C42">
        <w:t xml:space="preserve"> </w:t>
      </w:r>
      <w:r w:rsidR="009C5648" w:rsidRPr="00E20C42">
        <w:t>сельского поселения</w:t>
      </w:r>
      <w:r w:rsidRPr="00E20C42">
        <w:t xml:space="preserve"> есть источники минеральных вод, имеющие бальнеологическое значение.</w:t>
      </w:r>
    </w:p>
    <w:p w14:paraId="6798FA36" w14:textId="3F4A7E3F" w:rsidR="006561B5" w:rsidRPr="00E20C42" w:rsidRDefault="006561B5" w:rsidP="00880367">
      <w:pPr>
        <w:pStyle w:val="4"/>
        <w:rPr>
          <w:color w:val="auto"/>
        </w:rPr>
      </w:pPr>
      <w:r w:rsidRPr="00E20C42">
        <w:rPr>
          <w:color w:val="auto"/>
        </w:rPr>
        <w:t>Биологическое разнообразие</w:t>
      </w:r>
      <w:r w:rsidR="00722F47" w:rsidRPr="00E20C42">
        <w:rPr>
          <w:color w:val="auto"/>
        </w:rPr>
        <w:t>. Система особо охраняемых природных территорий.</w:t>
      </w:r>
    </w:p>
    <w:p w14:paraId="72C3D79C" w14:textId="659238FA" w:rsidR="006561B5" w:rsidRPr="00E20C42" w:rsidRDefault="006561B5" w:rsidP="006561B5">
      <w:r w:rsidRPr="00E20C42">
        <w:t>Орловская область расположена в центральной части Среднерусской возвышенности в пределах степной и лесостепной зон. Новосильский район находится на границе лесостепной зоны и подзоны северной степи степной зоны.</w:t>
      </w:r>
    </w:p>
    <w:p w14:paraId="5E336E63" w14:textId="77777777" w:rsidR="006561B5" w:rsidRPr="00E20C42" w:rsidRDefault="006561B5" w:rsidP="006561B5">
      <w:r w:rsidRPr="00E20C42">
        <w:t>По характеру растительного покрова территория района относится к лесостепной зоне. Большая часть территории расположена на равнине и распахана, которая ежегодно засеивается культурными растениями.</w:t>
      </w:r>
    </w:p>
    <w:p w14:paraId="761EA966" w14:textId="77777777" w:rsidR="006561B5" w:rsidRPr="00E20C42" w:rsidRDefault="006561B5" w:rsidP="006561B5">
      <w:r w:rsidRPr="00E20C42">
        <w:t xml:space="preserve"> По берегам балок и оврагов небольшими урочищами располагаются смешанные леса, природный состав которых разнообразен: дуб, береза, сосна, осина из кустарников - бересклет, рябина, орешник, черемуха.</w:t>
      </w:r>
    </w:p>
    <w:p w14:paraId="11559B4E" w14:textId="77777777" w:rsidR="006561B5" w:rsidRPr="00E20C42" w:rsidRDefault="006561B5" w:rsidP="006561B5">
      <w:r w:rsidRPr="00E20C42">
        <w:t>В лесах много плодовых и лекарственных растений: яблони, земляника, валериан, Иван-да-Марья и др.</w:t>
      </w:r>
    </w:p>
    <w:p w14:paraId="1C33AC85" w14:textId="77777777" w:rsidR="006561B5" w:rsidRPr="00E20C42" w:rsidRDefault="006561B5" w:rsidP="006561B5">
      <w:r w:rsidRPr="00E20C42">
        <w:t>Травянистая растительность лугов представлена злаками и разнотравьем. Наиболее часто встречается: овсяница, метляк, костер, пырей, различные виды клевера, тысячелистника, подорожника, цикорий.</w:t>
      </w:r>
    </w:p>
    <w:p w14:paraId="056E321A" w14:textId="77777777" w:rsidR="006561B5" w:rsidRPr="00E20C42" w:rsidRDefault="006561B5" w:rsidP="006561B5">
      <w:r w:rsidRPr="00E20C42">
        <w:t xml:space="preserve"> По лощинам и балкам на местах выхода грунтовых вод встречаются тростник, осока, гравилат, калужница болотная. Из сорной растительности встречаются осот, пырей, дикая редька, вьюнок полевой, полынь, крапива, чертополох.</w:t>
      </w:r>
    </w:p>
    <w:p w14:paraId="5347E8A1" w14:textId="4704865C" w:rsidR="006561B5" w:rsidRPr="00E20C42" w:rsidRDefault="002A061B" w:rsidP="006561B5">
      <w:r w:rsidRPr="00E20C42">
        <w:t xml:space="preserve">Петушенское </w:t>
      </w:r>
      <w:r w:rsidR="001A1A56" w:rsidRPr="00E20C42">
        <w:t>сельское поселение</w:t>
      </w:r>
      <w:r w:rsidR="006561B5" w:rsidRPr="00E20C42">
        <w:t xml:space="preserve"> малолесное. Коренные широколиственные леса с участием дуба, клена, липы, вяза, ясеня сохранились фрагментарно. Сосна встречается на песчаных надпойменных террасах. Преобладают твердолиственные лесные насаждения дуба черешчатого, чистые и смешанные с кленом остролистным, ясенем обыкновенным, липой мелколистной, ильмом, березняки и осинники. Кроме основных лесообразующих древесных пород встречаются прочие древесные породы, к которым отнесены каштан, бархат амурский, орех маньчжурский, орех серый, черемуха, яблоня, псевдотсуга.</w:t>
      </w:r>
    </w:p>
    <w:p w14:paraId="08B44F85" w14:textId="7224C1A3" w:rsidR="006561B5" w:rsidRPr="00E20C42" w:rsidRDefault="006561B5" w:rsidP="006561B5">
      <w:r w:rsidRPr="00E20C42">
        <w:t>Разнообразие экологических условий: сочетание лесостепных и степных фитоценозов, открытых водораздельных и залесенных пойменных участков природных водоемов, урочищ, суходолов и увлажненных мест, достаточно богатая и разнообразная кормовая база и среда обитания обусловливают обитание представителей различных таксономических групп и видов диких животных.</w:t>
      </w:r>
    </w:p>
    <w:p w14:paraId="085B4B6E" w14:textId="072590F1" w:rsidR="006561B5" w:rsidRPr="00E20C42" w:rsidRDefault="006561B5" w:rsidP="006561B5">
      <w:r w:rsidRPr="00E20C42">
        <w:lastRenderedPageBreak/>
        <w:t>Здесь встречаются крупные дикие копытные промысловые животные (лось, кабан, косуля), представители пушной фауны водоразделов (лисица, заяц, куница, горностай, хорь лесной и степной) и полуводных и водных стаций (бобр, ондатра, выхухоль), хищники (волк), разнообразные млекопитающие-грызуны, разнообразные представители орнитофауны: лесной и степной (дятлы, скворцы, клесты, зяблики, соловьи, дрозды и т.д. и т.п.), водоплавающей (утки, гуси), водно-болотной (цапля и др.), водные биоресурсы: рыбы (лещ, окунь, судак, щука, плотва и др.), речной рак.</w:t>
      </w:r>
    </w:p>
    <w:p w14:paraId="65092465" w14:textId="0CE731AD" w:rsidR="006561B5" w:rsidRPr="00E20C42" w:rsidRDefault="006561B5" w:rsidP="006561B5">
      <w:r w:rsidRPr="00E20C42">
        <w:t>Вследствие нарастающей тенденции сокращения, обеднения и деградации среды обитания диких животных (лесных, луговых, лесных, полуводных и водных фитоценозов) из-за естественно-природных факторов – усиление аридизации ландшафтов, засушливости климата, а также постоянно увеличивающегося антропогенного и техногенного прессинга в результате различной хозяйственной деятельности, браконьерства, наблюдается увеличение экологической неустойчивости зооценозов, сокращение ареалов обитания видов животных, нарастание численности редких и исчезающих видов, подлежащих особой охране и занесенные в Красную книгу Орловской области.</w:t>
      </w:r>
    </w:p>
    <w:p w14:paraId="1C697006" w14:textId="47E13DBE" w:rsidR="0048584F" w:rsidRPr="00E20C42" w:rsidRDefault="0048584F" w:rsidP="006561B5">
      <w:pPr>
        <w:rPr>
          <w:highlight w:val="yellow"/>
        </w:rPr>
      </w:pPr>
      <w:r w:rsidRPr="00E20C42">
        <w:t>Особо охраняемые природные территории утверждены приказом Департамента надзорной и контрольной деятельности Орловской области от 17 января 2022 года № 43 и относятся к объектам общенационального достояния. Главная цель создания сети особо охраняемых природных территорий – сохранение как наиболее характерных, типичных, так и уникальных экосистем, природных ландшафтов, популяций, объектов природного и культурного наследия, разнообразия растительного и животного мира.</w:t>
      </w:r>
    </w:p>
    <w:p w14:paraId="59FC2AE9" w14:textId="486F4698" w:rsidR="0048584F" w:rsidRPr="00E20C42" w:rsidRDefault="0048584F" w:rsidP="0048584F">
      <w:r w:rsidRPr="00E20C42">
        <w:t xml:space="preserve">На территории </w:t>
      </w:r>
      <w:r w:rsidR="00661B46" w:rsidRPr="00E20C42">
        <w:t>Петушенского</w:t>
      </w:r>
      <w:r w:rsidR="00C91749" w:rsidRPr="00E20C42">
        <w:t xml:space="preserve"> сельского </w:t>
      </w:r>
      <w:r w:rsidR="00661B46" w:rsidRPr="00E20C42">
        <w:t>отсутствуют особо охраняемые природные территории</w:t>
      </w:r>
      <w:r w:rsidRPr="00E20C42">
        <w:t>.</w:t>
      </w:r>
    </w:p>
    <w:p w14:paraId="5E433742" w14:textId="64CA992D" w:rsidR="00EB678B" w:rsidRPr="00E20C42" w:rsidRDefault="00EB678B" w:rsidP="009B25D5">
      <w:pPr>
        <w:pStyle w:val="3"/>
      </w:pPr>
      <w:r w:rsidRPr="00E20C42">
        <w:t>2.1.</w:t>
      </w:r>
      <w:r w:rsidR="00011503" w:rsidRPr="00E20C42">
        <w:t>7</w:t>
      </w:r>
      <w:r w:rsidRPr="00E20C42">
        <w:t>.</w:t>
      </w:r>
      <w:r w:rsidR="00D61464" w:rsidRPr="00E20C42">
        <w:t xml:space="preserve"> </w:t>
      </w:r>
      <w:r w:rsidR="00E3609D" w:rsidRPr="00E20C42">
        <w:t>Демография и трудовые ресурсы</w:t>
      </w:r>
    </w:p>
    <w:p w14:paraId="09067B14" w14:textId="3D3C371C" w:rsidR="009A3762" w:rsidRPr="00E20C42" w:rsidRDefault="009A3762" w:rsidP="00D16A8F">
      <w:r w:rsidRPr="00E20C42">
        <w:t>По данным 201</w:t>
      </w:r>
      <w:r w:rsidR="00F1083C" w:rsidRPr="00E20C42">
        <w:t>1</w:t>
      </w:r>
      <w:r w:rsidRPr="00E20C42">
        <w:t xml:space="preserve"> года численность населения </w:t>
      </w:r>
      <w:r w:rsidR="00F1083C" w:rsidRPr="00E20C42">
        <w:t>Петушенского</w:t>
      </w:r>
      <w:r w:rsidRPr="00E20C42">
        <w:t xml:space="preserve"> </w:t>
      </w:r>
      <w:r w:rsidR="00225CFC" w:rsidRPr="00E20C42">
        <w:t>сельского поселения</w:t>
      </w:r>
      <w:r w:rsidRPr="00E20C42">
        <w:t xml:space="preserve"> составила </w:t>
      </w:r>
      <w:r w:rsidR="00F1083C" w:rsidRPr="00E20C42">
        <w:t>327</w:t>
      </w:r>
      <w:r w:rsidRPr="00E20C42">
        <w:t xml:space="preserve"> человек.</w:t>
      </w:r>
    </w:p>
    <w:p w14:paraId="58AC68B5" w14:textId="5ED06D14" w:rsidR="009A3762" w:rsidRPr="00E20C42" w:rsidRDefault="009A3762" w:rsidP="00D16A8F">
      <w:r w:rsidRPr="00E20C42">
        <w:t xml:space="preserve">Численность населения </w:t>
      </w:r>
      <w:r w:rsidR="00F1083C" w:rsidRPr="00E20C42">
        <w:t>Петушенского</w:t>
      </w:r>
      <w:r w:rsidRPr="00E20C42">
        <w:t xml:space="preserve"> </w:t>
      </w:r>
      <w:r w:rsidR="00225CFC" w:rsidRPr="00E20C42">
        <w:t>сельского поселения</w:t>
      </w:r>
      <w:r w:rsidRPr="00E20C42">
        <w:t xml:space="preserve"> в 200</w:t>
      </w:r>
      <w:r w:rsidR="00F1083C" w:rsidRPr="00E20C42">
        <w:t>6</w:t>
      </w:r>
      <w:r w:rsidRPr="00E20C42">
        <w:t>-20</w:t>
      </w:r>
      <w:r w:rsidR="00F1083C" w:rsidRPr="00E20C42">
        <w:t>09</w:t>
      </w:r>
      <w:r w:rsidRPr="00E20C42">
        <w:t xml:space="preserve"> годах снижалась. В целом, с 200</w:t>
      </w:r>
      <w:r w:rsidR="00F1083C" w:rsidRPr="00E20C42">
        <w:t>6</w:t>
      </w:r>
      <w:r w:rsidRPr="00E20C42">
        <w:t xml:space="preserve"> по 2011 гг. численность населения сократилась на </w:t>
      </w:r>
      <w:r w:rsidR="00734ADA" w:rsidRPr="00E20C42">
        <w:t>3</w:t>
      </w:r>
      <w:r w:rsidRPr="00E20C42">
        <w:t>,5% или 0,</w:t>
      </w:r>
      <w:r w:rsidR="00734ADA" w:rsidRPr="00E20C42">
        <w:t>6</w:t>
      </w:r>
      <w:r w:rsidRPr="00E20C42">
        <w:t>% в год.</w:t>
      </w:r>
    </w:p>
    <w:p w14:paraId="6BAD08E2" w14:textId="4D107993" w:rsidR="009A3762" w:rsidRPr="00E20C42" w:rsidRDefault="009A3762" w:rsidP="00D16A8F">
      <w:r w:rsidRPr="00E20C42">
        <w:t xml:space="preserve">Динамика изменения численности населения по населённым пунктам </w:t>
      </w:r>
      <w:r w:rsidR="00F97604" w:rsidRPr="00E20C42">
        <w:t>Петушенского</w:t>
      </w:r>
      <w:r w:rsidRPr="00E20C42">
        <w:t xml:space="preserve"> </w:t>
      </w:r>
      <w:r w:rsidR="00D16A8F" w:rsidRPr="00E20C42">
        <w:t>сельского</w:t>
      </w:r>
      <w:r w:rsidR="0003323D" w:rsidRPr="00E20C42">
        <w:t xml:space="preserve"> поселения</w:t>
      </w:r>
      <w:r w:rsidRPr="00E20C42">
        <w:t xml:space="preserve"> (200</w:t>
      </w:r>
      <w:r w:rsidR="00F97604" w:rsidRPr="00E20C42">
        <w:t>6</w:t>
      </w:r>
      <w:r w:rsidRPr="00E20C42">
        <w:t>-20</w:t>
      </w:r>
      <w:r w:rsidR="00F97604" w:rsidRPr="00E20C42">
        <w:t>09, 2011</w:t>
      </w:r>
      <w:r w:rsidRPr="00E20C42">
        <w:t xml:space="preserve"> гг.)</w:t>
      </w:r>
      <w:r w:rsidR="0003323D" w:rsidRPr="00E20C42">
        <w:t xml:space="preserve">, представлена в таблице </w:t>
      </w:r>
      <w:r w:rsidR="0041047D" w:rsidRPr="00E20C42">
        <w:t>3</w:t>
      </w:r>
      <w:r w:rsidR="0003323D" w:rsidRPr="00E20C42">
        <w:t>.</w:t>
      </w:r>
    </w:p>
    <w:p w14:paraId="6416B857" w14:textId="0C67D65D" w:rsidR="0003323D" w:rsidRPr="00E20C42" w:rsidRDefault="0003323D" w:rsidP="005202A6">
      <w:pPr>
        <w:jc w:val="right"/>
      </w:pPr>
      <w:r w:rsidRPr="00E20C42">
        <w:t xml:space="preserve">Таблица </w:t>
      </w:r>
      <w:r w:rsidR="0041047D" w:rsidRPr="00E20C42">
        <w:t>3</w:t>
      </w:r>
    </w:p>
    <w:tbl>
      <w:tblPr>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2518"/>
        <w:gridCol w:w="1197"/>
        <w:gridCol w:w="1196"/>
        <w:gridCol w:w="1196"/>
        <w:gridCol w:w="1196"/>
        <w:gridCol w:w="1195"/>
        <w:gridCol w:w="1110"/>
      </w:tblGrid>
      <w:tr w:rsidR="00E20C42" w:rsidRPr="00E20C42" w14:paraId="733C6991" w14:textId="520CC6AB" w:rsidTr="00F76129">
        <w:trPr>
          <w:trHeight w:val="284"/>
          <w:jc w:val="center"/>
        </w:trPr>
        <w:tc>
          <w:tcPr>
            <w:tcW w:w="2518" w:type="dxa"/>
            <w:shd w:val="clear" w:color="auto" w:fill="DEEAF6" w:themeFill="accent1" w:themeFillTint="33"/>
          </w:tcPr>
          <w:p w14:paraId="683AB72B" w14:textId="77777777" w:rsidR="00F76129" w:rsidRPr="00E20C42" w:rsidRDefault="00F76129" w:rsidP="00622AB4">
            <w:pPr>
              <w:pStyle w:val="affd"/>
              <w:widowControl w:val="0"/>
              <w:jc w:val="left"/>
              <w:rPr>
                <w:lang w:bidi="ar-SA"/>
              </w:rPr>
            </w:pPr>
            <w:r w:rsidRPr="00E20C42">
              <w:rPr>
                <w:lang w:bidi="ar-SA"/>
              </w:rPr>
              <w:t>Наименование населённого пункта</w:t>
            </w:r>
          </w:p>
        </w:tc>
        <w:tc>
          <w:tcPr>
            <w:tcW w:w="1197" w:type="dxa"/>
            <w:shd w:val="clear" w:color="auto" w:fill="DEEAF6" w:themeFill="accent1" w:themeFillTint="33"/>
          </w:tcPr>
          <w:p w14:paraId="2F91CA35" w14:textId="47C3B1F6" w:rsidR="00F76129" w:rsidRPr="00E20C42" w:rsidRDefault="00F76129" w:rsidP="00622AB4">
            <w:pPr>
              <w:pStyle w:val="affd"/>
              <w:widowControl w:val="0"/>
              <w:jc w:val="left"/>
              <w:rPr>
                <w:lang w:bidi="ar-SA"/>
              </w:rPr>
            </w:pPr>
            <w:r w:rsidRPr="00E20C42">
              <w:rPr>
                <w:lang w:bidi="ar-SA"/>
              </w:rPr>
              <w:t>2006 г.</w:t>
            </w:r>
          </w:p>
        </w:tc>
        <w:tc>
          <w:tcPr>
            <w:tcW w:w="1196" w:type="dxa"/>
            <w:shd w:val="clear" w:color="auto" w:fill="DEEAF6" w:themeFill="accent1" w:themeFillTint="33"/>
          </w:tcPr>
          <w:p w14:paraId="07072814" w14:textId="3DF1DED1" w:rsidR="00F76129" w:rsidRPr="00E20C42" w:rsidRDefault="00F76129" w:rsidP="00622AB4">
            <w:pPr>
              <w:pStyle w:val="affd"/>
              <w:widowControl w:val="0"/>
              <w:jc w:val="left"/>
              <w:rPr>
                <w:lang w:bidi="ar-SA"/>
              </w:rPr>
            </w:pPr>
            <w:r w:rsidRPr="00E20C42">
              <w:rPr>
                <w:lang w:bidi="ar-SA"/>
              </w:rPr>
              <w:t>2007 г.</w:t>
            </w:r>
          </w:p>
        </w:tc>
        <w:tc>
          <w:tcPr>
            <w:tcW w:w="1196" w:type="dxa"/>
            <w:shd w:val="clear" w:color="auto" w:fill="DEEAF6" w:themeFill="accent1" w:themeFillTint="33"/>
          </w:tcPr>
          <w:p w14:paraId="38992C0E" w14:textId="5BC19C44" w:rsidR="00F76129" w:rsidRPr="00E20C42" w:rsidRDefault="00F76129" w:rsidP="00622AB4">
            <w:pPr>
              <w:pStyle w:val="affd"/>
              <w:widowControl w:val="0"/>
              <w:jc w:val="left"/>
              <w:rPr>
                <w:lang w:bidi="ar-SA"/>
              </w:rPr>
            </w:pPr>
            <w:r w:rsidRPr="00E20C42">
              <w:rPr>
                <w:lang w:bidi="ar-SA"/>
              </w:rPr>
              <w:t>2008 г.</w:t>
            </w:r>
          </w:p>
        </w:tc>
        <w:tc>
          <w:tcPr>
            <w:tcW w:w="1196" w:type="dxa"/>
            <w:shd w:val="clear" w:color="auto" w:fill="DEEAF6" w:themeFill="accent1" w:themeFillTint="33"/>
          </w:tcPr>
          <w:p w14:paraId="673BF60B" w14:textId="282CA8E1" w:rsidR="00F76129" w:rsidRPr="00E20C42" w:rsidRDefault="00F76129" w:rsidP="00622AB4">
            <w:pPr>
              <w:pStyle w:val="affd"/>
              <w:widowControl w:val="0"/>
              <w:jc w:val="left"/>
              <w:rPr>
                <w:lang w:bidi="ar-SA"/>
              </w:rPr>
            </w:pPr>
            <w:r w:rsidRPr="00E20C42">
              <w:rPr>
                <w:lang w:bidi="ar-SA"/>
              </w:rPr>
              <w:t>2009 г.</w:t>
            </w:r>
          </w:p>
        </w:tc>
        <w:tc>
          <w:tcPr>
            <w:tcW w:w="1195" w:type="dxa"/>
            <w:shd w:val="clear" w:color="auto" w:fill="DEEAF6" w:themeFill="accent1" w:themeFillTint="33"/>
          </w:tcPr>
          <w:p w14:paraId="025ADF7D" w14:textId="77777777" w:rsidR="00F76129" w:rsidRPr="00E20C42" w:rsidRDefault="00F76129" w:rsidP="00622AB4">
            <w:pPr>
              <w:pStyle w:val="affd"/>
              <w:widowControl w:val="0"/>
              <w:jc w:val="left"/>
              <w:rPr>
                <w:lang w:bidi="ar-SA"/>
              </w:rPr>
            </w:pPr>
            <w:r w:rsidRPr="00E20C42">
              <w:rPr>
                <w:lang w:bidi="ar-SA"/>
              </w:rPr>
              <w:t>2011 г.</w:t>
            </w:r>
          </w:p>
        </w:tc>
        <w:tc>
          <w:tcPr>
            <w:tcW w:w="1110" w:type="dxa"/>
            <w:shd w:val="clear" w:color="auto" w:fill="DEEAF6" w:themeFill="accent1" w:themeFillTint="33"/>
          </w:tcPr>
          <w:p w14:paraId="4F2E73E0" w14:textId="18FC6777" w:rsidR="00F76129" w:rsidRPr="00E20C42" w:rsidRDefault="00F76129" w:rsidP="00622AB4">
            <w:pPr>
              <w:pStyle w:val="affd"/>
              <w:widowControl w:val="0"/>
              <w:jc w:val="left"/>
              <w:rPr>
                <w:lang w:bidi="ar-SA"/>
              </w:rPr>
            </w:pPr>
            <w:r w:rsidRPr="00E20C42">
              <w:rPr>
                <w:lang w:bidi="ar-SA"/>
              </w:rPr>
              <w:t>2023 г.</w:t>
            </w:r>
          </w:p>
        </w:tc>
      </w:tr>
      <w:tr w:rsidR="00E20C42" w:rsidRPr="00E20C42" w14:paraId="0F01AB5D" w14:textId="4420257A" w:rsidTr="00F76129">
        <w:trPr>
          <w:trHeight w:val="284"/>
          <w:jc w:val="center"/>
        </w:trPr>
        <w:tc>
          <w:tcPr>
            <w:tcW w:w="2518" w:type="dxa"/>
          </w:tcPr>
          <w:p w14:paraId="6FAAD17E" w14:textId="30E4C789" w:rsidR="00F76129" w:rsidRPr="00E20C42" w:rsidRDefault="00F76129" w:rsidP="00622AB4">
            <w:pPr>
              <w:pStyle w:val="affd"/>
              <w:widowControl w:val="0"/>
              <w:jc w:val="left"/>
              <w:rPr>
                <w:lang w:bidi="ar-SA"/>
              </w:rPr>
            </w:pPr>
            <w:r w:rsidRPr="00E20C42">
              <w:rPr>
                <w:lang w:bidi="ar-SA"/>
              </w:rPr>
              <w:t>с. Голянка</w:t>
            </w:r>
          </w:p>
        </w:tc>
        <w:tc>
          <w:tcPr>
            <w:tcW w:w="1197" w:type="dxa"/>
          </w:tcPr>
          <w:p w14:paraId="0733BC3F" w14:textId="1A0F18D0" w:rsidR="00F76129" w:rsidRPr="00E20C42" w:rsidRDefault="00F76129" w:rsidP="00622AB4">
            <w:pPr>
              <w:pStyle w:val="affd"/>
              <w:widowControl w:val="0"/>
              <w:jc w:val="left"/>
              <w:rPr>
                <w:lang w:bidi="ar-SA"/>
              </w:rPr>
            </w:pPr>
            <w:r w:rsidRPr="00E20C42">
              <w:rPr>
                <w:lang w:bidi="ar-SA"/>
              </w:rPr>
              <w:t>104</w:t>
            </w:r>
          </w:p>
        </w:tc>
        <w:tc>
          <w:tcPr>
            <w:tcW w:w="1196" w:type="dxa"/>
          </w:tcPr>
          <w:p w14:paraId="66C97EE6" w14:textId="08C4B26E" w:rsidR="00F76129" w:rsidRPr="00E20C42" w:rsidRDefault="00F76129" w:rsidP="00622AB4">
            <w:pPr>
              <w:pStyle w:val="affd"/>
              <w:widowControl w:val="0"/>
              <w:jc w:val="left"/>
              <w:rPr>
                <w:lang w:bidi="ar-SA"/>
              </w:rPr>
            </w:pPr>
            <w:r w:rsidRPr="00E20C42">
              <w:rPr>
                <w:lang w:bidi="ar-SA"/>
              </w:rPr>
              <w:t>101</w:t>
            </w:r>
          </w:p>
        </w:tc>
        <w:tc>
          <w:tcPr>
            <w:tcW w:w="1196" w:type="dxa"/>
          </w:tcPr>
          <w:p w14:paraId="5B16185E" w14:textId="5CCD675C" w:rsidR="00F76129" w:rsidRPr="00E20C42" w:rsidRDefault="00F76129" w:rsidP="00622AB4">
            <w:pPr>
              <w:pStyle w:val="affd"/>
              <w:widowControl w:val="0"/>
              <w:jc w:val="left"/>
              <w:rPr>
                <w:lang w:bidi="ar-SA"/>
              </w:rPr>
            </w:pPr>
            <w:r w:rsidRPr="00E20C42">
              <w:rPr>
                <w:lang w:bidi="ar-SA"/>
              </w:rPr>
              <w:t>110</w:t>
            </w:r>
          </w:p>
        </w:tc>
        <w:tc>
          <w:tcPr>
            <w:tcW w:w="1196" w:type="dxa"/>
          </w:tcPr>
          <w:p w14:paraId="79B1ADAE" w14:textId="05197143" w:rsidR="00F76129" w:rsidRPr="00E20C42" w:rsidRDefault="00F76129" w:rsidP="00622AB4">
            <w:pPr>
              <w:pStyle w:val="affd"/>
              <w:widowControl w:val="0"/>
              <w:jc w:val="left"/>
              <w:rPr>
                <w:lang w:bidi="ar-SA"/>
              </w:rPr>
            </w:pPr>
            <w:r w:rsidRPr="00E20C42">
              <w:rPr>
                <w:lang w:bidi="ar-SA"/>
              </w:rPr>
              <w:t>105</w:t>
            </w:r>
          </w:p>
        </w:tc>
        <w:tc>
          <w:tcPr>
            <w:tcW w:w="1195" w:type="dxa"/>
          </w:tcPr>
          <w:p w14:paraId="3060DCC1" w14:textId="712331C6" w:rsidR="00F76129" w:rsidRPr="00E20C42" w:rsidRDefault="00F76129" w:rsidP="00622AB4">
            <w:pPr>
              <w:pStyle w:val="affd"/>
              <w:widowControl w:val="0"/>
              <w:jc w:val="left"/>
              <w:rPr>
                <w:lang w:bidi="ar-SA"/>
              </w:rPr>
            </w:pPr>
            <w:r w:rsidRPr="00E20C42">
              <w:rPr>
                <w:lang w:bidi="ar-SA"/>
              </w:rPr>
              <w:t>104</w:t>
            </w:r>
          </w:p>
        </w:tc>
        <w:tc>
          <w:tcPr>
            <w:tcW w:w="1110" w:type="dxa"/>
          </w:tcPr>
          <w:p w14:paraId="204A8FA4" w14:textId="506D0CF9" w:rsidR="00F76129" w:rsidRPr="00E20C42" w:rsidRDefault="00F76129" w:rsidP="00622AB4">
            <w:pPr>
              <w:pStyle w:val="affd"/>
              <w:widowControl w:val="0"/>
              <w:jc w:val="left"/>
              <w:rPr>
                <w:lang w:bidi="ar-SA"/>
              </w:rPr>
            </w:pPr>
            <w:r w:rsidRPr="00E20C42">
              <w:rPr>
                <w:lang w:bidi="ar-SA"/>
              </w:rPr>
              <w:t>63</w:t>
            </w:r>
          </w:p>
        </w:tc>
      </w:tr>
      <w:tr w:rsidR="00E20C42" w:rsidRPr="00E20C42" w14:paraId="49E10B14" w14:textId="677543A5" w:rsidTr="00F76129">
        <w:trPr>
          <w:trHeight w:val="284"/>
          <w:jc w:val="center"/>
        </w:trPr>
        <w:tc>
          <w:tcPr>
            <w:tcW w:w="2518" w:type="dxa"/>
          </w:tcPr>
          <w:p w14:paraId="4E17BAB1" w14:textId="65621B1C" w:rsidR="00F76129" w:rsidRPr="00E20C42" w:rsidRDefault="00F76129" w:rsidP="00622AB4">
            <w:pPr>
              <w:pStyle w:val="affd"/>
              <w:widowControl w:val="0"/>
              <w:jc w:val="left"/>
              <w:rPr>
                <w:lang w:bidi="ar-SA"/>
              </w:rPr>
            </w:pPr>
            <w:r w:rsidRPr="00E20C42">
              <w:rPr>
                <w:lang w:bidi="ar-SA"/>
              </w:rPr>
              <w:t>с. Петушки</w:t>
            </w:r>
          </w:p>
        </w:tc>
        <w:tc>
          <w:tcPr>
            <w:tcW w:w="1197" w:type="dxa"/>
          </w:tcPr>
          <w:p w14:paraId="7F620312" w14:textId="0BCC0BBD" w:rsidR="00F76129" w:rsidRPr="00E20C42" w:rsidRDefault="00F76129" w:rsidP="00622AB4">
            <w:pPr>
              <w:pStyle w:val="affd"/>
              <w:widowControl w:val="0"/>
              <w:jc w:val="left"/>
              <w:rPr>
                <w:lang w:bidi="ar-SA"/>
              </w:rPr>
            </w:pPr>
            <w:r w:rsidRPr="00E20C42">
              <w:rPr>
                <w:lang w:bidi="ar-SA"/>
              </w:rPr>
              <w:t>150</w:t>
            </w:r>
          </w:p>
        </w:tc>
        <w:tc>
          <w:tcPr>
            <w:tcW w:w="1196" w:type="dxa"/>
          </w:tcPr>
          <w:p w14:paraId="6E1CC385" w14:textId="7996F156" w:rsidR="00F76129" w:rsidRPr="00E20C42" w:rsidRDefault="00F76129" w:rsidP="00622AB4">
            <w:pPr>
              <w:pStyle w:val="affd"/>
              <w:widowControl w:val="0"/>
              <w:jc w:val="left"/>
              <w:rPr>
                <w:lang w:bidi="ar-SA"/>
              </w:rPr>
            </w:pPr>
            <w:r w:rsidRPr="00E20C42">
              <w:rPr>
                <w:lang w:bidi="ar-SA"/>
              </w:rPr>
              <w:t>142</w:t>
            </w:r>
          </w:p>
        </w:tc>
        <w:tc>
          <w:tcPr>
            <w:tcW w:w="1196" w:type="dxa"/>
          </w:tcPr>
          <w:p w14:paraId="6085BA6D" w14:textId="1CCD52A2" w:rsidR="00F76129" w:rsidRPr="00E20C42" w:rsidRDefault="00F76129" w:rsidP="00622AB4">
            <w:pPr>
              <w:pStyle w:val="affd"/>
              <w:widowControl w:val="0"/>
              <w:jc w:val="left"/>
              <w:rPr>
                <w:lang w:bidi="ar-SA"/>
              </w:rPr>
            </w:pPr>
            <w:r w:rsidRPr="00E20C42">
              <w:rPr>
                <w:lang w:bidi="ar-SA"/>
              </w:rPr>
              <w:t>146</w:t>
            </w:r>
          </w:p>
        </w:tc>
        <w:tc>
          <w:tcPr>
            <w:tcW w:w="1196" w:type="dxa"/>
          </w:tcPr>
          <w:p w14:paraId="054DE435" w14:textId="1CD803EF" w:rsidR="00F76129" w:rsidRPr="00E20C42" w:rsidRDefault="00F76129" w:rsidP="00622AB4">
            <w:pPr>
              <w:pStyle w:val="affd"/>
              <w:widowControl w:val="0"/>
              <w:jc w:val="left"/>
              <w:rPr>
                <w:lang w:bidi="ar-SA"/>
              </w:rPr>
            </w:pPr>
            <w:r w:rsidRPr="00E20C42">
              <w:rPr>
                <w:lang w:bidi="ar-SA"/>
              </w:rPr>
              <w:t>148</w:t>
            </w:r>
          </w:p>
        </w:tc>
        <w:tc>
          <w:tcPr>
            <w:tcW w:w="1195" w:type="dxa"/>
          </w:tcPr>
          <w:p w14:paraId="18387B5B" w14:textId="44D81313" w:rsidR="00F76129" w:rsidRPr="00E20C42" w:rsidRDefault="00F76129" w:rsidP="00622AB4">
            <w:pPr>
              <w:pStyle w:val="affd"/>
              <w:widowControl w:val="0"/>
              <w:jc w:val="left"/>
              <w:rPr>
                <w:lang w:bidi="ar-SA"/>
              </w:rPr>
            </w:pPr>
            <w:r w:rsidRPr="00E20C42">
              <w:rPr>
                <w:lang w:bidi="ar-SA"/>
              </w:rPr>
              <w:t>147</w:t>
            </w:r>
          </w:p>
        </w:tc>
        <w:tc>
          <w:tcPr>
            <w:tcW w:w="1110" w:type="dxa"/>
          </w:tcPr>
          <w:p w14:paraId="18B0EC35" w14:textId="096CAA45" w:rsidR="00F76129" w:rsidRPr="00E20C42" w:rsidRDefault="00F76129" w:rsidP="00622AB4">
            <w:pPr>
              <w:pStyle w:val="affd"/>
              <w:widowControl w:val="0"/>
              <w:jc w:val="left"/>
              <w:rPr>
                <w:lang w:bidi="ar-SA"/>
              </w:rPr>
            </w:pPr>
            <w:r w:rsidRPr="00E20C42">
              <w:rPr>
                <w:lang w:bidi="ar-SA"/>
              </w:rPr>
              <w:t>78</w:t>
            </w:r>
          </w:p>
        </w:tc>
      </w:tr>
      <w:tr w:rsidR="00E20C42" w:rsidRPr="00E20C42" w14:paraId="4222E507" w14:textId="566269DF" w:rsidTr="00F76129">
        <w:trPr>
          <w:trHeight w:val="284"/>
          <w:jc w:val="center"/>
        </w:trPr>
        <w:tc>
          <w:tcPr>
            <w:tcW w:w="2518" w:type="dxa"/>
          </w:tcPr>
          <w:p w14:paraId="5972E0DF" w14:textId="5A768DE3" w:rsidR="00F76129" w:rsidRPr="00E20C42" w:rsidRDefault="00F76129" w:rsidP="00622AB4">
            <w:pPr>
              <w:pStyle w:val="affd"/>
              <w:widowControl w:val="0"/>
              <w:jc w:val="left"/>
              <w:rPr>
                <w:lang w:bidi="ar-SA"/>
              </w:rPr>
            </w:pPr>
            <w:r w:rsidRPr="00E20C42">
              <w:rPr>
                <w:lang w:bidi="ar-SA"/>
              </w:rPr>
              <w:t>с. Шейно</w:t>
            </w:r>
          </w:p>
        </w:tc>
        <w:tc>
          <w:tcPr>
            <w:tcW w:w="1197" w:type="dxa"/>
          </w:tcPr>
          <w:p w14:paraId="2729A65A" w14:textId="159753CF" w:rsidR="00F76129" w:rsidRPr="00E20C42" w:rsidRDefault="00F76129" w:rsidP="00622AB4">
            <w:pPr>
              <w:pStyle w:val="affd"/>
              <w:widowControl w:val="0"/>
              <w:jc w:val="left"/>
              <w:rPr>
                <w:lang w:bidi="ar-SA"/>
              </w:rPr>
            </w:pPr>
            <w:r w:rsidRPr="00E20C42">
              <w:rPr>
                <w:lang w:bidi="ar-SA"/>
              </w:rPr>
              <w:t>39</w:t>
            </w:r>
          </w:p>
        </w:tc>
        <w:tc>
          <w:tcPr>
            <w:tcW w:w="1196" w:type="dxa"/>
          </w:tcPr>
          <w:p w14:paraId="03DF8E49" w14:textId="2003A4A4" w:rsidR="00F76129" w:rsidRPr="00E20C42" w:rsidRDefault="00F76129" w:rsidP="00622AB4">
            <w:pPr>
              <w:pStyle w:val="affd"/>
              <w:widowControl w:val="0"/>
              <w:jc w:val="left"/>
              <w:rPr>
                <w:lang w:bidi="ar-SA"/>
              </w:rPr>
            </w:pPr>
            <w:r w:rsidRPr="00E20C42">
              <w:rPr>
                <w:lang w:bidi="ar-SA"/>
              </w:rPr>
              <w:t>39</w:t>
            </w:r>
          </w:p>
        </w:tc>
        <w:tc>
          <w:tcPr>
            <w:tcW w:w="1196" w:type="dxa"/>
          </w:tcPr>
          <w:p w14:paraId="326233DA" w14:textId="071BF371" w:rsidR="00F76129" w:rsidRPr="00E20C42" w:rsidRDefault="00F76129" w:rsidP="00622AB4">
            <w:pPr>
              <w:pStyle w:val="affd"/>
              <w:widowControl w:val="0"/>
              <w:jc w:val="left"/>
              <w:rPr>
                <w:lang w:bidi="ar-SA"/>
              </w:rPr>
            </w:pPr>
            <w:r w:rsidRPr="00E20C42">
              <w:rPr>
                <w:lang w:bidi="ar-SA"/>
              </w:rPr>
              <w:t>39</w:t>
            </w:r>
          </w:p>
        </w:tc>
        <w:tc>
          <w:tcPr>
            <w:tcW w:w="1196" w:type="dxa"/>
          </w:tcPr>
          <w:p w14:paraId="7C6C07E9" w14:textId="707742A0" w:rsidR="00F76129" w:rsidRPr="00E20C42" w:rsidRDefault="00F76129" w:rsidP="00622AB4">
            <w:pPr>
              <w:pStyle w:val="affd"/>
              <w:widowControl w:val="0"/>
              <w:jc w:val="left"/>
              <w:rPr>
                <w:lang w:bidi="ar-SA"/>
              </w:rPr>
            </w:pPr>
            <w:r w:rsidRPr="00E20C42">
              <w:rPr>
                <w:lang w:bidi="ar-SA"/>
              </w:rPr>
              <w:t>40</w:t>
            </w:r>
          </w:p>
        </w:tc>
        <w:tc>
          <w:tcPr>
            <w:tcW w:w="1195" w:type="dxa"/>
          </w:tcPr>
          <w:p w14:paraId="57786E0E" w14:textId="58982879" w:rsidR="00F76129" w:rsidRPr="00E20C42" w:rsidRDefault="00F76129" w:rsidP="00622AB4">
            <w:pPr>
              <w:pStyle w:val="affd"/>
              <w:widowControl w:val="0"/>
              <w:jc w:val="left"/>
              <w:rPr>
                <w:lang w:bidi="ar-SA"/>
              </w:rPr>
            </w:pPr>
            <w:r w:rsidRPr="00E20C42">
              <w:rPr>
                <w:lang w:bidi="ar-SA"/>
              </w:rPr>
              <w:t>40</w:t>
            </w:r>
          </w:p>
        </w:tc>
        <w:tc>
          <w:tcPr>
            <w:tcW w:w="1110" w:type="dxa"/>
          </w:tcPr>
          <w:p w14:paraId="188467D5" w14:textId="52996721" w:rsidR="00F76129" w:rsidRPr="00E20C42" w:rsidRDefault="00F76129" w:rsidP="00622AB4">
            <w:pPr>
              <w:pStyle w:val="affd"/>
              <w:widowControl w:val="0"/>
              <w:jc w:val="left"/>
              <w:rPr>
                <w:lang w:bidi="ar-SA"/>
              </w:rPr>
            </w:pPr>
            <w:r w:rsidRPr="00E20C42">
              <w:rPr>
                <w:lang w:bidi="ar-SA"/>
              </w:rPr>
              <w:t>23</w:t>
            </w:r>
          </w:p>
        </w:tc>
      </w:tr>
      <w:tr w:rsidR="00E20C42" w:rsidRPr="00E20C42" w14:paraId="38FF4BD9" w14:textId="2A90055C" w:rsidTr="00F76129">
        <w:trPr>
          <w:trHeight w:val="284"/>
          <w:jc w:val="center"/>
        </w:trPr>
        <w:tc>
          <w:tcPr>
            <w:tcW w:w="2518" w:type="dxa"/>
          </w:tcPr>
          <w:p w14:paraId="4FB9247E" w14:textId="054210C6" w:rsidR="00F76129" w:rsidRPr="00E20C42" w:rsidRDefault="00F76129" w:rsidP="00622AB4">
            <w:pPr>
              <w:pStyle w:val="affd"/>
              <w:widowControl w:val="0"/>
              <w:jc w:val="left"/>
              <w:rPr>
                <w:lang w:bidi="ar-SA"/>
              </w:rPr>
            </w:pPr>
            <w:r w:rsidRPr="00E20C42">
              <w:rPr>
                <w:lang w:bidi="ar-SA"/>
              </w:rPr>
              <w:t>д. Михалево</w:t>
            </w:r>
          </w:p>
        </w:tc>
        <w:tc>
          <w:tcPr>
            <w:tcW w:w="1197" w:type="dxa"/>
          </w:tcPr>
          <w:p w14:paraId="0CB9E5A5" w14:textId="615C24A5" w:rsidR="00F76129" w:rsidRPr="00E20C42" w:rsidRDefault="00F76129" w:rsidP="00622AB4">
            <w:pPr>
              <w:pStyle w:val="affd"/>
              <w:widowControl w:val="0"/>
              <w:jc w:val="left"/>
              <w:rPr>
                <w:lang w:bidi="ar-SA"/>
              </w:rPr>
            </w:pPr>
            <w:r w:rsidRPr="00E20C42">
              <w:rPr>
                <w:lang w:bidi="ar-SA"/>
              </w:rPr>
              <w:t>20</w:t>
            </w:r>
          </w:p>
        </w:tc>
        <w:tc>
          <w:tcPr>
            <w:tcW w:w="1196" w:type="dxa"/>
          </w:tcPr>
          <w:p w14:paraId="52ABA5AF" w14:textId="647B4957" w:rsidR="00F76129" w:rsidRPr="00E20C42" w:rsidRDefault="00F76129" w:rsidP="00622AB4">
            <w:pPr>
              <w:pStyle w:val="affd"/>
              <w:widowControl w:val="0"/>
              <w:jc w:val="left"/>
              <w:rPr>
                <w:lang w:bidi="ar-SA"/>
              </w:rPr>
            </w:pPr>
            <w:r w:rsidRPr="00E20C42">
              <w:rPr>
                <w:lang w:bidi="ar-SA"/>
              </w:rPr>
              <w:t>19</w:t>
            </w:r>
          </w:p>
        </w:tc>
        <w:tc>
          <w:tcPr>
            <w:tcW w:w="1196" w:type="dxa"/>
          </w:tcPr>
          <w:p w14:paraId="1E001400" w14:textId="43431D89" w:rsidR="00F76129" w:rsidRPr="00E20C42" w:rsidRDefault="00F76129" w:rsidP="00622AB4">
            <w:pPr>
              <w:pStyle w:val="affd"/>
              <w:widowControl w:val="0"/>
              <w:jc w:val="left"/>
              <w:rPr>
                <w:lang w:bidi="ar-SA"/>
              </w:rPr>
            </w:pPr>
            <w:r w:rsidRPr="00E20C42">
              <w:rPr>
                <w:lang w:bidi="ar-SA"/>
              </w:rPr>
              <w:t>15</w:t>
            </w:r>
          </w:p>
        </w:tc>
        <w:tc>
          <w:tcPr>
            <w:tcW w:w="1196" w:type="dxa"/>
          </w:tcPr>
          <w:p w14:paraId="040C0D49" w14:textId="37CF7204" w:rsidR="00F76129" w:rsidRPr="00E20C42" w:rsidRDefault="00F76129" w:rsidP="00622AB4">
            <w:pPr>
              <w:pStyle w:val="affd"/>
              <w:widowControl w:val="0"/>
              <w:jc w:val="left"/>
              <w:rPr>
                <w:lang w:bidi="ar-SA"/>
              </w:rPr>
            </w:pPr>
            <w:r w:rsidRPr="00E20C42">
              <w:rPr>
                <w:lang w:bidi="ar-SA"/>
              </w:rPr>
              <w:t>15</w:t>
            </w:r>
          </w:p>
        </w:tc>
        <w:tc>
          <w:tcPr>
            <w:tcW w:w="1195" w:type="dxa"/>
          </w:tcPr>
          <w:p w14:paraId="5D664F5B" w14:textId="039EC1F9" w:rsidR="00F76129" w:rsidRPr="00E20C42" w:rsidRDefault="00F76129" w:rsidP="00622AB4">
            <w:pPr>
              <w:pStyle w:val="affd"/>
              <w:widowControl w:val="0"/>
              <w:jc w:val="left"/>
              <w:rPr>
                <w:lang w:bidi="ar-SA"/>
              </w:rPr>
            </w:pPr>
            <w:r w:rsidRPr="00E20C42">
              <w:rPr>
                <w:lang w:bidi="ar-SA"/>
              </w:rPr>
              <w:t>14</w:t>
            </w:r>
          </w:p>
        </w:tc>
        <w:tc>
          <w:tcPr>
            <w:tcW w:w="1110" w:type="dxa"/>
          </w:tcPr>
          <w:p w14:paraId="722A6FFD" w14:textId="62163524" w:rsidR="00F76129" w:rsidRPr="00E20C42" w:rsidRDefault="00F76129" w:rsidP="00622AB4">
            <w:pPr>
              <w:pStyle w:val="affd"/>
              <w:widowControl w:val="0"/>
              <w:jc w:val="left"/>
              <w:rPr>
                <w:lang w:bidi="ar-SA"/>
              </w:rPr>
            </w:pPr>
            <w:r w:rsidRPr="00E20C42">
              <w:rPr>
                <w:lang w:bidi="ar-SA"/>
              </w:rPr>
              <w:t>9</w:t>
            </w:r>
          </w:p>
        </w:tc>
      </w:tr>
      <w:tr w:rsidR="00E20C42" w:rsidRPr="00E20C42" w14:paraId="6D80E989" w14:textId="61172762" w:rsidTr="00F76129">
        <w:trPr>
          <w:trHeight w:val="284"/>
          <w:jc w:val="center"/>
        </w:trPr>
        <w:tc>
          <w:tcPr>
            <w:tcW w:w="2518" w:type="dxa"/>
          </w:tcPr>
          <w:p w14:paraId="350D8BFD" w14:textId="36FF0EAD" w:rsidR="00F76129" w:rsidRPr="00E20C42" w:rsidRDefault="00F76129" w:rsidP="00622AB4">
            <w:pPr>
              <w:pStyle w:val="affd"/>
              <w:widowControl w:val="0"/>
              <w:jc w:val="left"/>
              <w:rPr>
                <w:lang w:bidi="ar-SA"/>
              </w:rPr>
            </w:pPr>
            <w:r w:rsidRPr="00E20C42">
              <w:rPr>
                <w:lang w:bidi="ar-SA"/>
              </w:rPr>
              <w:t>д. Хутор</w:t>
            </w:r>
          </w:p>
        </w:tc>
        <w:tc>
          <w:tcPr>
            <w:tcW w:w="1197" w:type="dxa"/>
          </w:tcPr>
          <w:p w14:paraId="63C03FAD" w14:textId="2103990B" w:rsidR="00F76129" w:rsidRPr="00E20C42" w:rsidRDefault="00F76129" w:rsidP="00622AB4">
            <w:pPr>
              <w:pStyle w:val="affd"/>
              <w:widowControl w:val="0"/>
              <w:jc w:val="left"/>
              <w:rPr>
                <w:lang w:bidi="ar-SA"/>
              </w:rPr>
            </w:pPr>
            <w:r w:rsidRPr="00E20C42">
              <w:rPr>
                <w:lang w:bidi="ar-SA"/>
              </w:rPr>
              <w:t>26</w:t>
            </w:r>
          </w:p>
        </w:tc>
        <w:tc>
          <w:tcPr>
            <w:tcW w:w="1196" w:type="dxa"/>
          </w:tcPr>
          <w:p w14:paraId="6157B6B9" w14:textId="2BFA7861" w:rsidR="00F76129" w:rsidRPr="00E20C42" w:rsidRDefault="00F76129" w:rsidP="00622AB4">
            <w:pPr>
              <w:pStyle w:val="affd"/>
              <w:widowControl w:val="0"/>
              <w:jc w:val="left"/>
              <w:rPr>
                <w:lang w:bidi="ar-SA"/>
              </w:rPr>
            </w:pPr>
            <w:r w:rsidRPr="00E20C42">
              <w:rPr>
                <w:lang w:bidi="ar-SA"/>
              </w:rPr>
              <w:t>23</w:t>
            </w:r>
          </w:p>
        </w:tc>
        <w:tc>
          <w:tcPr>
            <w:tcW w:w="1196" w:type="dxa"/>
          </w:tcPr>
          <w:p w14:paraId="7D09C01A" w14:textId="39D5F5F2" w:rsidR="00F76129" w:rsidRPr="00E20C42" w:rsidRDefault="00F76129" w:rsidP="00622AB4">
            <w:pPr>
              <w:pStyle w:val="affd"/>
              <w:widowControl w:val="0"/>
              <w:jc w:val="left"/>
              <w:rPr>
                <w:lang w:bidi="ar-SA"/>
              </w:rPr>
            </w:pPr>
            <w:r w:rsidRPr="00E20C42">
              <w:rPr>
                <w:lang w:bidi="ar-SA"/>
              </w:rPr>
              <w:t>18</w:t>
            </w:r>
          </w:p>
        </w:tc>
        <w:tc>
          <w:tcPr>
            <w:tcW w:w="1196" w:type="dxa"/>
          </w:tcPr>
          <w:p w14:paraId="7A1BB109" w14:textId="0E319822" w:rsidR="00F76129" w:rsidRPr="00E20C42" w:rsidRDefault="00F76129" w:rsidP="00622AB4">
            <w:pPr>
              <w:pStyle w:val="affd"/>
              <w:widowControl w:val="0"/>
              <w:jc w:val="left"/>
              <w:rPr>
                <w:lang w:bidi="ar-SA"/>
              </w:rPr>
            </w:pPr>
            <w:r w:rsidRPr="00E20C42">
              <w:rPr>
                <w:lang w:bidi="ar-SA"/>
              </w:rPr>
              <w:t>22</w:t>
            </w:r>
          </w:p>
        </w:tc>
        <w:tc>
          <w:tcPr>
            <w:tcW w:w="1195" w:type="dxa"/>
          </w:tcPr>
          <w:p w14:paraId="13638F66" w14:textId="06136AC5" w:rsidR="00F76129" w:rsidRPr="00E20C42" w:rsidRDefault="00F76129" w:rsidP="00622AB4">
            <w:pPr>
              <w:pStyle w:val="affd"/>
              <w:widowControl w:val="0"/>
              <w:jc w:val="left"/>
              <w:rPr>
                <w:lang w:bidi="ar-SA"/>
              </w:rPr>
            </w:pPr>
            <w:r w:rsidRPr="00E20C42">
              <w:rPr>
                <w:lang w:bidi="ar-SA"/>
              </w:rPr>
              <w:t>21</w:t>
            </w:r>
          </w:p>
        </w:tc>
        <w:tc>
          <w:tcPr>
            <w:tcW w:w="1110" w:type="dxa"/>
          </w:tcPr>
          <w:p w14:paraId="504EB8C9" w14:textId="1ABD3EBA" w:rsidR="00F76129" w:rsidRPr="00E20C42" w:rsidRDefault="00F76129" w:rsidP="00622AB4">
            <w:pPr>
              <w:pStyle w:val="affd"/>
              <w:widowControl w:val="0"/>
              <w:jc w:val="left"/>
              <w:rPr>
                <w:lang w:bidi="ar-SA"/>
              </w:rPr>
            </w:pPr>
            <w:r w:rsidRPr="00E20C42">
              <w:rPr>
                <w:lang w:bidi="ar-SA"/>
              </w:rPr>
              <w:t>17</w:t>
            </w:r>
          </w:p>
        </w:tc>
      </w:tr>
      <w:tr w:rsidR="00F76129" w:rsidRPr="00E20C42" w14:paraId="44678DFF" w14:textId="7713DD38" w:rsidTr="00F76129">
        <w:trPr>
          <w:trHeight w:val="284"/>
          <w:jc w:val="center"/>
        </w:trPr>
        <w:tc>
          <w:tcPr>
            <w:tcW w:w="2518" w:type="dxa"/>
          </w:tcPr>
          <w:p w14:paraId="39DE7301" w14:textId="77777777" w:rsidR="00F76129" w:rsidRPr="00E20C42" w:rsidRDefault="00F76129" w:rsidP="00622AB4">
            <w:pPr>
              <w:pStyle w:val="affd"/>
              <w:widowControl w:val="0"/>
              <w:jc w:val="left"/>
              <w:rPr>
                <w:lang w:bidi="ar-SA"/>
              </w:rPr>
            </w:pPr>
            <w:r w:rsidRPr="00E20C42">
              <w:rPr>
                <w:lang w:bidi="ar-SA"/>
              </w:rPr>
              <w:t>ВСЕГО:</w:t>
            </w:r>
          </w:p>
        </w:tc>
        <w:tc>
          <w:tcPr>
            <w:tcW w:w="1197" w:type="dxa"/>
          </w:tcPr>
          <w:p w14:paraId="25EEB1B3" w14:textId="67D61214" w:rsidR="00F76129" w:rsidRPr="00E20C42" w:rsidRDefault="00F76129" w:rsidP="00622AB4">
            <w:pPr>
              <w:pStyle w:val="affd"/>
              <w:widowControl w:val="0"/>
              <w:jc w:val="left"/>
              <w:rPr>
                <w:lang w:bidi="ar-SA"/>
              </w:rPr>
            </w:pPr>
            <w:r w:rsidRPr="00E20C42">
              <w:rPr>
                <w:lang w:bidi="ar-SA"/>
              </w:rPr>
              <w:t>339</w:t>
            </w:r>
          </w:p>
        </w:tc>
        <w:tc>
          <w:tcPr>
            <w:tcW w:w="1196" w:type="dxa"/>
          </w:tcPr>
          <w:p w14:paraId="5123ECAE" w14:textId="5AA76EE3" w:rsidR="00F76129" w:rsidRPr="00E20C42" w:rsidRDefault="00F76129" w:rsidP="00622AB4">
            <w:pPr>
              <w:pStyle w:val="affd"/>
              <w:widowControl w:val="0"/>
              <w:jc w:val="left"/>
              <w:rPr>
                <w:lang w:bidi="ar-SA"/>
              </w:rPr>
            </w:pPr>
            <w:r w:rsidRPr="00E20C42">
              <w:rPr>
                <w:lang w:bidi="ar-SA"/>
              </w:rPr>
              <w:t>324</w:t>
            </w:r>
          </w:p>
        </w:tc>
        <w:tc>
          <w:tcPr>
            <w:tcW w:w="1196" w:type="dxa"/>
          </w:tcPr>
          <w:p w14:paraId="6A3BA214" w14:textId="071AD12A" w:rsidR="00F76129" w:rsidRPr="00E20C42" w:rsidRDefault="00F76129" w:rsidP="00622AB4">
            <w:pPr>
              <w:pStyle w:val="affd"/>
              <w:widowControl w:val="0"/>
              <w:jc w:val="left"/>
              <w:rPr>
                <w:lang w:bidi="ar-SA"/>
              </w:rPr>
            </w:pPr>
            <w:r w:rsidRPr="00E20C42">
              <w:rPr>
                <w:lang w:bidi="ar-SA"/>
              </w:rPr>
              <w:t>328</w:t>
            </w:r>
          </w:p>
        </w:tc>
        <w:tc>
          <w:tcPr>
            <w:tcW w:w="1196" w:type="dxa"/>
          </w:tcPr>
          <w:p w14:paraId="0CC5D56D" w14:textId="10C40410" w:rsidR="00F76129" w:rsidRPr="00E20C42" w:rsidRDefault="00F76129" w:rsidP="00622AB4">
            <w:pPr>
              <w:pStyle w:val="affd"/>
              <w:widowControl w:val="0"/>
              <w:jc w:val="left"/>
              <w:rPr>
                <w:lang w:bidi="ar-SA"/>
              </w:rPr>
            </w:pPr>
            <w:r w:rsidRPr="00E20C42">
              <w:rPr>
                <w:lang w:bidi="ar-SA"/>
              </w:rPr>
              <w:t>330</w:t>
            </w:r>
          </w:p>
        </w:tc>
        <w:tc>
          <w:tcPr>
            <w:tcW w:w="1195" w:type="dxa"/>
          </w:tcPr>
          <w:p w14:paraId="1C996940" w14:textId="1A7A769A" w:rsidR="00F76129" w:rsidRPr="00E20C42" w:rsidRDefault="00F76129" w:rsidP="00622AB4">
            <w:pPr>
              <w:pStyle w:val="affd"/>
              <w:widowControl w:val="0"/>
              <w:jc w:val="left"/>
              <w:rPr>
                <w:lang w:bidi="ar-SA"/>
              </w:rPr>
            </w:pPr>
            <w:r w:rsidRPr="00E20C42">
              <w:rPr>
                <w:lang w:bidi="ar-SA"/>
              </w:rPr>
              <w:t>327</w:t>
            </w:r>
          </w:p>
        </w:tc>
        <w:tc>
          <w:tcPr>
            <w:tcW w:w="1110" w:type="dxa"/>
          </w:tcPr>
          <w:p w14:paraId="501AA441" w14:textId="3A9BF18F" w:rsidR="00F76129" w:rsidRPr="00E20C42" w:rsidRDefault="00F76129" w:rsidP="00622AB4">
            <w:pPr>
              <w:pStyle w:val="affd"/>
              <w:widowControl w:val="0"/>
              <w:jc w:val="left"/>
              <w:rPr>
                <w:lang w:bidi="ar-SA"/>
              </w:rPr>
            </w:pPr>
            <w:r w:rsidRPr="00E20C42">
              <w:rPr>
                <w:lang w:bidi="ar-SA"/>
              </w:rPr>
              <w:t>190</w:t>
            </w:r>
          </w:p>
        </w:tc>
      </w:tr>
    </w:tbl>
    <w:p w14:paraId="53BF4FFE" w14:textId="77777777" w:rsidR="009A3762" w:rsidRPr="00E20C42" w:rsidRDefault="009A3762" w:rsidP="008A5DD0"/>
    <w:p w14:paraId="6D6CB3BD" w14:textId="08EA8FE2" w:rsidR="009A3762" w:rsidRPr="00E20C42" w:rsidRDefault="009A3762" w:rsidP="005202A6">
      <w:r w:rsidRPr="00E20C42">
        <w:t>Снижение числа жителей поселения происходит за счёт нестабильного сальдо миграций, которое увеличивает хроническую естественную убыль населения.</w:t>
      </w:r>
    </w:p>
    <w:p w14:paraId="50CE3C9F" w14:textId="68A824AA" w:rsidR="009A3762" w:rsidRPr="00E20C42" w:rsidRDefault="009A3762" w:rsidP="00130136">
      <w:r w:rsidRPr="00E20C42">
        <w:t xml:space="preserve">Миграционные процессы в </w:t>
      </w:r>
      <w:r w:rsidR="00CE6B33" w:rsidRPr="00E20C42">
        <w:t>Петушенском</w:t>
      </w:r>
      <w:r w:rsidRPr="00E20C42">
        <w:t xml:space="preserve"> </w:t>
      </w:r>
      <w:r w:rsidR="006F7450" w:rsidRPr="00E20C42">
        <w:t>сельском поселении</w:t>
      </w:r>
      <w:r w:rsidRPr="00E20C42">
        <w:t xml:space="preserve"> (200</w:t>
      </w:r>
      <w:r w:rsidR="00B57A13" w:rsidRPr="00E20C42">
        <w:t>8</w:t>
      </w:r>
      <w:r w:rsidRPr="00E20C42">
        <w:t>-20</w:t>
      </w:r>
      <w:r w:rsidR="00B57A13" w:rsidRPr="00E20C42">
        <w:t>09</w:t>
      </w:r>
      <w:r w:rsidRPr="00E20C42">
        <w:t xml:space="preserve"> гг.)</w:t>
      </w:r>
      <w:r w:rsidR="006F7450" w:rsidRPr="00E20C42">
        <w:t xml:space="preserve">, представлены в таблице </w:t>
      </w:r>
      <w:r w:rsidR="0041047D" w:rsidRPr="00E20C42">
        <w:t>4</w:t>
      </w:r>
      <w:r w:rsidRPr="00E20C42">
        <w:t>.</w:t>
      </w:r>
    </w:p>
    <w:p w14:paraId="55BEDB03" w14:textId="2E13EB76" w:rsidR="00130136" w:rsidRPr="00E20C42" w:rsidRDefault="00130136" w:rsidP="005202A6">
      <w:pPr>
        <w:jc w:val="right"/>
      </w:pPr>
      <w:r w:rsidRPr="00E20C42">
        <w:t xml:space="preserve">Таблица </w:t>
      </w:r>
      <w:r w:rsidR="0041047D" w:rsidRPr="00E20C42">
        <w:t>4</w:t>
      </w:r>
    </w:p>
    <w:tbl>
      <w:tblPr>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997"/>
        <w:gridCol w:w="2186"/>
        <w:gridCol w:w="2425"/>
      </w:tblGrid>
      <w:tr w:rsidR="00E20C42" w:rsidRPr="00E20C42" w14:paraId="6CCF3B90" w14:textId="77777777" w:rsidTr="005201F8">
        <w:trPr>
          <w:trHeight w:val="284"/>
          <w:jc w:val="center"/>
        </w:trPr>
        <w:tc>
          <w:tcPr>
            <w:tcW w:w="2947" w:type="dxa"/>
            <w:shd w:val="clear" w:color="auto" w:fill="DEEAF6" w:themeFill="accent1" w:themeFillTint="33"/>
          </w:tcPr>
          <w:p w14:paraId="12F8927B" w14:textId="77777777" w:rsidR="005201F8" w:rsidRPr="00E20C42" w:rsidRDefault="005201F8" w:rsidP="00622AB4">
            <w:pPr>
              <w:pStyle w:val="affd"/>
              <w:widowControl w:val="0"/>
              <w:jc w:val="left"/>
              <w:rPr>
                <w:b/>
                <w:bCs/>
                <w:lang w:bidi="ar-SA"/>
              </w:rPr>
            </w:pPr>
            <w:r w:rsidRPr="00E20C42">
              <w:rPr>
                <w:b/>
                <w:bCs/>
                <w:lang w:bidi="ar-SA"/>
              </w:rPr>
              <w:t>Показатели</w:t>
            </w:r>
          </w:p>
        </w:tc>
        <w:tc>
          <w:tcPr>
            <w:tcW w:w="1289" w:type="dxa"/>
            <w:shd w:val="clear" w:color="auto" w:fill="DEEAF6" w:themeFill="accent1" w:themeFillTint="33"/>
          </w:tcPr>
          <w:p w14:paraId="6BEA0C7C" w14:textId="77777777" w:rsidR="005201F8" w:rsidRPr="00E20C42" w:rsidRDefault="005201F8" w:rsidP="00622AB4">
            <w:pPr>
              <w:pStyle w:val="affd"/>
              <w:widowControl w:val="0"/>
              <w:jc w:val="left"/>
              <w:rPr>
                <w:lang w:bidi="ar-SA"/>
              </w:rPr>
            </w:pPr>
            <w:r w:rsidRPr="00E20C42">
              <w:rPr>
                <w:lang w:bidi="ar-SA"/>
              </w:rPr>
              <w:t>2008 г.</w:t>
            </w:r>
          </w:p>
        </w:tc>
        <w:tc>
          <w:tcPr>
            <w:tcW w:w="1430" w:type="dxa"/>
            <w:shd w:val="clear" w:color="auto" w:fill="DEEAF6" w:themeFill="accent1" w:themeFillTint="33"/>
          </w:tcPr>
          <w:p w14:paraId="0CEDEEEE" w14:textId="77777777" w:rsidR="005201F8" w:rsidRPr="00E20C42" w:rsidRDefault="005201F8" w:rsidP="00622AB4">
            <w:pPr>
              <w:pStyle w:val="affd"/>
              <w:widowControl w:val="0"/>
              <w:jc w:val="left"/>
              <w:rPr>
                <w:lang w:bidi="ar-SA"/>
              </w:rPr>
            </w:pPr>
            <w:r w:rsidRPr="00E20C42">
              <w:rPr>
                <w:lang w:bidi="ar-SA"/>
              </w:rPr>
              <w:t>2009 г.</w:t>
            </w:r>
          </w:p>
        </w:tc>
      </w:tr>
      <w:tr w:rsidR="00E20C42" w:rsidRPr="00E20C42" w14:paraId="450336F9" w14:textId="77777777" w:rsidTr="005201F8">
        <w:trPr>
          <w:trHeight w:val="284"/>
          <w:jc w:val="center"/>
        </w:trPr>
        <w:tc>
          <w:tcPr>
            <w:tcW w:w="2947" w:type="dxa"/>
          </w:tcPr>
          <w:p w14:paraId="652CEF82" w14:textId="77777777" w:rsidR="005201F8" w:rsidRPr="00E20C42" w:rsidRDefault="005201F8" w:rsidP="00622AB4">
            <w:pPr>
              <w:pStyle w:val="affd"/>
              <w:widowControl w:val="0"/>
              <w:jc w:val="left"/>
              <w:rPr>
                <w:lang w:bidi="ar-SA"/>
              </w:rPr>
            </w:pPr>
            <w:r w:rsidRPr="00E20C42">
              <w:rPr>
                <w:lang w:bidi="ar-SA"/>
              </w:rPr>
              <w:t>Прибывшие, чел.</w:t>
            </w:r>
          </w:p>
        </w:tc>
        <w:tc>
          <w:tcPr>
            <w:tcW w:w="1289" w:type="dxa"/>
          </w:tcPr>
          <w:p w14:paraId="31D052B5" w14:textId="4A18B4DA" w:rsidR="005201F8" w:rsidRPr="00E20C42" w:rsidRDefault="00FB5DCA" w:rsidP="00622AB4">
            <w:pPr>
              <w:pStyle w:val="affd"/>
              <w:widowControl w:val="0"/>
              <w:jc w:val="left"/>
              <w:rPr>
                <w:lang w:bidi="ar-SA"/>
              </w:rPr>
            </w:pPr>
            <w:r w:rsidRPr="00E20C42">
              <w:rPr>
                <w:lang w:bidi="ar-SA"/>
              </w:rPr>
              <w:t>12</w:t>
            </w:r>
          </w:p>
        </w:tc>
        <w:tc>
          <w:tcPr>
            <w:tcW w:w="1430" w:type="dxa"/>
          </w:tcPr>
          <w:p w14:paraId="2001C70B" w14:textId="74061FC6" w:rsidR="005201F8" w:rsidRPr="00E20C42" w:rsidRDefault="00FB5DCA" w:rsidP="00622AB4">
            <w:pPr>
              <w:pStyle w:val="affd"/>
              <w:widowControl w:val="0"/>
              <w:jc w:val="left"/>
              <w:rPr>
                <w:lang w:bidi="ar-SA"/>
              </w:rPr>
            </w:pPr>
            <w:r w:rsidRPr="00E20C42">
              <w:rPr>
                <w:lang w:bidi="ar-SA"/>
              </w:rPr>
              <w:t>3</w:t>
            </w:r>
          </w:p>
        </w:tc>
      </w:tr>
      <w:tr w:rsidR="00E20C42" w:rsidRPr="00E20C42" w14:paraId="45A4378A" w14:textId="77777777" w:rsidTr="005201F8">
        <w:trPr>
          <w:trHeight w:val="284"/>
          <w:jc w:val="center"/>
        </w:trPr>
        <w:tc>
          <w:tcPr>
            <w:tcW w:w="2947" w:type="dxa"/>
          </w:tcPr>
          <w:p w14:paraId="2760B8B6" w14:textId="77777777" w:rsidR="005201F8" w:rsidRPr="00E20C42" w:rsidRDefault="005201F8" w:rsidP="00622AB4">
            <w:pPr>
              <w:pStyle w:val="affd"/>
              <w:widowControl w:val="0"/>
              <w:jc w:val="left"/>
              <w:rPr>
                <w:lang w:bidi="ar-SA"/>
              </w:rPr>
            </w:pPr>
            <w:r w:rsidRPr="00E20C42">
              <w:rPr>
                <w:lang w:bidi="ar-SA"/>
              </w:rPr>
              <w:t>Убывшие, чел.</w:t>
            </w:r>
          </w:p>
        </w:tc>
        <w:tc>
          <w:tcPr>
            <w:tcW w:w="1289" w:type="dxa"/>
          </w:tcPr>
          <w:p w14:paraId="082FE34B" w14:textId="0B44FA46" w:rsidR="005201F8" w:rsidRPr="00E20C42" w:rsidRDefault="00FB5DCA" w:rsidP="00622AB4">
            <w:pPr>
              <w:pStyle w:val="affd"/>
              <w:widowControl w:val="0"/>
              <w:jc w:val="left"/>
              <w:rPr>
                <w:lang w:bidi="ar-SA"/>
              </w:rPr>
            </w:pPr>
            <w:r w:rsidRPr="00E20C42">
              <w:rPr>
                <w:lang w:bidi="ar-SA"/>
              </w:rPr>
              <w:t>6</w:t>
            </w:r>
          </w:p>
        </w:tc>
        <w:tc>
          <w:tcPr>
            <w:tcW w:w="1430" w:type="dxa"/>
          </w:tcPr>
          <w:p w14:paraId="302F5AE9" w14:textId="3275CD6D" w:rsidR="005201F8" w:rsidRPr="00E20C42" w:rsidRDefault="00FB5DCA" w:rsidP="00622AB4">
            <w:pPr>
              <w:pStyle w:val="affd"/>
              <w:widowControl w:val="0"/>
              <w:jc w:val="left"/>
              <w:rPr>
                <w:lang w:bidi="ar-SA"/>
              </w:rPr>
            </w:pPr>
            <w:r w:rsidRPr="00E20C42">
              <w:rPr>
                <w:lang w:bidi="ar-SA"/>
              </w:rPr>
              <w:t>2</w:t>
            </w:r>
          </w:p>
        </w:tc>
      </w:tr>
      <w:tr w:rsidR="00FB5DCA" w:rsidRPr="00E20C42" w14:paraId="66BFCD21" w14:textId="77777777" w:rsidTr="005201F8">
        <w:trPr>
          <w:trHeight w:val="284"/>
          <w:jc w:val="center"/>
        </w:trPr>
        <w:tc>
          <w:tcPr>
            <w:tcW w:w="2947" w:type="dxa"/>
          </w:tcPr>
          <w:p w14:paraId="47F38FA3" w14:textId="77777777" w:rsidR="005201F8" w:rsidRPr="00E20C42" w:rsidRDefault="005201F8" w:rsidP="00622AB4">
            <w:pPr>
              <w:pStyle w:val="affd"/>
              <w:widowControl w:val="0"/>
              <w:jc w:val="left"/>
              <w:rPr>
                <w:lang w:bidi="ar-SA"/>
              </w:rPr>
            </w:pPr>
            <w:r w:rsidRPr="00E20C42">
              <w:rPr>
                <w:lang w:bidi="ar-SA"/>
              </w:rPr>
              <w:t>Миграционный прирост, чел./1000 жит.</w:t>
            </w:r>
          </w:p>
        </w:tc>
        <w:tc>
          <w:tcPr>
            <w:tcW w:w="1289" w:type="dxa"/>
          </w:tcPr>
          <w:p w14:paraId="7EB2EB1C" w14:textId="0C6F1184" w:rsidR="005201F8" w:rsidRPr="00E20C42" w:rsidRDefault="00FB5DCA" w:rsidP="00622AB4">
            <w:pPr>
              <w:pStyle w:val="affd"/>
              <w:widowControl w:val="0"/>
              <w:jc w:val="left"/>
              <w:rPr>
                <w:lang w:bidi="ar-SA"/>
              </w:rPr>
            </w:pPr>
            <w:r w:rsidRPr="00E20C42">
              <w:rPr>
                <w:lang w:bidi="ar-SA"/>
              </w:rPr>
              <w:t>18,3</w:t>
            </w:r>
          </w:p>
        </w:tc>
        <w:tc>
          <w:tcPr>
            <w:tcW w:w="1430" w:type="dxa"/>
          </w:tcPr>
          <w:p w14:paraId="30F28E01" w14:textId="1D236E6F" w:rsidR="005201F8" w:rsidRPr="00E20C42" w:rsidRDefault="00FB5DCA" w:rsidP="00622AB4">
            <w:pPr>
              <w:pStyle w:val="affd"/>
              <w:widowControl w:val="0"/>
              <w:jc w:val="left"/>
              <w:rPr>
                <w:lang w:bidi="ar-SA"/>
              </w:rPr>
            </w:pPr>
            <w:r w:rsidRPr="00E20C42">
              <w:rPr>
                <w:lang w:bidi="ar-SA"/>
              </w:rPr>
              <w:t>3,0</w:t>
            </w:r>
          </w:p>
        </w:tc>
      </w:tr>
    </w:tbl>
    <w:p w14:paraId="672D62DF" w14:textId="77777777" w:rsidR="009A3762" w:rsidRPr="00E20C42" w:rsidRDefault="009A3762" w:rsidP="008A5DD0"/>
    <w:p w14:paraId="5336F6D4" w14:textId="311D4F77" w:rsidR="009A3762" w:rsidRPr="00E20C42" w:rsidRDefault="009A3762" w:rsidP="006F4E02">
      <w:r w:rsidRPr="00E20C42">
        <w:t xml:space="preserve">Миграционная составляющая, слабо управляемая и демонстрирующая резкий перепад в последние годы, предопределяет и весьма нестабильную динамику общего прироста населения </w:t>
      </w:r>
      <w:r w:rsidR="008A4242" w:rsidRPr="00E20C42">
        <w:t>Петушенского</w:t>
      </w:r>
      <w:r w:rsidRPr="00E20C42">
        <w:t xml:space="preserve"> </w:t>
      </w:r>
      <w:r w:rsidR="006F4E02" w:rsidRPr="00E20C42">
        <w:t>сельского поселения</w:t>
      </w:r>
      <w:r w:rsidRPr="00E20C42">
        <w:t xml:space="preserve"> как в настоящее время, так и на расчётную перспективу. В этих условиях основные усилия должны быть направлены на восстановление положительного естественного прироста, в первую очередь путём снижения уровня смертности, особенно детской и мужской, так и за счёт привлечения мигрантов.</w:t>
      </w:r>
    </w:p>
    <w:p w14:paraId="7EA7F97B" w14:textId="3AF92428" w:rsidR="009A3762" w:rsidRPr="00E20C42" w:rsidRDefault="009A3762" w:rsidP="006F4E02">
      <w:r w:rsidRPr="00E20C42">
        <w:t>Структур</w:t>
      </w:r>
      <w:r w:rsidR="00C460C3" w:rsidRPr="00E20C42">
        <w:t>а</w:t>
      </w:r>
      <w:r w:rsidRPr="00E20C42">
        <w:t xml:space="preserve"> численности населения по населённым пунктам </w:t>
      </w:r>
      <w:r w:rsidR="008A4242" w:rsidRPr="00E20C42">
        <w:t>Петушенского</w:t>
      </w:r>
      <w:r w:rsidRPr="00E20C42">
        <w:t xml:space="preserve"> </w:t>
      </w:r>
      <w:r w:rsidR="00C460C3" w:rsidRPr="00E20C42">
        <w:t xml:space="preserve">сельского поселения, </w:t>
      </w:r>
      <w:r w:rsidRPr="00E20C42">
        <w:t>представ</w:t>
      </w:r>
      <w:r w:rsidR="00C460C3" w:rsidRPr="00E20C42">
        <w:t>лена</w:t>
      </w:r>
      <w:r w:rsidRPr="00E20C42">
        <w:t xml:space="preserve"> на рисунке 1.</w:t>
      </w:r>
    </w:p>
    <w:p w14:paraId="0D1AD50E" w14:textId="4FF89E49" w:rsidR="009A3762" w:rsidRPr="00E20C42" w:rsidRDefault="00C460C3" w:rsidP="00635437">
      <w:pPr>
        <w:jc w:val="right"/>
      </w:pPr>
      <w:r w:rsidRPr="00E20C42">
        <w:t xml:space="preserve">Рисунок </w:t>
      </w:r>
      <w:r w:rsidR="008C3347" w:rsidRPr="00E20C42">
        <w:t>1</w:t>
      </w:r>
    </w:p>
    <w:p w14:paraId="251A0AA0" w14:textId="778F2BF0" w:rsidR="009A3762" w:rsidRPr="00E20C42" w:rsidRDefault="008A4242" w:rsidP="000E703A">
      <w:pPr>
        <w:jc w:val="right"/>
        <w:rPr>
          <w:bCs/>
        </w:rPr>
      </w:pPr>
      <w:r w:rsidRPr="00E20C42">
        <w:rPr>
          <w:bCs/>
          <w:noProof/>
          <w:lang w:eastAsia="ru-RU" w:bidi="ar-SA"/>
        </w:rPr>
        <w:drawing>
          <wp:inline distT="0" distB="0" distL="0" distR="0" wp14:anchorId="4A959078" wp14:editId="3413C677">
            <wp:extent cx="5603240" cy="3753293"/>
            <wp:effectExtent l="38100" t="0" r="1651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31668C6" w14:textId="77777777" w:rsidR="009A3762" w:rsidRPr="00E20C42" w:rsidRDefault="009A3762" w:rsidP="008A5DD0">
      <w:pPr>
        <w:rPr>
          <w:bCs/>
        </w:rPr>
      </w:pPr>
    </w:p>
    <w:p w14:paraId="0CF52F8C" w14:textId="016F49ED" w:rsidR="009A3762" w:rsidRPr="00E20C42" w:rsidRDefault="009A3762" w:rsidP="00372C18">
      <w:r w:rsidRPr="00E20C42">
        <w:t xml:space="preserve">С 1990-х годов для </w:t>
      </w:r>
      <w:r w:rsidR="008A4242" w:rsidRPr="00E20C42">
        <w:t>Петушенского</w:t>
      </w:r>
      <w:r w:rsidRPr="00E20C42">
        <w:t xml:space="preserve"> </w:t>
      </w:r>
      <w:r w:rsidR="008945DE" w:rsidRPr="00E20C42">
        <w:t>сельского поселения</w:t>
      </w:r>
      <w:r w:rsidRPr="00E20C42">
        <w:t>, как и Орловской области и страны в целом, характерна чётко выраженная естественная убыль населения, сложившаяся под влиянием низкой рождаемости и высокой смертности.</w:t>
      </w:r>
    </w:p>
    <w:p w14:paraId="352DD0EC" w14:textId="4A1B0237" w:rsidR="009A3762" w:rsidRPr="00E20C42" w:rsidRDefault="009A3762" w:rsidP="00372C18">
      <w:r w:rsidRPr="00E20C42">
        <w:t xml:space="preserve">После резкого сокращения уровня рождаемости в 1990-е годы этот показатель в последние годы стабилизировался на низком значении, далеко не обеспечивающем воспроизводство населения </w:t>
      </w:r>
      <w:r w:rsidR="008A4242" w:rsidRPr="00E20C42">
        <w:t>Петушенского</w:t>
      </w:r>
      <w:r w:rsidRPr="00E20C42">
        <w:t xml:space="preserve"> </w:t>
      </w:r>
      <w:r w:rsidR="003960A3" w:rsidRPr="00E20C42">
        <w:t>сельского поселения</w:t>
      </w:r>
      <w:r w:rsidRPr="00E20C42">
        <w:t>.</w:t>
      </w:r>
    </w:p>
    <w:p w14:paraId="39B4B704" w14:textId="70CEE05A" w:rsidR="009A3762" w:rsidRPr="00E20C42" w:rsidRDefault="009A3762" w:rsidP="00372C18">
      <w:r w:rsidRPr="00E20C42">
        <w:t xml:space="preserve">Рост уровня смертности в последние десятилетия является характерной тенденцией практически всех экономически развитых стран, что обусловлено увеличением продолжительности жизни и старением населения. Однако, в </w:t>
      </w:r>
      <w:r w:rsidR="008A4242" w:rsidRPr="00E20C42">
        <w:t>Петушенском</w:t>
      </w:r>
      <w:r w:rsidRPr="00E20C42">
        <w:t xml:space="preserve"> сельском поселении, Орловской области и России в целом, этот процесс достиг недопустимо крупных масштабов и протекал на фоне сокращения продолжительности жизни населения.</w:t>
      </w:r>
    </w:p>
    <w:p w14:paraId="3BE7BCA9" w14:textId="5CE006CF" w:rsidR="009A3762" w:rsidRPr="00E20C42" w:rsidRDefault="009A3762" w:rsidP="004A2E7C">
      <w:pPr>
        <w:rPr>
          <w:bCs/>
        </w:rPr>
      </w:pPr>
      <w:r w:rsidRPr="00E20C42">
        <w:rPr>
          <w:bCs/>
        </w:rPr>
        <w:lastRenderedPageBreak/>
        <w:t xml:space="preserve">Динамика основных показателей воспроизводства населения </w:t>
      </w:r>
      <w:r w:rsidR="00433667" w:rsidRPr="00E20C42">
        <w:rPr>
          <w:bCs/>
        </w:rPr>
        <w:t>Петушенского</w:t>
      </w:r>
      <w:r w:rsidRPr="00E20C42">
        <w:rPr>
          <w:bCs/>
        </w:rPr>
        <w:t xml:space="preserve"> сельского поселения</w:t>
      </w:r>
      <w:r w:rsidR="004A2E7C" w:rsidRPr="00E20C42">
        <w:rPr>
          <w:bCs/>
        </w:rPr>
        <w:t xml:space="preserve">, представлена в таблице </w:t>
      </w:r>
      <w:r w:rsidR="0041047D" w:rsidRPr="00E20C42">
        <w:rPr>
          <w:bCs/>
        </w:rPr>
        <w:t>5</w:t>
      </w:r>
      <w:r w:rsidR="00CA34C2" w:rsidRPr="00E20C42">
        <w:rPr>
          <w:bCs/>
        </w:rPr>
        <w:t>.</w:t>
      </w:r>
    </w:p>
    <w:p w14:paraId="6AE9463C" w14:textId="09707D83" w:rsidR="004A2E7C" w:rsidRPr="00E20C42" w:rsidRDefault="004A2E7C" w:rsidP="004A2E7C">
      <w:pPr>
        <w:jc w:val="right"/>
        <w:rPr>
          <w:bCs/>
        </w:rPr>
      </w:pPr>
      <w:r w:rsidRPr="00E20C42">
        <w:rPr>
          <w:bCs/>
        </w:rPr>
        <w:t xml:space="preserve">Таблица </w:t>
      </w:r>
      <w:r w:rsidR="0041047D" w:rsidRPr="00E20C42">
        <w:rPr>
          <w:bCs/>
        </w:rPr>
        <w:t>5</w:t>
      </w:r>
    </w:p>
    <w:tbl>
      <w:tblPr>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2271"/>
        <w:gridCol w:w="691"/>
        <w:gridCol w:w="709"/>
        <w:gridCol w:w="709"/>
        <w:gridCol w:w="708"/>
        <w:gridCol w:w="709"/>
        <w:gridCol w:w="709"/>
        <w:gridCol w:w="850"/>
        <w:gridCol w:w="709"/>
        <w:gridCol w:w="851"/>
        <w:gridCol w:w="692"/>
      </w:tblGrid>
      <w:tr w:rsidR="00E20C42" w:rsidRPr="00E20C42" w14:paraId="5E2DD8C5" w14:textId="77777777" w:rsidTr="00A43A03">
        <w:trPr>
          <w:trHeight w:val="284"/>
          <w:jc w:val="center"/>
        </w:trPr>
        <w:tc>
          <w:tcPr>
            <w:tcW w:w="2271" w:type="dxa"/>
            <w:shd w:val="clear" w:color="auto" w:fill="DEEAF6" w:themeFill="accent1" w:themeFillTint="33"/>
          </w:tcPr>
          <w:p w14:paraId="443D7629" w14:textId="57E0A1C1" w:rsidR="008A6AFA" w:rsidRPr="00E20C42" w:rsidRDefault="008A6AFA" w:rsidP="00622AB4">
            <w:pPr>
              <w:pStyle w:val="affd"/>
              <w:widowControl w:val="0"/>
              <w:jc w:val="left"/>
              <w:rPr>
                <w:lang w:bidi="ar-SA"/>
              </w:rPr>
            </w:pPr>
            <w:r w:rsidRPr="00E20C42">
              <w:rPr>
                <w:lang w:bidi="ar-SA"/>
              </w:rPr>
              <w:t>Показатели, г</w:t>
            </w:r>
          </w:p>
        </w:tc>
        <w:tc>
          <w:tcPr>
            <w:tcW w:w="691" w:type="dxa"/>
            <w:shd w:val="clear" w:color="auto" w:fill="DEEAF6" w:themeFill="accent1" w:themeFillTint="33"/>
          </w:tcPr>
          <w:p w14:paraId="27430E53" w14:textId="4D81AA24" w:rsidR="008A6AFA" w:rsidRPr="00E20C42" w:rsidRDefault="008A6AFA" w:rsidP="00622AB4">
            <w:pPr>
              <w:pStyle w:val="affd"/>
              <w:widowControl w:val="0"/>
              <w:jc w:val="left"/>
              <w:rPr>
                <w:lang w:bidi="ar-SA"/>
              </w:rPr>
            </w:pPr>
            <w:r w:rsidRPr="00E20C42">
              <w:rPr>
                <w:lang w:bidi="ar-SA"/>
              </w:rPr>
              <w:t>2000</w:t>
            </w:r>
          </w:p>
        </w:tc>
        <w:tc>
          <w:tcPr>
            <w:tcW w:w="709" w:type="dxa"/>
            <w:shd w:val="clear" w:color="auto" w:fill="DEEAF6" w:themeFill="accent1" w:themeFillTint="33"/>
          </w:tcPr>
          <w:p w14:paraId="3FA2F009" w14:textId="477A70A2" w:rsidR="008A6AFA" w:rsidRPr="00E20C42" w:rsidRDefault="008A6AFA" w:rsidP="00622AB4">
            <w:pPr>
              <w:pStyle w:val="affd"/>
              <w:widowControl w:val="0"/>
              <w:jc w:val="left"/>
              <w:rPr>
                <w:lang w:bidi="ar-SA"/>
              </w:rPr>
            </w:pPr>
            <w:r w:rsidRPr="00E20C42">
              <w:rPr>
                <w:lang w:bidi="ar-SA"/>
              </w:rPr>
              <w:t>2001</w:t>
            </w:r>
          </w:p>
        </w:tc>
        <w:tc>
          <w:tcPr>
            <w:tcW w:w="709" w:type="dxa"/>
            <w:shd w:val="clear" w:color="auto" w:fill="DEEAF6" w:themeFill="accent1" w:themeFillTint="33"/>
          </w:tcPr>
          <w:p w14:paraId="4B29FD60" w14:textId="11AC197B" w:rsidR="008A6AFA" w:rsidRPr="00E20C42" w:rsidRDefault="008A6AFA" w:rsidP="00622AB4">
            <w:pPr>
              <w:pStyle w:val="affd"/>
              <w:widowControl w:val="0"/>
              <w:jc w:val="left"/>
              <w:rPr>
                <w:lang w:bidi="ar-SA"/>
              </w:rPr>
            </w:pPr>
            <w:r w:rsidRPr="00E20C42">
              <w:rPr>
                <w:lang w:bidi="ar-SA"/>
              </w:rPr>
              <w:t>2002</w:t>
            </w:r>
          </w:p>
        </w:tc>
        <w:tc>
          <w:tcPr>
            <w:tcW w:w="708" w:type="dxa"/>
            <w:shd w:val="clear" w:color="auto" w:fill="DEEAF6" w:themeFill="accent1" w:themeFillTint="33"/>
          </w:tcPr>
          <w:p w14:paraId="3FE6518B" w14:textId="7B8B5322" w:rsidR="008A6AFA" w:rsidRPr="00E20C42" w:rsidRDefault="008A6AFA" w:rsidP="00622AB4">
            <w:pPr>
              <w:pStyle w:val="affd"/>
              <w:widowControl w:val="0"/>
              <w:jc w:val="left"/>
              <w:rPr>
                <w:lang w:bidi="ar-SA"/>
              </w:rPr>
            </w:pPr>
            <w:r w:rsidRPr="00E20C42">
              <w:rPr>
                <w:lang w:bidi="ar-SA"/>
              </w:rPr>
              <w:t>2003</w:t>
            </w:r>
          </w:p>
        </w:tc>
        <w:tc>
          <w:tcPr>
            <w:tcW w:w="709" w:type="dxa"/>
            <w:shd w:val="clear" w:color="auto" w:fill="DEEAF6" w:themeFill="accent1" w:themeFillTint="33"/>
          </w:tcPr>
          <w:p w14:paraId="023B4A3A" w14:textId="6F8B9695" w:rsidR="008A6AFA" w:rsidRPr="00E20C42" w:rsidRDefault="008A6AFA" w:rsidP="00622AB4">
            <w:pPr>
              <w:pStyle w:val="affd"/>
              <w:widowControl w:val="0"/>
              <w:jc w:val="left"/>
              <w:rPr>
                <w:lang w:bidi="ar-SA"/>
              </w:rPr>
            </w:pPr>
            <w:r w:rsidRPr="00E20C42">
              <w:rPr>
                <w:lang w:bidi="ar-SA"/>
              </w:rPr>
              <w:t>2004</w:t>
            </w:r>
          </w:p>
        </w:tc>
        <w:tc>
          <w:tcPr>
            <w:tcW w:w="709" w:type="dxa"/>
            <w:shd w:val="clear" w:color="auto" w:fill="DEEAF6" w:themeFill="accent1" w:themeFillTint="33"/>
          </w:tcPr>
          <w:p w14:paraId="04EAE9C6" w14:textId="44DED02B" w:rsidR="008A6AFA" w:rsidRPr="00E20C42" w:rsidRDefault="008A6AFA" w:rsidP="00622AB4">
            <w:pPr>
              <w:pStyle w:val="affd"/>
              <w:widowControl w:val="0"/>
              <w:jc w:val="left"/>
              <w:rPr>
                <w:lang w:bidi="ar-SA"/>
              </w:rPr>
            </w:pPr>
            <w:r w:rsidRPr="00E20C42">
              <w:rPr>
                <w:lang w:bidi="ar-SA"/>
              </w:rPr>
              <w:t>2005</w:t>
            </w:r>
          </w:p>
        </w:tc>
        <w:tc>
          <w:tcPr>
            <w:tcW w:w="850" w:type="dxa"/>
            <w:shd w:val="clear" w:color="auto" w:fill="DEEAF6" w:themeFill="accent1" w:themeFillTint="33"/>
          </w:tcPr>
          <w:p w14:paraId="43171377" w14:textId="642259EE" w:rsidR="008A6AFA" w:rsidRPr="00E20C42" w:rsidRDefault="008A6AFA" w:rsidP="00622AB4">
            <w:pPr>
              <w:pStyle w:val="affd"/>
              <w:widowControl w:val="0"/>
              <w:jc w:val="left"/>
              <w:rPr>
                <w:lang w:bidi="ar-SA"/>
              </w:rPr>
            </w:pPr>
            <w:r w:rsidRPr="00E20C42">
              <w:rPr>
                <w:lang w:bidi="ar-SA"/>
              </w:rPr>
              <w:t>2006</w:t>
            </w:r>
          </w:p>
        </w:tc>
        <w:tc>
          <w:tcPr>
            <w:tcW w:w="709" w:type="dxa"/>
            <w:shd w:val="clear" w:color="auto" w:fill="DEEAF6" w:themeFill="accent1" w:themeFillTint="33"/>
          </w:tcPr>
          <w:p w14:paraId="6752A175" w14:textId="0D60C352" w:rsidR="008A6AFA" w:rsidRPr="00E20C42" w:rsidRDefault="008A6AFA" w:rsidP="00622AB4">
            <w:pPr>
              <w:pStyle w:val="affd"/>
              <w:widowControl w:val="0"/>
              <w:jc w:val="left"/>
              <w:rPr>
                <w:lang w:bidi="ar-SA"/>
              </w:rPr>
            </w:pPr>
            <w:r w:rsidRPr="00E20C42">
              <w:rPr>
                <w:lang w:bidi="ar-SA"/>
              </w:rPr>
              <w:t>2007</w:t>
            </w:r>
          </w:p>
        </w:tc>
        <w:tc>
          <w:tcPr>
            <w:tcW w:w="851" w:type="dxa"/>
            <w:shd w:val="clear" w:color="auto" w:fill="DEEAF6" w:themeFill="accent1" w:themeFillTint="33"/>
          </w:tcPr>
          <w:p w14:paraId="6808EE8D" w14:textId="1801F6DC" w:rsidR="008A6AFA" w:rsidRPr="00E20C42" w:rsidRDefault="008A6AFA" w:rsidP="00622AB4">
            <w:pPr>
              <w:pStyle w:val="affd"/>
              <w:widowControl w:val="0"/>
              <w:jc w:val="left"/>
              <w:rPr>
                <w:lang w:bidi="ar-SA"/>
              </w:rPr>
            </w:pPr>
            <w:r w:rsidRPr="00E20C42">
              <w:rPr>
                <w:lang w:bidi="ar-SA"/>
              </w:rPr>
              <w:t xml:space="preserve">2008 </w:t>
            </w:r>
          </w:p>
        </w:tc>
        <w:tc>
          <w:tcPr>
            <w:tcW w:w="692" w:type="dxa"/>
            <w:shd w:val="clear" w:color="auto" w:fill="DEEAF6" w:themeFill="accent1" w:themeFillTint="33"/>
          </w:tcPr>
          <w:p w14:paraId="39B48A63" w14:textId="0F4EEA7F" w:rsidR="008A6AFA" w:rsidRPr="00E20C42" w:rsidRDefault="008A6AFA" w:rsidP="00622AB4">
            <w:pPr>
              <w:pStyle w:val="affd"/>
              <w:widowControl w:val="0"/>
              <w:jc w:val="left"/>
              <w:rPr>
                <w:lang w:bidi="ar-SA"/>
              </w:rPr>
            </w:pPr>
            <w:r w:rsidRPr="00E20C42">
              <w:rPr>
                <w:lang w:bidi="ar-SA"/>
              </w:rPr>
              <w:t>2009</w:t>
            </w:r>
          </w:p>
        </w:tc>
      </w:tr>
      <w:tr w:rsidR="00E20C42" w:rsidRPr="00E20C42" w14:paraId="6122C727" w14:textId="77777777" w:rsidTr="00A43A03">
        <w:trPr>
          <w:trHeight w:val="284"/>
          <w:jc w:val="center"/>
        </w:trPr>
        <w:tc>
          <w:tcPr>
            <w:tcW w:w="2271" w:type="dxa"/>
          </w:tcPr>
          <w:p w14:paraId="1FE1F17C" w14:textId="77777777" w:rsidR="00C26AEC" w:rsidRPr="00E20C42" w:rsidRDefault="00C26AEC" w:rsidP="00C26AEC">
            <w:pPr>
              <w:pStyle w:val="affd"/>
              <w:widowControl w:val="0"/>
              <w:jc w:val="left"/>
              <w:rPr>
                <w:lang w:bidi="ar-SA"/>
              </w:rPr>
            </w:pPr>
            <w:r w:rsidRPr="00E20C42">
              <w:rPr>
                <w:lang w:bidi="ar-SA"/>
              </w:rPr>
              <w:t>Рождаемость, чел.</w:t>
            </w:r>
          </w:p>
        </w:tc>
        <w:tc>
          <w:tcPr>
            <w:tcW w:w="691" w:type="dxa"/>
          </w:tcPr>
          <w:p w14:paraId="76211F66" w14:textId="0EE61192" w:rsidR="00C26AEC" w:rsidRPr="00E20C42" w:rsidRDefault="00C26AEC" w:rsidP="00C26AEC">
            <w:pPr>
              <w:pStyle w:val="affd"/>
              <w:widowControl w:val="0"/>
              <w:jc w:val="left"/>
              <w:rPr>
                <w:lang w:bidi="ar-SA"/>
              </w:rPr>
            </w:pPr>
            <w:r w:rsidRPr="00E20C42">
              <w:rPr>
                <w:lang w:bidi="ar-SA"/>
              </w:rPr>
              <w:t>6</w:t>
            </w:r>
          </w:p>
        </w:tc>
        <w:tc>
          <w:tcPr>
            <w:tcW w:w="709" w:type="dxa"/>
          </w:tcPr>
          <w:p w14:paraId="5CEFBA95" w14:textId="2B3CCF6A" w:rsidR="00C26AEC" w:rsidRPr="00E20C42" w:rsidRDefault="00C26AEC" w:rsidP="00C26AEC">
            <w:pPr>
              <w:pStyle w:val="affd"/>
              <w:widowControl w:val="0"/>
              <w:jc w:val="left"/>
              <w:rPr>
                <w:lang w:bidi="ar-SA"/>
              </w:rPr>
            </w:pPr>
            <w:r w:rsidRPr="00E20C42">
              <w:rPr>
                <w:lang w:bidi="ar-SA"/>
              </w:rPr>
              <w:t>4</w:t>
            </w:r>
          </w:p>
        </w:tc>
        <w:tc>
          <w:tcPr>
            <w:tcW w:w="709" w:type="dxa"/>
          </w:tcPr>
          <w:p w14:paraId="44907C58" w14:textId="56EDEEA2" w:rsidR="00C26AEC" w:rsidRPr="00E20C42" w:rsidRDefault="00C26AEC" w:rsidP="00C26AEC">
            <w:pPr>
              <w:pStyle w:val="affd"/>
              <w:widowControl w:val="0"/>
              <w:jc w:val="left"/>
              <w:rPr>
                <w:lang w:bidi="ar-SA"/>
              </w:rPr>
            </w:pPr>
            <w:r w:rsidRPr="00E20C42">
              <w:rPr>
                <w:lang w:bidi="ar-SA"/>
              </w:rPr>
              <w:t>1</w:t>
            </w:r>
          </w:p>
        </w:tc>
        <w:tc>
          <w:tcPr>
            <w:tcW w:w="708" w:type="dxa"/>
          </w:tcPr>
          <w:p w14:paraId="1B705C8C" w14:textId="00E8AC3D" w:rsidR="00C26AEC" w:rsidRPr="00E20C42" w:rsidRDefault="00C26AEC" w:rsidP="00C26AEC">
            <w:pPr>
              <w:pStyle w:val="affd"/>
              <w:widowControl w:val="0"/>
              <w:jc w:val="left"/>
              <w:rPr>
                <w:lang w:bidi="ar-SA"/>
              </w:rPr>
            </w:pPr>
            <w:r w:rsidRPr="00E20C42">
              <w:rPr>
                <w:lang w:bidi="ar-SA"/>
              </w:rPr>
              <w:t>1</w:t>
            </w:r>
          </w:p>
        </w:tc>
        <w:tc>
          <w:tcPr>
            <w:tcW w:w="709" w:type="dxa"/>
          </w:tcPr>
          <w:p w14:paraId="5819DB1F" w14:textId="792440D3" w:rsidR="00C26AEC" w:rsidRPr="00E20C42" w:rsidRDefault="00C26AEC" w:rsidP="00C26AEC">
            <w:pPr>
              <w:pStyle w:val="affd"/>
              <w:widowControl w:val="0"/>
              <w:jc w:val="left"/>
              <w:rPr>
                <w:lang w:bidi="ar-SA"/>
              </w:rPr>
            </w:pPr>
            <w:r w:rsidRPr="00E20C42">
              <w:rPr>
                <w:lang w:bidi="ar-SA"/>
              </w:rPr>
              <w:t>3</w:t>
            </w:r>
          </w:p>
        </w:tc>
        <w:tc>
          <w:tcPr>
            <w:tcW w:w="709" w:type="dxa"/>
          </w:tcPr>
          <w:p w14:paraId="39F9D573" w14:textId="7ED7E658" w:rsidR="00C26AEC" w:rsidRPr="00E20C42" w:rsidRDefault="00C26AEC" w:rsidP="00C26AEC">
            <w:pPr>
              <w:pStyle w:val="affd"/>
              <w:widowControl w:val="0"/>
              <w:jc w:val="left"/>
              <w:rPr>
                <w:lang w:bidi="ar-SA"/>
              </w:rPr>
            </w:pPr>
            <w:r w:rsidRPr="00E20C42">
              <w:rPr>
                <w:lang w:bidi="ar-SA"/>
              </w:rPr>
              <w:t>0</w:t>
            </w:r>
          </w:p>
        </w:tc>
        <w:tc>
          <w:tcPr>
            <w:tcW w:w="850" w:type="dxa"/>
          </w:tcPr>
          <w:p w14:paraId="407E677B" w14:textId="3BACC7EA" w:rsidR="00C26AEC" w:rsidRPr="00E20C42" w:rsidRDefault="00C26AEC" w:rsidP="00C26AEC">
            <w:pPr>
              <w:pStyle w:val="affd"/>
              <w:widowControl w:val="0"/>
              <w:jc w:val="left"/>
              <w:rPr>
                <w:lang w:bidi="ar-SA"/>
              </w:rPr>
            </w:pPr>
            <w:r w:rsidRPr="00E20C42">
              <w:rPr>
                <w:lang w:bidi="ar-SA"/>
              </w:rPr>
              <w:t>1</w:t>
            </w:r>
          </w:p>
        </w:tc>
        <w:tc>
          <w:tcPr>
            <w:tcW w:w="709" w:type="dxa"/>
          </w:tcPr>
          <w:p w14:paraId="4C54B732" w14:textId="6E7E1EEB" w:rsidR="00C26AEC" w:rsidRPr="00E20C42" w:rsidRDefault="00C26AEC" w:rsidP="00C26AEC">
            <w:pPr>
              <w:pStyle w:val="affd"/>
              <w:widowControl w:val="0"/>
              <w:jc w:val="left"/>
              <w:rPr>
                <w:lang w:bidi="ar-SA"/>
              </w:rPr>
            </w:pPr>
            <w:r w:rsidRPr="00E20C42">
              <w:rPr>
                <w:lang w:bidi="ar-SA"/>
              </w:rPr>
              <w:t>2</w:t>
            </w:r>
          </w:p>
        </w:tc>
        <w:tc>
          <w:tcPr>
            <w:tcW w:w="851" w:type="dxa"/>
          </w:tcPr>
          <w:p w14:paraId="6904C703" w14:textId="7774FF13" w:rsidR="00C26AEC" w:rsidRPr="00E20C42" w:rsidRDefault="00C26AEC" w:rsidP="00C26AEC">
            <w:pPr>
              <w:pStyle w:val="affd"/>
              <w:widowControl w:val="0"/>
              <w:jc w:val="left"/>
              <w:rPr>
                <w:lang w:bidi="ar-SA"/>
              </w:rPr>
            </w:pPr>
            <w:r w:rsidRPr="00E20C42">
              <w:rPr>
                <w:lang w:bidi="ar-SA"/>
              </w:rPr>
              <w:t>1</w:t>
            </w:r>
          </w:p>
        </w:tc>
        <w:tc>
          <w:tcPr>
            <w:tcW w:w="692" w:type="dxa"/>
          </w:tcPr>
          <w:p w14:paraId="7753B3B9" w14:textId="5E6A76B5" w:rsidR="00C26AEC" w:rsidRPr="00E20C42" w:rsidRDefault="00C26AEC" w:rsidP="00C26AEC">
            <w:pPr>
              <w:pStyle w:val="affd"/>
              <w:widowControl w:val="0"/>
              <w:jc w:val="left"/>
              <w:rPr>
                <w:lang w:bidi="ar-SA"/>
              </w:rPr>
            </w:pPr>
            <w:r w:rsidRPr="00E20C42">
              <w:rPr>
                <w:lang w:bidi="ar-SA"/>
              </w:rPr>
              <w:t>1</w:t>
            </w:r>
          </w:p>
        </w:tc>
      </w:tr>
      <w:tr w:rsidR="00E20C42" w:rsidRPr="00E20C42" w14:paraId="20D5E8D0" w14:textId="77777777" w:rsidTr="00A43A03">
        <w:trPr>
          <w:trHeight w:val="284"/>
          <w:jc w:val="center"/>
        </w:trPr>
        <w:tc>
          <w:tcPr>
            <w:tcW w:w="2271" w:type="dxa"/>
          </w:tcPr>
          <w:p w14:paraId="55107597" w14:textId="77777777" w:rsidR="00C26AEC" w:rsidRPr="00E20C42" w:rsidRDefault="00C26AEC" w:rsidP="00C26AEC">
            <w:pPr>
              <w:pStyle w:val="affd"/>
              <w:widowControl w:val="0"/>
              <w:jc w:val="left"/>
              <w:rPr>
                <w:lang w:bidi="ar-SA"/>
              </w:rPr>
            </w:pPr>
            <w:r w:rsidRPr="00E20C42">
              <w:rPr>
                <w:lang w:bidi="ar-SA"/>
              </w:rPr>
              <w:t>Смертность, чел.</w:t>
            </w:r>
          </w:p>
        </w:tc>
        <w:tc>
          <w:tcPr>
            <w:tcW w:w="691" w:type="dxa"/>
          </w:tcPr>
          <w:p w14:paraId="7F678346" w14:textId="3558F2DE" w:rsidR="00C26AEC" w:rsidRPr="00E20C42" w:rsidRDefault="00C26AEC" w:rsidP="00C26AEC">
            <w:pPr>
              <w:pStyle w:val="affd"/>
              <w:widowControl w:val="0"/>
              <w:jc w:val="left"/>
              <w:rPr>
                <w:lang w:bidi="ar-SA"/>
              </w:rPr>
            </w:pPr>
            <w:r w:rsidRPr="00E20C42">
              <w:rPr>
                <w:lang w:bidi="ar-SA"/>
              </w:rPr>
              <w:t>17</w:t>
            </w:r>
          </w:p>
        </w:tc>
        <w:tc>
          <w:tcPr>
            <w:tcW w:w="709" w:type="dxa"/>
          </w:tcPr>
          <w:p w14:paraId="0ACD8B8F" w14:textId="306A04D1" w:rsidR="00C26AEC" w:rsidRPr="00E20C42" w:rsidRDefault="00C26AEC" w:rsidP="00C26AEC">
            <w:pPr>
              <w:pStyle w:val="affd"/>
              <w:widowControl w:val="0"/>
              <w:jc w:val="left"/>
              <w:rPr>
                <w:lang w:bidi="ar-SA"/>
              </w:rPr>
            </w:pPr>
            <w:r w:rsidRPr="00E20C42">
              <w:rPr>
                <w:lang w:bidi="ar-SA"/>
              </w:rPr>
              <w:t>15</w:t>
            </w:r>
          </w:p>
        </w:tc>
        <w:tc>
          <w:tcPr>
            <w:tcW w:w="709" w:type="dxa"/>
          </w:tcPr>
          <w:p w14:paraId="3E7C5AB5" w14:textId="6E479B6B" w:rsidR="00C26AEC" w:rsidRPr="00E20C42" w:rsidRDefault="00C26AEC" w:rsidP="00C26AEC">
            <w:pPr>
              <w:pStyle w:val="affd"/>
              <w:widowControl w:val="0"/>
              <w:jc w:val="left"/>
              <w:rPr>
                <w:lang w:bidi="ar-SA"/>
              </w:rPr>
            </w:pPr>
            <w:r w:rsidRPr="00E20C42">
              <w:rPr>
                <w:lang w:bidi="ar-SA"/>
              </w:rPr>
              <w:t>11</w:t>
            </w:r>
          </w:p>
        </w:tc>
        <w:tc>
          <w:tcPr>
            <w:tcW w:w="708" w:type="dxa"/>
          </w:tcPr>
          <w:p w14:paraId="5D894DB9" w14:textId="4C223B60" w:rsidR="00C26AEC" w:rsidRPr="00E20C42" w:rsidRDefault="00C26AEC" w:rsidP="00C26AEC">
            <w:pPr>
              <w:pStyle w:val="affd"/>
              <w:widowControl w:val="0"/>
              <w:jc w:val="left"/>
              <w:rPr>
                <w:lang w:bidi="ar-SA"/>
              </w:rPr>
            </w:pPr>
            <w:r w:rsidRPr="00E20C42">
              <w:rPr>
                <w:lang w:bidi="ar-SA"/>
              </w:rPr>
              <w:t>22</w:t>
            </w:r>
          </w:p>
        </w:tc>
        <w:tc>
          <w:tcPr>
            <w:tcW w:w="709" w:type="dxa"/>
          </w:tcPr>
          <w:p w14:paraId="0EF04650" w14:textId="584CB41B" w:rsidR="00C26AEC" w:rsidRPr="00E20C42" w:rsidRDefault="00C26AEC" w:rsidP="00C26AEC">
            <w:pPr>
              <w:pStyle w:val="affd"/>
              <w:widowControl w:val="0"/>
              <w:jc w:val="left"/>
              <w:rPr>
                <w:lang w:bidi="ar-SA"/>
              </w:rPr>
            </w:pPr>
            <w:r w:rsidRPr="00E20C42">
              <w:rPr>
                <w:lang w:bidi="ar-SA"/>
              </w:rPr>
              <w:t>14</w:t>
            </w:r>
          </w:p>
        </w:tc>
        <w:tc>
          <w:tcPr>
            <w:tcW w:w="709" w:type="dxa"/>
          </w:tcPr>
          <w:p w14:paraId="737C1744" w14:textId="11A64EAC" w:rsidR="00C26AEC" w:rsidRPr="00E20C42" w:rsidRDefault="00C26AEC" w:rsidP="00C26AEC">
            <w:pPr>
              <w:pStyle w:val="affd"/>
              <w:widowControl w:val="0"/>
              <w:jc w:val="left"/>
              <w:rPr>
                <w:lang w:bidi="ar-SA"/>
              </w:rPr>
            </w:pPr>
            <w:r w:rsidRPr="00E20C42">
              <w:rPr>
                <w:lang w:bidi="ar-SA"/>
              </w:rPr>
              <w:t>9</w:t>
            </w:r>
          </w:p>
        </w:tc>
        <w:tc>
          <w:tcPr>
            <w:tcW w:w="850" w:type="dxa"/>
          </w:tcPr>
          <w:p w14:paraId="7A957DBE" w14:textId="3424CE50" w:rsidR="00C26AEC" w:rsidRPr="00E20C42" w:rsidRDefault="00C26AEC" w:rsidP="00C26AEC">
            <w:pPr>
              <w:pStyle w:val="affd"/>
              <w:widowControl w:val="0"/>
              <w:jc w:val="left"/>
              <w:rPr>
                <w:lang w:bidi="ar-SA"/>
              </w:rPr>
            </w:pPr>
            <w:r w:rsidRPr="00E20C42">
              <w:rPr>
                <w:lang w:bidi="ar-SA"/>
              </w:rPr>
              <w:t>13</w:t>
            </w:r>
          </w:p>
        </w:tc>
        <w:tc>
          <w:tcPr>
            <w:tcW w:w="709" w:type="dxa"/>
          </w:tcPr>
          <w:p w14:paraId="5405CD8B" w14:textId="030BA4E3" w:rsidR="00C26AEC" w:rsidRPr="00E20C42" w:rsidRDefault="00C26AEC" w:rsidP="00C26AEC">
            <w:pPr>
              <w:pStyle w:val="affd"/>
              <w:widowControl w:val="0"/>
              <w:jc w:val="left"/>
              <w:rPr>
                <w:lang w:bidi="ar-SA"/>
              </w:rPr>
            </w:pPr>
            <w:r w:rsidRPr="00E20C42">
              <w:rPr>
                <w:lang w:bidi="ar-SA"/>
              </w:rPr>
              <w:t>4</w:t>
            </w:r>
          </w:p>
        </w:tc>
        <w:tc>
          <w:tcPr>
            <w:tcW w:w="851" w:type="dxa"/>
          </w:tcPr>
          <w:p w14:paraId="7DAB4082" w14:textId="70C1596D" w:rsidR="00C26AEC" w:rsidRPr="00E20C42" w:rsidRDefault="00C26AEC" w:rsidP="00C26AEC">
            <w:pPr>
              <w:pStyle w:val="affd"/>
              <w:widowControl w:val="0"/>
              <w:jc w:val="left"/>
              <w:rPr>
                <w:lang w:bidi="ar-SA"/>
              </w:rPr>
            </w:pPr>
            <w:r w:rsidRPr="00E20C42">
              <w:rPr>
                <w:lang w:bidi="ar-SA"/>
              </w:rPr>
              <w:t>19</w:t>
            </w:r>
          </w:p>
        </w:tc>
        <w:tc>
          <w:tcPr>
            <w:tcW w:w="692" w:type="dxa"/>
          </w:tcPr>
          <w:p w14:paraId="2DD6B476" w14:textId="449096F2" w:rsidR="00C26AEC" w:rsidRPr="00E20C42" w:rsidRDefault="00C26AEC" w:rsidP="00C26AEC">
            <w:pPr>
              <w:pStyle w:val="affd"/>
              <w:widowControl w:val="0"/>
              <w:jc w:val="left"/>
              <w:rPr>
                <w:lang w:bidi="ar-SA"/>
              </w:rPr>
            </w:pPr>
            <w:r w:rsidRPr="00E20C42">
              <w:rPr>
                <w:lang w:bidi="ar-SA"/>
              </w:rPr>
              <w:t>4</w:t>
            </w:r>
          </w:p>
        </w:tc>
      </w:tr>
      <w:tr w:rsidR="00E20C42" w:rsidRPr="00E20C42" w14:paraId="3FA93529" w14:textId="77777777" w:rsidTr="00A43A03">
        <w:trPr>
          <w:trHeight w:val="284"/>
          <w:jc w:val="center"/>
        </w:trPr>
        <w:tc>
          <w:tcPr>
            <w:tcW w:w="2271" w:type="dxa"/>
          </w:tcPr>
          <w:p w14:paraId="575BB83B" w14:textId="77777777" w:rsidR="00C26AEC" w:rsidRPr="00E20C42" w:rsidRDefault="00C26AEC" w:rsidP="00C26AEC">
            <w:pPr>
              <w:pStyle w:val="affd"/>
              <w:widowControl w:val="0"/>
              <w:jc w:val="left"/>
              <w:rPr>
                <w:lang w:bidi="ar-SA"/>
              </w:rPr>
            </w:pPr>
            <w:r w:rsidRPr="00E20C42">
              <w:rPr>
                <w:lang w:bidi="ar-SA"/>
              </w:rPr>
              <w:t>Естественный прирост, чел.</w:t>
            </w:r>
          </w:p>
        </w:tc>
        <w:tc>
          <w:tcPr>
            <w:tcW w:w="691" w:type="dxa"/>
          </w:tcPr>
          <w:p w14:paraId="32A1D73F" w14:textId="79FBA57E" w:rsidR="00C26AEC" w:rsidRPr="00E20C42" w:rsidRDefault="00C26AEC" w:rsidP="00C26AEC">
            <w:pPr>
              <w:pStyle w:val="affd"/>
              <w:widowControl w:val="0"/>
              <w:jc w:val="left"/>
              <w:rPr>
                <w:lang w:bidi="ar-SA"/>
              </w:rPr>
            </w:pPr>
            <w:r w:rsidRPr="00E20C42">
              <w:rPr>
                <w:lang w:bidi="ar-SA"/>
              </w:rPr>
              <w:t>-11</w:t>
            </w:r>
          </w:p>
        </w:tc>
        <w:tc>
          <w:tcPr>
            <w:tcW w:w="709" w:type="dxa"/>
          </w:tcPr>
          <w:p w14:paraId="38634F7B" w14:textId="4608BBF9" w:rsidR="00C26AEC" w:rsidRPr="00E20C42" w:rsidRDefault="00C26AEC" w:rsidP="00C26AEC">
            <w:pPr>
              <w:pStyle w:val="affd"/>
              <w:widowControl w:val="0"/>
              <w:jc w:val="left"/>
              <w:rPr>
                <w:lang w:bidi="ar-SA"/>
              </w:rPr>
            </w:pPr>
            <w:r w:rsidRPr="00E20C42">
              <w:rPr>
                <w:lang w:bidi="ar-SA"/>
              </w:rPr>
              <w:t>-11</w:t>
            </w:r>
          </w:p>
        </w:tc>
        <w:tc>
          <w:tcPr>
            <w:tcW w:w="709" w:type="dxa"/>
          </w:tcPr>
          <w:p w14:paraId="292D746E" w14:textId="58201A32" w:rsidR="00C26AEC" w:rsidRPr="00E20C42" w:rsidRDefault="00C26AEC" w:rsidP="00C26AEC">
            <w:pPr>
              <w:pStyle w:val="affd"/>
              <w:widowControl w:val="0"/>
              <w:jc w:val="left"/>
              <w:rPr>
                <w:lang w:bidi="ar-SA"/>
              </w:rPr>
            </w:pPr>
            <w:r w:rsidRPr="00E20C42">
              <w:rPr>
                <w:lang w:bidi="ar-SA"/>
              </w:rPr>
              <w:t>-10</w:t>
            </w:r>
          </w:p>
        </w:tc>
        <w:tc>
          <w:tcPr>
            <w:tcW w:w="708" w:type="dxa"/>
          </w:tcPr>
          <w:p w14:paraId="5372B42F" w14:textId="6299C8BA" w:rsidR="00C26AEC" w:rsidRPr="00E20C42" w:rsidRDefault="00C26AEC" w:rsidP="00C26AEC">
            <w:pPr>
              <w:pStyle w:val="affd"/>
              <w:widowControl w:val="0"/>
              <w:jc w:val="left"/>
              <w:rPr>
                <w:lang w:bidi="ar-SA"/>
              </w:rPr>
            </w:pPr>
            <w:r w:rsidRPr="00E20C42">
              <w:rPr>
                <w:lang w:bidi="ar-SA"/>
              </w:rPr>
              <w:t>-21</w:t>
            </w:r>
          </w:p>
        </w:tc>
        <w:tc>
          <w:tcPr>
            <w:tcW w:w="709" w:type="dxa"/>
          </w:tcPr>
          <w:p w14:paraId="2A44E203" w14:textId="40B67C3C" w:rsidR="00C26AEC" w:rsidRPr="00E20C42" w:rsidRDefault="00C26AEC" w:rsidP="00C26AEC">
            <w:pPr>
              <w:pStyle w:val="affd"/>
              <w:widowControl w:val="0"/>
              <w:jc w:val="left"/>
              <w:rPr>
                <w:lang w:bidi="ar-SA"/>
              </w:rPr>
            </w:pPr>
            <w:r w:rsidRPr="00E20C42">
              <w:rPr>
                <w:lang w:bidi="ar-SA"/>
              </w:rPr>
              <w:t>-11</w:t>
            </w:r>
          </w:p>
        </w:tc>
        <w:tc>
          <w:tcPr>
            <w:tcW w:w="709" w:type="dxa"/>
          </w:tcPr>
          <w:p w14:paraId="74B7A48B" w14:textId="33C8DC85" w:rsidR="00C26AEC" w:rsidRPr="00E20C42" w:rsidRDefault="00C26AEC" w:rsidP="00C26AEC">
            <w:pPr>
              <w:pStyle w:val="affd"/>
              <w:widowControl w:val="0"/>
              <w:jc w:val="left"/>
              <w:rPr>
                <w:lang w:bidi="ar-SA"/>
              </w:rPr>
            </w:pPr>
            <w:r w:rsidRPr="00E20C42">
              <w:rPr>
                <w:lang w:bidi="ar-SA"/>
              </w:rPr>
              <w:t>-9</w:t>
            </w:r>
          </w:p>
        </w:tc>
        <w:tc>
          <w:tcPr>
            <w:tcW w:w="850" w:type="dxa"/>
          </w:tcPr>
          <w:p w14:paraId="44306507" w14:textId="3BC0A22C" w:rsidR="00C26AEC" w:rsidRPr="00E20C42" w:rsidRDefault="00C26AEC" w:rsidP="00C26AEC">
            <w:pPr>
              <w:pStyle w:val="affd"/>
              <w:widowControl w:val="0"/>
              <w:jc w:val="left"/>
              <w:rPr>
                <w:lang w:bidi="ar-SA"/>
              </w:rPr>
            </w:pPr>
            <w:r w:rsidRPr="00E20C42">
              <w:rPr>
                <w:lang w:bidi="ar-SA"/>
              </w:rPr>
              <w:t>-12</w:t>
            </w:r>
          </w:p>
        </w:tc>
        <w:tc>
          <w:tcPr>
            <w:tcW w:w="709" w:type="dxa"/>
          </w:tcPr>
          <w:p w14:paraId="0FA09330" w14:textId="681A533D" w:rsidR="00C26AEC" w:rsidRPr="00E20C42" w:rsidRDefault="00C26AEC" w:rsidP="00C26AEC">
            <w:pPr>
              <w:pStyle w:val="affd"/>
              <w:widowControl w:val="0"/>
              <w:jc w:val="left"/>
              <w:rPr>
                <w:lang w:bidi="ar-SA"/>
              </w:rPr>
            </w:pPr>
            <w:r w:rsidRPr="00E20C42">
              <w:rPr>
                <w:lang w:bidi="ar-SA"/>
              </w:rPr>
              <w:t>-2</w:t>
            </w:r>
          </w:p>
        </w:tc>
        <w:tc>
          <w:tcPr>
            <w:tcW w:w="851" w:type="dxa"/>
          </w:tcPr>
          <w:p w14:paraId="1E3B6385" w14:textId="54F84285" w:rsidR="00C26AEC" w:rsidRPr="00E20C42" w:rsidRDefault="00C26AEC" w:rsidP="00C26AEC">
            <w:pPr>
              <w:pStyle w:val="affd"/>
              <w:widowControl w:val="0"/>
              <w:jc w:val="left"/>
              <w:rPr>
                <w:lang w:bidi="ar-SA"/>
              </w:rPr>
            </w:pPr>
            <w:r w:rsidRPr="00E20C42">
              <w:rPr>
                <w:lang w:bidi="ar-SA"/>
              </w:rPr>
              <w:t>-18</w:t>
            </w:r>
          </w:p>
        </w:tc>
        <w:tc>
          <w:tcPr>
            <w:tcW w:w="692" w:type="dxa"/>
          </w:tcPr>
          <w:p w14:paraId="676598F1" w14:textId="531CCFB7" w:rsidR="00C26AEC" w:rsidRPr="00E20C42" w:rsidRDefault="00C26AEC" w:rsidP="00C26AEC">
            <w:pPr>
              <w:pStyle w:val="affd"/>
              <w:widowControl w:val="0"/>
              <w:jc w:val="left"/>
              <w:rPr>
                <w:lang w:bidi="ar-SA"/>
              </w:rPr>
            </w:pPr>
            <w:r w:rsidRPr="00E20C42">
              <w:rPr>
                <w:lang w:bidi="ar-SA"/>
              </w:rPr>
              <w:t>-3</w:t>
            </w:r>
          </w:p>
        </w:tc>
      </w:tr>
      <w:tr w:rsidR="006C7436" w:rsidRPr="00E20C42" w14:paraId="1227EFD7" w14:textId="77777777" w:rsidTr="00A43A03">
        <w:trPr>
          <w:trHeight w:val="284"/>
          <w:jc w:val="center"/>
        </w:trPr>
        <w:tc>
          <w:tcPr>
            <w:tcW w:w="2271" w:type="dxa"/>
          </w:tcPr>
          <w:p w14:paraId="5969370A" w14:textId="77777777" w:rsidR="00C26AEC" w:rsidRPr="00E20C42" w:rsidRDefault="00C26AEC" w:rsidP="00C26AEC">
            <w:pPr>
              <w:pStyle w:val="affd"/>
              <w:widowControl w:val="0"/>
              <w:jc w:val="left"/>
              <w:rPr>
                <w:lang w:bidi="ar-SA"/>
              </w:rPr>
            </w:pPr>
            <w:r w:rsidRPr="00E20C42">
              <w:rPr>
                <w:lang w:bidi="ar-SA"/>
              </w:rPr>
              <w:t>в том числе в расчёте на 1000 человек населения</w:t>
            </w:r>
          </w:p>
        </w:tc>
        <w:tc>
          <w:tcPr>
            <w:tcW w:w="691" w:type="dxa"/>
          </w:tcPr>
          <w:p w14:paraId="635E6C88" w14:textId="135992CC" w:rsidR="00C26AEC" w:rsidRPr="00E20C42" w:rsidRDefault="00C26AEC" w:rsidP="00C26AEC">
            <w:pPr>
              <w:pStyle w:val="affd"/>
              <w:widowControl w:val="0"/>
              <w:jc w:val="left"/>
              <w:rPr>
                <w:lang w:bidi="ar-SA"/>
              </w:rPr>
            </w:pPr>
            <w:r w:rsidRPr="00E20C42">
              <w:rPr>
                <w:lang w:bidi="ar-SA"/>
              </w:rPr>
              <w:t>-</w:t>
            </w:r>
          </w:p>
        </w:tc>
        <w:tc>
          <w:tcPr>
            <w:tcW w:w="709" w:type="dxa"/>
          </w:tcPr>
          <w:p w14:paraId="225796E8" w14:textId="6E61647D" w:rsidR="00C26AEC" w:rsidRPr="00E20C42" w:rsidRDefault="00C26AEC" w:rsidP="00C26AEC">
            <w:pPr>
              <w:pStyle w:val="affd"/>
              <w:widowControl w:val="0"/>
              <w:jc w:val="left"/>
              <w:rPr>
                <w:lang w:bidi="ar-SA"/>
              </w:rPr>
            </w:pPr>
            <w:r w:rsidRPr="00E20C42">
              <w:rPr>
                <w:lang w:bidi="ar-SA"/>
              </w:rPr>
              <w:t>-</w:t>
            </w:r>
          </w:p>
        </w:tc>
        <w:tc>
          <w:tcPr>
            <w:tcW w:w="709" w:type="dxa"/>
          </w:tcPr>
          <w:p w14:paraId="3B1F492D" w14:textId="2958FB15" w:rsidR="00C26AEC" w:rsidRPr="00E20C42" w:rsidRDefault="00C26AEC" w:rsidP="00C26AEC">
            <w:pPr>
              <w:pStyle w:val="affd"/>
              <w:widowControl w:val="0"/>
              <w:jc w:val="left"/>
              <w:rPr>
                <w:lang w:bidi="ar-SA"/>
              </w:rPr>
            </w:pPr>
            <w:r w:rsidRPr="00E20C42">
              <w:rPr>
                <w:lang w:bidi="ar-SA"/>
              </w:rPr>
              <w:t>-</w:t>
            </w:r>
          </w:p>
        </w:tc>
        <w:tc>
          <w:tcPr>
            <w:tcW w:w="708" w:type="dxa"/>
          </w:tcPr>
          <w:p w14:paraId="66D8B7CC" w14:textId="55A52F37" w:rsidR="00C26AEC" w:rsidRPr="00E20C42" w:rsidRDefault="00C26AEC" w:rsidP="00C26AEC">
            <w:pPr>
              <w:pStyle w:val="affd"/>
              <w:widowControl w:val="0"/>
              <w:jc w:val="left"/>
              <w:rPr>
                <w:lang w:bidi="ar-SA"/>
              </w:rPr>
            </w:pPr>
            <w:r w:rsidRPr="00E20C42">
              <w:rPr>
                <w:lang w:bidi="ar-SA"/>
              </w:rPr>
              <w:t>-</w:t>
            </w:r>
          </w:p>
        </w:tc>
        <w:tc>
          <w:tcPr>
            <w:tcW w:w="709" w:type="dxa"/>
          </w:tcPr>
          <w:p w14:paraId="10B57037" w14:textId="3D1141F9" w:rsidR="00C26AEC" w:rsidRPr="00E20C42" w:rsidRDefault="00C26AEC" w:rsidP="00C26AEC">
            <w:pPr>
              <w:pStyle w:val="affd"/>
              <w:widowControl w:val="0"/>
              <w:jc w:val="left"/>
              <w:rPr>
                <w:lang w:bidi="ar-SA"/>
              </w:rPr>
            </w:pPr>
            <w:r w:rsidRPr="00E20C42">
              <w:rPr>
                <w:lang w:bidi="ar-SA"/>
              </w:rPr>
              <w:t>-</w:t>
            </w:r>
          </w:p>
        </w:tc>
        <w:tc>
          <w:tcPr>
            <w:tcW w:w="709" w:type="dxa"/>
          </w:tcPr>
          <w:p w14:paraId="34716FF9" w14:textId="5A1CC3FF" w:rsidR="00C26AEC" w:rsidRPr="00E20C42" w:rsidRDefault="00C26AEC" w:rsidP="00C26AEC">
            <w:pPr>
              <w:pStyle w:val="affd"/>
              <w:widowControl w:val="0"/>
              <w:jc w:val="left"/>
              <w:rPr>
                <w:lang w:bidi="ar-SA"/>
              </w:rPr>
            </w:pPr>
            <w:r w:rsidRPr="00E20C42">
              <w:rPr>
                <w:lang w:bidi="ar-SA"/>
              </w:rPr>
              <w:t>-</w:t>
            </w:r>
          </w:p>
        </w:tc>
        <w:tc>
          <w:tcPr>
            <w:tcW w:w="850" w:type="dxa"/>
          </w:tcPr>
          <w:p w14:paraId="7EE1682A" w14:textId="1C9805F9" w:rsidR="00C26AEC" w:rsidRPr="00E20C42" w:rsidRDefault="00C26AEC" w:rsidP="00C26AEC">
            <w:pPr>
              <w:pStyle w:val="affd"/>
              <w:widowControl w:val="0"/>
              <w:jc w:val="left"/>
              <w:rPr>
                <w:lang w:bidi="ar-SA"/>
              </w:rPr>
            </w:pPr>
            <w:r w:rsidRPr="00E20C42">
              <w:rPr>
                <w:lang w:bidi="ar-SA"/>
              </w:rPr>
              <w:t>-35</w:t>
            </w:r>
          </w:p>
        </w:tc>
        <w:tc>
          <w:tcPr>
            <w:tcW w:w="709" w:type="dxa"/>
          </w:tcPr>
          <w:p w14:paraId="286602C1" w14:textId="0F29F05C" w:rsidR="00C26AEC" w:rsidRPr="00E20C42" w:rsidRDefault="00C26AEC" w:rsidP="00C26AEC">
            <w:pPr>
              <w:pStyle w:val="affd"/>
              <w:widowControl w:val="0"/>
              <w:jc w:val="left"/>
              <w:rPr>
                <w:lang w:bidi="ar-SA"/>
              </w:rPr>
            </w:pPr>
            <w:r w:rsidRPr="00E20C42">
              <w:rPr>
                <w:lang w:bidi="ar-SA"/>
              </w:rPr>
              <w:t>-6</w:t>
            </w:r>
          </w:p>
        </w:tc>
        <w:tc>
          <w:tcPr>
            <w:tcW w:w="851" w:type="dxa"/>
          </w:tcPr>
          <w:p w14:paraId="6C846460" w14:textId="56F6B729" w:rsidR="00C26AEC" w:rsidRPr="00E20C42" w:rsidRDefault="00C26AEC" w:rsidP="00C26AEC">
            <w:pPr>
              <w:pStyle w:val="affd"/>
              <w:widowControl w:val="0"/>
              <w:jc w:val="left"/>
              <w:rPr>
                <w:lang w:bidi="ar-SA"/>
              </w:rPr>
            </w:pPr>
            <w:r w:rsidRPr="00E20C42">
              <w:rPr>
                <w:lang w:bidi="ar-SA"/>
              </w:rPr>
              <w:t>-54</w:t>
            </w:r>
          </w:p>
        </w:tc>
        <w:tc>
          <w:tcPr>
            <w:tcW w:w="692" w:type="dxa"/>
          </w:tcPr>
          <w:p w14:paraId="2E0BB4E8" w14:textId="51DD9382" w:rsidR="00C26AEC" w:rsidRPr="00E20C42" w:rsidRDefault="00C26AEC" w:rsidP="00C26AEC">
            <w:pPr>
              <w:pStyle w:val="affd"/>
              <w:widowControl w:val="0"/>
              <w:jc w:val="left"/>
              <w:rPr>
                <w:lang w:bidi="ar-SA"/>
              </w:rPr>
            </w:pPr>
            <w:r w:rsidRPr="00E20C42">
              <w:rPr>
                <w:lang w:bidi="ar-SA"/>
              </w:rPr>
              <w:t>9</w:t>
            </w:r>
          </w:p>
        </w:tc>
      </w:tr>
    </w:tbl>
    <w:p w14:paraId="2128D07E" w14:textId="77777777" w:rsidR="009A3762" w:rsidRPr="00E20C42" w:rsidRDefault="009A3762" w:rsidP="00C26AEC">
      <w:pPr>
        <w:pStyle w:val="affd"/>
        <w:widowControl w:val="0"/>
        <w:jc w:val="left"/>
        <w:rPr>
          <w:lang w:bidi="ar-SA"/>
        </w:rPr>
      </w:pPr>
    </w:p>
    <w:p w14:paraId="35D32CE5" w14:textId="302874B1" w:rsidR="009A3762" w:rsidRPr="00E20C42" w:rsidRDefault="009A3762" w:rsidP="00665CC5">
      <w:r w:rsidRPr="00E20C42">
        <w:t>Тревожной является тенденция увеличения смертности среди лиц молодого и среднего возрастов, в первую очередь мужского населения. Основными причинами высокой смертности являются болезни кровообращения, новообразования, несчастные случаи, отравления и травмы, болезни органов дыхания и пищеварения. В числе негативных проявлений динамики общей смертности выделяется её рост в годы формирования рыночных отношений от инфекционных заболеваний, в частности, туберкулеза, от психических расстройств, болезней органов дыхания, пищеварения, т.е. в основном, социально обусловленных причин.</w:t>
      </w:r>
    </w:p>
    <w:p w14:paraId="2D29C5CC" w14:textId="77777777" w:rsidR="009A3762" w:rsidRPr="00E20C42" w:rsidRDefault="009A3762" w:rsidP="00EF2989">
      <w:r w:rsidRPr="00E20C42">
        <w:t>Феномен российской сверхсмертности определяется не только уровнем жизни населения, но и специфическими российскими факторами риска, связанными с особенностями отношения к жизни и здоровью, алкоголизацией населения и, соответственно, высокими показателями смертности от неестественных причин. Обращает на себя внимание тот факт, что более 80% всей смертности населения Российской Федерации приходится всего на три класса причин смерти: болезни системы кровообращения, онкологические заболевания, несчастные случаи, отравления и травмы, которые в основном являются следствием злоупотребления алкоголем.</w:t>
      </w:r>
    </w:p>
    <w:p w14:paraId="3695EE90" w14:textId="0930D80B" w:rsidR="009A3762" w:rsidRPr="00E20C42" w:rsidRDefault="009A3762" w:rsidP="00EF2989">
      <w:r w:rsidRPr="00E20C42">
        <w:t>В воспроизводстве населения поселения и района в целом, выделяющемся низкой рождаемостью и высокой смертностью, чётко прослеживается в последние десятилетия и весьма позитивное явление – сокращение младенческой смертности до 2-4 случаев на 1000 человек. Анализ структуры причин младенческой смертности показывает, что ведущее место среди них на протяжении последних лет занимают состояния, возникающие в перинатальном периоде (от 28 недель беременности, включая роды и первые семь дней жизни ребенка). На втором месте – смертность от врожденных аномалий (пороков развития), деформаций и хромосомных нарушений, на третьем – смертность от болезней органов дыхания. Неблагополучное положение с младенческой смертностью в стране связано с плохим состоянием здоровья женщин.</w:t>
      </w:r>
    </w:p>
    <w:p w14:paraId="30EDE0C8" w14:textId="443DBC4A" w:rsidR="009A3762" w:rsidRPr="00E20C42" w:rsidRDefault="009A3762" w:rsidP="00EF2989">
      <w:r w:rsidRPr="00E20C42">
        <w:t xml:space="preserve">В целом же в </w:t>
      </w:r>
      <w:r w:rsidR="00883A90" w:rsidRPr="00E20C42">
        <w:t>Петушенском</w:t>
      </w:r>
      <w:r w:rsidRPr="00E20C42">
        <w:t xml:space="preserve"> </w:t>
      </w:r>
      <w:r w:rsidR="00EF2989" w:rsidRPr="00E20C42">
        <w:t>сельском поселении</w:t>
      </w:r>
      <w:r w:rsidRPr="00E20C42">
        <w:t>, как и в Орловской области и стране в целом, за годы формирования рыночных отношений сложилась хроническая и недопустимо высокая естественная убыль населения, что наглядно демонстрируется данными</w:t>
      </w:r>
      <w:r w:rsidR="009B28FF" w:rsidRPr="00E20C42">
        <w:t>.</w:t>
      </w:r>
    </w:p>
    <w:p w14:paraId="55247573" w14:textId="5ECD8C18" w:rsidR="009B28FF" w:rsidRPr="00E20C42" w:rsidRDefault="009B28FF" w:rsidP="00EF2989">
      <w:r w:rsidRPr="00E20C42">
        <w:t xml:space="preserve">Динамика основных показателей воспроизводства населения </w:t>
      </w:r>
      <w:r w:rsidR="00883A90" w:rsidRPr="00E20C42">
        <w:t>Петушенского</w:t>
      </w:r>
      <w:r w:rsidRPr="00E20C42">
        <w:t xml:space="preserve"> сельского поселения, представлена на рисунке </w:t>
      </w:r>
      <w:r w:rsidR="002821DF" w:rsidRPr="00E20C42">
        <w:t>2</w:t>
      </w:r>
      <w:r w:rsidRPr="00E20C42">
        <w:t>.</w:t>
      </w:r>
    </w:p>
    <w:p w14:paraId="26CBDFFC" w14:textId="02A6372E" w:rsidR="009B28FF" w:rsidRPr="00E20C42" w:rsidRDefault="009B28FF" w:rsidP="009B28FF">
      <w:pPr>
        <w:jc w:val="right"/>
      </w:pPr>
      <w:r w:rsidRPr="00E20C42">
        <w:t xml:space="preserve">Рисунок </w:t>
      </w:r>
      <w:r w:rsidR="003A3E86" w:rsidRPr="00E20C42">
        <w:t>2</w:t>
      </w:r>
    </w:p>
    <w:p w14:paraId="76F10E79" w14:textId="4B3899C9" w:rsidR="001D434B" w:rsidRPr="00E20C42" w:rsidRDefault="001D434B" w:rsidP="001D434B">
      <w:pPr>
        <w:pStyle w:val="afffffff9"/>
        <w:rPr>
          <w:lang w:val="ru-RU"/>
        </w:rPr>
      </w:pPr>
      <w:r w:rsidRPr="00E20C42">
        <w:rPr>
          <w:noProof/>
          <w:lang w:val="ru-RU" w:eastAsia="ru-RU" w:bidi="ar-SA"/>
        </w:rPr>
        <w:lastRenderedPageBreak/>
        <w:drawing>
          <wp:inline distT="0" distB="0" distL="0" distR="0" wp14:anchorId="5492A4F2" wp14:editId="35106289">
            <wp:extent cx="5219700" cy="2590800"/>
            <wp:effectExtent l="0" t="0" r="0" b="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5709F17" w14:textId="77777777" w:rsidR="001D434B" w:rsidRPr="00E20C42" w:rsidRDefault="001D434B" w:rsidP="001D434B">
      <w:pPr>
        <w:pStyle w:val="afffffff9"/>
        <w:rPr>
          <w:lang w:val="ru-RU"/>
        </w:rPr>
      </w:pPr>
    </w:p>
    <w:p w14:paraId="70CC0F3C" w14:textId="32DC51DC" w:rsidR="009A3762" w:rsidRPr="00E20C42" w:rsidRDefault="009A3762" w:rsidP="00D77CB1">
      <w:r w:rsidRPr="00E20C42">
        <w:t xml:space="preserve">Из негативных демографических процессов, наблюдаемых в последние годы, следует отметить увеличение и так выраженной половой диспропорции населения </w:t>
      </w:r>
      <w:r w:rsidR="0046378C" w:rsidRPr="00E20C42">
        <w:t>Петушенского</w:t>
      </w:r>
      <w:r w:rsidRPr="00E20C42">
        <w:t xml:space="preserve"> </w:t>
      </w:r>
      <w:r w:rsidR="002D7B45" w:rsidRPr="00E20C42">
        <w:t>сельского поселения</w:t>
      </w:r>
      <w:r w:rsidRPr="00E20C42">
        <w:t>.</w:t>
      </w:r>
    </w:p>
    <w:p w14:paraId="5F716802" w14:textId="77777777" w:rsidR="009A3762" w:rsidRPr="00E20C42" w:rsidRDefault="009A3762" w:rsidP="00D77CB1">
      <w:r w:rsidRPr="00E20C42">
        <w:t>В числе основных причин наблюдаемого низкого удельного веса мужчин в последнее десятилетие выделяются низкий уровень рождаемости, старение населения и повышенная смертность среди мужчин по сравнению с женщинами. Рост половой диспропорции – одно из наиболее опасных демографических явлений вследствие негативного воздействия на дальнейший процесс воспроизводства населения, его возрастную структуру, обеспеченность трудовыми ресурсами, семейный климат и т.д.</w:t>
      </w:r>
    </w:p>
    <w:p w14:paraId="1CAFEE45" w14:textId="52B42D31" w:rsidR="009A3762" w:rsidRPr="00E20C42" w:rsidRDefault="009A3762" w:rsidP="00D77CB1">
      <w:r w:rsidRPr="00E20C42">
        <w:t>В этом же неблагоприятном направлении происходят сдвиги и в возрастной структуре населения поселения. В первую очередь, это проявляется в резком сокращении удельного веса лиц в детском возрасте при одновременном увеличении доли лиц пожилой категории населения.</w:t>
      </w:r>
    </w:p>
    <w:p w14:paraId="245482DE" w14:textId="7E118C55" w:rsidR="009A3762" w:rsidRPr="00E20C42" w:rsidRDefault="009A3762" w:rsidP="00D77CB1">
      <w:r w:rsidRPr="00E20C42">
        <w:t xml:space="preserve">О неблагоприятной возрастной и половой структуре населения </w:t>
      </w:r>
      <w:r w:rsidR="000B2FC5" w:rsidRPr="00E20C42">
        <w:t>Петушенского</w:t>
      </w:r>
      <w:r w:rsidRPr="00E20C42">
        <w:t xml:space="preserve"> </w:t>
      </w:r>
      <w:r w:rsidR="00993466" w:rsidRPr="00E20C42">
        <w:t>сельского поселения</w:t>
      </w:r>
      <w:r w:rsidRPr="00E20C42">
        <w:t xml:space="preserve"> наглядно свидетельствует половозрастная пирамида с узким основанием, представленным детскими категориями и расширенной срединной и верхней частями – ныне трудоспособными и пожилыми категориями граждан</w:t>
      </w:r>
      <w:r w:rsidR="00D77CB1" w:rsidRPr="00E20C42">
        <w:t>.</w:t>
      </w:r>
    </w:p>
    <w:p w14:paraId="28B7EC8C" w14:textId="721C865E" w:rsidR="000A7C56" w:rsidRPr="00E20C42" w:rsidRDefault="000A7C56" w:rsidP="000A7C56">
      <w:r w:rsidRPr="00E20C42">
        <w:rPr>
          <w:bCs/>
        </w:rPr>
        <w:t xml:space="preserve">Половозростная структура населения </w:t>
      </w:r>
      <w:r w:rsidR="000B2FC5" w:rsidRPr="00E20C42">
        <w:rPr>
          <w:bCs/>
        </w:rPr>
        <w:t>Петушенского</w:t>
      </w:r>
      <w:r w:rsidRPr="00E20C42">
        <w:rPr>
          <w:bCs/>
        </w:rPr>
        <w:t xml:space="preserve"> сельского поселения, предсталена в таблице </w:t>
      </w:r>
      <w:r w:rsidR="0041047D" w:rsidRPr="00E20C42">
        <w:rPr>
          <w:bCs/>
        </w:rPr>
        <w:t>6</w:t>
      </w:r>
      <w:r w:rsidR="00E47EB9" w:rsidRPr="00E20C42">
        <w:rPr>
          <w:bCs/>
        </w:rPr>
        <w:t>.</w:t>
      </w:r>
    </w:p>
    <w:p w14:paraId="17273BA5" w14:textId="27A11266" w:rsidR="000A7C56" w:rsidRPr="00E20C42" w:rsidRDefault="000A7C56" w:rsidP="000A7C56">
      <w:pPr>
        <w:jc w:val="right"/>
      </w:pPr>
      <w:r w:rsidRPr="00E20C42">
        <w:t xml:space="preserve">Таблица </w:t>
      </w:r>
      <w:r w:rsidR="0041047D" w:rsidRPr="00E20C42">
        <w:t>6</w:t>
      </w:r>
    </w:p>
    <w:tbl>
      <w:tblPr>
        <w:tblStyle w:val="aff9"/>
        <w:tblW w:w="5000" w:type="pct"/>
        <w:tblLayout w:type="fixed"/>
        <w:tblLook w:val="04A0" w:firstRow="1" w:lastRow="0" w:firstColumn="1" w:lastColumn="0" w:noHBand="0" w:noVBand="1"/>
      </w:tblPr>
      <w:tblGrid>
        <w:gridCol w:w="1129"/>
        <w:gridCol w:w="545"/>
        <w:gridCol w:w="569"/>
        <w:gridCol w:w="569"/>
        <w:gridCol w:w="568"/>
        <w:gridCol w:w="568"/>
        <w:gridCol w:w="568"/>
        <w:gridCol w:w="568"/>
        <w:gridCol w:w="568"/>
        <w:gridCol w:w="568"/>
        <w:gridCol w:w="568"/>
        <w:gridCol w:w="568"/>
        <w:gridCol w:w="568"/>
        <w:gridCol w:w="568"/>
        <w:gridCol w:w="568"/>
        <w:gridCol w:w="568"/>
      </w:tblGrid>
      <w:tr w:rsidR="00E20C42" w:rsidRPr="00E20C42" w14:paraId="1B596C04" w14:textId="77777777" w:rsidTr="00F634D2">
        <w:trPr>
          <w:trHeight w:val="284"/>
        </w:trPr>
        <w:tc>
          <w:tcPr>
            <w:tcW w:w="1129" w:type="dxa"/>
            <w:shd w:val="clear" w:color="auto" w:fill="DEEAF6" w:themeFill="accent1" w:themeFillTint="33"/>
          </w:tcPr>
          <w:p w14:paraId="4F5ECC1E" w14:textId="77777777" w:rsidR="009A3762" w:rsidRPr="00E20C42" w:rsidRDefault="009A3762" w:rsidP="00F634D2">
            <w:pPr>
              <w:pStyle w:val="affd"/>
              <w:widowControl w:val="0"/>
              <w:jc w:val="left"/>
              <w:rPr>
                <w:lang w:bidi="ar-SA"/>
              </w:rPr>
            </w:pPr>
          </w:p>
        </w:tc>
        <w:tc>
          <w:tcPr>
            <w:tcW w:w="545" w:type="dxa"/>
            <w:shd w:val="clear" w:color="auto" w:fill="DEEAF6" w:themeFill="accent1" w:themeFillTint="33"/>
          </w:tcPr>
          <w:p w14:paraId="02C9696E" w14:textId="77777777" w:rsidR="009A3762" w:rsidRPr="00E20C42" w:rsidRDefault="009A3762" w:rsidP="00F634D2">
            <w:pPr>
              <w:pStyle w:val="affd"/>
              <w:widowControl w:val="0"/>
              <w:jc w:val="left"/>
              <w:rPr>
                <w:lang w:bidi="ar-SA"/>
              </w:rPr>
            </w:pPr>
            <w:r w:rsidRPr="00E20C42">
              <w:rPr>
                <w:lang w:bidi="ar-SA"/>
              </w:rPr>
              <w:t>0</w:t>
            </w:r>
          </w:p>
          <w:p w14:paraId="03DE4754" w14:textId="77777777" w:rsidR="009A3762" w:rsidRPr="00E20C42" w:rsidRDefault="009A3762" w:rsidP="00F634D2">
            <w:pPr>
              <w:pStyle w:val="affd"/>
              <w:widowControl w:val="0"/>
              <w:jc w:val="left"/>
              <w:rPr>
                <w:lang w:bidi="ar-SA"/>
              </w:rPr>
            </w:pPr>
            <w:r w:rsidRPr="00E20C42">
              <w:rPr>
                <w:lang w:bidi="ar-SA"/>
              </w:rPr>
              <w:t>-4 года</w:t>
            </w:r>
          </w:p>
        </w:tc>
        <w:tc>
          <w:tcPr>
            <w:tcW w:w="569" w:type="dxa"/>
            <w:shd w:val="clear" w:color="auto" w:fill="DEEAF6" w:themeFill="accent1" w:themeFillTint="33"/>
          </w:tcPr>
          <w:p w14:paraId="016314FF" w14:textId="77777777" w:rsidR="009A3762" w:rsidRPr="00E20C42" w:rsidRDefault="009A3762" w:rsidP="00F634D2">
            <w:pPr>
              <w:pStyle w:val="affd"/>
              <w:widowControl w:val="0"/>
              <w:jc w:val="left"/>
              <w:rPr>
                <w:lang w:bidi="ar-SA"/>
              </w:rPr>
            </w:pPr>
            <w:r w:rsidRPr="00E20C42">
              <w:rPr>
                <w:lang w:bidi="ar-SA"/>
              </w:rPr>
              <w:t>5</w:t>
            </w:r>
          </w:p>
          <w:p w14:paraId="51293CF0" w14:textId="77777777" w:rsidR="009A3762" w:rsidRPr="00E20C42" w:rsidRDefault="009A3762" w:rsidP="00F634D2">
            <w:pPr>
              <w:pStyle w:val="affd"/>
              <w:widowControl w:val="0"/>
              <w:jc w:val="left"/>
              <w:rPr>
                <w:lang w:bidi="ar-SA"/>
              </w:rPr>
            </w:pPr>
            <w:r w:rsidRPr="00E20C42">
              <w:rPr>
                <w:lang w:bidi="ar-SA"/>
              </w:rPr>
              <w:t>-9 лет</w:t>
            </w:r>
          </w:p>
        </w:tc>
        <w:tc>
          <w:tcPr>
            <w:tcW w:w="569" w:type="dxa"/>
            <w:shd w:val="clear" w:color="auto" w:fill="DEEAF6" w:themeFill="accent1" w:themeFillTint="33"/>
          </w:tcPr>
          <w:p w14:paraId="3613AA9E" w14:textId="77777777" w:rsidR="009A3762" w:rsidRPr="00E20C42" w:rsidRDefault="009A3762" w:rsidP="00F634D2">
            <w:pPr>
              <w:pStyle w:val="affd"/>
              <w:widowControl w:val="0"/>
              <w:jc w:val="left"/>
              <w:rPr>
                <w:lang w:bidi="ar-SA"/>
              </w:rPr>
            </w:pPr>
            <w:r w:rsidRPr="00E20C42">
              <w:rPr>
                <w:lang w:bidi="ar-SA"/>
              </w:rPr>
              <w:t>10</w:t>
            </w:r>
          </w:p>
          <w:p w14:paraId="2B854F3C" w14:textId="77777777" w:rsidR="009A3762" w:rsidRPr="00E20C42" w:rsidRDefault="009A3762" w:rsidP="00F634D2">
            <w:pPr>
              <w:pStyle w:val="affd"/>
              <w:widowControl w:val="0"/>
              <w:jc w:val="left"/>
              <w:rPr>
                <w:lang w:bidi="ar-SA"/>
              </w:rPr>
            </w:pPr>
            <w:r w:rsidRPr="00E20C42">
              <w:rPr>
                <w:lang w:bidi="ar-SA"/>
              </w:rPr>
              <w:t>-14 лет</w:t>
            </w:r>
          </w:p>
        </w:tc>
        <w:tc>
          <w:tcPr>
            <w:tcW w:w="568" w:type="dxa"/>
            <w:shd w:val="clear" w:color="auto" w:fill="DEEAF6" w:themeFill="accent1" w:themeFillTint="33"/>
          </w:tcPr>
          <w:p w14:paraId="343D707D" w14:textId="77777777" w:rsidR="009A3762" w:rsidRPr="00E20C42" w:rsidRDefault="009A3762" w:rsidP="00F634D2">
            <w:pPr>
              <w:pStyle w:val="affd"/>
              <w:widowControl w:val="0"/>
              <w:jc w:val="left"/>
              <w:rPr>
                <w:lang w:bidi="ar-SA"/>
              </w:rPr>
            </w:pPr>
            <w:r w:rsidRPr="00E20C42">
              <w:rPr>
                <w:lang w:bidi="ar-SA"/>
              </w:rPr>
              <w:t>15</w:t>
            </w:r>
          </w:p>
          <w:p w14:paraId="34112E06" w14:textId="77777777" w:rsidR="009A3762" w:rsidRPr="00E20C42" w:rsidRDefault="009A3762" w:rsidP="00F634D2">
            <w:pPr>
              <w:pStyle w:val="affd"/>
              <w:widowControl w:val="0"/>
              <w:jc w:val="left"/>
              <w:rPr>
                <w:lang w:bidi="ar-SA"/>
              </w:rPr>
            </w:pPr>
            <w:r w:rsidRPr="00E20C42">
              <w:rPr>
                <w:lang w:bidi="ar-SA"/>
              </w:rPr>
              <w:t>-19</w:t>
            </w:r>
          </w:p>
        </w:tc>
        <w:tc>
          <w:tcPr>
            <w:tcW w:w="568" w:type="dxa"/>
            <w:shd w:val="clear" w:color="auto" w:fill="DEEAF6" w:themeFill="accent1" w:themeFillTint="33"/>
          </w:tcPr>
          <w:p w14:paraId="121F6204" w14:textId="77777777" w:rsidR="009A3762" w:rsidRPr="00E20C42" w:rsidRDefault="009A3762" w:rsidP="00F634D2">
            <w:pPr>
              <w:pStyle w:val="affd"/>
              <w:widowControl w:val="0"/>
              <w:jc w:val="left"/>
              <w:rPr>
                <w:lang w:bidi="ar-SA"/>
              </w:rPr>
            </w:pPr>
            <w:r w:rsidRPr="00E20C42">
              <w:rPr>
                <w:lang w:bidi="ar-SA"/>
              </w:rPr>
              <w:t>20</w:t>
            </w:r>
          </w:p>
          <w:p w14:paraId="58FFF204" w14:textId="77777777" w:rsidR="009A3762" w:rsidRPr="00E20C42" w:rsidRDefault="009A3762" w:rsidP="00F634D2">
            <w:pPr>
              <w:pStyle w:val="affd"/>
              <w:widowControl w:val="0"/>
              <w:jc w:val="left"/>
              <w:rPr>
                <w:lang w:bidi="ar-SA"/>
              </w:rPr>
            </w:pPr>
            <w:r w:rsidRPr="00E20C42">
              <w:rPr>
                <w:lang w:bidi="ar-SA"/>
              </w:rPr>
              <w:t>-24</w:t>
            </w:r>
          </w:p>
        </w:tc>
        <w:tc>
          <w:tcPr>
            <w:tcW w:w="568" w:type="dxa"/>
            <w:shd w:val="clear" w:color="auto" w:fill="DEEAF6" w:themeFill="accent1" w:themeFillTint="33"/>
          </w:tcPr>
          <w:p w14:paraId="6DF476FD" w14:textId="77777777" w:rsidR="009A3762" w:rsidRPr="00E20C42" w:rsidRDefault="009A3762" w:rsidP="00F634D2">
            <w:pPr>
              <w:pStyle w:val="affd"/>
              <w:widowControl w:val="0"/>
              <w:jc w:val="left"/>
              <w:rPr>
                <w:lang w:bidi="ar-SA"/>
              </w:rPr>
            </w:pPr>
            <w:r w:rsidRPr="00E20C42">
              <w:rPr>
                <w:lang w:bidi="ar-SA"/>
              </w:rPr>
              <w:t>25</w:t>
            </w:r>
          </w:p>
          <w:p w14:paraId="5685CB8F" w14:textId="77777777" w:rsidR="009A3762" w:rsidRPr="00E20C42" w:rsidRDefault="009A3762" w:rsidP="00F634D2">
            <w:pPr>
              <w:pStyle w:val="affd"/>
              <w:widowControl w:val="0"/>
              <w:jc w:val="left"/>
              <w:rPr>
                <w:lang w:bidi="ar-SA"/>
              </w:rPr>
            </w:pPr>
            <w:r w:rsidRPr="00E20C42">
              <w:rPr>
                <w:lang w:bidi="ar-SA"/>
              </w:rPr>
              <w:t>-29</w:t>
            </w:r>
          </w:p>
        </w:tc>
        <w:tc>
          <w:tcPr>
            <w:tcW w:w="568" w:type="dxa"/>
            <w:shd w:val="clear" w:color="auto" w:fill="DEEAF6" w:themeFill="accent1" w:themeFillTint="33"/>
          </w:tcPr>
          <w:p w14:paraId="65DF0C55" w14:textId="77777777" w:rsidR="009A3762" w:rsidRPr="00E20C42" w:rsidRDefault="009A3762" w:rsidP="00F634D2">
            <w:pPr>
              <w:pStyle w:val="affd"/>
              <w:widowControl w:val="0"/>
              <w:jc w:val="left"/>
              <w:rPr>
                <w:lang w:bidi="ar-SA"/>
              </w:rPr>
            </w:pPr>
            <w:r w:rsidRPr="00E20C42">
              <w:rPr>
                <w:lang w:bidi="ar-SA"/>
              </w:rPr>
              <w:t>30</w:t>
            </w:r>
          </w:p>
          <w:p w14:paraId="38E8FB7C" w14:textId="77777777" w:rsidR="009A3762" w:rsidRPr="00E20C42" w:rsidRDefault="009A3762" w:rsidP="00F634D2">
            <w:pPr>
              <w:pStyle w:val="affd"/>
              <w:widowControl w:val="0"/>
              <w:jc w:val="left"/>
              <w:rPr>
                <w:lang w:bidi="ar-SA"/>
              </w:rPr>
            </w:pPr>
            <w:r w:rsidRPr="00E20C42">
              <w:rPr>
                <w:lang w:bidi="ar-SA"/>
              </w:rPr>
              <w:t>-34</w:t>
            </w:r>
          </w:p>
        </w:tc>
        <w:tc>
          <w:tcPr>
            <w:tcW w:w="568" w:type="dxa"/>
            <w:shd w:val="clear" w:color="auto" w:fill="DEEAF6" w:themeFill="accent1" w:themeFillTint="33"/>
          </w:tcPr>
          <w:p w14:paraId="5D049F62" w14:textId="77777777" w:rsidR="009A3762" w:rsidRPr="00E20C42" w:rsidRDefault="009A3762" w:rsidP="00F634D2">
            <w:pPr>
              <w:pStyle w:val="affd"/>
              <w:widowControl w:val="0"/>
              <w:jc w:val="left"/>
              <w:rPr>
                <w:lang w:bidi="ar-SA"/>
              </w:rPr>
            </w:pPr>
            <w:r w:rsidRPr="00E20C42">
              <w:rPr>
                <w:lang w:bidi="ar-SA"/>
              </w:rPr>
              <w:t>35-39</w:t>
            </w:r>
          </w:p>
        </w:tc>
        <w:tc>
          <w:tcPr>
            <w:tcW w:w="568" w:type="dxa"/>
            <w:shd w:val="clear" w:color="auto" w:fill="DEEAF6" w:themeFill="accent1" w:themeFillTint="33"/>
          </w:tcPr>
          <w:p w14:paraId="15635C8E" w14:textId="77777777" w:rsidR="009A3762" w:rsidRPr="00E20C42" w:rsidRDefault="009A3762" w:rsidP="00F634D2">
            <w:pPr>
              <w:pStyle w:val="affd"/>
              <w:widowControl w:val="0"/>
              <w:jc w:val="left"/>
              <w:rPr>
                <w:lang w:bidi="ar-SA"/>
              </w:rPr>
            </w:pPr>
            <w:r w:rsidRPr="00E20C42">
              <w:rPr>
                <w:lang w:bidi="ar-SA"/>
              </w:rPr>
              <w:t>40-44</w:t>
            </w:r>
          </w:p>
        </w:tc>
        <w:tc>
          <w:tcPr>
            <w:tcW w:w="568" w:type="dxa"/>
            <w:shd w:val="clear" w:color="auto" w:fill="DEEAF6" w:themeFill="accent1" w:themeFillTint="33"/>
          </w:tcPr>
          <w:p w14:paraId="1FE260EB" w14:textId="77777777" w:rsidR="009A3762" w:rsidRPr="00E20C42" w:rsidRDefault="009A3762" w:rsidP="00F634D2">
            <w:pPr>
              <w:pStyle w:val="affd"/>
              <w:widowControl w:val="0"/>
              <w:jc w:val="left"/>
              <w:rPr>
                <w:lang w:bidi="ar-SA"/>
              </w:rPr>
            </w:pPr>
            <w:r w:rsidRPr="00E20C42">
              <w:rPr>
                <w:lang w:bidi="ar-SA"/>
              </w:rPr>
              <w:t>45-49</w:t>
            </w:r>
          </w:p>
        </w:tc>
        <w:tc>
          <w:tcPr>
            <w:tcW w:w="568" w:type="dxa"/>
            <w:shd w:val="clear" w:color="auto" w:fill="DEEAF6" w:themeFill="accent1" w:themeFillTint="33"/>
          </w:tcPr>
          <w:p w14:paraId="4AACED17" w14:textId="77777777" w:rsidR="009A3762" w:rsidRPr="00E20C42" w:rsidRDefault="009A3762" w:rsidP="00F634D2">
            <w:pPr>
              <w:pStyle w:val="affd"/>
              <w:widowControl w:val="0"/>
              <w:jc w:val="left"/>
              <w:rPr>
                <w:lang w:bidi="ar-SA"/>
              </w:rPr>
            </w:pPr>
            <w:r w:rsidRPr="00E20C42">
              <w:rPr>
                <w:lang w:bidi="ar-SA"/>
              </w:rPr>
              <w:t>50-54</w:t>
            </w:r>
          </w:p>
        </w:tc>
        <w:tc>
          <w:tcPr>
            <w:tcW w:w="568" w:type="dxa"/>
            <w:shd w:val="clear" w:color="auto" w:fill="DEEAF6" w:themeFill="accent1" w:themeFillTint="33"/>
          </w:tcPr>
          <w:p w14:paraId="67105D66" w14:textId="77777777" w:rsidR="009A3762" w:rsidRPr="00E20C42" w:rsidRDefault="009A3762" w:rsidP="00F634D2">
            <w:pPr>
              <w:pStyle w:val="affd"/>
              <w:widowControl w:val="0"/>
              <w:jc w:val="left"/>
              <w:rPr>
                <w:lang w:bidi="ar-SA"/>
              </w:rPr>
            </w:pPr>
            <w:r w:rsidRPr="00E20C42">
              <w:rPr>
                <w:lang w:bidi="ar-SA"/>
              </w:rPr>
              <w:t>55-59</w:t>
            </w:r>
          </w:p>
        </w:tc>
        <w:tc>
          <w:tcPr>
            <w:tcW w:w="568" w:type="dxa"/>
            <w:shd w:val="clear" w:color="auto" w:fill="DEEAF6" w:themeFill="accent1" w:themeFillTint="33"/>
          </w:tcPr>
          <w:p w14:paraId="79DC0E48" w14:textId="77777777" w:rsidR="009A3762" w:rsidRPr="00E20C42" w:rsidRDefault="009A3762" w:rsidP="00F634D2">
            <w:pPr>
              <w:pStyle w:val="affd"/>
              <w:widowControl w:val="0"/>
              <w:jc w:val="left"/>
              <w:rPr>
                <w:lang w:bidi="ar-SA"/>
              </w:rPr>
            </w:pPr>
            <w:r w:rsidRPr="00E20C42">
              <w:rPr>
                <w:lang w:bidi="ar-SA"/>
              </w:rPr>
              <w:t>60-64</w:t>
            </w:r>
          </w:p>
        </w:tc>
        <w:tc>
          <w:tcPr>
            <w:tcW w:w="568" w:type="dxa"/>
            <w:shd w:val="clear" w:color="auto" w:fill="DEEAF6" w:themeFill="accent1" w:themeFillTint="33"/>
          </w:tcPr>
          <w:p w14:paraId="0A1CE682" w14:textId="77777777" w:rsidR="009A3762" w:rsidRPr="00E20C42" w:rsidRDefault="009A3762" w:rsidP="00F634D2">
            <w:pPr>
              <w:pStyle w:val="affd"/>
              <w:widowControl w:val="0"/>
              <w:jc w:val="left"/>
              <w:rPr>
                <w:lang w:bidi="ar-SA"/>
              </w:rPr>
            </w:pPr>
            <w:r w:rsidRPr="00E20C42">
              <w:rPr>
                <w:lang w:bidi="ar-SA"/>
              </w:rPr>
              <w:t>65-69</w:t>
            </w:r>
          </w:p>
        </w:tc>
        <w:tc>
          <w:tcPr>
            <w:tcW w:w="568" w:type="dxa"/>
            <w:shd w:val="clear" w:color="auto" w:fill="DEEAF6" w:themeFill="accent1" w:themeFillTint="33"/>
          </w:tcPr>
          <w:p w14:paraId="11C3B091" w14:textId="77777777" w:rsidR="009A3762" w:rsidRPr="00E20C42" w:rsidRDefault="009A3762" w:rsidP="00F634D2">
            <w:pPr>
              <w:pStyle w:val="affd"/>
              <w:widowControl w:val="0"/>
              <w:jc w:val="left"/>
              <w:rPr>
                <w:lang w:bidi="ar-SA"/>
              </w:rPr>
            </w:pPr>
            <w:r w:rsidRPr="00E20C42">
              <w:rPr>
                <w:lang w:bidi="ar-SA"/>
              </w:rPr>
              <w:t>70 и старше</w:t>
            </w:r>
          </w:p>
        </w:tc>
      </w:tr>
      <w:tr w:rsidR="00E20C42" w:rsidRPr="00E20C42" w14:paraId="7FA9BA13" w14:textId="77777777" w:rsidTr="00E418DB">
        <w:trPr>
          <w:trHeight w:val="284"/>
        </w:trPr>
        <w:tc>
          <w:tcPr>
            <w:tcW w:w="1129" w:type="dxa"/>
          </w:tcPr>
          <w:p w14:paraId="509197EA" w14:textId="77777777" w:rsidR="00A849A9" w:rsidRPr="00E20C42" w:rsidRDefault="00A849A9" w:rsidP="00A849A9">
            <w:pPr>
              <w:pStyle w:val="affd"/>
              <w:widowControl w:val="0"/>
              <w:jc w:val="left"/>
              <w:rPr>
                <w:lang w:bidi="ar-SA"/>
              </w:rPr>
            </w:pPr>
            <w:r w:rsidRPr="00E20C42">
              <w:rPr>
                <w:lang w:bidi="ar-SA"/>
              </w:rPr>
              <w:t>Женщины</w:t>
            </w:r>
          </w:p>
        </w:tc>
        <w:tc>
          <w:tcPr>
            <w:tcW w:w="545" w:type="dxa"/>
            <w:vAlign w:val="bottom"/>
          </w:tcPr>
          <w:p w14:paraId="7C7DCA44" w14:textId="25666A0D" w:rsidR="00A849A9" w:rsidRPr="00E20C42" w:rsidRDefault="00A849A9" w:rsidP="00A849A9">
            <w:pPr>
              <w:pStyle w:val="affd"/>
              <w:widowControl w:val="0"/>
              <w:jc w:val="left"/>
              <w:rPr>
                <w:lang w:bidi="ar-SA"/>
              </w:rPr>
            </w:pPr>
            <w:r w:rsidRPr="00E20C42">
              <w:rPr>
                <w:lang w:bidi="ar-SA"/>
              </w:rPr>
              <w:t>3</w:t>
            </w:r>
          </w:p>
        </w:tc>
        <w:tc>
          <w:tcPr>
            <w:tcW w:w="569" w:type="dxa"/>
            <w:vAlign w:val="bottom"/>
          </w:tcPr>
          <w:p w14:paraId="00C57FE1" w14:textId="2D8A891F" w:rsidR="00A849A9" w:rsidRPr="00E20C42" w:rsidRDefault="00A849A9" w:rsidP="00A849A9">
            <w:pPr>
              <w:pStyle w:val="affd"/>
              <w:widowControl w:val="0"/>
              <w:jc w:val="left"/>
              <w:rPr>
                <w:lang w:bidi="ar-SA"/>
              </w:rPr>
            </w:pPr>
            <w:r w:rsidRPr="00E20C42">
              <w:rPr>
                <w:lang w:bidi="ar-SA"/>
              </w:rPr>
              <w:t>4</w:t>
            </w:r>
          </w:p>
        </w:tc>
        <w:tc>
          <w:tcPr>
            <w:tcW w:w="569" w:type="dxa"/>
            <w:vAlign w:val="bottom"/>
          </w:tcPr>
          <w:p w14:paraId="33C780E1" w14:textId="4630EDA6" w:rsidR="00A849A9" w:rsidRPr="00E20C42" w:rsidRDefault="00A849A9" w:rsidP="00A849A9">
            <w:pPr>
              <w:pStyle w:val="affd"/>
              <w:widowControl w:val="0"/>
              <w:jc w:val="left"/>
              <w:rPr>
                <w:lang w:bidi="ar-SA"/>
              </w:rPr>
            </w:pPr>
            <w:r w:rsidRPr="00E20C42">
              <w:rPr>
                <w:lang w:bidi="ar-SA"/>
              </w:rPr>
              <w:t>6</w:t>
            </w:r>
          </w:p>
        </w:tc>
        <w:tc>
          <w:tcPr>
            <w:tcW w:w="568" w:type="dxa"/>
            <w:vAlign w:val="bottom"/>
          </w:tcPr>
          <w:p w14:paraId="07A7FCAD" w14:textId="1DE039F9" w:rsidR="00A849A9" w:rsidRPr="00E20C42" w:rsidRDefault="00A849A9" w:rsidP="00A849A9">
            <w:pPr>
              <w:pStyle w:val="affd"/>
              <w:widowControl w:val="0"/>
              <w:jc w:val="left"/>
              <w:rPr>
                <w:lang w:bidi="ar-SA"/>
              </w:rPr>
            </w:pPr>
            <w:r w:rsidRPr="00E20C42">
              <w:rPr>
                <w:lang w:bidi="ar-SA"/>
              </w:rPr>
              <w:t>6</w:t>
            </w:r>
          </w:p>
        </w:tc>
        <w:tc>
          <w:tcPr>
            <w:tcW w:w="568" w:type="dxa"/>
            <w:vAlign w:val="bottom"/>
          </w:tcPr>
          <w:p w14:paraId="52953C05" w14:textId="6FC1510D" w:rsidR="00A849A9" w:rsidRPr="00E20C42" w:rsidRDefault="00A849A9" w:rsidP="00A849A9">
            <w:pPr>
              <w:pStyle w:val="affd"/>
              <w:widowControl w:val="0"/>
              <w:jc w:val="left"/>
              <w:rPr>
                <w:lang w:bidi="ar-SA"/>
              </w:rPr>
            </w:pPr>
            <w:r w:rsidRPr="00E20C42">
              <w:rPr>
                <w:lang w:bidi="ar-SA"/>
              </w:rPr>
              <w:t>9</w:t>
            </w:r>
          </w:p>
        </w:tc>
        <w:tc>
          <w:tcPr>
            <w:tcW w:w="568" w:type="dxa"/>
            <w:vAlign w:val="bottom"/>
          </w:tcPr>
          <w:p w14:paraId="422C72BB" w14:textId="0EF76F39" w:rsidR="00A849A9" w:rsidRPr="00E20C42" w:rsidRDefault="00A849A9" w:rsidP="00A849A9">
            <w:pPr>
              <w:pStyle w:val="affd"/>
              <w:widowControl w:val="0"/>
              <w:jc w:val="left"/>
              <w:rPr>
                <w:lang w:bidi="ar-SA"/>
              </w:rPr>
            </w:pPr>
            <w:r w:rsidRPr="00E20C42">
              <w:rPr>
                <w:lang w:bidi="ar-SA"/>
              </w:rPr>
              <w:t>13</w:t>
            </w:r>
          </w:p>
        </w:tc>
        <w:tc>
          <w:tcPr>
            <w:tcW w:w="568" w:type="dxa"/>
            <w:vAlign w:val="bottom"/>
          </w:tcPr>
          <w:p w14:paraId="3E3A4919" w14:textId="58EA9637" w:rsidR="00A849A9" w:rsidRPr="00E20C42" w:rsidRDefault="00A849A9" w:rsidP="00A849A9">
            <w:pPr>
              <w:pStyle w:val="affd"/>
              <w:widowControl w:val="0"/>
              <w:jc w:val="left"/>
              <w:rPr>
                <w:lang w:bidi="ar-SA"/>
              </w:rPr>
            </w:pPr>
            <w:r w:rsidRPr="00E20C42">
              <w:rPr>
                <w:lang w:bidi="ar-SA"/>
              </w:rPr>
              <w:t>5</w:t>
            </w:r>
          </w:p>
        </w:tc>
        <w:tc>
          <w:tcPr>
            <w:tcW w:w="568" w:type="dxa"/>
            <w:vAlign w:val="bottom"/>
          </w:tcPr>
          <w:p w14:paraId="5D1323C4" w14:textId="02971824" w:rsidR="00A849A9" w:rsidRPr="00E20C42" w:rsidRDefault="00A849A9" w:rsidP="00A849A9">
            <w:pPr>
              <w:pStyle w:val="affd"/>
              <w:widowControl w:val="0"/>
              <w:jc w:val="left"/>
              <w:rPr>
                <w:lang w:bidi="ar-SA"/>
              </w:rPr>
            </w:pPr>
            <w:r w:rsidRPr="00E20C42">
              <w:rPr>
                <w:lang w:bidi="ar-SA"/>
              </w:rPr>
              <w:t>9</w:t>
            </w:r>
          </w:p>
        </w:tc>
        <w:tc>
          <w:tcPr>
            <w:tcW w:w="568" w:type="dxa"/>
            <w:vAlign w:val="bottom"/>
          </w:tcPr>
          <w:p w14:paraId="424FEE52" w14:textId="1C4E5865" w:rsidR="00A849A9" w:rsidRPr="00E20C42" w:rsidRDefault="00A849A9" w:rsidP="00A849A9">
            <w:pPr>
              <w:pStyle w:val="affd"/>
              <w:widowControl w:val="0"/>
              <w:jc w:val="left"/>
              <w:rPr>
                <w:lang w:bidi="ar-SA"/>
              </w:rPr>
            </w:pPr>
            <w:r w:rsidRPr="00E20C42">
              <w:rPr>
                <w:lang w:bidi="ar-SA"/>
              </w:rPr>
              <w:t>2</w:t>
            </w:r>
          </w:p>
        </w:tc>
        <w:tc>
          <w:tcPr>
            <w:tcW w:w="568" w:type="dxa"/>
            <w:vAlign w:val="bottom"/>
          </w:tcPr>
          <w:p w14:paraId="0F768AA5" w14:textId="4F550EF2" w:rsidR="00A849A9" w:rsidRPr="00E20C42" w:rsidRDefault="00A849A9" w:rsidP="00A849A9">
            <w:pPr>
              <w:pStyle w:val="affd"/>
              <w:widowControl w:val="0"/>
              <w:jc w:val="left"/>
              <w:rPr>
                <w:lang w:bidi="ar-SA"/>
              </w:rPr>
            </w:pPr>
            <w:r w:rsidRPr="00E20C42">
              <w:rPr>
                <w:lang w:bidi="ar-SA"/>
              </w:rPr>
              <w:t>13</w:t>
            </w:r>
          </w:p>
        </w:tc>
        <w:tc>
          <w:tcPr>
            <w:tcW w:w="568" w:type="dxa"/>
            <w:vAlign w:val="bottom"/>
          </w:tcPr>
          <w:p w14:paraId="51B1A106" w14:textId="4FB1EAA9" w:rsidR="00A849A9" w:rsidRPr="00E20C42" w:rsidRDefault="00A849A9" w:rsidP="00A849A9">
            <w:pPr>
              <w:pStyle w:val="affd"/>
              <w:widowControl w:val="0"/>
              <w:jc w:val="left"/>
              <w:rPr>
                <w:lang w:bidi="ar-SA"/>
              </w:rPr>
            </w:pPr>
            <w:r w:rsidRPr="00E20C42">
              <w:rPr>
                <w:lang w:bidi="ar-SA"/>
              </w:rPr>
              <w:t>6</w:t>
            </w:r>
          </w:p>
        </w:tc>
        <w:tc>
          <w:tcPr>
            <w:tcW w:w="568" w:type="dxa"/>
            <w:vAlign w:val="bottom"/>
          </w:tcPr>
          <w:p w14:paraId="267B4F27" w14:textId="26BE4F55" w:rsidR="00A849A9" w:rsidRPr="00E20C42" w:rsidRDefault="00A849A9" w:rsidP="00A849A9">
            <w:pPr>
              <w:pStyle w:val="affd"/>
              <w:widowControl w:val="0"/>
              <w:jc w:val="left"/>
              <w:rPr>
                <w:lang w:bidi="ar-SA"/>
              </w:rPr>
            </w:pPr>
            <w:r w:rsidRPr="00E20C42">
              <w:rPr>
                <w:lang w:bidi="ar-SA"/>
              </w:rPr>
              <w:t>11</w:t>
            </w:r>
          </w:p>
        </w:tc>
        <w:tc>
          <w:tcPr>
            <w:tcW w:w="568" w:type="dxa"/>
            <w:vAlign w:val="bottom"/>
          </w:tcPr>
          <w:p w14:paraId="63985B31" w14:textId="17412587" w:rsidR="00A849A9" w:rsidRPr="00E20C42" w:rsidRDefault="00A849A9" w:rsidP="00A849A9">
            <w:pPr>
              <w:pStyle w:val="affd"/>
              <w:widowControl w:val="0"/>
              <w:jc w:val="left"/>
              <w:rPr>
                <w:lang w:bidi="ar-SA"/>
              </w:rPr>
            </w:pPr>
            <w:r w:rsidRPr="00E20C42">
              <w:rPr>
                <w:lang w:bidi="ar-SA"/>
              </w:rPr>
              <w:t>21</w:t>
            </w:r>
          </w:p>
        </w:tc>
        <w:tc>
          <w:tcPr>
            <w:tcW w:w="568" w:type="dxa"/>
            <w:vAlign w:val="bottom"/>
          </w:tcPr>
          <w:p w14:paraId="66EF4057" w14:textId="4DF0CDDA" w:rsidR="00A849A9" w:rsidRPr="00E20C42" w:rsidRDefault="00A849A9" w:rsidP="00A849A9">
            <w:pPr>
              <w:pStyle w:val="affd"/>
              <w:widowControl w:val="0"/>
              <w:jc w:val="left"/>
              <w:rPr>
                <w:lang w:bidi="ar-SA"/>
              </w:rPr>
            </w:pPr>
            <w:r w:rsidRPr="00E20C42">
              <w:rPr>
                <w:lang w:bidi="ar-SA"/>
              </w:rPr>
              <w:t>28</w:t>
            </w:r>
          </w:p>
        </w:tc>
        <w:tc>
          <w:tcPr>
            <w:tcW w:w="568" w:type="dxa"/>
            <w:vAlign w:val="bottom"/>
          </w:tcPr>
          <w:p w14:paraId="038425C5" w14:textId="28D0B02B" w:rsidR="00A849A9" w:rsidRPr="00E20C42" w:rsidRDefault="00A849A9" w:rsidP="00A849A9">
            <w:pPr>
              <w:pStyle w:val="affd"/>
              <w:widowControl w:val="0"/>
              <w:jc w:val="left"/>
              <w:rPr>
                <w:lang w:bidi="ar-SA"/>
              </w:rPr>
            </w:pPr>
            <w:r w:rsidRPr="00E20C42">
              <w:rPr>
                <w:lang w:bidi="ar-SA"/>
              </w:rPr>
              <w:t>41</w:t>
            </w:r>
          </w:p>
        </w:tc>
      </w:tr>
      <w:tr w:rsidR="00A849A9" w:rsidRPr="00E20C42" w14:paraId="2909B1B6" w14:textId="77777777" w:rsidTr="00E418DB">
        <w:trPr>
          <w:trHeight w:val="284"/>
        </w:trPr>
        <w:tc>
          <w:tcPr>
            <w:tcW w:w="1129" w:type="dxa"/>
          </w:tcPr>
          <w:p w14:paraId="2D545DFE" w14:textId="77777777" w:rsidR="00A849A9" w:rsidRPr="00E20C42" w:rsidRDefault="00A849A9" w:rsidP="00A849A9">
            <w:pPr>
              <w:pStyle w:val="affd"/>
              <w:widowControl w:val="0"/>
              <w:jc w:val="left"/>
              <w:rPr>
                <w:lang w:bidi="ar-SA"/>
              </w:rPr>
            </w:pPr>
            <w:r w:rsidRPr="00E20C42">
              <w:rPr>
                <w:lang w:bidi="ar-SA"/>
              </w:rPr>
              <w:t>Мужчины</w:t>
            </w:r>
          </w:p>
        </w:tc>
        <w:tc>
          <w:tcPr>
            <w:tcW w:w="545" w:type="dxa"/>
            <w:vAlign w:val="bottom"/>
          </w:tcPr>
          <w:p w14:paraId="18A6B31D" w14:textId="38471AFE" w:rsidR="00A849A9" w:rsidRPr="00E20C42" w:rsidRDefault="00A849A9" w:rsidP="00A849A9">
            <w:pPr>
              <w:pStyle w:val="affd"/>
              <w:widowControl w:val="0"/>
              <w:jc w:val="left"/>
              <w:rPr>
                <w:lang w:bidi="ar-SA"/>
              </w:rPr>
            </w:pPr>
            <w:r w:rsidRPr="00E20C42">
              <w:rPr>
                <w:lang w:bidi="ar-SA"/>
              </w:rPr>
              <w:t>2</w:t>
            </w:r>
          </w:p>
        </w:tc>
        <w:tc>
          <w:tcPr>
            <w:tcW w:w="569" w:type="dxa"/>
            <w:vAlign w:val="bottom"/>
          </w:tcPr>
          <w:p w14:paraId="4E323135" w14:textId="1FCA50C7" w:rsidR="00A849A9" w:rsidRPr="00E20C42" w:rsidRDefault="00A849A9" w:rsidP="00A849A9">
            <w:pPr>
              <w:pStyle w:val="affd"/>
              <w:widowControl w:val="0"/>
              <w:jc w:val="left"/>
              <w:rPr>
                <w:lang w:bidi="ar-SA"/>
              </w:rPr>
            </w:pPr>
            <w:r w:rsidRPr="00E20C42">
              <w:rPr>
                <w:lang w:bidi="ar-SA"/>
              </w:rPr>
              <w:t>4</w:t>
            </w:r>
          </w:p>
        </w:tc>
        <w:tc>
          <w:tcPr>
            <w:tcW w:w="569" w:type="dxa"/>
            <w:vAlign w:val="bottom"/>
          </w:tcPr>
          <w:p w14:paraId="769697A4" w14:textId="4F00D8AF" w:rsidR="00A849A9" w:rsidRPr="00E20C42" w:rsidRDefault="00A849A9" w:rsidP="00A849A9">
            <w:pPr>
              <w:pStyle w:val="affd"/>
              <w:widowControl w:val="0"/>
              <w:jc w:val="left"/>
              <w:rPr>
                <w:lang w:bidi="ar-SA"/>
              </w:rPr>
            </w:pPr>
            <w:r w:rsidRPr="00E20C42">
              <w:rPr>
                <w:lang w:bidi="ar-SA"/>
              </w:rPr>
              <w:t>8</w:t>
            </w:r>
          </w:p>
        </w:tc>
        <w:tc>
          <w:tcPr>
            <w:tcW w:w="568" w:type="dxa"/>
            <w:vAlign w:val="bottom"/>
          </w:tcPr>
          <w:p w14:paraId="0A44632C" w14:textId="12FA81ED" w:rsidR="00A849A9" w:rsidRPr="00E20C42" w:rsidRDefault="00A849A9" w:rsidP="00A849A9">
            <w:pPr>
              <w:pStyle w:val="affd"/>
              <w:widowControl w:val="0"/>
              <w:jc w:val="left"/>
              <w:rPr>
                <w:lang w:bidi="ar-SA"/>
              </w:rPr>
            </w:pPr>
            <w:r w:rsidRPr="00E20C42">
              <w:rPr>
                <w:lang w:bidi="ar-SA"/>
              </w:rPr>
              <w:t>7</w:t>
            </w:r>
          </w:p>
        </w:tc>
        <w:tc>
          <w:tcPr>
            <w:tcW w:w="568" w:type="dxa"/>
            <w:vAlign w:val="bottom"/>
          </w:tcPr>
          <w:p w14:paraId="7C9D345F" w14:textId="3C160D8E" w:rsidR="00A849A9" w:rsidRPr="00E20C42" w:rsidRDefault="00A849A9" w:rsidP="00A849A9">
            <w:pPr>
              <w:pStyle w:val="affd"/>
              <w:widowControl w:val="0"/>
              <w:jc w:val="left"/>
              <w:rPr>
                <w:lang w:bidi="ar-SA"/>
              </w:rPr>
            </w:pPr>
            <w:r w:rsidRPr="00E20C42">
              <w:rPr>
                <w:lang w:bidi="ar-SA"/>
              </w:rPr>
              <w:t>11</w:t>
            </w:r>
          </w:p>
        </w:tc>
        <w:tc>
          <w:tcPr>
            <w:tcW w:w="568" w:type="dxa"/>
            <w:vAlign w:val="bottom"/>
          </w:tcPr>
          <w:p w14:paraId="35EF12DA" w14:textId="2FE212CE" w:rsidR="00A849A9" w:rsidRPr="00E20C42" w:rsidRDefault="00A849A9" w:rsidP="00A849A9">
            <w:pPr>
              <w:pStyle w:val="affd"/>
              <w:widowControl w:val="0"/>
              <w:jc w:val="left"/>
              <w:rPr>
                <w:lang w:bidi="ar-SA"/>
              </w:rPr>
            </w:pPr>
            <w:r w:rsidRPr="00E20C42">
              <w:rPr>
                <w:lang w:bidi="ar-SA"/>
              </w:rPr>
              <w:t>8</w:t>
            </w:r>
          </w:p>
        </w:tc>
        <w:tc>
          <w:tcPr>
            <w:tcW w:w="568" w:type="dxa"/>
            <w:vAlign w:val="bottom"/>
          </w:tcPr>
          <w:p w14:paraId="2FB3163B" w14:textId="62EF51DE" w:rsidR="00A849A9" w:rsidRPr="00E20C42" w:rsidRDefault="00A849A9" w:rsidP="00A849A9">
            <w:pPr>
              <w:pStyle w:val="affd"/>
              <w:widowControl w:val="0"/>
              <w:jc w:val="left"/>
              <w:rPr>
                <w:lang w:bidi="ar-SA"/>
              </w:rPr>
            </w:pPr>
            <w:r w:rsidRPr="00E20C42">
              <w:rPr>
                <w:lang w:bidi="ar-SA"/>
              </w:rPr>
              <w:t>1</w:t>
            </w:r>
          </w:p>
        </w:tc>
        <w:tc>
          <w:tcPr>
            <w:tcW w:w="568" w:type="dxa"/>
            <w:vAlign w:val="bottom"/>
          </w:tcPr>
          <w:p w14:paraId="04689188" w14:textId="1F47493D" w:rsidR="00A849A9" w:rsidRPr="00E20C42" w:rsidRDefault="00A849A9" w:rsidP="00A849A9">
            <w:pPr>
              <w:pStyle w:val="affd"/>
              <w:widowControl w:val="0"/>
              <w:jc w:val="left"/>
              <w:rPr>
                <w:lang w:bidi="ar-SA"/>
              </w:rPr>
            </w:pPr>
            <w:r w:rsidRPr="00E20C42">
              <w:rPr>
                <w:lang w:bidi="ar-SA"/>
              </w:rPr>
              <w:t>18</w:t>
            </w:r>
          </w:p>
        </w:tc>
        <w:tc>
          <w:tcPr>
            <w:tcW w:w="568" w:type="dxa"/>
            <w:vAlign w:val="bottom"/>
          </w:tcPr>
          <w:p w14:paraId="3AA3B572" w14:textId="5A738180" w:rsidR="00A849A9" w:rsidRPr="00E20C42" w:rsidRDefault="00A849A9" w:rsidP="00A849A9">
            <w:pPr>
              <w:pStyle w:val="affd"/>
              <w:widowControl w:val="0"/>
              <w:jc w:val="left"/>
              <w:rPr>
                <w:lang w:bidi="ar-SA"/>
              </w:rPr>
            </w:pPr>
            <w:r w:rsidRPr="00E20C42">
              <w:rPr>
                <w:lang w:bidi="ar-SA"/>
              </w:rPr>
              <w:t>6</w:t>
            </w:r>
          </w:p>
        </w:tc>
        <w:tc>
          <w:tcPr>
            <w:tcW w:w="568" w:type="dxa"/>
            <w:vAlign w:val="bottom"/>
          </w:tcPr>
          <w:p w14:paraId="3574A23E" w14:textId="4460A3AB" w:rsidR="00A849A9" w:rsidRPr="00E20C42" w:rsidRDefault="00A849A9" w:rsidP="00A849A9">
            <w:pPr>
              <w:pStyle w:val="affd"/>
              <w:widowControl w:val="0"/>
              <w:jc w:val="left"/>
              <w:rPr>
                <w:lang w:bidi="ar-SA"/>
              </w:rPr>
            </w:pPr>
            <w:r w:rsidRPr="00E20C42">
              <w:rPr>
                <w:lang w:bidi="ar-SA"/>
              </w:rPr>
              <w:t>9</w:t>
            </w:r>
          </w:p>
        </w:tc>
        <w:tc>
          <w:tcPr>
            <w:tcW w:w="568" w:type="dxa"/>
            <w:vAlign w:val="bottom"/>
          </w:tcPr>
          <w:p w14:paraId="5680F778" w14:textId="54D40DF8" w:rsidR="00A849A9" w:rsidRPr="00E20C42" w:rsidRDefault="00A849A9" w:rsidP="00A849A9">
            <w:pPr>
              <w:pStyle w:val="affd"/>
              <w:widowControl w:val="0"/>
              <w:jc w:val="left"/>
              <w:rPr>
                <w:lang w:bidi="ar-SA"/>
              </w:rPr>
            </w:pPr>
            <w:r w:rsidRPr="00E20C42">
              <w:rPr>
                <w:lang w:bidi="ar-SA"/>
              </w:rPr>
              <w:t>11</w:t>
            </w:r>
          </w:p>
        </w:tc>
        <w:tc>
          <w:tcPr>
            <w:tcW w:w="568" w:type="dxa"/>
            <w:vAlign w:val="bottom"/>
          </w:tcPr>
          <w:p w14:paraId="2CA2935B" w14:textId="42CB3B2C" w:rsidR="00A849A9" w:rsidRPr="00E20C42" w:rsidRDefault="00A849A9" w:rsidP="00A849A9">
            <w:pPr>
              <w:pStyle w:val="affd"/>
              <w:widowControl w:val="0"/>
              <w:jc w:val="left"/>
              <w:rPr>
                <w:lang w:bidi="ar-SA"/>
              </w:rPr>
            </w:pPr>
            <w:r w:rsidRPr="00E20C42">
              <w:rPr>
                <w:lang w:bidi="ar-SA"/>
              </w:rPr>
              <w:t>13</w:t>
            </w:r>
          </w:p>
        </w:tc>
        <w:tc>
          <w:tcPr>
            <w:tcW w:w="568" w:type="dxa"/>
            <w:vAlign w:val="bottom"/>
          </w:tcPr>
          <w:p w14:paraId="73FBDEF3" w14:textId="5259F065" w:rsidR="00A849A9" w:rsidRPr="00E20C42" w:rsidRDefault="00A849A9" w:rsidP="00A849A9">
            <w:pPr>
              <w:pStyle w:val="affd"/>
              <w:widowControl w:val="0"/>
              <w:jc w:val="left"/>
              <w:rPr>
                <w:lang w:bidi="ar-SA"/>
              </w:rPr>
            </w:pPr>
            <w:r w:rsidRPr="00E20C42">
              <w:rPr>
                <w:lang w:bidi="ar-SA"/>
              </w:rPr>
              <w:t>17</w:t>
            </w:r>
          </w:p>
        </w:tc>
        <w:tc>
          <w:tcPr>
            <w:tcW w:w="568" w:type="dxa"/>
            <w:vAlign w:val="bottom"/>
          </w:tcPr>
          <w:p w14:paraId="20A508C4" w14:textId="3E1EC570" w:rsidR="00A849A9" w:rsidRPr="00E20C42" w:rsidRDefault="00A849A9" w:rsidP="00A849A9">
            <w:pPr>
              <w:pStyle w:val="affd"/>
              <w:widowControl w:val="0"/>
              <w:jc w:val="left"/>
              <w:rPr>
                <w:lang w:bidi="ar-SA"/>
              </w:rPr>
            </w:pPr>
            <w:r w:rsidRPr="00E20C42">
              <w:rPr>
                <w:lang w:bidi="ar-SA"/>
              </w:rPr>
              <w:t>18</w:t>
            </w:r>
          </w:p>
        </w:tc>
        <w:tc>
          <w:tcPr>
            <w:tcW w:w="568" w:type="dxa"/>
            <w:vAlign w:val="bottom"/>
          </w:tcPr>
          <w:p w14:paraId="764DFDAC" w14:textId="50153B8C" w:rsidR="00A849A9" w:rsidRPr="00E20C42" w:rsidRDefault="00A849A9" w:rsidP="00A849A9">
            <w:pPr>
              <w:pStyle w:val="affd"/>
              <w:widowControl w:val="0"/>
              <w:jc w:val="left"/>
              <w:rPr>
                <w:lang w:bidi="ar-SA"/>
              </w:rPr>
            </w:pPr>
            <w:r w:rsidRPr="00E20C42">
              <w:rPr>
                <w:lang w:bidi="ar-SA"/>
              </w:rPr>
              <w:t>20</w:t>
            </w:r>
          </w:p>
        </w:tc>
      </w:tr>
    </w:tbl>
    <w:p w14:paraId="73F36144" w14:textId="77777777" w:rsidR="009A3762" w:rsidRPr="00E20C42" w:rsidRDefault="009A3762" w:rsidP="009A3762">
      <w:pPr>
        <w:pStyle w:val="afffffff9"/>
        <w:rPr>
          <w:lang w:val="ru-RU"/>
        </w:rPr>
      </w:pPr>
    </w:p>
    <w:p w14:paraId="5AE758D9" w14:textId="1586CB66" w:rsidR="009A3762" w:rsidRPr="00E20C42" w:rsidRDefault="009A3762" w:rsidP="00F11431">
      <w:r w:rsidRPr="00E20C42">
        <w:t xml:space="preserve">На основе данных таблицы была составлена диаграмма представляющая наглядно ситуацию в </w:t>
      </w:r>
      <w:r w:rsidR="00E418DB" w:rsidRPr="00E20C42">
        <w:t>Петушенском</w:t>
      </w:r>
      <w:r w:rsidRPr="00E20C42">
        <w:t xml:space="preserve"> сельском поселении.</w:t>
      </w:r>
    </w:p>
    <w:p w14:paraId="06FAA27B" w14:textId="2DBBEBAA" w:rsidR="00F11431" w:rsidRPr="00E20C42" w:rsidRDefault="00F11431" w:rsidP="00F11431">
      <w:r w:rsidRPr="00E20C42">
        <w:t xml:space="preserve">Половозрастная пирамида населения </w:t>
      </w:r>
      <w:r w:rsidR="00195B1E" w:rsidRPr="00E20C42">
        <w:t>Петушенском</w:t>
      </w:r>
      <w:r w:rsidRPr="00E20C42">
        <w:t xml:space="preserve"> сельского поселения за 2011 год, представлена на рисунке </w:t>
      </w:r>
      <w:r w:rsidR="003A3E86" w:rsidRPr="00E20C42">
        <w:t>3</w:t>
      </w:r>
      <w:r w:rsidRPr="00E20C42">
        <w:t>.</w:t>
      </w:r>
    </w:p>
    <w:p w14:paraId="0B9889C3" w14:textId="21B75167" w:rsidR="00F11431" w:rsidRPr="00E20C42" w:rsidRDefault="00F11431" w:rsidP="00F11431">
      <w:pPr>
        <w:jc w:val="right"/>
      </w:pPr>
      <w:r w:rsidRPr="00E20C42">
        <w:t xml:space="preserve">Рисунок </w:t>
      </w:r>
      <w:r w:rsidR="003A3E86" w:rsidRPr="00E20C42">
        <w:t>3</w:t>
      </w:r>
    </w:p>
    <w:p w14:paraId="0E81A480" w14:textId="2D368055" w:rsidR="009A3762" w:rsidRPr="00E20C42" w:rsidRDefault="00ED7D64" w:rsidP="003046B4">
      <w:r w:rsidRPr="00E20C42">
        <w:rPr>
          <w:noProof/>
          <w:highlight w:val="green"/>
          <w:lang w:eastAsia="ru-RU" w:bidi="ar-SA"/>
        </w:rPr>
        <w:lastRenderedPageBreak/>
        <w:drawing>
          <wp:inline distT="0" distB="0" distL="0" distR="0" wp14:anchorId="1EE60377" wp14:editId="7D9D0DE3">
            <wp:extent cx="4572000" cy="3848100"/>
            <wp:effectExtent l="0" t="0" r="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E906C16" w14:textId="77777777" w:rsidR="009A3762" w:rsidRPr="00E20C42" w:rsidRDefault="009A3762" w:rsidP="00F11431"/>
    <w:p w14:paraId="0CDF7EB9" w14:textId="77777777" w:rsidR="009A3762" w:rsidRPr="00E20C42" w:rsidRDefault="009A3762" w:rsidP="00F11431">
      <w:r w:rsidRPr="00E20C42">
        <w:t>В пирамиде чётко просматриваются два основных «провала»:</w:t>
      </w:r>
    </w:p>
    <w:p w14:paraId="750D2917" w14:textId="6E3EDA1D" w:rsidR="009A3762" w:rsidRPr="00E20C42" w:rsidRDefault="009A3762" w:rsidP="007D54F0">
      <w:pPr>
        <w:pStyle w:val="afa"/>
        <w:numPr>
          <w:ilvl w:val="0"/>
          <w:numId w:val="64"/>
        </w:numPr>
        <w:ind w:left="0" w:firstLine="709"/>
      </w:pPr>
      <w:r w:rsidRPr="00E20C42">
        <w:t xml:space="preserve">в возрастной категории </w:t>
      </w:r>
      <w:r w:rsidR="00B779A7" w:rsidRPr="00E20C42">
        <w:t>30</w:t>
      </w:r>
      <w:r w:rsidRPr="00E20C42">
        <w:t>-</w:t>
      </w:r>
      <w:r w:rsidR="00B779A7" w:rsidRPr="00E20C42">
        <w:t>44</w:t>
      </w:r>
      <w:r w:rsidRPr="00E20C42">
        <w:t xml:space="preserve"> года, представленной малочисленными лицами, рождёнными в годы Второй мировой войны;</w:t>
      </w:r>
    </w:p>
    <w:p w14:paraId="14EE45CE" w14:textId="77777777" w:rsidR="009A3762" w:rsidRPr="00E20C42" w:rsidRDefault="009A3762" w:rsidP="007D54F0">
      <w:pPr>
        <w:pStyle w:val="afa"/>
        <w:numPr>
          <w:ilvl w:val="0"/>
          <w:numId w:val="64"/>
        </w:numPr>
        <w:ind w:left="0" w:firstLine="709"/>
      </w:pPr>
      <w:r w:rsidRPr="00E20C42">
        <w:t>возрастные категории от 0 до 14 лет – результат обвального сокращения числа рождённых в годы социально-экономического кризиса, вызванного переходом на путь рыночных отношений.</w:t>
      </w:r>
    </w:p>
    <w:p w14:paraId="13F8996D" w14:textId="55EA60C7" w:rsidR="009A3762" w:rsidRPr="00E20C42" w:rsidRDefault="009A3762" w:rsidP="00F11431">
      <w:r w:rsidRPr="00E20C42">
        <w:t xml:space="preserve">Огромную роль в динамике численности населения </w:t>
      </w:r>
      <w:r w:rsidR="007845D2" w:rsidRPr="00E20C42">
        <w:t>Петушенского</w:t>
      </w:r>
      <w:r w:rsidRPr="00E20C42">
        <w:t xml:space="preserve"> </w:t>
      </w:r>
      <w:r w:rsidR="0098393C" w:rsidRPr="00E20C42">
        <w:t>сельского поселения</w:t>
      </w:r>
      <w:r w:rsidRPr="00E20C42">
        <w:t>, его половой и возрастной структуре, обеспеченности трудовыми ресурсами и других составляющих демографической ситуации играют миграции населения. До начала перехода на путь формирования рыночных отношений число прибывших в</w:t>
      </w:r>
      <w:r w:rsidR="0098393C" w:rsidRPr="00E20C42">
        <w:t xml:space="preserve"> сельское поселение</w:t>
      </w:r>
      <w:r w:rsidRPr="00E20C42">
        <w:t xml:space="preserve"> внешних мигрантов чаще всего уравновешивалось числом выбывших. Однако в последние годы миграционные потоки стали незначительны и не играют роли в формировании численности населения поселения.</w:t>
      </w:r>
    </w:p>
    <w:p w14:paraId="22D1AB76" w14:textId="3D2017C0" w:rsidR="009A3762" w:rsidRPr="00E20C42" w:rsidRDefault="009A3762" w:rsidP="009A3762">
      <w:r w:rsidRPr="00E20C42">
        <w:t xml:space="preserve">В целом же, положительное сальдо миграций в </w:t>
      </w:r>
      <w:r w:rsidR="00277DDE" w:rsidRPr="00E20C42">
        <w:t>Петушенском</w:t>
      </w:r>
      <w:r w:rsidRPr="00E20C42">
        <w:t xml:space="preserve"> </w:t>
      </w:r>
      <w:r w:rsidR="0098393C" w:rsidRPr="00E20C42">
        <w:t>сельском поселении</w:t>
      </w:r>
      <w:r w:rsidRPr="00E20C42">
        <w:t xml:space="preserve"> выступают в качестве позитивного явления, способные компенсировать (сгладить) высокую естественную убыль населения и могут способствовать решению проблем</w:t>
      </w:r>
      <w:r w:rsidR="008B3534" w:rsidRPr="00E20C42">
        <w:t>,</w:t>
      </w:r>
      <w:r w:rsidRPr="00E20C42">
        <w:t xml:space="preserve"> связанных с обеспеченностью трудовыми ресурсами. В условиях же предстоящего сокращения численности и доли трудоспособных групп населения ориентация на дальнейшее привлечение в </w:t>
      </w:r>
      <w:r w:rsidR="00277DDE" w:rsidRPr="00E20C42">
        <w:t>Петушенское</w:t>
      </w:r>
      <w:r w:rsidRPr="00E20C42">
        <w:t xml:space="preserve"> </w:t>
      </w:r>
      <w:r w:rsidR="0098393C" w:rsidRPr="00E20C42">
        <w:t>сельское поселение</w:t>
      </w:r>
      <w:r w:rsidRPr="00E20C42">
        <w:t xml:space="preserve"> мигрантов станет весь</w:t>
      </w:r>
      <w:r w:rsidR="003B2D74" w:rsidRPr="00E20C42">
        <w:t>ма</w:t>
      </w:r>
      <w:r w:rsidRPr="00E20C42">
        <w:t xml:space="preserve"> актуальной и неизбежной.</w:t>
      </w:r>
    </w:p>
    <w:p w14:paraId="49110319" w14:textId="05F98052" w:rsidR="006A4E0B" w:rsidRPr="00E20C42" w:rsidRDefault="007F3154" w:rsidP="006A4E0B">
      <w:r w:rsidRPr="00E20C42">
        <w:rPr>
          <w:bCs/>
        </w:rPr>
        <w:t xml:space="preserve">По данным на 2023 год численность населения </w:t>
      </w:r>
      <w:r w:rsidR="00277DDE" w:rsidRPr="00E20C42">
        <w:rPr>
          <w:bCs/>
        </w:rPr>
        <w:t xml:space="preserve">Петушенского </w:t>
      </w:r>
      <w:r w:rsidRPr="00E20C42">
        <w:rPr>
          <w:bCs/>
        </w:rPr>
        <w:t>сельского поселения</w:t>
      </w:r>
      <w:r w:rsidR="008836CB" w:rsidRPr="00E20C42">
        <w:rPr>
          <w:bCs/>
        </w:rPr>
        <w:t xml:space="preserve"> по населенным пунктам</w:t>
      </w:r>
      <w:r w:rsidR="006A4E0B" w:rsidRPr="00E20C42">
        <w:t>, представлен</w:t>
      </w:r>
      <w:r w:rsidR="008836CB" w:rsidRPr="00E20C42">
        <w:t>а</w:t>
      </w:r>
      <w:r w:rsidR="006A4E0B" w:rsidRPr="00E20C42">
        <w:t xml:space="preserve"> в таблице </w:t>
      </w:r>
      <w:r w:rsidR="0041047D" w:rsidRPr="00E20C42">
        <w:t>7</w:t>
      </w:r>
      <w:r w:rsidR="006A4E0B" w:rsidRPr="00E20C42">
        <w:t>.</w:t>
      </w:r>
    </w:p>
    <w:p w14:paraId="2CB0AB0D" w14:textId="30526463" w:rsidR="006A4E0B" w:rsidRPr="00E20C42" w:rsidRDefault="006A4E0B" w:rsidP="006A4E0B">
      <w:pPr>
        <w:jc w:val="right"/>
      </w:pPr>
      <w:r w:rsidRPr="00E20C42">
        <w:t xml:space="preserve">Таблица </w:t>
      </w:r>
      <w:r w:rsidR="0041047D" w:rsidRPr="00E20C42">
        <w:t>7</w:t>
      </w:r>
    </w:p>
    <w:tbl>
      <w:tblPr>
        <w:tblStyle w:val="aff9"/>
        <w:tblW w:w="5000" w:type="pct"/>
        <w:tblLook w:val="0000" w:firstRow="0" w:lastRow="0" w:firstColumn="0" w:lastColumn="0" w:noHBand="0" w:noVBand="0"/>
      </w:tblPr>
      <w:tblGrid>
        <w:gridCol w:w="6023"/>
        <w:gridCol w:w="3605"/>
      </w:tblGrid>
      <w:tr w:rsidR="00E20C42" w:rsidRPr="00E20C42" w14:paraId="56F96617" w14:textId="77777777" w:rsidTr="00D65A9C">
        <w:trPr>
          <w:trHeight w:val="283"/>
        </w:trPr>
        <w:tc>
          <w:tcPr>
            <w:tcW w:w="6023" w:type="dxa"/>
            <w:shd w:val="clear" w:color="auto" w:fill="DEEAF6" w:themeFill="accent1" w:themeFillTint="33"/>
          </w:tcPr>
          <w:p w14:paraId="30696325" w14:textId="77777777" w:rsidR="00374620" w:rsidRPr="00E20C42" w:rsidRDefault="00374620" w:rsidP="00D65A9C">
            <w:pPr>
              <w:pStyle w:val="affd"/>
              <w:jc w:val="left"/>
            </w:pPr>
            <w:r w:rsidRPr="00E20C42">
              <w:t>Наименование населенного пункта</w:t>
            </w:r>
          </w:p>
        </w:tc>
        <w:tc>
          <w:tcPr>
            <w:tcW w:w="3605" w:type="dxa"/>
            <w:shd w:val="clear" w:color="auto" w:fill="DEEAF6" w:themeFill="accent1" w:themeFillTint="33"/>
          </w:tcPr>
          <w:p w14:paraId="560D4ABF" w14:textId="77777777" w:rsidR="00374620" w:rsidRPr="00E20C42" w:rsidRDefault="00374620" w:rsidP="00D65A9C">
            <w:pPr>
              <w:pStyle w:val="affd"/>
              <w:jc w:val="left"/>
            </w:pPr>
            <w:r w:rsidRPr="00E20C42">
              <w:t>Число жителей, чел.</w:t>
            </w:r>
          </w:p>
        </w:tc>
      </w:tr>
      <w:tr w:rsidR="00E20C42" w:rsidRPr="00E20C42" w14:paraId="1F58C123" w14:textId="77777777" w:rsidTr="00D65A9C">
        <w:trPr>
          <w:trHeight w:val="283"/>
        </w:trPr>
        <w:tc>
          <w:tcPr>
            <w:tcW w:w="6023" w:type="dxa"/>
          </w:tcPr>
          <w:p w14:paraId="38CE5EFE" w14:textId="77777777" w:rsidR="00374620" w:rsidRPr="00E20C42" w:rsidRDefault="00374620" w:rsidP="00D65A9C">
            <w:pPr>
              <w:pStyle w:val="affd"/>
              <w:jc w:val="left"/>
            </w:pPr>
            <w:r w:rsidRPr="00E20C42">
              <w:t>с. Голянка</w:t>
            </w:r>
          </w:p>
        </w:tc>
        <w:tc>
          <w:tcPr>
            <w:tcW w:w="3605" w:type="dxa"/>
          </w:tcPr>
          <w:p w14:paraId="601EF98F" w14:textId="77777777" w:rsidR="00374620" w:rsidRPr="00E20C42" w:rsidRDefault="00374620" w:rsidP="00D65A9C">
            <w:pPr>
              <w:pStyle w:val="affd"/>
              <w:jc w:val="left"/>
            </w:pPr>
            <w:r w:rsidRPr="00E20C42">
              <w:t>63</w:t>
            </w:r>
          </w:p>
        </w:tc>
      </w:tr>
      <w:tr w:rsidR="00E20C42" w:rsidRPr="00E20C42" w14:paraId="182EE74F" w14:textId="77777777" w:rsidTr="00D65A9C">
        <w:trPr>
          <w:trHeight w:val="283"/>
        </w:trPr>
        <w:tc>
          <w:tcPr>
            <w:tcW w:w="6023" w:type="dxa"/>
          </w:tcPr>
          <w:p w14:paraId="2AF61B8E" w14:textId="77777777" w:rsidR="00374620" w:rsidRPr="00E20C42" w:rsidRDefault="00374620" w:rsidP="00D65A9C">
            <w:pPr>
              <w:pStyle w:val="affd"/>
              <w:jc w:val="left"/>
            </w:pPr>
            <w:r w:rsidRPr="00E20C42">
              <w:t>с. Петушки</w:t>
            </w:r>
          </w:p>
        </w:tc>
        <w:tc>
          <w:tcPr>
            <w:tcW w:w="3605" w:type="dxa"/>
          </w:tcPr>
          <w:p w14:paraId="3E8BE722" w14:textId="77777777" w:rsidR="00374620" w:rsidRPr="00E20C42" w:rsidRDefault="00374620" w:rsidP="00D65A9C">
            <w:pPr>
              <w:pStyle w:val="affd"/>
              <w:jc w:val="left"/>
            </w:pPr>
            <w:r w:rsidRPr="00E20C42">
              <w:t>78</w:t>
            </w:r>
          </w:p>
        </w:tc>
      </w:tr>
      <w:tr w:rsidR="00E20C42" w:rsidRPr="00E20C42" w14:paraId="448720EE" w14:textId="77777777" w:rsidTr="00D65A9C">
        <w:trPr>
          <w:trHeight w:val="283"/>
        </w:trPr>
        <w:tc>
          <w:tcPr>
            <w:tcW w:w="6023" w:type="dxa"/>
          </w:tcPr>
          <w:p w14:paraId="5A6C8103" w14:textId="77777777" w:rsidR="00374620" w:rsidRPr="00E20C42" w:rsidRDefault="00374620" w:rsidP="00D65A9C">
            <w:pPr>
              <w:pStyle w:val="affd"/>
              <w:jc w:val="left"/>
            </w:pPr>
            <w:r w:rsidRPr="00E20C42">
              <w:t>с. Шейно</w:t>
            </w:r>
          </w:p>
        </w:tc>
        <w:tc>
          <w:tcPr>
            <w:tcW w:w="3605" w:type="dxa"/>
          </w:tcPr>
          <w:p w14:paraId="0F9E3C97" w14:textId="77777777" w:rsidR="00374620" w:rsidRPr="00E20C42" w:rsidRDefault="00374620" w:rsidP="00D65A9C">
            <w:pPr>
              <w:pStyle w:val="affd"/>
              <w:jc w:val="left"/>
            </w:pPr>
            <w:r w:rsidRPr="00E20C42">
              <w:t>23</w:t>
            </w:r>
          </w:p>
        </w:tc>
      </w:tr>
      <w:tr w:rsidR="00E20C42" w:rsidRPr="00E20C42" w14:paraId="7A84C6E1" w14:textId="77777777" w:rsidTr="00D65A9C">
        <w:trPr>
          <w:trHeight w:val="283"/>
        </w:trPr>
        <w:tc>
          <w:tcPr>
            <w:tcW w:w="6023" w:type="dxa"/>
          </w:tcPr>
          <w:p w14:paraId="0F072D85" w14:textId="77777777" w:rsidR="00374620" w:rsidRPr="00E20C42" w:rsidRDefault="00374620" w:rsidP="00D65A9C">
            <w:pPr>
              <w:pStyle w:val="affd"/>
              <w:jc w:val="left"/>
            </w:pPr>
            <w:r w:rsidRPr="00E20C42">
              <w:t>д. Михалево</w:t>
            </w:r>
          </w:p>
        </w:tc>
        <w:tc>
          <w:tcPr>
            <w:tcW w:w="3605" w:type="dxa"/>
          </w:tcPr>
          <w:p w14:paraId="2169FFBD" w14:textId="77777777" w:rsidR="00374620" w:rsidRPr="00E20C42" w:rsidRDefault="00374620" w:rsidP="00D65A9C">
            <w:pPr>
              <w:pStyle w:val="affd"/>
              <w:jc w:val="left"/>
            </w:pPr>
            <w:r w:rsidRPr="00E20C42">
              <w:t>9</w:t>
            </w:r>
          </w:p>
        </w:tc>
      </w:tr>
      <w:tr w:rsidR="00E20C42" w:rsidRPr="00E20C42" w14:paraId="081C21A8" w14:textId="77777777" w:rsidTr="00D65A9C">
        <w:trPr>
          <w:trHeight w:val="283"/>
        </w:trPr>
        <w:tc>
          <w:tcPr>
            <w:tcW w:w="6023" w:type="dxa"/>
          </w:tcPr>
          <w:p w14:paraId="52CEA20B" w14:textId="77777777" w:rsidR="00374620" w:rsidRPr="00E20C42" w:rsidRDefault="00374620" w:rsidP="00D65A9C">
            <w:pPr>
              <w:pStyle w:val="affd"/>
              <w:jc w:val="left"/>
            </w:pPr>
            <w:r w:rsidRPr="00E20C42">
              <w:t>д. Хутор</w:t>
            </w:r>
          </w:p>
        </w:tc>
        <w:tc>
          <w:tcPr>
            <w:tcW w:w="3605" w:type="dxa"/>
          </w:tcPr>
          <w:p w14:paraId="5C2B6705" w14:textId="77777777" w:rsidR="00374620" w:rsidRPr="00E20C42" w:rsidRDefault="00374620" w:rsidP="00D65A9C">
            <w:pPr>
              <w:pStyle w:val="affd"/>
              <w:jc w:val="left"/>
            </w:pPr>
            <w:r w:rsidRPr="00E20C42">
              <w:t>17</w:t>
            </w:r>
          </w:p>
        </w:tc>
      </w:tr>
      <w:tr w:rsidR="00374620" w:rsidRPr="00E20C42" w14:paraId="1531D15B" w14:textId="77777777" w:rsidTr="00D65A9C">
        <w:trPr>
          <w:trHeight w:val="283"/>
        </w:trPr>
        <w:tc>
          <w:tcPr>
            <w:tcW w:w="6023" w:type="dxa"/>
          </w:tcPr>
          <w:p w14:paraId="3A43E0A8" w14:textId="77777777" w:rsidR="00374620" w:rsidRPr="00E20C42" w:rsidRDefault="00374620" w:rsidP="00D65A9C">
            <w:pPr>
              <w:pStyle w:val="affd"/>
              <w:jc w:val="left"/>
            </w:pPr>
            <w:r w:rsidRPr="00E20C42">
              <w:t>ВСЕГО:</w:t>
            </w:r>
          </w:p>
        </w:tc>
        <w:tc>
          <w:tcPr>
            <w:tcW w:w="3605" w:type="dxa"/>
          </w:tcPr>
          <w:p w14:paraId="590E5077" w14:textId="77777777" w:rsidR="00374620" w:rsidRPr="00E20C42" w:rsidRDefault="00374620" w:rsidP="00D65A9C">
            <w:pPr>
              <w:pStyle w:val="affd"/>
              <w:jc w:val="left"/>
            </w:pPr>
            <w:r w:rsidRPr="00E20C42">
              <w:t>190</w:t>
            </w:r>
          </w:p>
        </w:tc>
      </w:tr>
    </w:tbl>
    <w:p w14:paraId="1E590F90" w14:textId="77777777" w:rsidR="008836CB" w:rsidRPr="00E20C42" w:rsidRDefault="008836CB" w:rsidP="007F3154">
      <w:pPr>
        <w:rPr>
          <w:bCs/>
        </w:rPr>
      </w:pPr>
    </w:p>
    <w:p w14:paraId="4B93C6A9" w14:textId="389DF1FC" w:rsidR="007F3154" w:rsidRPr="00E20C42" w:rsidRDefault="007F3154" w:rsidP="007F3154">
      <w:pPr>
        <w:rPr>
          <w:bCs/>
        </w:rPr>
      </w:pPr>
      <w:r w:rsidRPr="00E20C42">
        <w:rPr>
          <w:bCs/>
        </w:rPr>
        <w:t xml:space="preserve"> </w:t>
      </w:r>
      <w:r w:rsidR="00607B51" w:rsidRPr="00E20C42">
        <w:rPr>
          <w:bCs/>
        </w:rPr>
        <w:t xml:space="preserve">Прослеживается естественная убыль населения в связи с продолжающейся миграцией </w:t>
      </w:r>
      <w:r w:rsidR="00B30B13" w:rsidRPr="00E20C42">
        <w:rPr>
          <w:bCs/>
        </w:rPr>
        <w:t xml:space="preserve">сельской </w:t>
      </w:r>
      <w:r w:rsidR="00607B51" w:rsidRPr="00E20C42">
        <w:rPr>
          <w:bCs/>
        </w:rPr>
        <w:t>молод</w:t>
      </w:r>
      <w:r w:rsidR="00B30B13" w:rsidRPr="00E20C42">
        <w:rPr>
          <w:bCs/>
        </w:rPr>
        <w:t>ежи</w:t>
      </w:r>
      <w:r w:rsidR="00607B51" w:rsidRPr="00E20C42">
        <w:rPr>
          <w:bCs/>
        </w:rPr>
        <w:t xml:space="preserve"> в города</w:t>
      </w:r>
      <w:r w:rsidR="00B30B13" w:rsidRPr="00E20C42">
        <w:rPr>
          <w:bCs/>
        </w:rPr>
        <w:t xml:space="preserve"> и показателями воспроизводства населения.</w:t>
      </w:r>
    </w:p>
    <w:p w14:paraId="484EE117" w14:textId="39F3F7A4" w:rsidR="00F45144" w:rsidRPr="00E20C42" w:rsidRDefault="00451D5B" w:rsidP="00451D5B">
      <w:pPr>
        <w:pStyle w:val="3"/>
      </w:pPr>
      <w:r w:rsidRPr="00E20C42">
        <w:t>2.1.</w:t>
      </w:r>
      <w:r w:rsidR="00011503" w:rsidRPr="00E20C42">
        <w:t>8</w:t>
      </w:r>
      <w:r w:rsidRPr="00E20C42">
        <w:t xml:space="preserve">. </w:t>
      </w:r>
      <w:r w:rsidR="00F45144" w:rsidRPr="00E20C42">
        <w:t>Социально-экономическое положение</w:t>
      </w:r>
    </w:p>
    <w:p w14:paraId="151DF976" w14:textId="001DE66F" w:rsidR="00F45144" w:rsidRPr="00E20C42" w:rsidRDefault="00F45144" w:rsidP="00880367">
      <w:pPr>
        <w:pStyle w:val="4"/>
        <w:rPr>
          <w:color w:val="auto"/>
        </w:rPr>
      </w:pPr>
      <w:bookmarkStart w:id="26" w:name="_Toc273558622"/>
      <w:bookmarkStart w:id="27" w:name="_Toc312530888"/>
      <w:r w:rsidRPr="00E20C42">
        <w:rPr>
          <w:color w:val="auto"/>
        </w:rPr>
        <w:t>Уровень и качество жизни</w:t>
      </w:r>
      <w:bookmarkEnd w:id="26"/>
      <w:bookmarkEnd w:id="27"/>
    </w:p>
    <w:p w14:paraId="39F7EFFF" w14:textId="5DEC476D" w:rsidR="00F45144" w:rsidRPr="00E20C42" w:rsidRDefault="00F45144" w:rsidP="00870724">
      <w:r w:rsidRPr="00E20C42">
        <w:t xml:space="preserve">Уровень и качество жизни населения являются одним из важнейших показателей степени устойчивого развития и благополучия общества. На современном этапе </w:t>
      </w:r>
      <w:r w:rsidR="00D0002C" w:rsidRPr="00E20C42">
        <w:t>Петушенское</w:t>
      </w:r>
      <w:r w:rsidRPr="00E20C42">
        <w:t xml:space="preserve"> </w:t>
      </w:r>
      <w:r w:rsidR="000916A6" w:rsidRPr="00E20C42">
        <w:t>сельское поселение</w:t>
      </w:r>
      <w:r w:rsidRPr="00E20C42">
        <w:t xml:space="preserve"> переживает социально-экономический кризис.</w:t>
      </w:r>
    </w:p>
    <w:p w14:paraId="77BED217" w14:textId="77777777" w:rsidR="00F45144" w:rsidRPr="00E20C42" w:rsidRDefault="00F45144" w:rsidP="00870724">
      <w:r w:rsidRPr="00E20C42">
        <w:t>Одним из ключевых показателей уровня жизни являются денежные доходы населения. Главной составляющей денежных доходов выступает заработная плата.</w:t>
      </w:r>
    </w:p>
    <w:p w14:paraId="6E8EAEFE" w14:textId="77777777" w:rsidR="00F45144" w:rsidRPr="00E20C42" w:rsidRDefault="00F45144" w:rsidP="00870724">
      <w:r w:rsidRPr="00E20C42">
        <w:t>Средняя зарплата по Новосильскому району составила в 2011 г. 10245 рублей.</w:t>
      </w:r>
    </w:p>
    <w:p w14:paraId="72DC432D" w14:textId="1E411B54" w:rsidR="00F45144" w:rsidRPr="00E20C42" w:rsidRDefault="00F45144" w:rsidP="00870724">
      <w:r w:rsidRPr="00E20C42">
        <w:t>Уровень заработной платы в настоящее время во всех сферах хозяйственной деятельности поселения, как и Новосильского района в целом, превышает прожиточный минимум.</w:t>
      </w:r>
    </w:p>
    <w:p w14:paraId="070A0DC3" w14:textId="77777777" w:rsidR="00F45144" w:rsidRPr="00E20C42" w:rsidRDefault="00F45144" w:rsidP="00870724">
      <w:r w:rsidRPr="00E20C42">
        <w:t>Сохраняется значительная дифференциация в оплате труда по видам.</w:t>
      </w:r>
    </w:p>
    <w:p w14:paraId="27BEA16C" w14:textId="77777777" w:rsidR="00F45144" w:rsidRPr="00E20C42" w:rsidRDefault="00F45144" w:rsidP="00870724">
      <w:r w:rsidRPr="00E20C42">
        <w:t>В целом, в Орловской области сохраняется самая низкая в Центральном федеральном округе стоимость фиксированного набора потребительских товаров и услуг, рассчитываемого для межрегиональных сопоставлений покупательной способности населения, составившая в августе 2011 года 7988,92 руб. при среднем значении по России – 9 636,87руб.</w:t>
      </w:r>
    </w:p>
    <w:p w14:paraId="57436CD2" w14:textId="6ECFF346" w:rsidR="00F45144" w:rsidRPr="00E20C42" w:rsidRDefault="00F45144" w:rsidP="00870724">
      <w:r w:rsidRPr="00E20C42">
        <w:t xml:space="preserve">По данным Управления социальной защиты населения, на 1 марта </w:t>
      </w:r>
      <w:smartTag w:uri="urn:schemas-microsoft-com:office:smarttags" w:element="metricconverter">
        <w:smartTagPr>
          <w:attr w:name="ProductID" w:val="2010 г"/>
        </w:smartTagPr>
        <w:r w:rsidRPr="00E20C42">
          <w:t>2010 года</w:t>
        </w:r>
      </w:smartTag>
      <w:r w:rsidRPr="00E20C42">
        <w:t xml:space="preserve"> ежемесячное пособие на детей до 16 лет, •2060,41 р. — на первого ребенка; 4120,82 р. — на второго и последующих детей.</w:t>
      </w:r>
    </w:p>
    <w:p w14:paraId="50B2A428" w14:textId="77777777" w:rsidR="00F45144" w:rsidRPr="00E20C42" w:rsidRDefault="00F45144" w:rsidP="00870724">
      <w:r w:rsidRPr="00E20C42">
        <w:t>Важным показателем уровня и качества жизни населения является обеспеченность жилищной площадью. В рамках приоритетного национального проекта «Доступное и комфортное жилье – гражданам России» реализуется ряд направлений на улучшение жилищной обеспеченности населения области:</w:t>
      </w:r>
    </w:p>
    <w:p w14:paraId="705073A3" w14:textId="77777777" w:rsidR="00F45144" w:rsidRPr="00E20C42" w:rsidRDefault="00F45144" w:rsidP="007D54F0">
      <w:pPr>
        <w:pStyle w:val="afa"/>
        <w:numPr>
          <w:ilvl w:val="0"/>
          <w:numId w:val="65"/>
        </w:numPr>
        <w:ind w:left="0" w:firstLine="709"/>
      </w:pPr>
      <w:r w:rsidRPr="00E20C42">
        <w:t>увеличение объёмов ипотечного жилищного кредитования;</w:t>
      </w:r>
    </w:p>
    <w:p w14:paraId="59711DA3" w14:textId="77777777" w:rsidR="00F45144" w:rsidRPr="00E20C42" w:rsidRDefault="00F45144" w:rsidP="007D54F0">
      <w:pPr>
        <w:pStyle w:val="afa"/>
        <w:numPr>
          <w:ilvl w:val="0"/>
          <w:numId w:val="65"/>
        </w:numPr>
        <w:ind w:left="0" w:firstLine="709"/>
      </w:pPr>
      <w:r w:rsidRPr="00E20C42">
        <w:t>увеличение объемов жилищного строительства и модернизация коммунальной инфраструктуры;</w:t>
      </w:r>
    </w:p>
    <w:p w14:paraId="638AE5EE" w14:textId="77777777" w:rsidR="00F45144" w:rsidRPr="00E20C42" w:rsidRDefault="00F45144" w:rsidP="007D54F0">
      <w:pPr>
        <w:pStyle w:val="afa"/>
        <w:numPr>
          <w:ilvl w:val="0"/>
          <w:numId w:val="65"/>
        </w:numPr>
        <w:ind w:left="0" w:firstLine="709"/>
      </w:pPr>
      <w:r w:rsidRPr="00E20C42">
        <w:t>повышение доступности жилья;</w:t>
      </w:r>
    </w:p>
    <w:p w14:paraId="62A3D4FE" w14:textId="77777777" w:rsidR="00F45144" w:rsidRPr="00E20C42" w:rsidRDefault="00F45144" w:rsidP="007D54F0">
      <w:pPr>
        <w:pStyle w:val="afa"/>
        <w:numPr>
          <w:ilvl w:val="0"/>
          <w:numId w:val="65"/>
        </w:numPr>
        <w:ind w:left="0" w:firstLine="709"/>
      </w:pPr>
      <w:r w:rsidRPr="00E20C42">
        <w:t>выполнение государственных обязательств по обеспечению жильем определенных категорий граждан.</w:t>
      </w:r>
    </w:p>
    <w:p w14:paraId="422F05F1" w14:textId="77777777" w:rsidR="00F45144" w:rsidRPr="00E20C42" w:rsidRDefault="00F45144" w:rsidP="00870724">
      <w:r w:rsidRPr="00E20C42">
        <w:t>Основным инструментом выполнения национального проекта является программа «Жилище», в состав которой входят 4 подпрограммы и два мероприятия.</w:t>
      </w:r>
    </w:p>
    <w:p w14:paraId="2103B715" w14:textId="275C6D99" w:rsidR="00F45144" w:rsidRPr="00E20C42" w:rsidRDefault="00F45144" w:rsidP="00870724">
      <w:r w:rsidRPr="00E20C42">
        <w:t xml:space="preserve">По данным на начало 2011 г. жилищный фонд </w:t>
      </w:r>
      <w:r w:rsidR="00BA399A" w:rsidRPr="00E20C42">
        <w:t>Петушенск</w:t>
      </w:r>
      <w:r w:rsidR="00E00F45" w:rsidRPr="00E20C42">
        <w:t>ого</w:t>
      </w:r>
      <w:r w:rsidR="00B04EAF" w:rsidRPr="00E20C42">
        <w:t xml:space="preserve"> сельского поселения</w:t>
      </w:r>
      <w:r w:rsidRPr="00E20C42">
        <w:t xml:space="preserve"> составляет 1</w:t>
      </w:r>
      <w:r w:rsidR="00E00F45" w:rsidRPr="00E20C42">
        <w:t>60</w:t>
      </w:r>
      <w:r w:rsidRPr="00E20C42">
        <w:t>00,0 м2.</w:t>
      </w:r>
    </w:p>
    <w:p w14:paraId="269373E0" w14:textId="6B4513C9" w:rsidR="00F45144" w:rsidRPr="00E20C42" w:rsidRDefault="00F45144" w:rsidP="00870724">
      <w:r w:rsidRPr="00E20C42">
        <w:t>Сокращение численности населения приводит к механическому увеличению жилищной обеспеченности в расчете на одного жителя, что не обуславливает пропорционального улучшения условий проживания. Важное значение имеют реальное распределение площади между жителями, техническое состояние и степень благоустройства имеющегося жилья, величина очереди на улучшение жилищных условий и перспективы ее продвижения.</w:t>
      </w:r>
    </w:p>
    <w:p w14:paraId="01D12AA6" w14:textId="78E09D4E" w:rsidR="00F45144" w:rsidRPr="00E20C42" w:rsidRDefault="00F45144" w:rsidP="00880367">
      <w:pPr>
        <w:pStyle w:val="4"/>
        <w:rPr>
          <w:color w:val="auto"/>
        </w:rPr>
      </w:pPr>
      <w:bookmarkStart w:id="28" w:name="_Toc312530889"/>
      <w:r w:rsidRPr="00E20C42">
        <w:rPr>
          <w:color w:val="auto"/>
        </w:rPr>
        <w:lastRenderedPageBreak/>
        <w:t>Бюджет</w:t>
      </w:r>
      <w:bookmarkEnd w:id="28"/>
    </w:p>
    <w:p w14:paraId="505DE6B7" w14:textId="77777777" w:rsidR="00F45144" w:rsidRPr="00E20C42" w:rsidRDefault="00F45144" w:rsidP="00326A26">
      <w:r w:rsidRPr="00E20C42">
        <w:t xml:space="preserve">Бюдже́т (от старонормандского bougette) – схема доходов и расходов определённого лица (семьи, бизнеса, организации, государства и т. д.), устанавливаемая на определённый период времени, обычно на один год. Бюджет – это важнейшая концепция как в </w:t>
      </w:r>
      <w:hyperlink r:id="rId16" w:tooltip="Микроэкономика" w:history="1">
        <w:r w:rsidRPr="00E20C42">
          <w:t>микроэкономике</w:t>
        </w:r>
      </w:hyperlink>
      <w:r w:rsidRPr="00E20C42">
        <w:t xml:space="preserve">, так и в </w:t>
      </w:r>
      <w:hyperlink r:id="rId17" w:tooltip="Макроэкономика" w:history="1">
        <w:r w:rsidRPr="00E20C42">
          <w:t>макроэкономике</w:t>
        </w:r>
      </w:hyperlink>
      <w:r w:rsidRPr="00E20C42">
        <w:t xml:space="preserve"> (государственный бюджет).</w:t>
      </w:r>
    </w:p>
    <w:p w14:paraId="3D68CE1A" w14:textId="2C26A4A0" w:rsidR="00F45144" w:rsidRPr="00E20C42" w:rsidRDefault="00F45144" w:rsidP="00326A26">
      <w:r w:rsidRPr="00E20C42">
        <w:t xml:space="preserve">Будущее </w:t>
      </w:r>
      <w:r w:rsidR="00B7379E" w:rsidRPr="00E20C42">
        <w:t>Петушенского</w:t>
      </w:r>
      <w:r w:rsidRPr="00E20C42">
        <w:t xml:space="preserve"> сельского поселения, также как и Новосильского района, связано с реализацией выгод географического и транспортного положения; эффективным использованием существующих материальных промышленных активов и их рациональным развитием; созданием условий для развития агропромышленного производства, а также усилением природно-рекреационных активов муниципального образования для комфортного проживания жителей и гостей района.</w:t>
      </w:r>
    </w:p>
    <w:p w14:paraId="78B7A132" w14:textId="24F552AD" w:rsidR="00F45144" w:rsidRPr="00E20C42" w:rsidRDefault="00F45144" w:rsidP="00326A26">
      <w:r w:rsidRPr="00E20C42">
        <w:t>Бюджет района и доходы жителей в значительной степени зависят от функционирования предприятий, отраслей, на которые практически невозможно влиять на местном уровне и будущее</w:t>
      </w:r>
      <w:r w:rsidR="00CF15F0" w:rsidRPr="00E20C42">
        <w:t>,</w:t>
      </w:r>
      <w:r w:rsidRPr="00E20C42">
        <w:t xml:space="preserve"> которых зависит от политики компаний и руководства предприятий, т.е. является трудно предсказуемым на уровне района.</w:t>
      </w:r>
    </w:p>
    <w:p w14:paraId="37AFEEA1" w14:textId="19EBE73F" w:rsidR="00F45144" w:rsidRPr="00E20C42" w:rsidRDefault="00F45144" w:rsidP="00326A26">
      <w:r w:rsidRPr="00E20C42">
        <w:t xml:space="preserve">Бюджет </w:t>
      </w:r>
      <w:r w:rsidR="00B7379E" w:rsidRPr="00E20C42">
        <w:t>Петушенского</w:t>
      </w:r>
      <w:r w:rsidRPr="00E20C42">
        <w:t xml:space="preserve"> </w:t>
      </w:r>
      <w:r w:rsidR="00DA0A74" w:rsidRPr="00E20C42">
        <w:t>сельского поселения</w:t>
      </w:r>
      <w:r w:rsidRPr="00E20C42">
        <w:t xml:space="preserve"> формируется на основе поступления средств федерального, регионального и областного фондов. Основные поступления в бюджет идут за счёт собственных доходов. Федеральные и региональные дотации и субвенции так же играют важную роль в формировании бюджета </w:t>
      </w:r>
      <w:r w:rsidR="00DA0A74" w:rsidRPr="00E20C42">
        <w:t>сельского поселения</w:t>
      </w:r>
      <w:r w:rsidRPr="00E20C42">
        <w:t xml:space="preserve">. Бюджет </w:t>
      </w:r>
      <w:r w:rsidR="00B7379E" w:rsidRPr="00E20C42">
        <w:t>Петушенского</w:t>
      </w:r>
      <w:r w:rsidRPr="00E20C42">
        <w:t xml:space="preserve"> сельского поселения состоит из доходной и расходной части.</w:t>
      </w:r>
    </w:p>
    <w:p w14:paraId="73626CE1" w14:textId="382A68D3" w:rsidR="00F45144" w:rsidRPr="00E20C42" w:rsidRDefault="00F45144" w:rsidP="00326A26">
      <w:r w:rsidRPr="00E20C42">
        <w:t>Основу собственных доходов бюджета составляют налоги: прежде всего это налог на прибыль, налог на доходы физических лиц, налог на имущество, налог на имущество физических лиц, земельный налог и др. Неналоговые доходы – это дотации, субвенции и другие источники софинансирования.</w:t>
      </w:r>
    </w:p>
    <w:p w14:paraId="21F7DE23" w14:textId="706CA3AB" w:rsidR="00F45144" w:rsidRPr="00E20C42" w:rsidRDefault="00F45144" w:rsidP="00880367">
      <w:pPr>
        <w:pStyle w:val="4"/>
        <w:rPr>
          <w:color w:val="auto"/>
        </w:rPr>
      </w:pPr>
      <w:bookmarkStart w:id="29" w:name="_Toc312530890"/>
      <w:r w:rsidRPr="00E20C42">
        <w:rPr>
          <w:color w:val="auto"/>
        </w:rPr>
        <w:t>Социальные процессы и явления</w:t>
      </w:r>
      <w:bookmarkEnd w:id="29"/>
    </w:p>
    <w:p w14:paraId="3D11BBDB" w14:textId="24FE938A" w:rsidR="00F45144" w:rsidRPr="00E20C42" w:rsidRDefault="00F45144" w:rsidP="00326A26">
      <w:r w:rsidRPr="00E20C42">
        <w:t xml:space="preserve">Социальные явления и процессы находятся в сильной зависимости от состояния экономики, инвестиционной и социальной политики государства и других факторов. Социальная система </w:t>
      </w:r>
      <w:r w:rsidR="00E00F91" w:rsidRPr="00E20C42">
        <w:t>Петушенского</w:t>
      </w:r>
      <w:r w:rsidRPr="00E20C42">
        <w:t xml:space="preserve"> сельского поселения в сильной степени определяется и особенностями географического положения </w:t>
      </w:r>
      <w:r w:rsidR="000405D7" w:rsidRPr="00E20C42">
        <w:t>муниципального образования</w:t>
      </w:r>
      <w:r w:rsidRPr="00E20C42">
        <w:t xml:space="preserve"> – в достаточной отдалённости от областного центра г. Орла (110 км). В результате, жители поселения, вследствие территориальной отдалённости и плохой транспортной доступности г. Орла, редко пользуются некоторыми социальными услугами, в частности, образования, здравоохранения, культуры и др. Обратная связь – не прослеживается.</w:t>
      </w:r>
    </w:p>
    <w:p w14:paraId="170CEF18" w14:textId="6106FA49" w:rsidR="00E00F91" w:rsidRPr="00E20C42" w:rsidRDefault="00E00F91" w:rsidP="00E00F91">
      <w:r w:rsidRPr="00E20C42">
        <w:t>Социальная сфера в Петушенском сельском поселении, как таковая отсутствует. В поселении нет ни школ, ни учебных дошкольно- образовательных учреждений. Все социальные объекты находятся в районном центе – городе Новосиль.</w:t>
      </w:r>
    </w:p>
    <w:p w14:paraId="0902285E" w14:textId="1EA7C0F2" w:rsidR="001F1DA2" w:rsidRPr="00E20C42" w:rsidRDefault="0093682F" w:rsidP="00DF4D3D">
      <w:pPr>
        <w:pStyle w:val="3"/>
      </w:pPr>
      <w:r w:rsidRPr="00E20C42">
        <w:t>2.1.</w:t>
      </w:r>
      <w:r w:rsidR="00011503" w:rsidRPr="00E20C42">
        <w:t>9</w:t>
      </w:r>
      <w:r w:rsidRPr="00E20C42">
        <w:t xml:space="preserve">. </w:t>
      </w:r>
      <w:r w:rsidR="001F1DA2" w:rsidRPr="00E20C42">
        <w:t>Экономический потенциал территории</w:t>
      </w:r>
    </w:p>
    <w:p w14:paraId="32D35885" w14:textId="77777777" w:rsidR="001F1DA2" w:rsidRPr="00E20C42" w:rsidRDefault="001F1DA2" w:rsidP="0028056A">
      <w:r w:rsidRPr="00E20C42">
        <w:t>Экономический потенциал Новосильского района Орловской области формируют сельское хозяйство, промышленность и малый бизнес.</w:t>
      </w:r>
    </w:p>
    <w:p w14:paraId="70F7ACE5" w14:textId="40872072" w:rsidR="001F1DA2" w:rsidRPr="00E20C42" w:rsidRDefault="001F1DA2" w:rsidP="0028056A">
      <w:r w:rsidRPr="00E20C42">
        <w:t xml:space="preserve">Анализ состояния Новосильского района показал, что доминирование районного центра в течение длительного периода времени привело к дисбалансу в развитии территорий района, концентрации промышленных предприятий, учреждений сферы обслуживания и культуры в </w:t>
      </w:r>
      <w:r w:rsidR="00F129CB" w:rsidRPr="00E20C42">
        <w:t>город Новосиль</w:t>
      </w:r>
      <w:r w:rsidRPr="00E20C42">
        <w:t>, стягиванию инвестиций и профессиональных кадров в районный центр.</w:t>
      </w:r>
    </w:p>
    <w:p w14:paraId="68B0D170" w14:textId="77777777" w:rsidR="001F1DA2" w:rsidRPr="00E20C42" w:rsidRDefault="001F1DA2" w:rsidP="0028056A">
      <w:r w:rsidRPr="00E20C42">
        <w:t xml:space="preserve">При постепенном спаде сельского хозяйства, которое являлось основой развития многих поселений, сельская местность практически потеряла возможность </w:t>
      </w:r>
      <w:r w:rsidRPr="00E20C42">
        <w:lastRenderedPageBreak/>
        <w:t>обеспечивать своим жителям рабочие места. Существующее положение еще в большей степени усугубляется негативной демографической обстановкой.</w:t>
      </w:r>
    </w:p>
    <w:p w14:paraId="625FA674" w14:textId="5A5F7A71" w:rsidR="001F1DA2" w:rsidRPr="00E20C42" w:rsidRDefault="001F1DA2" w:rsidP="0028056A">
      <w:r w:rsidRPr="00E20C42">
        <w:t xml:space="preserve">Указанные причины явились предпосылками к существующему в настоящее время неравномерному развитию, характеризующемуся центростремительными тенденциями и опережением </w:t>
      </w:r>
      <w:r w:rsidR="00F129CB" w:rsidRPr="00E20C42">
        <w:t>городского</w:t>
      </w:r>
      <w:r w:rsidRPr="00E20C42">
        <w:t xml:space="preserve"> поселения</w:t>
      </w:r>
      <w:r w:rsidR="00F129CB" w:rsidRPr="00E20C42">
        <w:t xml:space="preserve"> Новосиль</w:t>
      </w:r>
      <w:r w:rsidRPr="00E20C42">
        <w:t xml:space="preserve"> по сравнению с другими муниципальными образованиями Новосильского района Орловской области.</w:t>
      </w:r>
    </w:p>
    <w:p w14:paraId="0A819825" w14:textId="262CC2FD" w:rsidR="001F1DA2" w:rsidRPr="00E20C42" w:rsidRDefault="001F1DA2" w:rsidP="00880367">
      <w:pPr>
        <w:pStyle w:val="4"/>
        <w:rPr>
          <w:color w:val="auto"/>
        </w:rPr>
      </w:pPr>
      <w:bookmarkStart w:id="30" w:name="_Toc312530892"/>
      <w:r w:rsidRPr="00E20C42">
        <w:rPr>
          <w:color w:val="auto"/>
        </w:rPr>
        <w:t>Инвестиционная привлекательность территории</w:t>
      </w:r>
      <w:bookmarkEnd w:id="30"/>
    </w:p>
    <w:p w14:paraId="28B67B6A" w14:textId="77777777" w:rsidR="001F1DA2" w:rsidRPr="00E20C42" w:rsidRDefault="001F1DA2" w:rsidP="00551926">
      <w:r w:rsidRPr="00E20C42">
        <w:t>Орловский регион сегодня – это сосредоточение крупного аграрного и научно-производственного потенциала, надежной системы подготовки управленческих кадров, инженерных и рабочих специальностей. В целом все это составляет мощный инновационный потенциал, открывает широкие перспективы для выгодного вложения инвестиций, реализации смелых инвестиционных проектов, освоения новых технологий и производств.</w:t>
      </w:r>
    </w:p>
    <w:p w14:paraId="7BA95F48" w14:textId="77777777" w:rsidR="001F1DA2" w:rsidRPr="00E20C42" w:rsidRDefault="001F1DA2" w:rsidP="00551926">
      <w:r w:rsidRPr="00E20C42">
        <w:t>Экономический потенциал региона определяется комплексом факторов: экономико-географическим положением, обеспеченностью природными ресурсами, промышленным потенциалом, трудовым и научно-техническим потенциалом. В совокупности эти составляющие экономического потенциала отражают способности экономики, её отраслей, предприятий, хозяйств осуществлять производственно-экономическую деятельность, выпускать продукцию, товары, услуги, удовлетворять запросы населения, общественные потребности, обеспечивать развитие производства и потребления.</w:t>
      </w:r>
    </w:p>
    <w:p w14:paraId="2BB93BD4" w14:textId="190F9155" w:rsidR="001F1DA2" w:rsidRPr="00E20C42" w:rsidRDefault="001F1DA2" w:rsidP="00551926">
      <w:r w:rsidRPr="00E20C42">
        <w:t>Агропромышленный комплекс района представляет значительную часть экономики района, здесь занято 16 % трудоспособного населения района. Доля сельскохозяйственного производства в валовой продукции района составляет 80%.</w:t>
      </w:r>
    </w:p>
    <w:p w14:paraId="7C38F26D" w14:textId="090FCEC7" w:rsidR="001F1DA2" w:rsidRPr="00E20C42" w:rsidRDefault="001F1DA2" w:rsidP="00551926">
      <w:r w:rsidRPr="00E20C42">
        <w:t xml:space="preserve">Главное направление - зерновое, в животноводстве – молочно-мясное. В общей земельной площади района, составляющей 77,830 га, свыше 57,6 тыс. га или более 70 % занимают </w:t>
      </w:r>
      <w:r w:rsidR="00D61C3D" w:rsidRPr="00E20C42">
        <w:t xml:space="preserve">земли </w:t>
      </w:r>
      <w:r w:rsidRPr="00E20C42">
        <w:t>сельскохозяйственн</w:t>
      </w:r>
      <w:r w:rsidR="00D61C3D" w:rsidRPr="00E20C42">
        <w:t>ого</w:t>
      </w:r>
      <w:r w:rsidRPr="00E20C42">
        <w:t xml:space="preserve"> </w:t>
      </w:r>
      <w:r w:rsidR="00CA5C82" w:rsidRPr="00E20C42">
        <w:t>назначения</w:t>
      </w:r>
      <w:r w:rsidRPr="00E20C42">
        <w:t>, из них свыше 45,7 га – пашня. Осуществляют деятельность 6 сельскохозяйственных предприятий, 4 подсобных хозяйства, 35 крестьянских (фермерских) хозяйств, 4 сельскохозяйственных потребительских кооператива и 2,4 тысячи личных подсобных хозяйств.</w:t>
      </w:r>
    </w:p>
    <w:p w14:paraId="2FB94B91" w14:textId="1A7F0B70" w:rsidR="001F1DA2" w:rsidRPr="00E20C42" w:rsidRDefault="001F1DA2" w:rsidP="00551926">
      <w:r w:rsidRPr="00E20C42">
        <w:t>Сельскохозяйственные предприятия используют 33793 га пашни, КФХ – 8908 га, хозяйства населения – 3084 га, в том числе 610 га – подсобные хозяйства.</w:t>
      </w:r>
    </w:p>
    <w:p w14:paraId="7294B8D6" w14:textId="1C15BDC1" w:rsidR="001F1DA2" w:rsidRPr="00E20C42" w:rsidRDefault="001F1DA2" w:rsidP="00551926">
      <w:r w:rsidRPr="00E20C42">
        <w:t xml:space="preserve">Традиционно территория </w:t>
      </w:r>
      <w:r w:rsidR="00A61893" w:rsidRPr="00E20C42">
        <w:t>Петушенского</w:t>
      </w:r>
      <w:r w:rsidRPr="00E20C42">
        <w:t xml:space="preserve"> сельского поселения была сельскохозяйственного направления.</w:t>
      </w:r>
    </w:p>
    <w:p w14:paraId="4E83EEAA" w14:textId="06628FDD" w:rsidR="001F1DA2" w:rsidRPr="00E20C42" w:rsidRDefault="001F1DA2" w:rsidP="00551926">
      <w:r w:rsidRPr="00E20C42">
        <w:t>В Новосильском районе активно ведётся закупка новой экономичной техники, улучшается качество севооборота. В результате, району удалось достичь неплохих результатов в сельском хозяйстве.</w:t>
      </w:r>
    </w:p>
    <w:p w14:paraId="4806B4BC" w14:textId="6F0C7AC6" w:rsidR="001F1DA2" w:rsidRPr="00E20C42" w:rsidRDefault="001F1DA2" w:rsidP="00551926">
      <w:r w:rsidRPr="00E20C42">
        <w:t>Общие показатели развития сельского хозяйства Новосильского района</w:t>
      </w:r>
      <w:r w:rsidR="00845B53" w:rsidRPr="00E20C42">
        <w:t xml:space="preserve"> представлены в таблице </w:t>
      </w:r>
      <w:r w:rsidR="0041047D" w:rsidRPr="00E20C42">
        <w:t>8</w:t>
      </w:r>
      <w:r w:rsidR="008877AA" w:rsidRPr="00E20C42">
        <w:t>.</w:t>
      </w:r>
    </w:p>
    <w:p w14:paraId="62408179" w14:textId="3BEF9069" w:rsidR="00845B53" w:rsidRPr="00E20C42" w:rsidRDefault="00845B53" w:rsidP="00845B53">
      <w:pPr>
        <w:jc w:val="right"/>
      </w:pPr>
      <w:r w:rsidRPr="00E20C42">
        <w:t xml:space="preserve">Таблица </w:t>
      </w:r>
      <w:r w:rsidR="0041047D" w:rsidRPr="00E20C42">
        <w:t>8</w:t>
      </w:r>
    </w:p>
    <w:tbl>
      <w:tblPr>
        <w:tblW w:w="5000" w:type="pct"/>
        <w:jc w:val="center"/>
        <w:tblLook w:val="0000" w:firstRow="0" w:lastRow="0" w:firstColumn="0" w:lastColumn="0" w:noHBand="0" w:noVBand="0"/>
      </w:tblPr>
      <w:tblGrid>
        <w:gridCol w:w="2985"/>
        <w:gridCol w:w="1627"/>
        <w:gridCol w:w="1672"/>
        <w:gridCol w:w="1672"/>
        <w:gridCol w:w="1672"/>
      </w:tblGrid>
      <w:tr w:rsidR="00E20C42" w:rsidRPr="00E20C42" w14:paraId="5482FCBA" w14:textId="77777777" w:rsidTr="008877AA">
        <w:trPr>
          <w:trHeight w:val="284"/>
          <w:jc w:val="center"/>
        </w:trPr>
        <w:tc>
          <w:tcPr>
            <w:tcW w:w="29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4506DE2" w14:textId="77777777" w:rsidR="001F1DA2" w:rsidRPr="00E20C42" w:rsidRDefault="001F1DA2" w:rsidP="00F634D2">
            <w:pPr>
              <w:pStyle w:val="affd"/>
              <w:widowControl w:val="0"/>
              <w:jc w:val="left"/>
              <w:rPr>
                <w:lang w:bidi="ar-SA"/>
              </w:rPr>
            </w:pPr>
            <w:r w:rsidRPr="00E20C42">
              <w:rPr>
                <w:lang w:bidi="ar-SA"/>
              </w:rPr>
              <w:t>Наименование показателя</w:t>
            </w:r>
          </w:p>
        </w:tc>
        <w:tc>
          <w:tcPr>
            <w:tcW w:w="1582" w:type="dxa"/>
            <w:tcBorders>
              <w:top w:val="single" w:sz="4" w:space="0" w:color="auto"/>
              <w:left w:val="nil"/>
              <w:bottom w:val="single" w:sz="4" w:space="0" w:color="auto"/>
              <w:right w:val="single" w:sz="4" w:space="0" w:color="auto"/>
            </w:tcBorders>
            <w:shd w:val="clear" w:color="auto" w:fill="DEEAF6" w:themeFill="accent1" w:themeFillTint="33"/>
            <w:noWrap/>
            <w:vAlign w:val="center"/>
          </w:tcPr>
          <w:p w14:paraId="5C944BEB" w14:textId="77777777" w:rsidR="001F1DA2" w:rsidRPr="00E20C42" w:rsidRDefault="001F1DA2" w:rsidP="00F634D2">
            <w:pPr>
              <w:pStyle w:val="affd"/>
              <w:widowControl w:val="0"/>
              <w:jc w:val="left"/>
              <w:rPr>
                <w:lang w:bidi="ar-SA"/>
              </w:rPr>
            </w:pPr>
            <w:r w:rsidRPr="00E20C42">
              <w:rPr>
                <w:lang w:bidi="ar-SA"/>
              </w:rPr>
              <w:t>Ед. изм.</w:t>
            </w:r>
          </w:p>
        </w:tc>
        <w:tc>
          <w:tcPr>
            <w:tcW w:w="1625"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403167E3" w14:textId="77777777" w:rsidR="001F1DA2" w:rsidRPr="00E20C42" w:rsidRDefault="001F1DA2" w:rsidP="00F634D2">
            <w:pPr>
              <w:pStyle w:val="affd"/>
              <w:widowControl w:val="0"/>
              <w:jc w:val="left"/>
              <w:rPr>
                <w:lang w:bidi="ar-SA"/>
              </w:rPr>
            </w:pPr>
            <w:r w:rsidRPr="00E20C42">
              <w:rPr>
                <w:lang w:bidi="ar-SA"/>
              </w:rPr>
              <w:t>2008 г. отчет</w:t>
            </w:r>
          </w:p>
        </w:tc>
        <w:tc>
          <w:tcPr>
            <w:tcW w:w="1625"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426B506C" w14:textId="77777777" w:rsidR="001F1DA2" w:rsidRPr="00E20C42" w:rsidRDefault="001F1DA2" w:rsidP="00F634D2">
            <w:pPr>
              <w:pStyle w:val="affd"/>
              <w:widowControl w:val="0"/>
              <w:jc w:val="left"/>
              <w:rPr>
                <w:lang w:bidi="ar-SA"/>
              </w:rPr>
            </w:pPr>
            <w:r w:rsidRPr="00E20C42">
              <w:rPr>
                <w:lang w:bidi="ar-SA"/>
              </w:rPr>
              <w:t>2009 г. отчет</w:t>
            </w:r>
          </w:p>
        </w:tc>
        <w:tc>
          <w:tcPr>
            <w:tcW w:w="1625"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29F91AB9" w14:textId="77777777" w:rsidR="001F1DA2" w:rsidRPr="00E20C42" w:rsidRDefault="001F1DA2" w:rsidP="00F634D2">
            <w:pPr>
              <w:pStyle w:val="affd"/>
              <w:widowControl w:val="0"/>
              <w:jc w:val="left"/>
              <w:rPr>
                <w:lang w:bidi="ar-SA"/>
              </w:rPr>
            </w:pPr>
            <w:r w:rsidRPr="00E20C42">
              <w:rPr>
                <w:lang w:bidi="ar-SA"/>
              </w:rPr>
              <w:t xml:space="preserve">2010 г. </w:t>
            </w:r>
          </w:p>
        </w:tc>
      </w:tr>
      <w:tr w:rsidR="00E20C42" w:rsidRPr="00E20C42" w14:paraId="31F4F546"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40265D63" w14:textId="77777777" w:rsidR="001F1DA2" w:rsidRPr="00E20C42" w:rsidRDefault="001F1DA2" w:rsidP="00F634D2">
            <w:pPr>
              <w:pStyle w:val="affd"/>
              <w:widowControl w:val="0"/>
              <w:jc w:val="left"/>
              <w:rPr>
                <w:lang w:bidi="ar-SA"/>
              </w:rPr>
            </w:pPr>
            <w:r w:rsidRPr="00E20C42">
              <w:rPr>
                <w:lang w:bidi="ar-SA"/>
              </w:rPr>
              <w:t>Количество сельскохозяйственных организаций</w:t>
            </w:r>
          </w:p>
        </w:tc>
        <w:tc>
          <w:tcPr>
            <w:tcW w:w="1582" w:type="dxa"/>
            <w:tcBorders>
              <w:top w:val="nil"/>
              <w:left w:val="nil"/>
              <w:bottom w:val="single" w:sz="4" w:space="0" w:color="auto"/>
              <w:right w:val="single" w:sz="4" w:space="0" w:color="auto"/>
            </w:tcBorders>
            <w:vAlign w:val="center"/>
          </w:tcPr>
          <w:p w14:paraId="1AD9756F" w14:textId="77777777" w:rsidR="001F1DA2" w:rsidRPr="00E20C42" w:rsidRDefault="001F1DA2" w:rsidP="00F634D2">
            <w:pPr>
              <w:pStyle w:val="affd"/>
              <w:widowControl w:val="0"/>
              <w:jc w:val="left"/>
              <w:rPr>
                <w:lang w:bidi="ar-SA"/>
              </w:rPr>
            </w:pPr>
            <w:r w:rsidRPr="00E20C42">
              <w:rPr>
                <w:lang w:bidi="ar-SA"/>
              </w:rPr>
              <w:t>ед.</w:t>
            </w:r>
          </w:p>
        </w:tc>
        <w:tc>
          <w:tcPr>
            <w:tcW w:w="1625" w:type="dxa"/>
            <w:tcBorders>
              <w:top w:val="nil"/>
              <w:left w:val="nil"/>
              <w:bottom w:val="single" w:sz="4" w:space="0" w:color="auto"/>
              <w:right w:val="single" w:sz="4" w:space="0" w:color="auto"/>
            </w:tcBorders>
            <w:vAlign w:val="center"/>
          </w:tcPr>
          <w:p w14:paraId="237AEE54" w14:textId="77777777" w:rsidR="001F1DA2" w:rsidRPr="00E20C42" w:rsidRDefault="001F1DA2" w:rsidP="00F634D2">
            <w:pPr>
              <w:pStyle w:val="affd"/>
              <w:widowControl w:val="0"/>
              <w:jc w:val="left"/>
              <w:rPr>
                <w:lang w:bidi="ar-SA"/>
              </w:rPr>
            </w:pPr>
            <w:r w:rsidRPr="00E20C42">
              <w:rPr>
                <w:lang w:bidi="ar-SA"/>
              </w:rPr>
              <w:t>6</w:t>
            </w:r>
          </w:p>
        </w:tc>
        <w:tc>
          <w:tcPr>
            <w:tcW w:w="1625" w:type="dxa"/>
            <w:tcBorders>
              <w:top w:val="nil"/>
              <w:left w:val="nil"/>
              <w:bottom w:val="single" w:sz="4" w:space="0" w:color="auto"/>
              <w:right w:val="single" w:sz="4" w:space="0" w:color="auto"/>
            </w:tcBorders>
            <w:vAlign w:val="center"/>
          </w:tcPr>
          <w:p w14:paraId="3E15DF89" w14:textId="77777777" w:rsidR="001F1DA2" w:rsidRPr="00E20C42" w:rsidRDefault="001F1DA2" w:rsidP="00F634D2">
            <w:pPr>
              <w:pStyle w:val="affd"/>
              <w:widowControl w:val="0"/>
              <w:jc w:val="left"/>
              <w:rPr>
                <w:lang w:bidi="ar-SA"/>
              </w:rPr>
            </w:pPr>
            <w:r w:rsidRPr="00E20C42">
              <w:rPr>
                <w:lang w:bidi="ar-SA"/>
              </w:rPr>
              <w:t>6</w:t>
            </w:r>
          </w:p>
        </w:tc>
        <w:tc>
          <w:tcPr>
            <w:tcW w:w="1625" w:type="dxa"/>
            <w:tcBorders>
              <w:top w:val="nil"/>
              <w:left w:val="nil"/>
              <w:bottom w:val="single" w:sz="4" w:space="0" w:color="auto"/>
              <w:right w:val="single" w:sz="4" w:space="0" w:color="auto"/>
            </w:tcBorders>
            <w:vAlign w:val="center"/>
          </w:tcPr>
          <w:p w14:paraId="682D6E7F" w14:textId="77777777" w:rsidR="001F1DA2" w:rsidRPr="00E20C42" w:rsidRDefault="001F1DA2" w:rsidP="00F634D2">
            <w:pPr>
              <w:pStyle w:val="affd"/>
              <w:widowControl w:val="0"/>
              <w:jc w:val="left"/>
              <w:rPr>
                <w:lang w:bidi="ar-SA"/>
              </w:rPr>
            </w:pPr>
            <w:r w:rsidRPr="00E20C42">
              <w:rPr>
                <w:lang w:bidi="ar-SA"/>
              </w:rPr>
              <w:t>6</w:t>
            </w:r>
          </w:p>
        </w:tc>
      </w:tr>
      <w:tr w:rsidR="00E20C42" w:rsidRPr="00E20C42" w14:paraId="65CABC20"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1D7250EE" w14:textId="77777777" w:rsidR="001F1DA2" w:rsidRPr="00E20C42" w:rsidRDefault="001F1DA2" w:rsidP="00F634D2">
            <w:pPr>
              <w:pStyle w:val="affd"/>
              <w:widowControl w:val="0"/>
              <w:jc w:val="left"/>
              <w:rPr>
                <w:lang w:bidi="ar-SA"/>
              </w:rPr>
            </w:pPr>
            <w:r w:rsidRPr="00E20C42">
              <w:rPr>
                <w:lang w:bidi="ar-SA"/>
              </w:rPr>
              <w:t>Количество крестьянских (фермерских) хозяйств</w:t>
            </w:r>
          </w:p>
        </w:tc>
        <w:tc>
          <w:tcPr>
            <w:tcW w:w="1582" w:type="dxa"/>
            <w:tcBorders>
              <w:top w:val="nil"/>
              <w:left w:val="nil"/>
              <w:bottom w:val="single" w:sz="4" w:space="0" w:color="auto"/>
              <w:right w:val="single" w:sz="4" w:space="0" w:color="auto"/>
            </w:tcBorders>
            <w:vAlign w:val="center"/>
          </w:tcPr>
          <w:p w14:paraId="45976D6A" w14:textId="77777777" w:rsidR="001F1DA2" w:rsidRPr="00E20C42" w:rsidRDefault="001F1DA2" w:rsidP="00F634D2">
            <w:pPr>
              <w:pStyle w:val="affd"/>
              <w:widowControl w:val="0"/>
              <w:jc w:val="left"/>
              <w:rPr>
                <w:lang w:bidi="ar-SA"/>
              </w:rPr>
            </w:pPr>
            <w:r w:rsidRPr="00E20C42">
              <w:rPr>
                <w:lang w:bidi="ar-SA"/>
              </w:rPr>
              <w:t>ед.</w:t>
            </w:r>
          </w:p>
        </w:tc>
        <w:tc>
          <w:tcPr>
            <w:tcW w:w="1625" w:type="dxa"/>
            <w:tcBorders>
              <w:top w:val="nil"/>
              <w:left w:val="nil"/>
              <w:bottom w:val="single" w:sz="4" w:space="0" w:color="auto"/>
              <w:right w:val="single" w:sz="4" w:space="0" w:color="auto"/>
            </w:tcBorders>
            <w:vAlign w:val="center"/>
          </w:tcPr>
          <w:p w14:paraId="5D4D42C3" w14:textId="77777777" w:rsidR="001F1DA2" w:rsidRPr="00E20C42" w:rsidRDefault="001F1DA2" w:rsidP="00F634D2">
            <w:pPr>
              <w:pStyle w:val="affd"/>
              <w:widowControl w:val="0"/>
              <w:jc w:val="left"/>
              <w:rPr>
                <w:lang w:bidi="ar-SA"/>
              </w:rPr>
            </w:pPr>
            <w:r w:rsidRPr="00E20C42">
              <w:rPr>
                <w:lang w:bidi="ar-SA"/>
              </w:rPr>
              <w:t>60</w:t>
            </w:r>
          </w:p>
        </w:tc>
        <w:tc>
          <w:tcPr>
            <w:tcW w:w="1625" w:type="dxa"/>
            <w:tcBorders>
              <w:top w:val="nil"/>
              <w:left w:val="nil"/>
              <w:bottom w:val="single" w:sz="4" w:space="0" w:color="auto"/>
              <w:right w:val="single" w:sz="4" w:space="0" w:color="auto"/>
            </w:tcBorders>
            <w:vAlign w:val="center"/>
          </w:tcPr>
          <w:p w14:paraId="78072913" w14:textId="77777777" w:rsidR="001F1DA2" w:rsidRPr="00E20C42" w:rsidRDefault="001F1DA2" w:rsidP="00F634D2">
            <w:pPr>
              <w:pStyle w:val="affd"/>
              <w:widowControl w:val="0"/>
              <w:jc w:val="left"/>
              <w:rPr>
                <w:lang w:bidi="ar-SA"/>
              </w:rPr>
            </w:pPr>
            <w:r w:rsidRPr="00E20C42">
              <w:rPr>
                <w:lang w:bidi="ar-SA"/>
              </w:rPr>
              <w:t>56</w:t>
            </w:r>
          </w:p>
        </w:tc>
        <w:tc>
          <w:tcPr>
            <w:tcW w:w="1625" w:type="dxa"/>
            <w:tcBorders>
              <w:top w:val="nil"/>
              <w:left w:val="nil"/>
              <w:bottom w:val="single" w:sz="4" w:space="0" w:color="auto"/>
              <w:right w:val="single" w:sz="4" w:space="0" w:color="auto"/>
            </w:tcBorders>
            <w:vAlign w:val="center"/>
          </w:tcPr>
          <w:p w14:paraId="45BFAFDE" w14:textId="77777777" w:rsidR="001F1DA2" w:rsidRPr="00E20C42" w:rsidRDefault="001F1DA2" w:rsidP="00F634D2">
            <w:pPr>
              <w:pStyle w:val="affd"/>
              <w:widowControl w:val="0"/>
              <w:jc w:val="left"/>
              <w:rPr>
                <w:lang w:bidi="ar-SA"/>
              </w:rPr>
            </w:pPr>
            <w:r w:rsidRPr="00E20C42">
              <w:rPr>
                <w:lang w:bidi="ar-SA"/>
              </w:rPr>
              <w:t>56</w:t>
            </w:r>
          </w:p>
        </w:tc>
      </w:tr>
      <w:tr w:rsidR="00E20C42" w:rsidRPr="00E20C42" w14:paraId="40D4572B"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2DA007B8" w14:textId="77777777" w:rsidR="001F1DA2" w:rsidRPr="00E20C42" w:rsidRDefault="001F1DA2" w:rsidP="00F634D2">
            <w:pPr>
              <w:pStyle w:val="affd"/>
              <w:widowControl w:val="0"/>
              <w:jc w:val="left"/>
              <w:rPr>
                <w:lang w:bidi="ar-SA"/>
              </w:rPr>
            </w:pPr>
            <w:r w:rsidRPr="00E20C42">
              <w:rPr>
                <w:lang w:bidi="ar-SA"/>
              </w:rPr>
              <w:t>Количество личных подсобных хозяйств</w:t>
            </w:r>
          </w:p>
        </w:tc>
        <w:tc>
          <w:tcPr>
            <w:tcW w:w="1582" w:type="dxa"/>
            <w:tcBorders>
              <w:top w:val="nil"/>
              <w:left w:val="nil"/>
              <w:bottom w:val="single" w:sz="4" w:space="0" w:color="auto"/>
              <w:right w:val="single" w:sz="4" w:space="0" w:color="auto"/>
            </w:tcBorders>
            <w:vAlign w:val="center"/>
          </w:tcPr>
          <w:p w14:paraId="6F54ED7D" w14:textId="77777777" w:rsidR="001F1DA2" w:rsidRPr="00E20C42" w:rsidRDefault="001F1DA2" w:rsidP="00F634D2">
            <w:pPr>
              <w:pStyle w:val="affd"/>
              <w:widowControl w:val="0"/>
              <w:jc w:val="left"/>
              <w:rPr>
                <w:lang w:bidi="ar-SA"/>
              </w:rPr>
            </w:pPr>
            <w:r w:rsidRPr="00E20C42">
              <w:rPr>
                <w:lang w:bidi="ar-SA"/>
              </w:rPr>
              <w:t>ед.</w:t>
            </w:r>
          </w:p>
        </w:tc>
        <w:tc>
          <w:tcPr>
            <w:tcW w:w="1625" w:type="dxa"/>
            <w:tcBorders>
              <w:top w:val="nil"/>
              <w:left w:val="nil"/>
              <w:bottom w:val="single" w:sz="4" w:space="0" w:color="auto"/>
              <w:right w:val="single" w:sz="4" w:space="0" w:color="auto"/>
            </w:tcBorders>
            <w:vAlign w:val="center"/>
          </w:tcPr>
          <w:p w14:paraId="2827D7D6" w14:textId="77777777" w:rsidR="001F1DA2" w:rsidRPr="00E20C42" w:rsidRDefault="001F1DA2" w:rsidP="00F634D2">
            <w:pPr>
              <w:pStyle w:val="affd"/>
              <w:widowControl w:val="0"/>
              <w:jc w:val="left"/>
              <w:rPr>
                <w:lang w:bidi="ar-SA"/>
              </w:rPr>
            </w:pPr>
            <w:r w:rsidRPr="00E20C42">
              <w:rPr>
                <w:lang w:bidi="ar-SA"/>
              </w:rPr>
              <w:t>3753</w:t>
            </w:r>
          </w:p>
        </w:tc>
        <w:tc>
          <w:tcPr>
            <w:tcW w:w="1625" w:type="dxa"/>
            <w:tcBorders>
              <w:top w:val="nil"/>
              <w:left w:val="nil"/>
              <w:bottom w:val="single" w:sz="4" w:space="0" w:color="auto"/>
              <w:right w:val="single" w:sz="4" w:space="0" w:color="auto"/>
            </w:tcBorders>
            <w:vAlign w:val="center"/>
          </w:tcPr>
          <w:p w14:paraId="1B8FF74C" w14:textId="77777777" w:rsidR="001F1DA2" w:rsidRPr="00E20C42" w:rsidRDefault="001F1DA2" w:rsidP="00F634D2">
            <w:pPr>
              <w:pStyle w:val="affd"/>
              <w:widowControl w:val="0"/>
              <w:jc w:val="left"/>
              <w:rPr>
                <w:lang w:bidi="ar-SA"/>
              </w:rPr>
            </w:pPr>
            <w:r w:rsidRPr="00E20C42">
              <w:rPr>
                <w:lang w:bidi="ar-SA"/>
              </w:rPr>
              <w:t>3753</w:t>
            </w:r>
          </w:p>
        </w:tc>
        <w:tc>
          <w:tcPr>
            <w:tcW w:w="1625" w:type="dxa"/>
            <w:tcBorders>
              <w:top w:val="nil"/>
              <w:left w:val="nil"/>
              <w:bottom w:val="single" w:sz="4" w:space="0" w:color="auto"/>
              <w:right w:val="single" w:sz="4" w:space="0" w:color="auto"/>
            </w:tcBorders>
            <w:vAlign w:val="center"/>
          </w:tcPr>
          <w:p w14:paraId="7D0EEE2E" w14:textId="77777777" w:rsidR="001F1DA2" w:rsidRPr="00E20C42" w:rsidRDefault="001F1DA2" w:rsidP="00F634D2">
            <w:pPr>
              <w:pStyle w:val="affd"/>
              <w:widowControl w:val="0"/>
              <w:jc w:val="left"/>
              <w:rPr>
                <w:lang w:bidi="ar-SA"/>
              </w:rPr>
            </w:pPr>
            <w:r w:rsidRPr="00E20C42">
              <w:rPr>
                <w:lang w:bidi="ar-SA"/>
              </w:rPr>
              <w:t>3753</w:t>
            </w:r>
          </w:p>
        </w:tc>
      </w:tr>
      <w:tr w:rsidR="00E20C42" w:rsidRPr="00E20C42" w14:paraId="7C58C45A"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2D20DB39" w14:textId="77777777" w:rsidR="001F1DA2" w:rsidRPr="00E20C42" w:rsidRDefault="001F1DA2" w:rsidP="00F634D2">
            <w:pPr>
              <w:pStyle w:val="affd"/>
              <w:widowControl w:val="0"/>
              <w:jc w:val="left"/>
              <w:rPr>
                <w:lang w:bidi="ar-SA"/>
              </w:rPr>
            </w:pPr>
            <w:r w:rsidRPr="00E20C42">
              <w:rPr>
                <w:lang w:bidi="ar-SA"/>
              </w:rPr>
              <w:t xml:space="preserve">Продукция сельского хозяйства в хозяйствах всех категорий  </w:t>
            </w:r>
          </w:p>
        </w:tc>
        <w:tc>
          <w:tcPr>
            <w:tcW w:w="1582" w:type="dxa"/>
            <w:tcBorders>
              <w:top w:val="nil"/>
              <w:left w:val="nil"/>
              <w:bottom w:val="single" w:sz="4" w:space="0" w:color="auto"/>
              <w:right w:val="single" w:sz="4" w:space="0" w:color="auto"/>
            </w:tcBorders>
            <w:vAlign w:val="center"/>
          </w:tcPr>
          <w:p w14:paraId="6086E1F0" w14:textId="77777777" w:rsidR="001F1DA2" w:rsidRPr="00E20C42" w:rsidRDefault="001F1DA2" w:rsidP="00F634D2">
            <w:pPr>
              <w:pStyle w:val="affd"/>
              <w:widowControl w:val="0"/>
              <w:jc w:val="left"/>
              <w:rPr>
                <w:lang w:bidi="ar-SA"/>
              </w:rPr>
            </w:pPr>
            <w:r w:rsidRPr="00E20C42">
              <w:rPr>
                <w:lang w:bidi="ar-SA"/>
              </w:rPr>
              <w:t>млн. руб.</w:t>
            </w:r>
          </w:p>
        </w:tc>
        <w:tc>
          <w:tcPr>
            <w:tcW w:w="1625" w:type="dxa"/>
            <w:tcBorders>
              <w:top w:val="nil"/>
              <w:left w:val="nil"/>
              <w:bottom w:val="single" w:sz="4" w:space="0" w:color="auto"/>
              <w:right w:val="single" w:sz="4" w:space="0" w:color="auto"/>
            </w:tcBorders>
            <w:noWrap/>
            <w:vAlign w:val="center"/>
          </w:tcPr>
          <w:p w14:paraId="319691ED" w14:textId="77777777" w:rsidR="001F1DA2" w:rsidRPr="00E20C42" w:rsidRDefault="001F1DA2" w:rsidP="00F634D2">
            <w:pPr>
              <w:pStyle w:val="affd"/>
              <w:widowControl w:val="0"/>
              <w:jc w:val="left"/>
              <w:rPr>
                <w:lang w:bidi="ar-SA"/>
              </w:rPr>
            </w:pPr>
            <w:r w:rsidRPr="00E20C42">
              <w:rPr>
                <w:lang w:bidi="ar-SA"/>
              </w:rPr>
              <w:t>402,0</w:t>
            </w:r>
          </w:p>
        </w:tc>
        <w:tc>
          <w:tcPr>
            <w:tcW w:w="1625" w:type="dxa"/>
            <w:tcBorders>
              <w:top w:val="nil"/>
              <w:left w:val="nil"/>
              <w:bottom w:val="single" w:sz="4" w:space="0" w:color="auto"/>
              <w:right w:val="single" w:sz="4" w:space="0" w:color="auto"/>
            </w:tcBorders>
            <w:vAlign w:val="center"/>
          </w:tcPr>
          <w:p w14:paraId="7868ED7D" w14:textId="77777777" w:rsidR="001F1DA2" w:rsidRPr="00E20C42" w:rsidRDefault="001F1DA2" w:rsidP="00F634D2">
            <w:pPr>
              <w:pStyle w:val="affd"/>
              <w:widowControl w:val="0"/>
              <w:jc w:val="left"/>
              <w:rPr>
                <w:lang w:bidi="ar-SA"/>
              </w:rPr>
            </w:pPr>
            <w:r w:rsidRPr="00E20C42">
              <w:rPr>
                <w:lang w:bidi="ar-SA"/>
              </w:rPr>
              <w:t>381,5</w:t>
            </w:r>
          </w:p>
        </w:tc>
        <w:tc>
          <w:tcPr>
            <w:tcW w:w="1625" w:type="dxa"/>
            <w:tcBorders>
              <w:top w:val="nil"/>
              <w:left w:val="nil"/>
              <w:bottom w:val="single" w:sz="4" w:space="0" w:color="auto"/>
              <w:right w:val="single" w:sz="4" w:space="0" w:color="auto"/>
            </w:tcBorders>
            <w:noWrap/>
            <w:vAlign w:val="center"/>
          </w:tcPr>
          <w:p w14:paraId="6C6BBDAF" w14:textId="77777777" w:rsidR="001F1DA2" w:rsidRPr="00E20C42" w:rsidRDefault="001F1DA2" w:rsidP="00F634D2">
            <w:pPr>
              <w:pStyle w:val="affd"/>
              <w:widowControl w:val="0"/>
              <w:jc w:val="left"/>
              <w:rPr>
                <w:lang w:bidi="ar-SA"/>
              </w:rPr>
            </w:pPr>
            <w:r w:rsidRPr="00E20C42">
              <w:rPr>
                <w:lang w:bidi="ar-SA"/>
              </w:rPr>
              <w:t>360,8</w:t>
            </w:r>
          </w:p>
        </w:tc>
      </w:tr>
      <w:tr w:rsidR="00E20C42" w:rsidRPr="00E20C42" w14:paraId="0D908974"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7471B28B" w14:textId="77777777" w:rsidR="001F1DA2" w:rsidRPr="00E20C42" w:rsidRDefault="001F1DA2" w:rsidP="00F634D2">
            <w:pPr>
              <w:pStyle w:val="affd"/>
              <w:widowControl w:val="0"/>
              <w:jc w:val="left"/>
              <w:rPr>
                <w:lang w:bidi="ar-SA"/>
              </w:rPr>
            </w:pPr>
            <w:r w:rsidRPr="00E20C42">
              <w:rPr>
                <w:lang w:bidi="ar-SA"/>
              </w:rPr>
              <w:t>к аналогичному периоду предыдущего года в действующих ценах</w:t>
            </w:r>
          </w:p>
        </w:tc>
        <w:tc>
          <w:tcPr>
            <w:tcW w:w="1582" w:type="dxa"/>
            <w:tcBorders>
              <w:top w:val="nil"/>
              <w:left w:val="nil"/>
              <w:bottom w:val="single" w:sz="4" w:space="0" w:color="auto"/>
              <w:right w:val="single" w:sz="4" w:space="0" w:color="auto"/>
            </w:tcBorders>
            <w:vAlign w:val="center"/>
          </w:tcPr>
          <w:p w14:paraId="48DB7675" w14:textId="77777777" w:rsidR="001F1DA2" w:rsidRPr="00E20C42" w:rsidRDefault="001F1DA2" w:rsidP="00F634D2">
            <w:pPr>
              <w:pStyle w:val="affd"/>
              <w:widowControl w:val="0"/>
              <w:jc w:val="left"/>
              <w:rPr>
                <w:lang w:bidi="ar-SA"/>
              </w:rPr>
            </w:pPr>
            <w:r w:rsidRPr="00E20C42">
              <w:rPr>
                <w:lang w:bidi="ar-SA"/>
              </w:rPr>
              <w:t xml:space="preserve"> % </w:t>
            </w:r>
          </w:p>
        </w:tc>
        <w:tc>
          <w:tcPr>
            <w:tcW w:w="1625" w:type="dxa"/>
            <w:tcBorders>
              <w:top w:val="nil"/>
              <w:left w:val="nil"/>
              <w:bottom w:val="single" w:sz="4" w:space="0" w:color="auto"/>
              <w:right w:val="single" w:sz="4" w:space="0" w:color="auto"/>
            </w:tcBorders>
            <w:noWrap/>
            <w:vAlign w:val="center"/>
          </w:tcPr>
          <w:p w14:paraId="265C3900" w14:textId="77777777" w:rsidR="001F1DA2" w:rsidRPr="00E20C42" w:rsidRDefault="001F1DA2" w:rsidP="00F634D2">
            <w:pPr>
              <w:pStyle w:val="affd"/>
              <w:widowControl w:val="0"/>
              <w:jc w:val="left"/>
              <w:rPr>
                <w:lang w:bidi="ar-SA"/>
              </w:rPr>
            </w:pPr>
            <w:r w:rsidRPr="00E20C42">
              <w:rPr>
                <w:lang w:bidi="ar-SA"/>
              </w:rPr>
              <w:t>77,9 </w:t>
            </w:r>
          </w:p>
        </w:tc>
        <w:tc>
          <w:tcPr>
            <w:tcW w:w="1625" w:type="dxa"/>
            <w:tcBorders>
              <w:top w:val="nil"/>
              <w:left w:val="nil"/>
              <w:bottom w:val="single" w:sz="4" w:space="0" w:color="auto"/>
              <w:right w:val="single" w:sz="4" w:space="0" w:color="auto"/>
            </w:tcBorders>
            <w:vAlign w:val="center"/>
          </w:tcPr>
          <w:p w14:paraId="3B038E51" w14:textId="77777777" w:rsidR="001F1DA2" w:rsidRPr="00E20C42" w:rsidRDefault="001F1DA2" w:rsidP="00F634D2">
            <w:pPr>
              <w:pStyle w:val="affd"/>
              <w:widowControl w:val="0"/>
              <w:jc w:val="left"/>
              <w:rPr>
                <w:lang w:bidi="ar-SA"/>
              </w:rPr>
            </w:pPr>
            <w:r w:rsidRPr="00E20C42">
              <w:rPr>
                <w:lang w:bidi="ar-SA"/>
              </w:rPr>
              <w:t>94,5 </w:t>
            </w:r>
          </w:p>
        </w:tc>
        <w:tc>
          <w:tcPr>
            <w:tcW w:w="1625" w:type="dxa"/>
            <w:tcBorders>
              <w:top w:val="nil"/>
              <w:left w:val="nil"/>
              <w:bottom w:val="single" w:sz="4" w:space="0" w:color="auto"/>
              <w:right w:val="single" w:sz="4" w:space="0" w:color="auto"/>
            </w:tcBorders>
            <w:noWrap/>
            <w:vAlign w:val="center"/>
          </w:tcPr>
          <w:p w14:paraId="127780B0" w14:textId="77777777" w:rsidR="001F1DA2" w:rsidRPr="00E20C42" w:rsidRDefault="001F1DA2" w:rsidP="00F634D2">
            <w:pPr>
              <w:pStyle w:val="affd"/>
              <w:widowControl w:val="0"/>
              <w:jc w:val="left"/>
              <w:rPr>
                <w:lang w:bidi="ar-SA"/>
              </w:rPr>
            </w:pPr>
            <w:r w:rsidRPr="00E20C42">
              <w:rPr>
                <w:lang w:bidi="ar-SA"/>
              </w:rPr>
              <w:t> 94,6</w:t>
            </w:r>
          </w:p>
        </w:tc>
      </w:tr>
      <w:tr w:rsidR="00E20C42" w:rsidRPr="00E20C42" w14:paraId="01482319"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7CF5CC60" w14:textId="77777777" w:rsidR="001F1DA2" w:rsidRPr="00E20C42" w:rsidRDefault="001F1DA2" w:rsidP="00F634D2">
            <w:pPr>
              <w:pStyle w:val="affd"/>
              <w:widowControl w:val="0"/>
              <w:jc w:val="left"/>
              <w:rPr>
                <w:lang w:bidi="ar-SA"/>
              </w:rPr>
            </w:pPr>
            <w:r w:rsidRPr="00E20C42">
              <w:rPr>
                <w:lang w:bidi="ar-SA"/>
              </w:rPr>
              <w:t>Производство сельскохозяйственной продукции в хозяйствах всех категорий:</w:t>
            </w:r>
          </w:p>
        </w:tc>
        <w:tc>
          <w:tcPr>
            <w:tcW w:w="1582" w:type="dxa"/>
            <w:tcBorders>
              <w:top w:val="nil"/>
              <w:left w:val="nil"/>
              <w:bottom w:val="single" w:sz="4" w:space="0" w:color="auto"/>
              <w:right w:val="single" w:sz="4" w:space="0" w:color="auto"/>
            </w:tcBorders>
            <w:vAlign w:val="center"/>
          </w:tcPr>
          <w:p w14:paraId="7CAE89A4" w14:textId="77777777" w:rsidR="001F1DA2" w:rsidRPr="00E20C42" w:rsidRDefault="001F1DA2" w:rsidP="00F634D2">
            <w:pPr>
              <w:pStyle w:val="affd"/>
              <w:widowControl w:val="0"/>
              <w:jc w:val="left"/>
              <w:rPr>
                <w:lang w:bidi="ar-SA"/>
              </w:rPr>
            </w:pPr>
            <w:r w:rsidRPr="00E20C42">
              <w:rPr>
                <w:lang w:bidi="ar-SA"/>
              </w:rPr>
              <w:t xml:space="preserve"> тонн</w:t>
            </w:r>
          </w:p>
        </w:tc>
        <w:tc>
          <w:tcPr>
            <w:tcW w:w="1625" w:type="dxa"/>
            <w:tcBorders>
              <w:top w:val="nil"/>
              <w:left w:val="nil"/>
              <w:bottom w:val="single" w:sz="4" w:space="0" w:color="auto"/>
              <w:right w:val="single" w:sz="4" w:space="0" w:color="auto"/>
            </w:tcBorders>
            <w:noWrap/>
            <w:vAlign w:val="center"/>
          </w:tcPr>
          <w:p w14:paraId="4EE341B4" w14:textId="77777777" w:rsidR="001F1DA2" w:rsidRPr="00E20C42" w:rsidRDefault="001F1DA2" w:rsidP="00F634D2">
            <w:pPr>
              <w:pStyle w:val="affd"/>
              <w:widowControl w:val="0"/>
              <w:jc w:val="left"/>
              <w:rPr>
                <w:lang w:bidi="ar-SA"/>
              </w:rPr>
            </w:pPr>
          </w:p>
        </w:tc>
        <w:tc>
          <w:tcPr>
            <w:tcW w:w="1625" w:type="dxa"/>
            <w:tcBorders>
              <w:top w:val="nil"/>
              <w:left w:val="nil"/>
              <w:bottom w:val="single" w:sz="4" w:space="0" w:color="auto"/>
              <w:right w:val="single" w:sz="4" w:space="0" w:color="auto"/>
            </w:tcBorders>
            <w:vAlign w:val="center"/>
          </w:tcPr>
          <w:p w14:paraId="7F5C6A3B" w14:textId="77777777" w:rsidR="001F1DA2" w:rsidRPr="00E20C42" w:rsidRDefault="001F1DA2" w:rsidP="00F634D2">
            <w:pPr>
              <w:pStyle w:val="affd"/>
              <w:widowControl w:val="0"/>
              <w:jc w:val="left"/>
              <w:rPr>
                <w:lang w:bidi="ar-SA"/>
              </w:rPr>
            </w:pPr>
          </w:p>
        </w:tc>
        <w:tc>
          <w:tcPr>
            <w:tcW w:w="1625" w:type="dxa"/>
            <w:tcBorders>
              <w:top w:val="nil"/>
              <w:left w:val="nil"/>
              <w:bottom w:val="single" w:sz="4" w:space="0" w:color="auto"/>
              <w:right w:val="single" w:sz="4" w:space="0" w:color="auto"/>
            </w:tcBorders>
            <w:noWrap/>
            <w:vAlign w:val="center"/>
          </w:tcPr>
          <w:p w14:paraId="17646374" w14:textId="77777777" w:rsidR="001F1DA2" w:rsidRPr="00E20C42" w:rsidRDefault="001F1DA2" w:rsidP="00F634D2">
            <w:pPr>
              <w:pStyle w:val="affd"/>
              <w:widowControl w:val="0"/>
              <w:jc w:val="left"/>
              <w:rPr>
                <w:lang w:bidi="ar-SA"/>
              </w:rPr>
            </w:pPr>
          </w:p>
        </w:tc>
      </w:tr>
      <w:tr w:rsidR="00E20C42" w:rsidRPr="00E20C42" w14:paraId="011FC10A"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47773446" w14:textId="77777777" w:rsidR="001F1DA2" w:rsidRPr="00E20C42" w:rsidRDefault="001F1DA2" w:rsidP="00F634D2">
            <w:pPr>
              <w:pStyle w:val="affd"/>
              <w:widowControl w:val="0"/>
              <w:jc w:val="left"/>
              <w:rPr>
                <w:lang w:bidi="ar-SA"/>
              </w:rPr>
            </w:pPr>
            <w:r w:rsidRPr="00E20C42">
              <w:rPr>
                <w:lang w:bidi="ar-SA"/>
              </w:rPr>
              <w:t xml:space="preserve">      зерно</w:t>
            </w:r>
          </w:p>
        </w:tc>
        <w:tc>
          <w:tcPr>
            <w:tcW w:w="1582" w:type="dxa"/>
            <w:tcBorders>
              <w:top w:val="nil"/>
              <w:left w:val="nil"/>
              <w:bottom w:val="single" w:sz="4" w:space="0" w:color="auto"/>
              <w:right w:val="single" w:sz="4" w:space="0" w:color="auto"/>
            </w:tcBorders>
            <w:vAlign w:val="center"/>
          </w:tcPr>
          <w:p w14:paraId="431D3221" w14:textId="77777777" w:rsidR="001F1DA2" w:rsidRPr="00E20C42" w:rsidRDefault="001F1DA2" w:rsidP="00F634D2">
            <w:pPr>
              <w:pStyle w:val="affd"/>
              <w:widowControl w:val="0"/>
              <w:jc w:val="left"/>
              <w:rPr>
                <w:lang w:bidi="ar-SA"/>
              </w:rPr>
            </w:pPr>
            <w:r w:rsidRPr="00E20C42">
              <w:rPr>
                <w:lang w:bidi="ar-SA"/>
              </w:rPr>
              <w:t>тонн</w:t>
            </w:r>
          </w:p>
        </w:tc>
        <w:tc>
          <w:tcPr>
            <w:tcW w:w="1625" w:type="dxa"/>
            <w:tcBorders>
              <w:top w:val="nil"/>
              <w:left w:val="nil"/>
              <w:bottom w:val="single" w:sz="4" w:space="0" w:color="auto"/>
              <w:right w:val="single" w:sz="4" w:space="0" w:color="auto"/>
            </w:tcBorders>
            <w:noWrap/>
            <w:vAlign w:val="center"/>
          </w:tcPr>
          <w:p w14:paraId="5218F2FB" w14:textId="77777777" w:rsidR="001F1DA2" w:rsidRPr="00E20C42" w:rsidRDefault="001F1DA2" w:rsidP="00F634D2">
            <w:pPr>
              <w:pStyle w:val="affd"/>
              <w:widowControl w:val="0"/>
              <w:jc w:val="left"/>
              <w:rPr>
                <w:lang w:bidi="ar-SA"/>
              </w:rPr>
            </w:pPr>
            <w:r w:rsidRPr="00E20C42">
              <w:rPr>
                <w:lang w:bidi="ar-SA"/>
              </w:rPr>
              <w:t>45987</w:t>
            </w:r>
          </w:p>
        </w:tc>
        <w:tc>
          <w:tcPr>
            <w:tcW w:w="1625" w:type="dxa"/>
            <w:tcBorders>
              <w:top w:val="nil"/>
              <w:left w:val="nil"/>
              <w:bottom w:val="single" w:sz="4" w:space="0" w:color="auto"/>
              <w:right w:val="single" w:sz="4" w:space="0" w:color="auto"/>
            </w:tcBorders>
            <w:vAlign w:val="center"/>
          </w:tcPr>
          <w:p w14:paraId="222E5C9B" w14:textId="77777777" w:rsidR="001F1DA2" w:rsidRPr="00E20C42" w:rsidRDefault="001F1DA2" w:rsidP="00F634D2">
            <w:pPr>
              <w:pStyle w:val="affd"/>
              <w:widowControl w:val="0"/>
              <w:jc w:val="left"/>
              <w:rPr>
                <w:lang w:bidi="ar-SA"/>
              </w:rPr>
            </w:pPr>
            <w:r w:rsidRPr="00E20C42">
              <w:rPr>
                <w:lang w:bidi="ar-SA"/>
              </w:rPr>
              <w:t>48707</w:t>
            </w:r>
          </w:p>
        </w:tc>
        <w:tc>
          <w:tcPr>
            <w:tcW w:w="1625" w:type="dxa"/>
            <w:tcBorders>
              <w:top w:val="nil"/>
              <w:left w:val="nil"/>
              <w:bottom w:val="single" w:sz="4" w:space="0" w:color="auto"/>
              <w:right w:val="single" w:sz="4" w:space="0" w:color="auto"/>
            </w:tcBorders>
            <w:noWrap/>
            <w:vAlign w:val="center"/>
          </w:tcPr>
          <w:p w14:paraId="67A35C7B" w14:textId="77777777" w:rsidR="001F1DA2" w:rsidRPr="00E20C42" w:rsidRDefault="001F1DA2" w:rsidP="00F634D2">
            <w:pPr>
              <w:pStyle w:val="affd"/>
              <w:widowControl w:val="0"/>
              <w:jc w:val="left"/>
              <w:rPr>
                <w:lang w:bidi="ar-SA"/>
              </w:rPr>
            </w:pPr>
            <w:r w:rsidRPr="00E20C42">
              <w:rPr>
                <w:lang w:bidi="ar-SA"/>
              </w:rPr>
              <w:t>33182</w:t>
            </w:r>
          </w:p>
        </w:tc>
      </w:tr>
      <w:tr w:rsidR="00E20C42" w:rsidRPr="00E20C42" w14:paraId="5F5BD226"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3A3D54C1" w14:textId="77777777" w:rsidR="001F1DA2" w:rsidRPr="00E20C42" w:rsidRDefault="001F1DA2" w:rsidP="00F634D2">
            <w:pPr>
              <w:pStyle w:val="affd"/>
              <w:widowControl w:val="0"/>
              <w:jc w:val="left"/>
              <w:rPr>
                <w:lang w:bidi="ar-SA"/>
              </w:rPr>
            </w:pPr>
            <w:r w:rsidRPr="00E20C42">
              <w:rPr>
                <w:lang w:bidi="ar-SA"/>
              </w:rPr>
              <w:t>рапс</w:t>
            </w:r>
          </w:p>
        </w:tc>
        <w:tc>
          <w:tcPr>
            <w:tcW w:w="1582" w:type="dxa"/>
            <w:tcBorders>
              <w:top w:val="nil"/>
              <w:left w:val="nil"/>
              <w:bottom w:val="single" w:sz="4" w:space="0" w:color="auto"/>
              <w:right w:val="single" w:sz="4" w:space="0" w:color="auto"/>
            </w:tcBorders>
            <w:vAlign w:val="center"/>
          </w:tcPr>
          <w:p w14:paraId="5DE94BD3" w14:textId="77777777" w:rsidR="001F1DA2" w:rsidRPr="00E20C42" w:rsidRDefault="001F1DA2" w:rsidP="00F634D2">
            <w:pPr>
              <w:pStyle w:val="affd"/>
              <w:widowControl w:val="0"/>
              <w:jc w:val="left"/>
              <w:rPr>
                <w:lang w:bidi="ar-SA"/>
              </w:rPr>
            </w:pPr>
            <w:r w:rsidRPr="00E20C42">
              <w:rPr>
                <w:lang w:bidi="ar-SA"/>
              </w:rPr>
              <w:t xml:space="preserve">  тонн</w:t>
            </w:r>
          </w:p>
        </w:tc>
        <w:tc>
          <w:tcPr>
            <w:tcW w:w="1625" w:type="dxa"/>
            <w:tcBorders>
              <w:top w:val="nil"/>
              <w:left w:val="nil"/>
              <w:bottom w:val="single" w:sz="4" w:space="0" w:color="auto"/>
              <w:right w:val="single" w:sz="4" w:space="0" w:color="auto"/>
            </w:tcBorders>
            <w:noWrap/>
            <w:vAlign w:val="center"/>
          </w:tcPr>
          <w:p w14:paraId="5A0ECF8B" w14:textId="77777777" w:rsidR="001F1DA2" w:rsidRPr="00E20C42" w:rsidRDefault="001F1DA2" w:rsidP="00F634D2">
            <w:pPr>
              <w:pStyle w:val="affd"/>
              <w:widowControl w:val="0"/>
              <w:jc w:val="left"/>
              <w:rPr>
                <w:lang w:bidi="ar-SA"/>
              </w:rPr>
            </w:pPr>
          </w:p>
        </w:tc>
        <w:tc>
          <w:tcPr>
            <w:tcW w:w="1625" w:type="dxa"/>
            <w:tcBorders>
              <w:top w:val="nil"/>
              <w:left w:val="nil"/>
              <w:bottom w:val="single" w:sz="4" w:space="0" w:color="auto"/>
              <w:right w:val="single" w:sz="4" w:space="0" w:color="auto"/>
            </w:tcBorders>
            <w:vAlign w:val="center"/>
          </w:tcPr>
          <w:p w14:paraId="053CE4F0" w14:textId="77777777" w:rsidR="001F1DA2" w:rsidRPr="00E20C42" w:rsidRDefault="001F1DA2" w:rsidP="00F634D2">
            <w:pPr>
              <w:pStyle w:val="affd"/>
              <w:widowControl w:val="0"/>
              <w:jc w:val="left"/>
              <w:rPr>
                <w:lang w:bidi="ar-SA"/>
              </w:rPr>
            </w:pPr>
            <w:r w:rsidRPr="00E20C42">
              <w:rPr>
                <w:lang w:bidi="ar-SA"/>
              </w:rPr>
              <w:t> </w:t>
            </w:r>
          </w:p>
        </w:tc>
        <w:tc>
          <w:tcPr>
            <w:tcW w:w="1625" w:type="dxa"/>
            <w:tcBorders>
              <w:top w:val="nil"/>
              <w:left w:val="nil"/>
              <w:bottom w:val="single" w:sz="4" w:space="0" w:color="auto"/>
              <w:right w:val="single" w:sz="4" w:space="0" w:color="auto"/>
            </w:tcBorders>
            <w:noWrap/>
            <w:vAlign w:val="center"/>
          </w:tcPr>
          <w:p w14:paraId="0C276BB6" w14:textId="77777777" w:rsidR="001F1DA2" w:rsidRPr="00E20C42" w:rsidRDefault="001F1DA2" w:rsidP="00F634D2">
            <w:pPr>
              <w:pStyle w:val="affd"/>
              <w:widowControl w:val="0"/>
              <w:jc w:val="left"/>
              <w:rPr>
                <w:lang w:bidi="ar-SA"/>
              </w:rPr>
            </w:pPr>
            <w:r w:rsidRPr="00E20C42">
              <w:rPr>
                <w:lang w:bidi="ar-SA"/>
              </w:rPr>
              <w:t>1101 </w:t>
            </w:r>
          </w:p>
        </w:tc>
      </w:tr>
      <w:tr w:rsidR="00E20C42" w:rsidRPr="00E20C42" w14:paraId="69C901AD"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6099DC03" w14:textId="77777777" w:rsidR="001F1DA2" w:rsidRPr="00E20C42" w:rsidRDefault="001F1DA2" w:rsidP="00F634D2">
            <w:pPr>
              <w:pStyle w:val="affd"/>
              <w:widowControl w:val="0"/>
              <w:jc w:val="left"/>
              <w:rPr>
                <w:lang w:bidi="ar-SA"/>
              </w:rPr>
            </w:pPr>
            <w:r w:rsidRPr="00E20C42">
              <w:rPr>
                <w:lang w:bidi="ar-SA"/>
              </w:rPr>
              <w:t>картофель</w:t>
            </w:r>
          </w:p>
        </w:tc>
        <w:tc>
          <w:tcPr>
            <w:tcW w:w="1582" w:type="dxa"/>
            <w:tcBorders>
              <w:top w:val="nil"/>
              <w:left w:val="nil"/>
              <w:bottom w:val="single" w:sz="4" w:space="0" w:color="auto"/>
              <w:right w:val="single" w:sz="4" w:space="0" w:color="auto"/>
            </w:tcBorders>
            <w:vAlign w:val="center"/>
          </w:tcPr>
          <w:p w14:paraId="099A41A0" w14:textId="77777777" w:rsidR="001F1DA2" w:rsidRPr="00E20C42" w:rsidRDefault="001F1DA2" w:rsidP="00F634D2">
            <w:pPr>
              <w:pStyle w:val="affd"/>
              <w:widowControl w:val="0"/>
              <w:jc w:val="left"/>
              <w:rPr>
                <w:lang w:bidi="ar-SA"/>
              </w:rPr>
            </w:pPr>
            <w:r w:rsidRPr="00E20C42">
              <w:rPr>
                <w:lang w:bidi="ar-SA"/>
              </w:rPr>
              <w:t xml:space="preserve">  тонн</w:t>
            </w:r>
          </w:p>
        </w:tc>
        <w:tc>
          <w:tcPr>
            <w:tcW w:w="1625" w:type="dxa"/>
            <w:tcBorders>
              <w:top w:val="nil"/>
              <w:left w:val="nil"/>
              <w:bottom w:val="single" w:sz="4" w:space="0" w:color="auto"/>
              <w:right w:val="single" w:sz="4" w:space="0" w:color="auto"/>
            </w:tcBorders>
            <w:noWrap/>
            <w:vAlign w:val="center"/>
          </w:tcPr>
          <w:p w14:paraId="7DD44521" w14:textId="77777777" w:rsidR="001F1DA2" w:rsidRPr="00E20C42" w:rsidRDefault="001F1DA2" w:rsidP="00F634D2">
            <w:pPr>
              <w:pStyle w:val="affd"/>
              <w:widowControl w:val="0"/>
              <w:jc w:val="left"/>
              <w:rPr>
                <w:lang w:bidi="ar-SA"/>
              </w:rPr>
            </w:pPr>
            <w:r w:rsidRPr="00E20C42">
              <w:rPr>
                <w:lang w:bidi="ar-SA"/>
              </w:rPr>
              <w:t>6321</w:t>
            </w:r>
          </w:p>
        </w:tc>
        <w:tc>
          <w:tcPr>
            <w:tcW w:w="1625" w:type="dxa"/>
            <w:tcBorders>
              <w:top w:val="nil"/>
              <w:left w:val="nil"/>
              <w:bottom w:val="single" w:sz="4" w:space="0" w:color="auto"/>
              <w:right w:val="single" w:sz="4" w:space="0" w:color="auto"/>
            </w:tcBorders>
            <w:vAlign w:val="center"/>
          </w:tcPr>
          <w:p w14:paraId="536CF10F" w14:textId="77777777" w:rsidR="001F1DA2" w:rsidRPr="00E20C42" w:rsidRDefault="001F1DA2" w:rsidP="00F634D2">
            <w:pPr>
              <w:pStyle w:val="affd"/>
              <w:widowControl w:val="0"/>
              <w:jc w:val="left"/>
              <w:rPr>
                <w:lang w:bidi="ar-SA"/>
              </w:rPr>
            </w:pPr>
            <w:r w:rsidRPr="00E20C42">
              <w:rPr>
                <w:lang w:bidi="ar-SA"/>
              </w:rPr>
              <w:t>5568</w:t>
            </w:r>
          </w:p>
        </w:tc>
        <w:tc>
          <w:tcPr>
            <w:tcW w:w="1625" w:type="dxa"/>
            <w:tcBorders>
              <w:top w:val="nil"/>
              <w:left w:val="nil"/>
              <w:bottom w:val="single" w:sz="4" w:space="0" w:color="auto"/>
              <w:right w:val="single" w:sz="4" w:space="0" w:color="auto"/>
            </w:tcBorders>
            <w:noWrap/>
            <w:vAlign w:val="center"/>
          </w:tcPr>
          <w:p w14:paraId="15689FD9" w14:textId="77777777" w:rsidR="001F1DA2" w:rsidRPr="00E20C42" w:rsidRDefault="001F1DA2" w:rsidP="00F634D2">
            <w:pPr>
              <w:pStyle w:val="affd"/>
              <w:widowControl w:val="0"/>
              <w:jc w:val="left"/>
              <w:rPr>
                <w:lang w:bidi="ar-SA"/>
              </w:rPr>
            </w:pPr>
            <w:r w:rsidRPr="00E20C42">
              <w:rPr>
                <w:lang w:bidi="ar-SA"/>
              </w:rPr>
              <w:t>5568</w:t>
            </w:r>
          </w:p>
        </w:tc>
      </w:tr>
      <w:tr w:rsidR="00E20C42" w:rsidRPr="00E20C42" w14:paraId="1CD8F9FB"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5F522C60" w14:textId="77777777" w:rsidR="001F1DA2" w:rsidRPr="00E20C42" w:rsidRDefault="001F1DA2" w:rsidP="00F634D2">
            <w:pPr>
              <w:pStyle w:val="affd"/>
              <w:widowControl w:val="0"/>
              <w:jc w:val="left"/>
              <w:rPr>
                <w:lang w:bidi="ar-SA"/>
              </w:rPr>
            </w:pPr>
            <w:r w:rsidRPr="00E20C42">
              <w:rPr>
                <w:lang w:bidi="ar-SA"/>
              </w:rPr>
              <w:t>овощи</w:t>
            </w:r>
          </w:p>
        </w:tc>
        <w:tc>
          <w:tcPr>
            <w:tcW w:w="1582" w:type="dxa"/>
            <w:tcBorders>
              <w:top w:val="nil"/>
              <w:left w:val="nil"/>
              <w:bottom w:val="single" w:sz="4" w:space="0" w:color="auto"/>
              <w:right w:val="single" w:sz="4" w:space="0" w:color="auto"/>
            </w:tcBorders>
            <w:vAlign w:val="center"/>
          </w:tcPr>
          <w:p w14:paraId="6E7D599B" w14:textId="77777777" w:rsidR="001F1DA2" w:rsidRPr="00E20C42" w:rsidRDefault="001F1DA2" w:rsidP="00F634D2">
            <w:pPr>
              <w:pStyle w:val="affd"/>
              <w:widowControl w:val="0"/>
              <w:jc w:val="left"/>
              <w:rPr>
                <w:lang w:bidi="ar-SA"/>
              </w:rPr>
            </w:pPr>
            <w:r w:rsidRPr="00E20C42">
              <w:rPr>
                <w:lang w:bidi="ar-SA"/>
              </w:rPr>
              <w:t xml:space="preserve"> тонн</w:t>
            </w:r>
          </w:p>
        </w:tc>
        <w:tc>
          <w:tcPr>
            <w:tcW w:w="1625" w:type="dxa"/>
            <w:tcBorders>
              <w:top w:val="nil"/>
              <w:left w:val="nil"/>
              <w:bottom w:val="single" w:sz="4" w:space="0" w:color="auto"/>
              <w:right w:val="single" w:sz="4" w:space="0" w:color="auto"/>
            </w:tcBorders>
            <w:noWrap/>
            <w:vAlign w:val="center"/>
          </w:tcPr>
          <w:p w14:paraId="59E37D61" w14:textId="77777777" w:rsidR="001F1DA2" w:rsidRPr="00E20C42" w:rsidRDefault="001F1DA2" w:rsidP="00F634D2">
            <w:pPr>
              <w:pStyle w:val="affd"/>
              <w:widowControl w:val="0"/>
              <w:jc w:val="left"/>
              <w:rPr>
                <w:lang w:bidi="ar-SA"/>
              </w:rPr>
            </w:pPr>
            <w:r w:rsidRPr="00E20C42">
              <w:rPr>
                <w:lang w:bidi="ar-SA"/>
              </w:rPr>
              <w:t>1189</w:t>
            </w:r>
          </w:p>
        </w:tc>
        <w:tc>
          <w:tcPr>
            <w:tcW w:w="1625" w:type="dxa"/>
            <w:tcBorders>
              <w:top w:val="nil"/>
              <w:left w:val="nil"/>
              <w:bottom w:val="single" w:sz="4" w:space="0" w:color="auto"/>
              <w:right w:val="single" w:sz="4" w:space="0" w:color="auto"/>
            </w:tcBorders>
            <w:vAlign w:val="center"/>
          </w:tcPr>
          <w:p w14:paraId="074DC5A3" w14:textId="77777777" w:rsidR="001F1DA2" w:rsidRPr="00E20C42" w:rsidRDefault="001F1DA2" w:rsidP="00F634D2">
            <w:pPr>
              <w:pStyle w:val="affd"/>
              <w:widowControl w:val="0"/>
              <w:jc w:val="left"/>
              <w:rPr>
                <w:lang w:bidi="ar-SA"/>
              </w:rPr>
            </w:pPr>
            <w:r w:rsidRPr="00E20C42">
              <w:rPr>
                <w:lang w:bidi="ar-SA"/>
              </w:rPr>
              <w:t>1107</w:t>
            </w:r>
          </w:p>
        </w:tc>
        <w:tc>
          <w:tcPr>
            <w:tcW w:w="1625" w:type="dxa"/>
            <w:tcBorders>
              <w:top w:val="nil"/>
              <w:left w:val="nil"/>
              <w:bottom w:val="single" w:sz="4" w:space="0" w:color="auto"/>
              <w:right w:val="single" w:sz="4" w:space="0" w:color="auto"/>
            </w:tcBorders>
            <w:noWrap/>
            <w:vAlign w:val="center"/>
          </w:tcPr>
          <w:p w14:paraId="4DA3B80F" w14:textId="77777777" w:rsidR="001F1DA2" w:rsidRPr="00E20C42" w:rsidRDefault="001F1DA2" w:rsidP="00F634D2">
            <w:pPr>
              <w:pStyle w:val="affd"/>
              <w:widowControl w:val="0"/>
              <w:jc w:val="left"/>
              <w:rPr>
                <w:lang w:bidi="ar-SA"/>
              </w:rPr>
            </w:pPr>
            <w:r w:rsidRPr="00E20C42">
              <w:rPr>
                <w:lang w:bidi="ar-SA"/>
              </w:rPr>
              <w:t>1107</w:t>
            </w:r>
          </w:p>
        </w:tc>
      </w:tr>
      <w:tr w:rsidR="00E20C42" w:rsidRPr="00E20C42" w14:paraId="59E7CA63"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4AFAE68D" w14:textId="77777777" w:rsidR="001F1DA2" w:rsidRPr="00E20C42" w:rsidRDefault="001F1DA2" w:rsidP="00F634D2">
            <w:pPr>
              <w:pStyle w:val="affd"/>
              <w:widowControl w:val="0"/>
              <w:jc w:val="left"/>
              <w:rPr>
                <w:lang w:bidi="ar-SA"/>
              </w:rPr>
            </w:pPr>
            <w:r w:rsidRPr="00E20C42">
              <w:rPr>
                <w:lang w:bidi="ar-SA"/>
              </w:rPr>
              <w:t>плоды</w:t>
            </w:r>
          </w:p>
        </w:tc>
        <w:tc>
          <w:tcPr>
            <w:tcW w:w="1582" w:type="dxa"/>
            <w:tcBorders>
              <w:top w:val="nil"/>
              <w:left w:val="nil"/>
              <w:bottom w:val="single" w:sz="4" w:space="0" w:color="auto"/>
              <w:right w:val="single" w:sz="4" w:space="0" w:color="auto"/>
            </w:tcBorders>
            <w:vAlign w:val="center"/>
          </w:tcPr>
          <w:p w14:paraId="166B9D4C" w14:textId="77777777" w:rsidR="001F1DA2" w:rsidRPr="00E20C42" w:rsidRDefault="001F1DA2" w:rsidP="00F634D2">
            <w:pPr>
              <w:pStyle w:val="affd"/>
              <w:widowControl w:val="0"/>
              <w:jc w:val="left"/>
              <w:rPr>
                <w:lang w:bidi="ar-SA"/>
              </w:rPr>
            </w:pPr>
            <w:r w:rsidRPr="00E20C42">
              <w:rPr>
                <w:lang w:bidi="ar-SA"/>
              </w:rPr>
              <w:t xml:space="preserve"> тонн</w:t>
            </w:r>
          </w:p>
        </w:tc>
        <w:tc>
          <w:tcPr>
            <w:tcW w:w="1625" w:type="dxa"/>
            <w:tcBorders>
              <w:top w:val="nil"/>
              <w:left w:val="nil"/>
              <w:bottom w:val="single" w:sz="4" w:space="0" w:color="auto"/>
              <w:right w:val="single" w:sz="4" w:space="0" w:color="auto"/>
            </w:tcBorders>
            <w:noWrap/>
            <w:vAlign w:val="center"/>
          </w:tcPr>
          <w:p w14:paraId="397E1991" w14:textId="77777777" w:rsidR="001F1DA2" w:rsidRPr="00E20C42" w:rsidRDefault="001F1DA2" w:rsidP="00F634D2">
            <w:pPr>
              <w:pStyle w:val="affd"/>
              <w:widowControl w:val="0"/>
              <w:jc w:val="left"/>
              <w:rPr>
                <w:lang w:bidi="ar-SA"/>
              </w:rPr>
            </w:pPr>
            <w:r w:rsidRPr="00E20C42">
              <w:rPr>
                <w:lang w:bidi="ar-SA"/>
              </w:rPr>
              <w:t>370</w:t>
            </w:r>
          </w:p>
        </w:tc>
        <w:tc>
          <w:tcPr>
            <w:tcW w:w="1625" w:type="dxa"/>
            <w:tcBorders>
              <w:top w:val="nil"/>
              <w:left w:val="nil"/>
              <w:bottom w:val="single" w:sz="4" w:space="0" w:color="auto"/>
              <w:right w:val="single" w:sz="4" w:space="0" w:color="auto"/>
            </w:tcBorders>
            <w:vAlign w:val="center"/>
          </w:tcPr>
          <w:p w14:paraId="35A7A8EB" w14:textId="77777777" w:rsidR="001F1DA2" w:rsidRPr="00E20C42" w:rsidRDefault="001F1DA2" w:rsidP="00F634D2">
            <w:pPr>
              <w:pStyle w:val="affd"/>
              <w:widowControl w:val="0"/>
              <w:jc w:val="left"/>
              <w:rPr>
                <w:lang w:bidi="ar-SA"/>
              </w:rPr>
            </w:pPr>
            <w:r w:rsidRPr="00E20C42">
              <w:rPr>
                <w:lang w:bidi="ar-SA"/>
              </w:rPr>
              <w:t>370</w:t>
            </w:r>
          </w:p>
        </w:tc>
        <w:tc>
          <w:tcPr>
            <w:tcW w:w="1625" w:type="dxa"/>
            <w:tcBorders>
              <w:top w:val="nil"/>
              <w:left w:val="nil"/>
              <w:bottom w:val="single" w:sz="4" w:space="0" w:color="auto"/>
              <w:right w:val="single" w:sz="4" w:space="0" w:color="auto"/>
            </w:tcBorders>
            <w:noWrap/>
            <w:vAlign w:val="center"/>
          </w:tcPr>
          <w:p w14:paraId="7C07FFA8" w14:textId="77777777" w:rsidR="001F1DA2" w:rsidRPr="00E20C42" w:rsidRDefault="001F1DA2" w:rsidP="00F634D2">
            <w:pPr>
              <w:pStyle w:val="affd"/>
              <w:widowControl w:val="0"/>
              <w:jc w:val="left"/>
              <w:rPr>
                <w:lang w:bidi="ar-SA"/>
              </w:rPr>
            </w:pPr>
            <w:r w:rsidRPr="00E20C42">
              <w:rPr>
                <w:lang w:bidi="ar-SA"/>
              </w:rPr>
              <w:t>370</w:t>
            </w:r>
          </w:p>
        </w:tc>
      </w:tr>
      <w:tr w:rsidR="00E20C42" w:rsidRPr="00E20C42" w14:paraId="15A0111D"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2C4C29A2" w14:textId="77777777" w:rsidR="001F1DA2" w:rsidRPr="00E20C42" w:rsidRDefault="001F1DA2" w:rsidP="00F634D2">
            <w:pPr>
              <w:pStyle w:val="affd"/>
              <w:widowControl w:val="0"/>
              <w:jc w:val="left"/>
              <w:rPr>
                <w:lang w:bidi="ar-SA"/>
              </w:rPr>
            </w:pPr>
            <w:r w:rsidRPr="00E20C42">
              <w:rPr>
                <w:lang w:bidi="ar-SA"/>
              </w:rPr>
              <w:t>мясо (в живом весе)</w:t>
            </w:r>
          </w:p>
        </w:tc>
        <w:tc>
          <w:tcPr>
            <w:tcW w:w="1582" w:type="dxa"/>
            <w:tcBorders>
              <w:top w:val="nil"/>
              <w:left w:val="nil"/>
              <w:bottom w:val="single" w:sz="4" w:space="0" w:color="auto"/>
              <w:right w:val="single" w:sz="4" w:space="0" w:color="auto"/>
            </w:tcBorders>
            <w:vAlign w:val="center"/>
          </w:tcPr>
          <w:p w14:paraId="00E5F463" w14:textId="77777777" w:rsidR="001F1DA2" w:rsidRPr="00E20C42" w:rsidRDefault="001F1DA2" w:rsidP="00F634D2">
            <w:pPr>
              <w:pStyle w:val="affd"/>
              <w:widowControl w:val="0"/>
              <w:jc w:val="left"/>
              <w:rPr>
                <w:lang w:bidi="ar-SA"/>
              </w:rPr>
            </w:pPr>
            <w:r w:rsidRPr="00E20C42">
              <w:rPr>
                <w:lang w:bidi="ar-SA"/>
              </w:rPr>
              <w:t>тонн</w:t>
            </w:r>
          </w:p>
        </w:tc>
        <w:tc>
          <w:tcPr>
            <w:tcW w:w="1625" w:type="dxa"/>
            <w:tcBorders>
              <w:top w:val="nil"/>
              <w:left w:val="nil"/>
              <w:bottom w:val="single" w:sz="4" w:space="0" w:color="auto"/>
              <w:right w:val="single" w:sz="4" w:space="0" w:color="auto"/>
            </w:tcBorders>
            <w:noWrap/>
            <w:vAlign w:val="center"/>
          </w:tcPr>
          <w:p w14:paraId="10DD26DA" w14:textId="77777777" w:rsidR="001F1DA2" w:rsidRPr="00E20C42" w:rsidRDefault="001F1DA2" w:rsidP="00F634D2">
            <w:pPr>
              <w:pStyle w:val="affd"/>
              <w:widowControl w:val="0"/>
              <w:jc w:val="left"/>
              <w:rPr>
                <w:lang w:bidi="ar-SA"/>
              </w:rPr>
            </w:pPr>
            <w:r w:rsidRPr="00E20C42">
              <w:rPr>
                <w:lang w:bidi="ar-SA"/>
              </w:rPr>
              <w:t>1048</w:t>
            </w:r>
          </w:p>
        </w:tc>
        <w:tc>
          <w:tcPr>
            <w:tcW w:w="1625" w:type="dxa"/>
            <w:tcBorders>
              <w:top w:val="nil"/>
              <w:left w:val="nil"/>
              <w:bottom w:val="single" w:sz="4" w:space="0" w:color="auto"/>
              <w:right w:val="single" w:sz="4" w:space="0" w:color="auto"/>
            </w:tcBorders>
            <w:vAlign w:val="center"/>
          </w:tcPr>
          <w:p w14:paraId="0F28251C" w14:textId="77777777" w:rsidR="001F1DA2" w:rsidRPr="00E20C42" w:rsidRDefault="001F1DA2" w:rsidP="00F634D2">
            <w:pPr>
              <w:pStyle w:val="affd"/>
              <w:widowControl w:val="0"/>
              <w:jc w:val="left"/>
              <w:rPr>
                <w:lang w:bidi="ar-SA"/>
              </w:rPr>
            </w:pPr>
            <w:r w:rsidRPr="00E20C42">
              <w:rPr>
                <w:lang w:bidi="ar-SA"/>
              </w:rPr>
              <w:t>951</w:t>
            </w:r>
          </w:p>
        </w:tc>
        <w:tc>
          <w:tcPr>
            <w:tcW w:w="1625" w:type="dxa"/>
            <w:tcBorders>
              <w:top w:val="nil"/>
              <w:left w:val="nil"/>
              <w:bottom w:val="single" w:sz="4" w:space="0" w:color="auto"/>
              <w:right w:val="single" w:sz="4" w:space="0" w:color="auto"/>
            </w:tcBorders>
            <w:noWrap/>
            <w:vAlign w:val="center"/>
          </w:tcPr>
          <w:p w14:paraId="12244CB9" w14:textId="77777777" w:rsidR="001F1DA2" w:rsidRPr="00E20C42" w:rsidRDefault="001F1DA2" w:rsidP="00F634D2">
            <w:pPr>
              <w:pStyle w:val="affd"/>
              <w:widowControl w:val="0"/>
              <w:jc w:val="left"/>
              <w:rPr>
                <w:lang w:bidi="ar-SA"/>
              </w:rPr>
            </w:pPr>
            <w:r w:rsidRPr="00E20C42">
              <w:rPr>
                <w:lang w:bidi="ar-SA"/>
              </w:rPr>
              <w:t>948</w:t>
            </w:r>
          </w:p>
        </w:tc>
      </w:tr>
      <w:tr w:rsidR="00E20C42" w:rsidRPr="00E20C42" w14:paraId="1B655A9D"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38BD54B3" w14:textId="77777777" w:rsidR="001F1DA2" w:rsidRPr="00E20C42" w:rsidRDefault="001F1DA2" w:rsidP="00F634D2">
            <w:pPr>
              <w:pStyle w:val="affd"/>
              <w:widowControl w:val="0"/>
              <w:jc w:val="left"/>
              <w:rPr>
                <w:lang w:bidi="ar-SA"/>
              </w:rPr>
            </w:pPr>
            <w:r w:rsidRPr="00E20C42">
              <w:rPr>
                <w:lang w:bidi="ar-SA"/>
              </w:rPr>
              <w:t>молоко</w:t>
            </w:r>
          </w:p>
        </w:tc>
        <w:tc>
          <w:tcPr>
            <w:tcW w:w="1582" w:type="dxa"/>
            <w:tcBorders>
              <w:top w:val="nil"/>
              <w:left w:val="nil"/>
              <w:bottom w:val="single" w:sz="4" w:space="0" w:color="auto"/>
              <w:right w:val="single" w:sz="4" w:space="0" w:color="auto"/>
            </w:tcBorders>
            <w:vAlign w:val="center"/>
          </w:tcPr>
          <w:p w14:paraId="526719FA" w14:textId="77777777" w:rsidR="001F1DA2" w:rsidRPr="00E20C42" w:rsidRDefault="001F1DA2" w:rsidP="00F634D2">
            <w:pPr>
              <w:pStyle w:val="affd"/>
              <w:widowControl w:val="0"/>
              <w:jc w:val="left"/>
              <w:rPr>
                <w:lang w:bidi="ar-SA"/>
              </w:rPr>
            </w:pPr>
            <w:r w:rsidRPr="00E20C42">
              <w:rPr>
                <w:lang w:bidi="ar-SA"/>
              </w:rPr>
              <w:t>тонн</w:t>
            </w:r>
          </w:p>
        </w:tc>
        <w:tc>
          <w:tcPr>
            <w:tcW w:w="1625" w:type="dxa"/>
            <w:tcBorders>
              <w:top w:val="nil"/>
              <w:left w:val="nil"/>
              <w:bottom w:val="single" w:sz="4" w:space="0" w:color="auto"/>
              <w:right w:val="single" w:sz="4" w:space="0" w:color="auto"/>
            </w:tcBorders>
            <w:noWrap/>
            <w:vAlign w:val="center"/>
          </w:tcPr>
          <w:p w14:paraId="585C5DCA" w14:textId="77777777" w:rsidR="001F1DA2" w:rsidRPr="00E20C42" w:rsidRDefault="001F1DA2" w:rsidP="00F634D2">
            <w:pPr>
              <w:pStyle w:val="affd"/>
              <w:widowControl w:val="0"/>
              <w:jc w:val="left"/>
              <w:rPr>
                <w:lang w:bidi="ar-SA"/>
              </w:rPr>
            </w:pPr>
            <w:r w:rsidRPr="00E20C42">
              <w:rPr>
                <w:lang w:bidi="ar-SA"/>
              </w:rPr>
              <w:t>4224</w:t>
            </w:r>
          </w:p>
        </w:tc>
        <w:tc>
          <w:tcPr>
            <w:tcW w:w="1625" w:type="dxa"/>
            <w:tcBorders>
              <w:top w:val="nil"/>
              <w:left w:val="nil"/>
              <w:bottom w:val="single" w:sz="4" w:space="0" w:color="auto"/>
              <w:right w:val="single" w:sz="4" w:space="0" w:color="auto"/>
            </w:tcBorders>
            <w:vAlign w:val="center"/>
          </w:tcPr>
          <w:p w14:paraId="6A8703A5" w14:textId="77777777" w:rsidR="001F1DA2" w:rsidRPr="00E20C42" w:rsidRDefault="001F1DA2" w:rsidP="00F634D2">
            <w:pPr>
              <w:pStyle w:val="affd"/>
              <w:widowControl w:val="0"/>
              <w:jc w:val="left"/>
              <w:rPr>
                <w:lang w:bidi="ar-SA"/>
              </w:rPr>
            </w:pPr>
            <w:r w:rsidRPr="00E20C42">
              <w:rPr>
                <w:lang w:bidi="ar-SA"/>
              </w:rPr>
              <w:t>3964</w:t>
            </w:r>
          </w:p>
        </w:tc>
        <w:tc>
          <w:tcPr>
            <w:tcW w:w="1625" w:type="dxa"/>
            <w:tcBorders>
              <w:top w:val="nil"/>
              <w:left w:val="nil"/>
              <w:bottom w:val="single" w:sz="4" w:space="0" w:color="auto"/>
              <w:right w:val="single" w:sz="4" w:space="0" w:color="auto"/>
            </w:tcBorders>
            <w:noWrap/>
            <w:vAlign w:val="center"/>
          </w:tcPr>
          <w:p w14:paraId="58A3B50B" w14:textId="77777777" w:rsidR="001F1DA2" w:rsidRPr="00E20C42" w:rsidRDefault="001F1DA2" w:rsidP="00F634D2">
            <w:pPr>
              <w:pStyle w:val="affd"/>
              <w:widowControl w:val="0"/>
              <w:jc w:val="left"/>
              <w:rPr>
                <w:lang w:bidi="ar-SA"/>
              </w:rPr>
            </w:pPr>
            <w:r w:rsidRPr="00E20C42">
              <w:rPr>
                <w:lang w:bidi="ar-SA"/>
              </w:rPr>
              <w:t>3830</w:t>
            </w:r>
          </w:p>
        </w:tc>
      </w:tr>
      <w:tr w:rsidR="00E20C42" w:rsidRPr="00E20C42" w14:paraId="38747247"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1A51F6EE" w14:textId="77777777" w:rsidR="001F1DA2" w:rsidRPr="00E20C42" w:rsidRDefault="001F1DA2" w:rsidP="00F634D2">
            <w:pPr>
              <w:pStyle w:val="affd"/>
              <w:widowControl w:val="0"/>
              <w:jc w:val="left"/>
              <w:rPr>
                <w:lang w:bidi="ar-SA"/>
              </w:rPr>
            </w:pPr>
            <w:r w:rsidRPr="00E20C42">
              <w:rPr>
                <w:lang w:bidi="ar-SA"/>
              </w:rPr>
              <w:t>яйца</w:t>
            </w:r>
          </w:p>
        </w:tc>
        <w:tc>
          <w:tcPr>
            <w:tcW w:w="1582" w:type="dxa"/>
            <w:tcBorders>
              <w:top w:val="nil"/>
              <w:left w:val="nil"/>
              <w:bottom w:val="single" w:sz="4" w:space="0" w:color="auto"/>
              <w:right w:val="single" w:sz="4" w:space="0" w:color="auto"/>
            </w:tcBorders>
            <w:vAlign w:val="center"/>
          </w:tcPr>
          <w:p w14:paraId="557ABD49" w14:textId="77777777" w:rsidR="001F1DA2" w:rsidRPr="00E20C42" w:rsidRDefault="001F1DA2" w:rsidP="00F634D2">
            <w:pPr>
              <w:pStyle w:val="affd"/>
              <w:widowControl w:val="0"/>
              <w:jc w:val="left"/>
              <w:rPr>
                <w:lang w:bidi="ar-SA"/>
              </w:rPr>
            </w:pPr>
            <w:r w:rsidRPr="00E20C42">
              <w:rPr>
                <w:lang w:bidi="ar-SA"/>
              </w:rPr>
              <w:t>тыс. шт.</w:t>
            </w:r>
          </w:p>
        </w:tc>
        <w:tc>
          <w:tcPr>
            <w:tcW w:w="1625" w:type="dxa"/>
            <w:tcBorders>
              <w:top w:val="nil"/>
              <w:left w:val="nil"/>
              <w:bottom w:val="single" w:sz="4" w:space="0" w:color="auto"/>
              <w:right w:val="single" w:sz="4" w:space="0" w:color="auto"/>
            </w:tcBorders>
            <w:noWrap/>
            <w:vAlign w:val="center"/>
          </w:tcPr>
          <w:p w14:paraId="60BC7588" w14:textId="77777777" w:rsidR="001F1DA2" w:rsidRPr="00E20C42" w:rsidRDefault="001F1DA2" w:rsidP="00F634D2">
            <w:pPr>
              <w:pStyle w:val="affd"/>
              <w:widowControl w:val="0"/>
              <w:jc w:val="left"/>
              <w:rPr>
                <w:lang w:bidi="ar-SA"/>
              </w:rPr>
            </w:pPr>
            <w:r w:rsidRPr="00E20C42">
              <w:rPr>
                <w:lang w:bidi="ar-SA"/>
              </w:rPr>
              <w:t>3418</w:t>
            </w:r>
          </w:p>
        </w:tc>
        <w:tc>
          <w:tcPr>
            <w:tcW w:w="1625" w:type="dxa"/>
            <w:tcBorders>
              <w:top w:val="nil"/>
              <w:left w:val="nil"/>
              <w:bottom w:val="single" w:sz="4" w:space="0" w:color="auto"/>
              <w:right w:val="single" w:sz="4" w:space="0" w:color="auto"/>
            </w:tcBorders>
            <w:vAlign w:val="center"/>
          </w:tcPr>
          <w:p w14:paraId="38F5BE58" w14:textId="77777777" w:rsidR="001F1DA2" w:rsidRPr="00E20C42" w:rsidRDefault="001F1DA2" w:rsidP="00F634D2">
            <w:pPr>
              <w:pStyle w:val="affd"/>
              <w:widowControl w:val="0"/>
              <w:jc w:val="left"/>
              <w:rPr>
                <w:lang w:bidi="ar-SA"/>
              </w:rPr>
            </w:pPr>
            <w:r w:rsidRPr="00E20C42">
              <w:rPr>
                <w:lang w:bidi="ar-SA"/>
              </w:rPr>
              <w:t>3400</w:t>
            </w:r>
          </w:p>
        </w:tc>
        <w:tc>
          <w:tcPr>
            <w:tcW w:w="1625" w:type="dxa"/>
            <w:tcBorders>
              <w:top w:val="nil"/>
              <w:left w:val="nil"/>
              <w:bottom w:val="single" w:sz="4" w:space="0" w:color="auto"/>
              <w:right w:val="single" w:sz="4" w:space="0" w:color="auto"/>
            </w:tcBorders>
            <w:noWrap/>
            <w:vAlign w:val="center"/>
          </w:tcPr>
          <w:p w14:paraId="46940AF0" w14:textId="77777777" w:rsidR="001F1DA2" w:rsidRPr="00E20C42" w:rsidRDefault="001F1DA2" w:rsidP="00F634D2">
            <w:pPr>
              <w:pStyle w:val="affd"/>
              <w:widowControl w:val="0"/>
              <w:jc w:val="left"/>
              <w:rPr>
                <w:lang w:bidi="ar-SA"/>
              </w:rPr>
            </w:pPr>
            <w:r w:rsidRPr="00E20C42">
              <w:rPr>
                <w:lang w:bidi="ar-SA"/>
              </w:rPr>
              <w:t>3409</w:t>
            </w:r>
          </w:p>
        </w:tc>
      </w:tr>
      <w:tr w:rsidR="00E20C42" w:rsidRPr="00E20C42" w14:paraId="547E5241"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6650E682" w14:textId="77777777" w:rsidR="001F1DA2" w:rsidRPr="00E20C42" w:rsidRDefault="001F1DA2" w:rsidP="00F634D2">
            <w:pPr>
              <w:pStyle w:val="affd"/>
              <w:widowControl w:val="0"/>
              <w:jc w:val="left"/>
              <w:rPr>
                <w:lang w:bidi="ar-SA"/>
              </w:rPr>
            </w:pPr>
            <w:r w:rsidRPr="00E20C42">
              <w:rPr>
                <w:lang w:bidi="ar-SA"/>
              </w:rPr>
              <w:t>яйца</w:t>
            </w:r>
          </w:p>
        </w:tc>
        <w:tc>
          <w:tcPr>
            <w:tcW w:w="1582" w:type="dxa"/>
            <w:tcBorders>
              <w:top w:val="nil"/>
              <w:left w:val="nil"/>
              <w:bottom w:val="single" w:sz="4" w:space="0" w:color="auto"/>
              <w:right w:val="single" w:sz="4" w:space="0" w:color="auto"/>
            </w:tcBorders>
            <w:vAlign w:val="center"/>
          </w:tcPr>
          <w:p w14:paraId="48A7E577" w14:textId="77777777" w:rsidR="001F1DA2" w:rsidRPr="00E20C42" w:rsidRDefault="001F1DA2" w:rsidP="00F634D2">
            <w:pPr>
              <w:pStyle w:val="affd"/>
              <w:widowControl w:val="0"/>
              <w:jc w:val="left"/>
              <w:rPr>
                <w:lang w:bidi="ar-SA"/>
              </w:rPr>
            </w:pPr>
            <w:r w:rsidRPr="00E20C42">
              <w:rPr>
                <w:lang w:bidi="ar-SA"/>
              </w:rPr>
              <w:t>тыс. шт.</w:t>
            </w:r>
          </w:p>
        </w:tc>
        <w:tc>
          <w:tcPr>
            <w:tcW w:w="1625" w:type="dxa"/>
            <w:tcBorders>
              <w:top w:val="nil"/>
              <w:left w:val="nil"/>
              <w:bottom w:val="single" w:sz="4" w:space="0" w:color="auto"/>
              <w:right w:val="single" w:sz="4" w:space="0" w:color="auto"/>
            </w:tcBorders>
            <w:noWrap/>
            <w:vAlign w:val="center"/>
          </w:tcPr>
          <w:p w14:paraId="6C1AD0B5" w14:textId="77777777" w:rsidR="001F1DA2" w:rsidRPr="00E20C42" w:rsidRDefault="001F1DA2" w:rsidP="00F634D2">
            <w:pPr>
              <w:pStyle w:val="affd"/>
              <w:widowControl w:val="0"/>
              <w:jc w:val="left"/>
              <w:rPr>
                <w:lang w:bidi="ar-SA"/>
              </w:rPr>
            </w:pPr>
            <w:r w:rsidRPr="00E20C42">
              <w:rPr>
                <w:lang w:bidi="ar-SA"/>
              </w:rPr>
              <w:t>3418</w:t>
            </w:r>
          </w:p>
        </w:tc>
        <w:tc>
          <w:tcPr>
            <w:tcW w:w="1625" w:type="dxa"/>
            <w:tcBorders>
              <w:top w:val="nil"/>
              <w:left w:val="nil"/>
              <w:bottom w:val="single" w:sz="4" w:space="0" w:color="auto"/>
              <w:right w:val="single" w:sz="4" w:space="0" w:color="auto"/>
            </w:tcBorders>
            <w:vAlign w:val="center"/>
          </w:tcPr>
          <w:p w14:paraId="5BC59EB9" w14:textId="77777777" w:rsidR="001F1DA2" w:rsidRPr="00E20C42" w:rsidRDefault="001F1DA2" w:rsidP="00F634D2">
            <w:pPr>
              <w:pStyle w:val="affd"/>
              <w:widowControl w:val="0"/>
              <w:jc w:val="left"/>
              <w:rPr>
                <w:lang w:bidi="ar-SA"/>
              </w:rPr>
            </w:pPr>
            <w:r w:rsidRPr="00E20C42">
              <w:rPr>
                <w:lang w:bidi="ar-SA"/>
              </w:rPr>
              <w:t>3400</w:t>
            </w:r>
          </w:p>
        </w:tc>
        <w:tc>
          <w:tcPr>
            <w:tcW w:w="1625" w:type="dxa"/>
            <w:tcBorders>
              <w:top w:val="nil"/>
              <w:left w:val="nil"/>
              <w:bottom w:val="single" w:sz="4" w:space="0" w:color="auto"/>
              <w:right w:val="single" w:sz="4" w:space="0" w:color="auto"/>
            </w:tcBorders>
            <w:noWrap/>
            <w:vAlign w:val="center"/>
          </w:tcPr>
          <w:p w14:paraId="4766F97F" w14:textId="77777777" w:rsidR="001F1DA2" w:rsidRPr="00E20C42" w:rsidRDefault="001F1DA2" w:rsidP="00F634D2">
            <w:pPr>
              <w:pStyle w:val="affd"/>
              <w:widowControl w:val="0"/>
              <w:jc w:val="left"/>
              <w:rPr>
                <w:lang w:bidi="ar-SA"/>
              </w:rPr>
            </w:pPr>
            <w:r w:rsidRPr="00E20C42">
              <w:rPr>
                <w:lang w:bidi="ar-SA"/>
              </w:rPr>
              <w:t>3409</w:t>
            </w:r>
          </w:p>
        </w:tc>
      </w:tr>
      <w:tr w:rsidR="00E20C42" w:rsidRPr="00E20C42" w14:paraId="309B5CEE"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0D266EA5" w14:textId="77777777" w:rsidR="001F1DA2" w:rsidRPr="00E20C42" w:rsidRDefault="001F1DA2" w:rsidP="00F634D2">
            <w:pPr>
              <w:pStyle w:val="affd"/>
              <w:widowControl w:val="0"/>
              <w:jc w:val="left"/>
              <w:rPr>
                <w:lang w:bidi="ar-SA"/>
              </w:rPr>
            </w:pPr>
            <w:r w:rsidRPr="00E20C42">
              <w:rPr>
                <w:lang w:bidi="ar-SA"/>
              </w:rPr>
              <w:t xml:space="preserve">Поголовье скота в хозяйствах всех категорий на конец периода </w:t>
            </w:r>
          </w:p>
        </w:tc>
        <w:tc>
          <w:tcPr>
            <w:tcW w:w="1582" w:type="dxa"/>
            <w:tcBorders>
              <w:top w:val="nil"/>
              <w:left w:val="nil"/>
              <w:bottom w:val="single" w:sz="4" w:space="0" w:color="auto"/>
              <w:right w:val="single" w:sz="4" w:space="0" w:color="auto"/>
            </w:tcBorders>
            <w:vAlign w:val="center"/>
          </w:tcPr>
          <w:p w14:paraId="166F5A0E" w14:textId="77777777" w:rsidR="001F1DA2" w:rsidRPr="00E20C42" w:rsidRDefault="001F1DA2" w:rsidP="00F634D2">
            <w:pPr>
              <w:pStyle w:val="affd"/>
              <w:widowControl w:val="0"/>
              <w:jc w:val="left"/>
              <w:rPr>
                <w:lang w:bidi="ar-SA"/>
              </w:rPr>
            </w:pPr>
            <w:r w:rsidRPr="00E20C42">
              <w:rPr>
                <w:lang w:bidi="ar-SA"/>
              </w:rPr>
              <w:t>голов</w:t>
            </w:r>
          </w:p>
        </w:tc>
        <w:tc>
          <w:tcPr>
            <w:tcW w:w="1625" w:type="dxa"/>
            <w:tcBorders>
              <w:top w:val="nil"/>
              <w:left w:val="nil"/>
              <w:bottom w:val="single" w:sz="4" w:space="0" w:color="auto"/>
              <w:right w:val="single" w:sz="4" w:space="0" w:color="auto"/>
            </w:tcBorders>
            <w:noWrap/>
            <w:vAlign w:val="center"/>
          </w:tcPr>
          <w:p w14:paraId="48DE81B5" w14:textId="77777777" w:rsidR="001F1DA2" w:rsidRPr="00E20C42" w:rsidRDefault="001F1DA2" w:rsidP="00F634D2">
            <w:pPr>
              <w:pStyle w:val="affd"/>
              <w:widowControl w:val="0"/>
              <w:jc w:val="left"/>
              <w:rPr>
                <w:lang w:bidi="ar-SA"/>
              </w:rPr>
            </w:pPr>
            <w:r w:rsidRPr="00E20C42">
              <w:rPr>
                <w:lang w:bidi="ar-SA"/>
              </w:rPr>
              <w:t> </w:t>
            </w:r>
          </w:p>
        </w:tc>
        <w:tc>
          <w:tcPr>
            <w:tcW w:w="1625" w:type="dxa"/>
            <w:tcBorders>
              <w:top w:val="nil"/>
              <w:left w:val="nil"/>
              <w:bottom w:val="single" w:sz="4" w:space="0" w:color="auto"/>
              <w:right w:val="single" w:sz="4" w:space="0" w:color="auto"/>
            </w:tcBorders>
            <w:vAlign w:val="center"/>
          </w:tcPr>
          <w:p w14:paraId="1B22E68E" w14:textId="77777777" w:rsidR="001F1DA2" w:rsidRPr="00E20C42" w:rsidRDefault="001F1DA2" w:rsidP="00F634D2">
            <w:pPr>
              <w:pStyle w:val="affd"/>
              <w:widowControl w:val="0"/>
              <w:jc w:val="left"/>
              <w:rPr>
                <w:lang w:bidi="ar-SA"/>
              </w:rPr>
            </w:pPr>
            <w:r w:rsidRPr="00E20C42">
              <w:rPr>
                <w:lang w:bidi="ar-SA"/>
              </w:rPr>
              <w:t> </w:t>
            </w:r>
          </w:p>
        </w:tc>
        <w:tc>
          <w:tcPr>
            <w:tcW w:w="1625" w:type="dxa"/>
            <w:tcBorders>
              <w:top w:val="nil"/>
              <w:left w:val="nil"/>
              <w:bottom w:val="single" w:sz="4" w:space="0" w:color="auto"/>
              <w:right w:val="single" w:sz="4" w:space="0" w:color="auto"/>
            </w:tcBorders>
            <w:noWrap/>
            <w:vAlign w:val="center"/>
          </w:tcPr>
          <w:p w14:paraId="24F39B59" w14:textId="77777777" w:rsidR="001F1DA2" w:rsidRPr="00E20C42" w:rsidRDefault="001F1DA2" w:rsidP="00F634D2">
            <w:pPr>
              <w:pStyle w:val="affd"/>
              <w:widowControl w:val="0"/>
              <w:jc w:val="left"/>
              <w:rPr>
                <w:lang w:bidi="ar-SA"/>
              </w:rPr>
            </w:pPr>
            <w:r w:rsidRPr="00E20C42">
              <w:rPr>
                <w:lang w:bidi="ar-SA"/>
              </w:rPr>
              <w:t> </w:t>
            </w:r>
          </w:p>
        </w:tc>
      </w:tr>
      <w:tr w:rsidR="00E20C42" w:rsidRPr="00E20C42" w14:paraId="2C272CF5"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5348E7C2" w14:textId="77777777" w:rsidR="001F1DA2" w:rsidRPr="00E20C42" w:rsidRDefault="001F1DA2" w:rsidP="00F634D2">
            <w:pPr>
              <w:pStyle w:val="affd"/>
              <w:widowControl w:val="0"/>
              <w:jc w:val="left"/>
              <w:rPr>
                <w:lang w:bidi="ar-SA"/>
              </w:rPr>
            </w:pPr>
            <w:r w:rsidRPr="00E20C42">
              <w:rPr>
                <w:lang w:bidi="ar-SA"/>
              </w:rPr>
              <w:t>крупный рогатый скот</w:t>
            </w:r>
          </w:p>
        </w:tc>
        <w:tc>
          <w:tcPr>
            <w:tcW w:w="1582" w:type="dxa"/>
            <w:tcBorders>
              <w:top w:val="nil"/>
              <w:left w:val="nil"/>
              <w:bottom w:val="single" w:sz="4" w:space="0" w:color="auto"/>
              <w:right w:val="single" w:sz="4" w:space="0" w:color="auto"/>
            </w:tcBorders>
            <w:vAlign w:val="center"/>
          </w:tcPr>
          <w:p w14:paraId="2EEFDA64" w14:textId="77777777" w:rsidR="001F1DA2" w:rsidRPr="00E20C42" w:rsidRDefault="001F1DA2" w:rsidP="00F634D2">
            <w:pPr>
              <w:pStyle w:val="affd"/>
              <w:widowControl w:val="0"/>
              <w:jc w:val="left"/>
              <w:rPr>
                <w:lang w:bidi="ar-SA"/>
              </w:rPr>
            </w:pPr>
            <w:r w:rsidRPr="00E20C42">
              <w:rPr>
                <w:lang w:bidi="ar-SA"/>
              </w:rPr>
              <w:t>голов</w:t>
            </w:r>
          </w:p>
        </w:tc>
        <w:tc>
          <w:tcPr>
            <w:tcW w:w="1625" w:type="dxa"/>
            <w:tcBorders>
              <w:top w:val="nil"/>
              <w:left w:val="nil"/>
              <w:bottom w:val="single" w:sz="4" w:space="0" w:color="auto"/>
              <w:right w:val="single" w:sz="4" w:space="0" w:color="auto"/>
            </w:tcBorders>
            <w:noWrap/>
            <w:vAlign w:val="center"/>
          </w:tcPr>
          <w:p w14:paraId="4299EACC" w14:textId="77777777" w:rsidR="001F1DA2" w:rsidRPr="00E20C42" w:rsidRDefault="001F1DA2" w:rsidP="00F634D2">
            <w:pPr>
              <w:pStyle w:val="affd"/>
              <w:widowControl w:val="0"/>
              <w:jc w:val="left"/>
              <w:rPr>
                <w:lang w:bidi="ar-SA"/>
              </w:rPr>
            </w:pPr>
            <w:r w:rsidRPr="00E20C42">
              <w:rPr>
                <w:lang w:bidi="ar-SA"/>
              </w:rPr>
              <w:t>2128</w:t>
            </w:r>
          </w:p>
        </w:tc>
        <w:tc>
          <w:tcPr>
            <w:tcW w:w="1625" w:type="dxa"/>
            <w:tcBorders>
              <w:top w:val="nil"/>
              <w:left w:val="nil"/>
              <w:bottom w:val="single" w:sz="4" w:space="0" w:color="auto"/>
              <w:right w:val="single" w:sz="4" w:space="0" w:color="auto"/>
            </w:tcBorders>
            <w:vAlign w:val="center"/>
          </w:tcPr>
          <w:p w14:paraId="25D15DFE" w14:textId="77777777" w:rsidR="001F1DA2" w:rsidRPr="00E20C42" w:rsidRDefault="001F1DA2" w:rsidP="00F634D2">
            <w:pPr>
              <w:pStyle w:val="affd"/>
              <w:widowControl w:val="0"/>
              <w:jc w:val="left"/>
              <w:rPr>
                <w:lang w:bidi="ar-SA"/>
              </w:rPr>
            </w:pPr>
            <w:r w:rsidRPr="00E20C42">
              <w:rPr>
                <w:lang w:bidi="ar-SA"/>
              </w:rPr>
              <w:t>2080</w:t>
            </w:r>
          </w:p>
        </w:tc>
        <w:tc>
          <w:tcPr>
            <w:tcW w:w="1625" w:type="dxa"/>
            <w:tcBorders>
              <w:top w:val="nil"/>
              <w:left w:val="nil"/>
              <w:bottom w:val="single" w:sz="4" w:space="0" w:color="auto"/>
              <w:right w:val="single" w:sz="4" w:space="0" w:color="auto"/>
            </w:tcBorders>
            <w:noWrap/>
            <w:vAlign w:val="center"/>
          </w:tcPr>
          <w:p w14:paraId="6C0F907E" w14:textId="77777777" w:rsidR="001F1DA2" w:rsidRPr="00E20C42" w:rsidRDefault="001F1DA2" w:rsidP="00F634D2">
            <w:pPr>
              <w:pStyle w:val="affd"/>
              <w:widowControl w:val="0"/>
              <w:jc w:val="left"/>
              <w:rPr>
                <w:lang w:bidi="ar-SA"/>
              </w:rPr>
            </w:pPr>
            <w:r w:rsidRPr="00E20C42">
              <w:rPr>
                <w:lang w:bidi="ar-SA"/>
              </w:rPr>
              <w:t>2057</w:t>
            </w:r>
          </w:p>
        </w:tc>
      </w:tr>
      <w:tr w:rsidR="00E20C42" w:rsidRPr="00E20C42" w14:paraId="534E5FB7"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75F47E27" w14:textId="77777777" w:rsidR="001F1DA2" w:rsidRPr="00E20C42" w:rsidRDefault="001F1DA2" w:rsidP="00F634D2">
            <w:pPr>
              <w:pStyle w:val="affd"/>
              <w:widowControl w:val="0"/>
              <w:jc w:val="left"/>
              <w:rPr>
                <w:lang w:bidi="ar-SA"/>
              </w:rPr>
            </w:pPr>
            <w:r w:rsidRPr="00E20C42">
              <w:rPr>
                <w:lang w:bidi="ar-SA"/>
              </w:rPr>
              <w:t>в том числе коровы</w:t>
            </w:r>
          </w:p>
        </w:tc>
        <w:tc>
          <w:tcPr>
            <w:tcW w:w="1582" w:type="dxa"/>
            <w:tcBorders>
              <w:top w:val="nil"/>
              <w:left w:val="nil"/>
              <w:bottom w:val="single" w:sz="4" w:space="0" w:color="auto"/>
              <w:right w:val="single" w:sz="4" w:space="0" w:color="auto"/>
            </w:tcBorders>
            <w:vAlign w:val="center"/>
          </w:tcPr>
          <w:p w14:paraId="3F98A57D" w14:textId="77777777" w:rsidR="001F1DA2" w:rsidRPr="00E20C42" w:rsidRDefault="001F1DA2" w:rsidP="00F634D2">
            <w:pPr>
              <w:pStyle w:val="affd"/>
              <w:widowControl w:val="0"/>
              <w:jc w:val="left"/>
              <w:rPr>
                <w:lang w:bidi="ar-SA"/>
              </w:rPr>
            </w:pPr>
            <w:r w:rsidRPr="00E20C42">
              <w:rPr>
                <w:lang w:bidi="ar-SA"/>
              </w:rPr>
              <w:t>голов</w:t>
            </w:r>
          </w:p>
        </w:tc>
        <w:tc>
          <w:tcPr>
            <w:tcW w:w="1625" w:type="dxa"/>
            <w:tcBorders>
              <w:top w:val="nil"/>
              <w:left w:val="nil"/>
              <w:bottom w:val="single" w:sz="4" w:space="0" w:color="auto"/>
              <w:right w:val="single" w:sz="4" w:space="0" w:color="auto"/>
            </w:tcBorders>
            <w:noWrap/>
            <w:vAlign w:val="center"/>
          </w:tcPr>
          <w:p w14:paraId="5E11880C" w14:textId="77777777" w:rsidR="001F1DA2" w:rsidRPr="00E20C42" w:rsidRDefault="001F1DA2" w:rsidP="00F634D2">
            <w:pPr>
              <w:pStyle w:val="affd"/>
              <w:widowControl w:val="0"/>
              <w:jc w:val="left"/>
              <w:rPr>
                <w:lang w:bidi="ar-SA"/>
              </w:rPr>
            </w:pPr>
            <w:r w:rsidRPr="00E20C42">
              <w:rPr>
                <w:lang w:bidi="ar-SA"/>
              </w:rPr>
              <w:t>963</w:t>
            </w:r>
          </w:p>
        </w:tc>
        <w:tc>
          <w:tcPr>
            <w:tcW w:w="1625" w:type="dxa"/>
            <w:tcBorders>
              <w:top w:val="nil"/>
              <w:left w:val="nil"/>
              <w:bottom w:val="single" w:sz="4" w:space="0" w:color="auto"/>
              <w:right w:val="single" w:sz="4" w:space="0" w:color="auto"/>
            </w:tcBorders>
            <w:vAlign w:val="center"/>
          </w:tcPr>
          <w:p w14:paraId="619D13D1" w14:textId="77777777" w:rsidR="001F1DA2" w:rsidRPr="00E20C42" w:rsidRDefault="001F1DA2" w:rsidP="00F634D2">
            <w:pPr>
              <w:pStyle w:val="affd"/>
              <w:widowControl w:val="0"/>
              <w:jc w:val="left"/>
              <w:rPr>
                <w:lang w:bidi="ar-SA"/>
              </w:rPr>
            </w:pPr>
            <w:r w:rsidRPr="00E20C42">
              <w:rPr>
                <w:lang w:bidi="ar-SA"/>
              </w:rPr>
              <w:t>900</w:t>
            </w:r>
          </w:p>
        </w:tc>
        <w:tc>
          <w:tcPr>
            <w:tcW w:w="1625" w:type="dxa"/>
            <w:tcBorders>
              <w:top w:val="nil"/>
              <w:left w:val="nil"/>
              <w:bottom w:val="single" w:sz="4" w:space="0" w:color="auto"/>
              <w:right w:val="single" w:sz="4" w:space="0" w:color="auto"/>
            </w:tcBorders>
            <w:noWrap/>
            <w:vAlign w:val="center"/>
          </w:tcPr>
          <w:p w14:paraId="620E227F" w14:textId="77777777" w:rsidR="001F1DA2" w:rsidRPr="00E20C42" w:rsidRDefault="001F1DA2" w:rsidP="00F634D2">
            <w:pPr>
              <w:pStyle w:val="affd"/>
              <w:widowControl w:val="0"/>
              <w:jc w:val="left"/>
              <w:rPr>
                <w:lang w:bidi="ar-SA"/>
              </w:rPr>
            </w:pPr>
            <w:r w:rsidRPr="00E20C42">
              <w:rPr>
                <w:lang w:bidi="ar-SA"/>
              </w:rPr>
              <w:t>898</w:t>
            </w:r>
          </w:p>
        </w:tc>
      </w:tr>
      <w:tr w:rsidR="00E20C42" w:rsidRPr="00E20C42" w14:paraId="34F51B9E"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00BAD9CF" w14:textId="77777777" w:rsidR="001F1DA2" w:rsidRPr="00E20C42" w:rsidRDefault="001F1DA2" w:rsidP="00F634D2">
            <w:pPr>
              <w:pStyle w:val="affd"/>
              <w:widowControl w:val="0"/>
              <w:jc w:val="left"/>
              <w:rPr>
                <w:lang w:bidi="ar-SA"/>
              </w:rPr>
            </w:pPr>
            <w:r w:rsidRPr="00E20C42">
              <w:rPr>
                <w:lang w:bidi="ar-SA"/>
              </w:rPr>
              <w:t>свиньи</w:t>
            </w:r>
          </w:p>
        </w:tc>
        <w:tc>
          <w:tcPr>
            <w:tcW w:w="1582" w:type="dxa"/>
            <w:tcBorders>
              <w:top w:val="nil"/>
              <w:left w:val="nil"/>
              <w:bottom w:val="single" w:sz="4" w:space="0" w:color="auto"/>
              <w:right w:val="single" w:sz="4" w:space="0" w:color="auto"/>
            </w:tcBorders>
            <w:vAlign w:val="center"/>
          </w:tcPr>
          <w:p w14:paraId="1B428403" w14:textId="77777777" w:rsidR="001F1DA2" w:rsidRPr="00E20C42" w:rsidRDefault="001F1DA2" w:rsidP="00F634D2">
            <w:pPr>
              <w:pStyle w:val="affd"/>
              <w:widowControl w:val="0"/>
              <w:jc w:val="left"/>
              <w:rPr>
                <w:lang w:bidi="ar-SA"/>
              </w:rPr>
            </w:pPr>
            <w:r w:rsidRPr="00E20C42">
              <w:rPr>
                <w:lang w:bidi="ar-SA"/>
              </w:rPr>
              <w:t>голов</w:t>
            </w:r>
          </w:p>
        </w:tc>
        <w:tc>
          <w:tcPr>
            <w:tcW w:w="1625" w:type="dxa"/>
            <w:tcBorders>
              <w:top w:val="nil"/>
              <w:left w:val="nil"/>
              <w:bottom w:val="single" w:sz="4" w:space="0" w:color="auto"/>
              <w:right w:val="single" w:sz="4" w:space="0" w:color="auto"/>
            </w:tcBorders>
            <w:noWrap/>
            <w:vAlign w:val="center"/>
          </w:tcPr>
          <w:p w14:paraId="61CF2834" w14:textId="77777777" w:rsidR="001F1DA2" w:rsidRPr="00E20C42" w:rsidRDefault="001F1DA2" w:rsidP="00F634D2">
            <w:pPr>
              <w:pStyle w:val="affd"/>
              <w:widowControl w:val="0"/>
              <w:jc w:val="left"/>
              <w:rPr>
                <w:lang w:bidi="ar-SA"/>
              </w:rPr>
            </w:pPr>
            <w:r w:rsidRPr="00E20C42">
              <w:rPr>
                <w:lang w:bidi="ar-SA"/>
              </w:rPr>
              <w:t>1565</w:t>
            </w:r>
          </w:p>
        </w:tc>
        <w:tc>
          <w:tcPr>
            <w:tcW w:w="1625" w:type="dxa"/>
            <w:tcBorders>
              <w:top w:val="nil"/>
              <w:left w:val="nil"/>
              <w:bottom w:val="single" w:sz="4" w:space="0" w:color="auto"/>
              <w:right w:val="single" w:sz="4" w:space="0" w:color="auto"/>
            </w:tcBorders>
            <w:vAlign w:val="center"/>
          </w:tcPr>
          <w:p w14:paraId="6346324F" w14:textId="77777777" w:rsidR="001F1DA2" w:rsidRPr="00E20C42" w:rsidRDefault="001F1DA2" w:rsidP="00F634D2">
            <w:pPr>
              <w:pStyle w:val="affd"/>
              <w:widowControl w:val="0"/>
              <w:jc w:val="left"/>
              <w:rPr>
                <w:lang w:bidi="ar-SA"/>
              </w:rPr>
            </w:pPr>
            <w:r w:rsidRPr="00E20C42">
              <w:rPr>
                <w:lang w:bidi="ar-SA"/>
              </w:rPr>
              <w:t>1627</w:t>
            </w:r>
          </w:p>
        </w:tc>
        <w:tc>
          <w:tcPr>
            <w:tcW w:w="1625" w:type="dxa"/>
            <w:tcBorders>
              <w:top w:val="nil"/>
              <w:left w:val="nil"/>
              <w:bottom w:val="single" w:sz="4" w:space="0" w:color="auto"/>
              <w:right w:val="single" w:sz="4" w:space="0" w:color="auto"/>
            </w:tcBorders>
            <w:noWrap/>
            <w:vAlign w:val="center"/>
          </w:tcPr>
          <w:p w14:paraId="1704F9F0" w14:textId="77777777" w:rsidR="001F1DA2" w:rsidRPr="00E20C42" w:rsidRDefault="001F1DA2" w:rsidP="00F634D2">
            <w:pPr>
              <w:pStyle w:val="affd"/>
              <w:widowControl w:val="0"/>
              <w:jc w:val="left"/>
              <w:rPr>
                <w:lang w:bidi="ar-SA"/>
              </w:rPr>
            </w:pPr>
            <w:r w:rsidRPr="00E20C42">
              <w:rPr>
                <w:lang w:bidi="ar-SA"/>
              </w:rPr>
              <w:t>1630</w:t>
            </w:r>
          </w:p>
        </w:tc>
      </w:tr>
      <w:tr w:rsidR="00E20C42" w:rsidRPr="00E20C42" w14:paraId="766EB781"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3A31556A" w14:textId="77777777" w:rsidR="001F1DA2" w:rsidRPr="00E20C42" w:rsidRDefault="001F1DA2" w:rsidP="00F634D2">
            <w:pPr>
              <w:pStyle w:val="affd"/>
              <w:widowControl w:val="0"/>
              <w:jc w:val="left"/>
              <w:rPr>
                <w:lang w:bidi="ar-SA"/>
              </w:rPr>
            </w:pPr>
            <w:r w:rsidRPr="00E20C42">
              <w:rPr>
                <w:lang w:bidi="ar-SA"/>
              </w:rPr>
              <w:t>Надой молока на одну корову в хозяйствах всех категорий</w:t>
            </w:r>
          </w:p>
        </w:tc>
        <w:tc>
          <w:tcPr>
            <w:tcW w:w="1582" w:type="dxa"/>
            <w:tcBorders>
              <w:top w:val="nil"/>
              <w:left w:val="nil"/>
              <w:bottom w:val="single" w:sz="4" w:space="0" w:color="auto"/>
              <w:right w:val="single" w:sz="4" w:space="0" w:color="auto"/>
            </w:tcBorders>
            <w:vAlign w:val="center"/>
          </w:tcPr>
          <w:p w14:paraId="11A69542" w14:textId="77777777" w:rsidR="001F1DA2" w:rsidRPr="00E20C42" w:rsidRDefault="001F1DA2" w:rsidP="00F634D2">
            <w:pPr>
              <w:pStyle w:val="affd"/>
              <w:widowControl w:val="0"/>
              <w:jc w:val="left"/>
              <w:rPr>
                <w:lang w:bidi="ar-SA"/>
              </w:rPr>
            </w:pPr>
            <w:r w:rsidRPr="00E20C42">
              <w:rPr>
                <w:lang w:bidi="ar-SA"/>
              </w:rPr>
              <w:t>кг</w:t>
            </w:r>
          </w:p>
        </w:tc>
        <w:tc>
          <w:tcPr>
            <w:tcW w:w="1625" w:type="dxa"/>
            <w:tcBorders>
              <w:top w:val="nil"/>
              <w:left w:val="nil"/>
              <w:bottom w:val="single" w:sz="4" w:space="0" w:color="auto"/>
              <w:right w:val="single" w:sz="4" w:space="0" w:color="auto"/>
            </w:tcBorders>
            <w:noWrap/>
            <w:vAlign w:val="center"/>
          </w:tcPr>
          <w:p w14:paraId="3EB8BEF9" w14:textId="77777777" w:rsidR="001F1DA2" w:rsidRPr="00E20C42" w:rsidRDefault="001F1DA2" w:rsidP="00F634D2">
            <w:pPr>
              <w:pStyle w:val="affd"/>
              <w:widowControl w:val="0"/>
              <w:jc w:val="left"/>
              <w:rPr>
                <w:lang w:bidi="ar-SA"/>
              </w:rPr>
            </w:pPr>
            <w:r w:rsidRPr="00E20C42">
              <w:rPr>
                <w:lang w:bidi="ar-SA"/>
              </w:rPr>
              <w:t>2973</w:t>
            </w:r>
          </w:p>
        </w:tc>
        <w:tc>
          <w:tcPr>
            <w:tcW w:w="1625" w:type="dxa"/>
            <w:tcBorders>
              <w:top w:val="nil"/>
              <w:left w:val="nil"/>
              <w:bottom w:val="single" w:sz="4" w:space="0" w:color="auto"/>
              <w:right w:val="single" w:sz="4" w:space="0" w:color="auto"/>
            </w:tcBorders>
            <w:vAlign w:val="center"/>
          </w:tcPr>
          <w:p w14:paraId="5083208F" w14:textId="77777777" w:rsidR="001F1DA2" w:rsidRPr="00E20C42" w:rsidRDefault="001F1DA2" w:rsidP="00F634D2">
            <w:pPr>
              <w:pStyle w:val="affd"/>
              <w:widowControl w:val="0"/>
              <w:jc w:val="left"/>
              <w:rPr>
                <w:lang w:bidi="ar-SA"/>
              </w:rPr>
            </w:pPr>
            <w:r w:rsidRPr="00E20C42">
              <w:rPr>
                <w:lang w:bidi="ar-SA"/>
              </w:rPr>
              <w:t>2761</w:t>
            </w:r>
          </w:p>
        </w:tc>
        <w:tc>
          <w:tcPr>
            <w:tcW w:w="1625" w:type="dxa"/>
            <w:tcBorders>
              <w:top w:val="nil"/>
              <w:left w:val="nil"/>
              <w:bottom w:val="single" w:sz="4" w:space="0" w:color="auto"/>
              <w:right w:val="single" w:sz="4" w:space="0" w:color="auto"/>
            </w:tcBorders>
            <w:noWrap/>
            <w:vAlign w:val="center"/>
          </w:tcPr>
          <w:p w14:paraId="51850070" w14:textId="77777777" w:rsidR="001F1DA2" w:rsidRPr="00E20C42" w:rsidRDefault="001F1DA2" w:rsidP="00F634D2">
            <w:pPr>
              <w:pStyle w:val="affd"/>
              <w:widowControl w:val="0"/>
              <w:jc w:val="left"/>
              <w:rPr>
                <w:lang w:bidi="ar-SA"/>
              </w:rPr>
            </w:pPr>
            <w:r w:rsidRPr="00E20C42">
              <w:rPr>
                <w:lang w:bidi="ar-SA"/>
              </w:rPr>
              <w:t>2807</w:t>
            </w:r>
          </w:p>
        </w:tc>
      </w:tr>
      <w:tr w:rsidR="00E20C42" w:rsidRPr="00E20C42" w14:paraId="50C85149"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1082C282" w14:textId="77777777" w:rsidR="001F1DA2" w:rsidRPr="00E20C42" w:rsidRDefault="001F1DA2" w:rsidP="00F634D2">
            <w:pPr>
              <w:pStyle w:val="affd"/>
              <w:widowControl w:val="0"/>
              <w:jc w:val="left"/>
              <w:rPr>
                <w:lang w:bidi="ar-SA"/>
              </w:rPr>
            </w:pPr>
            <w:r w:rsidRPr="00E20C42">
              <w:rPr>
                <w:lang w:bidi="ar-SA"/>
              </w:rPr>
              <w:t>Урожайность</w:t>
            </w:r>
          </w:p>
        </w:tc>
        <w:tc>
          <w:tcPr>
            <w:tcW w:w="1582" w:type="dxa"/>
            <w:tcBorders>
              <w:top w:val="nil"/>
              <w:left w:val="nil"/>
              <w:bottom w:val="single" w:sz="4" w:space="0" w:color="auto"/>
              <w:right w:val="single" w:sz="4" w:space="0" w:color="auto"/>
            </w:tcBorders>
            <w:vAlign w:val="center"/>
          </w:tcPr>
          <w:p w14:paraId="036CA569" w14:textId="77777777" w:rsidR="001F1DA2" w:rsidRPr="00E20C42" w:rsidRDefault="001F1DA2" w:rsidP="00F634D2">
            <w:pPr>
              <w:pStyle w:val="affd"/>
              <w:widowControl w:val="0"/>
              <w:jc w:val="left"/>
              <w:rPr>
                <w:lang w:bidi="ar-SA"/>
              </w:rPr>
            </w:pPr>
            <w:r w:rsidRPr="00E20C42">
              <w:rPr>
                <w:lang w:bidi="ar-SA"/>
              </w:rPr>
              <w:t>ц/га</w:t>
            </w:r>
          </w:p>
        </w:tc>
        <w:tc>
          <w:tcPr>
            <w:tcW w:w="1625" w:type="dxa"/>
            <w:tcBorders>
              <w:top w:val="nil"/>
              <w:left w:val="nil"/>
              <w:bottom w:val="single" w:sz="4" w:space="0" w:color="auto"/>
              <w:right w:val="single" w:sz="4" w:space="0" w:color="auto"/>
            </w:tcBorders>
            <w:noWrap/>
            <w:vAlign w:val="center"/>
          </w:tcPr>
          <w:p w14:paraId="7A1258C0" w14:textId="77777777" w:rsidR="001F1DA2" w:rsidRPr="00E20C42" w:rsidRDefault="001F1DA2" w:rsidP="00F634D2">
            <w:pPr>
              <w:pStyle w:val="affd"/>
              <w:widowControl w:val="0"/>
              <w:jc w:val="left"/>
              <w:rPr>
                <w:lang w:bidi="ar-SA"/>
              </w:rPr>
            </w:pPr>
            <w:r w:rsidRPr="00E20C42">
              <w:rPr>
                <w:lang w:bidi="ar-SA"/>
              </w:rPr>
              <w:t> </w:t>
            </w:r>
          </w:p>
        </w:tc>
        <w:tc>
          <w:tcPr>
            <w:tcW w:w="1625" w:type="dxa"/>
            <w:tcBorders>
              <w:top w:val="nil"/>
              <w:left w:val="nil"/>
              <w:bottom w:val="single" w:sz="4" w:space="0" w:color="auto"/>
              <w:right w:val="single" w:sz="4" w:space="0" w:color="auto"/>
            </w:tcBorders>
            <w:vAlign w:val="center"/>
          </w:tcPr>
          <w:p w14:paraId="2CE3B304" w14:textId="77777777" w:rsidR="001F1DA2" w:rsidRPr="00E20C42" w:rsidRDefault="001F1DA2" w:rsidP="00F634D2">
            <w:pPr>
              <w:pStyle w:val="affd"/>
              <w:widowControl w:val="0"/>
              <w:jc w:val="left"/>
              <w:rPr>
                <w:lang w:bidi="ar-SA"/>
              </w:rPr>
            </w:pPr>
            <w:r w:rsidRPr="00E20C42">
              <w:rPr>
                <w:lang w:bidi="ar-SA"/>
              </w:rPr>
              <w:t> </w:t>
            </w:r>
          </w:p>
        </w:tc>
        <w:tc>
          <w:tcPr>
            <w:tcW w:w="1625" w:type="dxa"/>
            <w:tcBorders>
              <w:top w:val="nil"/>
              <w:left w:val="nil"/>
              <w:bottom w:val="single" w:sz="4" w:space="0" w:color="auto"/>
              <w:right w:val="single" w:sz="4" w:space="0" w:color="auto"/>
            </w:tcBorders>
            <w:noWrap/>
            <w:vAlign w:val="center"/>
          </w:tcPr>
          <w:p w14:paraId="36575E45" w14:textId="77777777" w:rsidR="001F1DA2" w:rsidRPr="00E20C42" w:rsidRDefault="001F1DA2" w:rsidP="00F634D2">
            <w:pPr>
              <w:pStyle w:val="affd"/>
              <w:widowControl w:val="0"/>
              <w:jc w:val="left"/>
              <w:rPr>
                <w:lang w:bidi="ar-SA"/>
              </w:rPr>
            </w:pPr>
            <w:r w:rsidRPr="00E20C42">
              <w:rPr>
                <w:lang w:bidi="ar-SA"/>
              </w:rPr>
              <w:t> </w:t>
            </w:r>
          </w:p>
        </w:tc>
      </w:tr>
      <w:tr w:rsidR="00E20C42" w:rsidRPr="00E20C42" w14:paraId="4D73B951"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2FE33DA7" w14:textId="77777777" w:rsidR="001F1DA2" w:rsidRPr="00E20C42" w:rsidRDefault="001F1DA2" w:rsidP="00F634D2">
            <w:pPr>
              <w:pStyle w:val="affd"/>
              <w:widowControl w:val="0"/>
              <w:jc w:val="left"/>
              <w:rPr>
                <w:lang w:bidi="ar-SA"/>
              </w:rPr>
            </w:pPr>
            <w:r w:rsidRPr="00E20C42">
              <w:rPr>
                <w:lang w:bidi="ar-SA"/>
              </w:rPr>
              <w:t xml:space="preserve">      зерновых</w:t>
            </w:r>
          </w:p>
        </w:tc>
        <w:tc>
          <w:tcPr>
            <w:tcW w:w="1582" w:type="dxa"/>
            <w:tcBorders>
              <w:top w:val="nil"/>
              <w:left w:val="nil"/>
              <w:bottom w:val="single" w:sz="4" w:space="0" w:color="auto"/>
              <w:right w:val="single" w:sz="4" w:space="0" w:color="auto"/>
            </w:tcBorders>
            <w:vAlign w:val="center"/>
          </w:tcPr>
          <w:p w14:paraId="3BC10B3B" w14:textId="77777777" w:rsidR="001F1DA2" w:rsidRPr="00E20C42" w:rsidRDefault="001F1DA2" w:rsidP="00F634D2">
            <w:pPr>
              <w:pStyle w:val="affd"/>
              <w:widowControl w:val="0"/>
              <w:jc w:val="left"/>
              <w:rPr>
                <w:lang w:bidi="ar-SA"/>
              </w:rPr>
            </w:pPr>
            <w:r w:rsidRPr="00E20C42">
              <w:rPr>
                <w:lang w:bidi="ar-SA"/>
              </w:rPr>
              <w:t>ц/га</w:t>
            </w:r>
          </w:p>
        </w:tc>
        <w:tc>
          <w:tcPr>
            <w:tcW w:w="1625" w:type="dxa"/>
            <w:tcBorders>
              <w:top w:val="nil"/>
              <w:left w:val="nil"/>
              <w:bottom w:val="single" w:sz="4" w:space="0" w:color="auto"/>
              <w:right w:val="single" w:sz="4" w:space="0" w:color="auto"/>
            </w:tcBorders>
            <w:noWrap/>
            <w:vAlign w:val="center"/>
          </w:tcPr>
          <w:p w14:paraId="77D8AEEC" w14:textId="77777777" w:rsidR="001F1DA2" w:rsidRPr="00E20C42" w:rsidRDefault="001F1DA2" w:rsidP="00F634D2">
            <w:pPr>
              <w:pStyle w:val="affd"/>
              <w:widowControl w:val="0"/>
              <w:jc w:val="left"/>
              <w:rPr>
                <w:lang w:bidi="ar-SA"/>
              </w:rPr>
            </w:pPr>
            <w:r w:rsidRPr="00E20C42">
              <w:rPr>
                <w:lang w:bidi="ar-SA"/>
              </w:rPr>
              <w:t>29,4</w:t>
            </w:r>
          </w:p>
        </w:tc>
        <w:tc>
          <w:tcPr>
            <w:tcW w:w="1625" w:type="dxa"/>
            <w:tcBorders>
              <w:top w:val="nil"/>
              <w:left w:val="nil"/>
              <w:bottom w:val="single" w:sz="4" w:space="0" w:color="auto"/>
              <w:right w:val="single" w:sz="4" w:space="0" w:color="auto"/>
            </w:tcBorders>
            <w:vAlign w:val="center"/>
          </w:tcPr>
          <w:p w14:paraId="4EBB816E" w14:textId="77777777" w:rsidR="001F1DA2" w:rsidRPr="00E20C42" w:rsidRDefault="001F1DA2" w:rsidP="00F634D2">
            <w:pPr>
              <w:pStyle w:val="affd"/>
              <w:widowControl w:val="0"/>
              <w:jc w:val="left"/>
              <w:rPr>
                <w:lang w:bidi="ar-SA"/>
              </w:rPr>
            </w:pPr>
            <w:r w:rsidRPr="00E20C42">
              <w:rPr>
                <w:lang w:bidi="ar-SA"/>
              </w:rPr>
              <w:t>28,7</w:t>
            </w:r>
          </w:p>
        </w:tc>
        <w:tc>
          <w:tcPr>
            <w:tcW w:w="1625" w:type="dxa"/>
            <w:tcBorders>
              <w:top w:val="nil"/>
              <w:left w:val="nil"/>
              <w:bottom w:val="single" w:sz="4" w:space="0" w:color="auto"/>
              <w:right w:val="single" w:sz="4" w:space="0" w:color="auto"/>
            </w:tcBorders>
            <w:noWrap/>
            <w:vAlign w:val="center"/>
          </w:tcPr>
          <w:p w14:paraId="0A612FCE" w14:textId="77777777" w:rsidR="001F1DA2" w:rsidRPr="00E20C42" w:rsidRDefault="001F1DA2" w:rsidP="00F634D2">
            <w:pPr>
              <w:pStyle w:val="affd"/>
              <w:widowControl w:val="0"/>
              <w:jc w:val="left"/>
              <w:rPr>
                <w:lang w:bidi="ar-SA"/>
              </w:rPr>
            </w:pPr>
            <w:r w:rsidRPr="00E20C42">
              <w:rPr>
                <w:lang w:bidi="ar-SA"/>
              </w:rPr>
              <w:t>17,5</w:t>
            </w:r>
          </w:p>
        </w:tc>
      </w:tr>
      <w:tr w:rsidR="00E20C42" w:rsidRPr="00E20C42" w14:paraId="21EA0031"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6B993D34" w14:textId="77777777" w:rsidR="001F1DA2" w:rsidRPr="00E20C42" w:rsidRDefault="001F1DA2" w:rsidP="00F634D2">
            <w:pPr>
              <w:pStyle w:val="affd"/>
              <w:widowControl w:val="0"/>
              <w:jc w:val="left"/>
              <w:rPr>
                <w:lang w:bidi="ar-SA"/>
              </w:rPr>
            </w:pPr>
            <w:r w:rsidRPr="00E20C42">
              <w:rPr>
                <w:lang w:bidi="ar-SA"/>
              </w:rPr>
              <w:t xml:space="preserve">      картофеля</w:t>
            </w:r>
          </w:p>
        </w:tc>
        <w:tc>
          <w:tcPr>
            <w:tcW w:w="1582" w:type="dxa"/>
            <w:tcBorders>
              <w:top w:val="nil"/>
              <w:left w:val="nil"/>
              <w:bottom w:val="single" w:sz="4" w:space="0" w:color="auto"/>
              <w:right w:val="single" w:sz="4" w:space="0" w:color="auto"/>
            </w:tcBorders>
            <w:vAlign w:val="center"/>
          </w:tcPr>
          <w:p w14:paraId="70CDD97E" w14:textId="77777777" w:rsidR="001F1DA2" w:rsidRPr="00E20C42" w:rsidRDefault="001F1DA2" w:rsidP="00F634D2">
            <w:pPr>
              <w:pStyle w:val="affd"/>
              <w:widowControl w:val="0"/>
              <w:jc w:val="left"/>
              <w:rPr>
                <w:lang w:bidi="ar-SA"/>
              </w:rPr>
            </w:pPr>
            <w:r w:rsidRPr="00E20C42">
              <w:rPr>
                <w:lang w:bidi="ar-SA"/>
              </w:rPr>
              <w:t>ц/га</w:t>
            </w:r>
          </w:p>
        </w:tc>
        <w:tc>
          <w:tcPr>
            <w:tcW w:w="1625" w:type="dxa"/>
            <w:tcBorders>
              <w:top w:val="nil"/>
              <w:left w:val="nil"/>
              <w:bottom w:val="single" w:sz="4" w:space="0" w:color="auto"/>
              <w:right w:val="single" w:sz="4" w:space="0" w:color="auto"/>
            </w:tcBorders>
            <w:noWrap/>
            <w:vAlign w:val="center"/>
          </w:tcPr>
          <w:p w14:paraId="241D9C4E" w14:textId="77777777" w:rsidR="001F1DA2" w:rsidRPr="00E20C42" w:rsidRDefault="001F1DA2" w:rsidP="00F634D2">
            <w:pPr>
              <w:pStyle w:val="affd"/>
              <w:widowControl w:val="0"/>
              <w:jc w:val="left"/>
              <w:rPr>
                <w:lang w:bidi="ar-SA"/>
              </w:rPr>
            </w:pPr>
            <w:r w:rsidRPr="00E20C42">
              <w:rPr>
                <w:lang w:bidi="ar-SA"/>
              </w:rPr>
              <w:t>134,6</w:t>
            </w:r>
          </w:p>
        </w:tc>
        <w:tc>
          <w:tcPr>
            <w:tcW w:w="1625" w:type="dxa"/>
            <w:tcBorders>
              <w:top w:val="nil"/>
              <w:left w:val="nil"/>
              <w:bottom w:val="single" w:sz="4" w:space="0" w:color="auto"/>
              <w:right w:val="single" w:sz="4" w:space="0" w:color="auto"/>
            </w:tcBorders>
            <w:vAlign w:val="center"/>
          </w:tcPr>
          <w:p w14:paraId="1F02149C" w14:textId="77777777" w:rsidR="001F1DA2" w:rsidRPr="00E20C42" w:rsidRDefault="001F1DA2" w:rsidP="00F634D2">
            <w:pPr>
              <w:pStyle w:val="affd"/>
              <w:widowControl w:val="0"/>
              <w:jc w:val="left"/>
              <w:rPr>
                <w:lang w:bidi="ar-SA"/>
              </w:rPr>
            </w:pPr>
            <w:r w:rsidRPr="00E20C42">
              <w:rPr>
                <w:lang w:bidi="ar-SA"/>
              </w:rPr>
              <w:t>119</w:t>
            </w:r>
          </w:p>
        </w:tc>
        <w:tc>
          <w:tcPr>
            <w:tcW w:w="1625" w:type="dxa"/>
            <w:tcBorders>
              <w:top w:val="nil"/>
              <w:left w:val="nil"/>
              <w:bottom w:val="single" w:sz="4" w:space="0" w:color="auto"/>
              <w:right w:val="single" w:sz="4" w:space="0" w:color="auto"/>
            </w:tcBorders>
            <w:noWrap/>
            <w:vAlign w:val="center"/>
          </w:tcPr>
          <w:p w14:paraId="2DDD67F5" w14:textId="77777777" w:rsidR="001F1DA2" w:rsidRPr="00E20C42" w:rsidRDefault="001F1DA2" w:rsidP="00F634D2">
            <w:pPr>
              <w:pStyle w:val="affd"/>
              <w:widowControl w:val="0"/>
              <w:jc w:val="left"/>
              <w:rPr>
                <w:lang w:bidi="ar-SA"/>
              </w:rPr>
            </w:pPr>
            <w:r w:rsidRPr="00E20C42">
              <w:rPr>
                <w:lang w:bidi="ar-SA"/>
              </w:rPr>
              <w:t>122,5</w:t>
            </w:r>
          </w:p>
        </w:tc>
      </w:tr>
      <w:tr w:rsidR="00E20C42" w:rsidRPr="00E20C42" w14:paraId="7237A94C"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291617A4" w14:textId="77777777" w:rsidR="001F1DA2" w:rsidRPr="00E20C42" w:rsidRDefault="001F1DA2" w:rsidP="00F634D2">
            <w:pPr>
              <w:pStyle w:val="affd"/>
              <w:widowControl w:val="0"/>
              <w:jc w:val="left"/>
              <w:rPr>
                <w:lang w:bidi="ar-SA"/>
              </w:rPr>
            </w:pPr>
            <w:r w:rsidRPr="00E20C42">
              <w:rPr>
                <w:lang w:bidi="ar-SA"/>
              </w:rPr>
              <w:t xml:space="preserve">      овощей</w:t>
            </w:r>
          </w:p>
        </w:tc>
        <w:tc>
          <w:tcPr>
            <w:tcW w:w="1582" w:type="dxa"/>
            <w:tcBorders>
              <w:top w:val="nil"/>
              <w:left w:val="nil"/>
              <w:bottom w:val="single" w:sz="4" w:space="0" w:color="auto"/>
              <w:right w:val="single" w:sz="4" w:space="0" w:color="auto"/>
            </w:tcBorders>
            <w:vAlign w:val="center"/>
          </w:tcPr>
          <w:p w14:paraId="4F95BF20" w14:textId="77777777" w:rsidR="001F1DA2" w:rsidRPr="00E20C42" w:rsidRDefault="001F1DA2" w:rsidP="00F634D2">
            <w:pPr>
              <w:pStyle w:val="affd"/>
              <w:widowControl w:val="0"/>
              <w:jc w:val="left"/>
              <w:rPr>
                <w:lang w:bidi="ar-SA"/>
              </w:rPr>
            </w:pPr>
            <w:r w:rsidRPr="00E20C42">
              <w:rPr>
                <w:lang w:bidi="ar-SA"/>
              </w:rPr>
              <w:t>ц/га</w:t>
            </w:r>
          </w:p>
        </w:tc>
        <w:tc>
          <w:tcPr>
            <w:tcW w:w="1625" w:type="dxa"/>
            <w:tcBorders>
              <w:top w:val="nil"/>
              <w:left w:val="nil"/>
              <w:bottom w:val="single" w:sz="4" w:space="0" w:color="auto"/>
              <w:right w:val="single" w:sz="4" w:space="0" w:color="auto"/>
            </w:tcBorders>
            <w:noWrap/>
            <w:vAlign w:val="center"/>
          </w:tcPr>
          <w:p w14:paraId="3ED21294" w14:textId="77777777" w:rsidR="001F1DA2" w:rsidRPr="00E20C42" w:rsidRDefault="001F1DA2" w:rsidP="00F634D2">
            <w:pPr>
              <w:pStyle w:val="affd"/>
              <w:widowControl w:val="0"/>
              <w:jc w:val="left"/>
              <w:rPr>
                <w:lang w:bidi="ar-SA"/>
              </w:rPr>
            </w:pPr>
            <w:r w:rsidRPr="00E20C42">
              <w:rPr>
                <w:lang w:bidi="ar-SA"/>
              </w:rPr>
              <w:t>197,2</w:t>
            </w:r>
          </w:p>
        </w:tc>
        <w:tc>
          <w:tcPr>
            <w:tcW w:w="1625" w:type="dxa"/>
            <w:tcBorders>
              <w:top w:val="nil"/>
              <w:left w:val="nil"/>
              <w:bottom w:val="single" w:sz="4" w:space="0" w:color="auto"/>
              <w:right w:val="single" w:sz="4" w:space="0" w:color="auto"/>
            </w:tcBorders>
            <w:vAlign w:val="center"/>
          </w:tcPr>
          <w:p w14:paraId="1C1F9D72" w14:textId="77777777" w:rsidR="001F1DA2" w:rsidRPr="00E20C42" w:rsidRDefault="001F1DA2" w:rsidP="00F634D2">
            <w:pPr>
              <w:pStyle w:val="affd"/>
              <w:widowControl w:val="0"/>
              <w:jc w:val="left"/>
              <w:rPr>
                <w:lang w:bidi="ar-SA"/>
              </w:rPr>
            </w:pPr>
            <w:r w:rsidRPr="00E20C42">
              <w:rPr>
                <w:lang w:bidi="ar-SA"/>
              </w:rPr>
              <w:t>183,9</w:t>
            </w:r>
          </w:p>
        </w:tc>
        <w:tc>
          <w:tcPr>
            <w:tcW w:w="1625" w:type="dxa"/>
            <w:tcBorders>
              <w:top w:val="nil"/>
              <w:left w:val="nil"/>
              <w:bottom w:val="single" w:sz="4" w:space="0" w:color="auto"/>
              <w:right w:val="single" w:sz="4" w:space="0" w:color="auto"/>
            </w:tcBorders>
            <w:noWrap/>
            <w:vAlign w:val="center"/>
          </w:tcPr>
          <w:p w14:paraId="03E7E48D" w14:textId="77777777" w:rsidR="001F1DA2" w:rsidRPr="00E20C42" w:rsidRDefault="001F1DA2" w:rsidP="00F634D2">
            <w:pPr>
              <w:pStyle w:val="affd"/>
              <w:widowControl w:val="0"/>
              <w:jc w:val="left"/>
              <w:rPr>
                <w:lang w:bidi="ar-SA"/>
              </w:rPr>
            </w:pPr>
            <w:r w:rsidRPr="00E20C42">
              <w:rPr>
                <w:lang w:bidi="ar-SA"/>
              </w:rPr>
              <w:t>193,6</w:t>
            </w:r>
          </w:p>
        </w:tc>
      </w:tr>
      <w:tr w:rsidR="00E20C42" w:rsidRPr="00E20C42" w14:paraId="3B3AA1B3"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5C66ABAA" w14:textId="77777777" w:rsidR="001F1DA2" w:rsidRPr="00E20C42" w:rsidRDefault="001F1DA2" w:rsidP="00F634D2">
            <w:pPr>
              <w:pStyle w:val="affd"/>
              <w:widowControl w:val="0"/>
              <w:jc w:val="left"/>
              <w:rPr>
                <w:lang w:bidi="ar-SA"/>
              </w:rPr>
            </w:pPr>
            <w:r w:rsidRPr="00E20C42">
              <w:rPr>
                <w:lang w:bidi="ar-SA"/>
              </w:rPr>
              <w:t>Кредиторская задолженность</w:t>
            </w:r>
          </w:p>
        </w:tc>
        <w:tc>
          <w:tcPr>
            <w:tcW w:w="1582" w:type="dxa"/>
            <w:tcBorders>
              <w:top w:val="nil"/>
              <w:left w:val="nil"/>
              <w:bottom w:val="single" w:sz="4" w:space="0" w:color="auto"/>
              <w:right w:val="single" w:sz="4" w:space="0" w:color="auto"/>
            </w:tcBorders>
            <w:vAlign w:val="center"/>
          </w:tcPr>
          <w:p w14:paraId="69D477B1" w14:textId="77777777" w:rsidR="001F1DA2" w:rsidRPr="00E20C42" w:rsidRDefault="001F1DA2" w:rsidP="00F634D2">
            <w:pPr>
              <w:pStyle w:val="affd"/>
              <w:widowControl w:val="0"/>
              <w:jc w:val="left"/>
              <w:rPr>
                <w:lang w:bidi="ar-SA"/>
              </w:rPr>
            </w:pPr>
            <w:r w:rsidRPr="00E20C42">
              <w:rPr>
                <w:lang w:bidi="ar-SA"/>
              </w:rPr>
              <w:t>тыс. руб.</w:t>
            </w:r>
          </w:p>
        </w:tc>
        <w:tc>
          <w:tcPr>
            <w:tcW w:w="1625" w:type="dxa"/>
            <w:tcBorders>
              <w:top w:val="nil"/>
              <w:left w:val="nil"/>
              <w:bottom w:val="single" w:sz="4" w:space="0" w:color="auto"/>
              <w:right w:val="single" w:sz="4" w:space="0" w:color="auto"/>
            </w:tcBorders>
            <w:noWrap/>
            <w:vAlign w:val="center"/>
          </w:tcPr>
          <w:p w14:paraId="1700A076" w14:textId="77777777" w:rsidR="001F1DA2" w:rsidRPr="00E20C42" w:rsidRDefault="001F1DA2" w:rsidP="00F634D2">
            <w:pPr>
              <w:pStyle w:val="affd"/>
              <w:widowControl w:val="0"/>
              <w:jc w:val="left"/>
              <w:rPr>
                <w:lang w:bidi="ar-SA"/>
              </w:rPr>
            </w:pPr>
            <w:r w:rsidRPr="00E20C42">
              <w:rPr>
                <w:lang w:bidi="ar-SA"/>
              </w:rPr>
              <w:t>1970</w:t>
            </w:r>
          </w:p>
        </w:tc>
        <w:tc>
          <w:tcPr>
            <w:tcW w:w="1625" w:type="dxa"/>
            <w:tcBorders>
              <w:top w:val="nil"/>
              <w:left w:val="nil"/>
              <w:bottom w:val="single" w:sz="4" w:space="0" w:color="auto"/>
              <w:right w:val="single" w:sz="4" w:space="0" w:color="auto"/>
            </w:tcBorders>
            <w:vAlign w:val="center"/>
          </w:tcPr>
          <w:p w14:paraId="0E189C92" w14:textId="77777777" w:rsidR="001F1DA2" w:rsidRPr="00E20C42" w:rsidRDefault="001F1DA2" w:rsidP="00F634D2">
            <w:pPr>
              <w:pStyle w:val="affd"/>
              <w:widowControl w:val="0"/>
              <w:jc w:val="left"/>
              <w:rPr>
                <w:lang w:bidi="ar-SA"/>
              </w:rPr>
            </w:pPr>
            <w:r w:rsidRPr="00E20C42">
              <w:rPr>
                <w:lang w:bidi="ar-SA"/>
              </w:rPr>
              <w:t>2265</w:t>
            </w:r>
          </w:p>
        </w:tc>
        <w:tc>
          <w:tcPr>
            <w:tcW w:w="1625" w:type="dxa"/>
            <w:tcBorders>
              <w:top w:val="nil"/>
              <w:left w:val="nil"/>
              <w:bottom w:val="single" w:sz="4" w:space="0" w:color="auto"/>
              <w:right w:val="single" w:sz="4" w:space="0" w:color="auto"/>
            </w:tcBorders>
            <w:noWrap/>
            <w:vAlign w:val="center"/>
          </w:tcPr>
          <w:p w14:paraId="613B4E60" w14:textId="77777777" w:rsidR="001F1DA2" w:rsidRPr="00E20C42" w:rsidRDefault="001F1DA2" w:rsidP="00F634D2">
            <w:pPr>
              <w:pStyle w:val="affd"/>
              <w:widowControl w:val="0"/>
              <w:jc w:val="left"/>
              <w:rPr>
                <w:lang w:bidi="ar-SA"/>
              </w:rPr>
            </w:pPr>
            <w:r w:rsidRPr="00E20C42">
              <w:rPr>
                <w:lang w:bidi="ar-SA"/>
              </w:rPr>
              <w:t>1420</w:t>
            </w:r>
          </w:p>
        </w:tc>
      </w:tr>
      <w:tr w:rsidR="00E20C42" w:rsidRPr="00E20C42" w14:paraId="41092B02"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535A2E49" w14:textId="77777777" w:rsidR="001F1DA2" w:rsidRPr="00E20C42" w:rsidRDefault="001F1DA2" w:rsidP="00F634D2">
            <w:pPr>
              <w:pStyle w:val="affd"/>
              <w:widowControl w:val="0"/>
              <w:jc w:val="left"/>
              <w:rPr>
                <w:lang w:bidi="ar-SA"/>
              </w:rPr>
            </w:pPr>
            <w:r w:rsidRPr="00E20C42">
              <w:rPr>
                <w:lang w:bidi="ar-SA"/>
              </w:rPr>
              <w:t>в том числе по заработной плате</w:t>
            </w:r>
          </w:p>
        </w:tc>
        <w:tc>
          <w:tcPr>
            <w:tcW w:w="1582" w:type="dxa"/>
            <w:tcBorders>
              <w:top w:val="nil"/>
              <w:left w:val="nil"/>
              <w:bottom w:val="single" w:sz="4" w:space="0" w:color="auto"/>
              <w:right w:val="single" w:sz="4" w:space="0" w:color="auto"/>
            </w:tcBorders>
            <w:vAlign w:val="center"/>
          </w:tcPr>
          <w:p w14:paraId="45AE93B1" w14:textId="77777777" w:rsidR="001F1DA2" w:rsidRPr="00E20C42" w:rsidRDefault="001F1DA2" w:rsidP="00F634D2">
            <w:pPr>
              <w:pStyle w:val="affd"/>
              <w:widowControl w:val="0"/>
              <w:jc w:val="left"/>
              <w:rPr>
                <w:lang w:bidi="ar-SA"/>
              </w:rPr>
            </w:pPr>
            <w:r w:rsidRPr="00E20C42">
              <w:rPr>
                <w:lang w:bidi="ar-SA"/>
              </w:rPr>
              <w:t>млн. руб.</w:t>
            </w:r>
          </w:p>
        </w:tc>
        <w:tc>
          <w:tcPr>
            <w:tcW w:w="1625" w:type="dxa"/>
            <w:tcBorders>
              <w:top w:val="nil"/>
              <w:left w:val="nil"/>
              <w:bottom w:val="single" w:sz="4" w:space="0" w:color="auto"/>
              <w:right w:val="single" w:sz="4" w:space="0" w:color="auto"/>
            </w:tcBorders>
            <w:noWrap/>
            <w:vAlign w:val="center"/>
          </w:tcPr>
          <w:p w14:paraId="5564B9BA" w14:textId="77777777" w:rsidR="001F1DA2" w:rsidRPr="00E20C42" w:rsidRDefault="001F1DA2" w:rsidP="00F634D2">
            <w:pPr>
              <w:pStyle w:val="affd"/>
              <w:widowControl w:val="0"/>
              <w:jc w:val="left"/>
              <w:rPr>
                <w:lang w:bidi="ar-SA"/>
              </w:rPr>
            </w:pPr>
            <w:r w:rsidRPr="00E20C42">
              <w:rPr>
                <w:lang w:bidi="ar-SA"/>
              </w:rPr>
              <w:t> </w:t>
            </w:r>
          </w:p>
        </w:tc>
        <w:tc>
          <w:tcPr>
            <w:tcW w:w="1625" w:type="dxa"/>
            <w:tcBorders>
              <w:top w:val="nil"/>
              <w:left w:val="nil"/>
              <w:bottom w:val="single" w:sz="4" w:space="0" w:color="auto"/>
              <w:right w:val="single" w:sz="4" w:space="0" w:color="auto"/>
            </w:tcBorders>
            <w:vAlign w:val="center"/>
          </w:tcPr>
          <w:p w14:paraId="1435F8E7" w14:textId="77777777" w:rsidR="001F1DA2" w:rsidRPr="00E20C42" w:rsidRDefault="001F1DA2" w:rsidP="00F634D2">
            <w:pPr>
              <w:pStyle w:val="affd"/>
              <w:widowControl w:val="0"/>
              <w:jc w:val="left"/>
              <w:rPr>
                <w:lang w:bidi="ar-SA"/>
              </w:rPr>
            </w:pPr>
            <w:r w:rsidRPr="00E20C42">
              <w:rPr>
                <w:lang w:bidi="ar-SA"/>
              </w:rPr>
              <w:t> </w:t>
            </w:r>
          </w:p>
        </w:tc>
        <w:tc>
          <w:tcPr>
            <w:tcW w:w="1625" w:type="dxa"/>
            <w:tcBorders>
              <w:top w:val="nil"/>
              <w:left w:val="nil"/>
              <w:bottom w:val="single" w:sz="4" w:space="0" w:color="auto"/>
              <w:right w:val="single" w:sz="4" w:space="0" w:color="auto"/>
            </w:tcBorders>
            <w:noWrap/>
            <w:vAlign w:val="center"/>
          </w:tcPr>
          <w:p w14:paraId="759A71B5" w14:textId="77777777" w:rsidR="001F1DA2" w:rsidRPr="00E20C42" w:rsidRDefault="001F1DA2" w:rsidP="00F634D2">
            <w:pPr>
              <w:pStyle w:val="affd"/>
              <w:widowControl w:val="0"/>
              <w:jc w:val="left"/>
              <w:rPr>
                <w:lang w:bidi="ar-SA"/>
              </w:rPr>
            </w:pPr>
            <w:r w:rsidRPr="00E20C42">
              <w:rPr>
                <w:lang w:bidi="ar-SA"/>
              </w:rPr>
              <w:t> </w:t>
            </w:r>
          </w:p>
        </w:tc>
      </w:tr>
      <w:tr w:rsidR="001F1DA2" w:rsidRPr="00E20C42" w14:paraId="59D33B10" w14:textId="77777777" w:rsidTr="008877AA">
        <w:trPr>
          <w:trHeight w:val="284"/>
          <w:jc w:val="center"/>
        </w:trPr>
        <w:tc>
          <w:tcPr>
            <w:tcW w:w="2903" w:type="dxa"/>
            <w:tcBorders>
              <w:top w:val="nil"/>
              <w:left w:val="single" w:sz="4" w:space="0" w:color="auto"/>
              <w:bottom w:val="single" w:sz="4" w:space="0" w:color="auto"/>
              <w:right w:val="single" w:sz="4" w:space="0" w:color="auto"/>
            </w:tcBorders>
            <w:vAlign w:val="center"/>
          </w:tcPr>
          <w:p w14:paraId="17C3C81E" w14:textId="77777777" w:rsidR="001F1DA2" w:rsidRPr="00E20C42" w:rsidRDefault="001F1DA2" w:rsidP="00F634D2">
            <w:pPr>
              <w:pStyle w:val="affd"/>
              <w:widowControl w:val="0"/>
              <w:jc w:val="left"/>
              <w:rPr>
                <w:lang w:bidi="ar-SA"/>
              </w:rPr>
            </w:pPr>
            <w:r w:rsidRPr="00E20C42">
              <w:rPr>
                <w:lang w:bidi="ar-SA"/>
              </w:rPr>
              <w:t>Дебиторская задолженность</w:t>
            </w:r>
          </w:p>
        </w:tc>
        <w:tc>
          <w:tcPr>
            <w:tcW w:w="1582" w:type="dxa"/>
            <w:tcBorders>
              <w:top w:val="nil"/>
              <w:left w:val="nil"/>
              <w:bottom w:val="single" w:sz="4" w:space="0" w:color="auto"/>
              <w:right w:val="single" w:sz="4" w:space="0" w:color="auto"/>
            </w:tcBorders>
            <w:vAlign w:val="center"/>
          </w:tcPr>
          <w:p w14:paraId="4CE0D8F3" w14:textId="77777777" w:rsidR="001F1DA2" w:rsidRPr="00E20C42" w:rsidRDefault="001F1DA2" w:rsidP="00F634D2">
            <w:pPr>
              <w:pStyle w:val="affd"/>
              <w:widowControl w:val="0"/>
              <w:jc w:val="left"/>
              <w:rPr>
                <w:lang w:bidi="ar-SA"/>
              </w:rPr>
            </w:pPr>
            <w:r w:rsidRPr="00E20C42">
              <w:rPr>
                <w:lang w:bidi="ar-SA"/>
              </w:rPr>
              <w:t>Тыс. руб.</w:t>
            </w:r>
          </w:p>
        </w:tc>
        <w:tc>
          <w:tcPr>
            <w:tcW w:w="1625" w:type="dxa"/>
            <w:tcBorders>
              <w:top w:val="nil"/>
              <w:left w:val="nil"/>
              <w:bottom w:val="single" w:sz="4" w:space="0" w:color="auto"/>
              <w:right w:val="single" w:sz="4" w:space="0" w:color="auto"/>
            </w:tcBorders>
            <w:noWrap/>
            <w:vAlign w:val="center"/>
          </w:tcPr>
          <w:p w14:paraId="68EFC900" w14:textId="77777777" w:rsidR="001F1DA2" w:rsidRPr="00E20C42" w:rsidRDefault="001F1DA2" w:rsidP="00F634D2">
            <w:pPr>
              <w:pStyle w:val="affd"/>
              <w:widowControl w:val="0"/>
              <w:jc w:val="left"/>
              <w:rPr>
                <w:lang w:bidi="ar-SA"/>
              </w:rPr>
            </w:pPr>
            <w:r w:rsidRPr="00E20C42">
              <w:rPr>
                <w:lang w:bidi="ar-SA"/>
              </w:rPr>
              <w:t>1803</w:t>
            </w:r>
          </w:p>
        </w:tc>
        <w:tc>
          <w:tcPr>
            <w:tcW w:w="1625" w:type="dxa"/>
            <w:tcBorders>
              <w:top w:val="nil"/>
              <w:left w:val="nil"/>
              <w:bottom w:val="single" w:sz="4" w:space="0" w:color="auto"/>
              <w:right w:val="single" w:sz="4" w:space="0" w:color="auto"/>
            </w:tcBorders>
            <w:vAlign w:val="center"/>
          </w:tcPr>
          <w:p w14:paraId="51FF0653" w14:textId="77777777" w:rsidR="001F1DA2" w:rsidRPr="00E20C42" w:rsidRDefault="001F1DA2" w:rsidP="00F634D2">
            <w:pPr>
              <w:pStyle w:val="affd"/>
              <w:widowControl w:val="0"/>
              <w:jc w:val="left"/>
              <w:rPr>
                <w:lang w:bidi="ar-SA"/>
              </w:rPr>
            </w:pPr>
            <w:r w:rsidRPr="00E20C42">
              <w:rPr>
                <w:lang w:bidi="ar-SA"/>
              </w:rPr>
              <w:t>603</w:t>
            </w:r>
          </w:p>
        </w:tc>
        <w:tc>
          <w:tcPr>
            <w:tcW w:w="1625" w:type="dxa"/>
            <w:tcBorders>
              <w:top w:val="nil"/>
              <w:left w:val="nil"/>
              <w:bottom w:val="single" w:sz="4" w:space="0" w:color="auto"/>
              <w:right w:val="single" w:sz="4" w:space="0" w:color="auto"/>
            </w:tcBorders>
            <w:noWrap/>
            <w:vAlign w:val="center"/>
          </w:tcPr>
          <w:p w14:paraId="3FA28B9F" w14:textId="77777777" w:rsidR="001F1DA2" w:rsidRPr="00E20C42" w:rsidRDefault="001F1DA2" w:rsidP="00F634D2">
            <w:pPr>
              <w:pStyle w:val="affd"/>
              <w:widowControl w:val="0"/>
              <w:jc w:val="left"/>
              <w:rPr>
                <w:lang w:bidi="ar-SA"/>
              </w:rPr>
            </w:pPr>
            <w:r w:rsidRPr="00E20C42">
              <w:rPr>
                <w:lang w:bidi="ar-SA"/>
              </w:rPr>
              <w:t>980</w:t>
            </w:r>
          </w:p>
        </w:tc>
      </w:tr>
    </w:tbl>
    <w:p w14:paraId="178DA8A9" w14:textId="77777777" w:rsidR="001F1DA2" w:rsidRPr="00E20C42" w:rsidRDefault="001F1DA2" w:rsidP="00F06B1F"/>
    <w:p w14:paraId="308C18B0" w14:textId="2AA98EA5" w:rsidR="001F1DA2" w:rsidRPr="00E20C42" w:rsidRDefault="001F1DA2" w:rsidP="00F06B1F">
      <w:r w:rsidRPr="00E20C42">
        <w:t>Богатые природные условия юга Орловской области и историю края также можно считать потенциально инвестиционно привлекательными. К тому же Орловская область обладает хорошими туристско-рекреационными возможностями. Значительный историко-культурный потенциал и богатое литературное и этнографическое наследие являются основой для развития туристско-экскурсионной деятельности и познавательного туризма.</w:t>
      </w:r>
    </w:p>
    <w:p w14:paraId="099BE1BF" w14:textId="77777777" w:rsidR="001F1DA2" w:rsidRPr="00E20C42" w:rsidRDefault="001F1DA2" w:rsidP="00F06B1F">
      <w:r w:rsidRPr="00E20C42">
        <w:t>Основным фактором, препятствующим использованию рекреационно-туристического потенциала области, является слабое развитие соответствующей инфраструктуры, особенно ощутимо отсутствие гостиниц, кемпингов и других мест размещения.</w:t>
      </w:r>
    </w:p>
    <w:p w14:paraId="0D36210D" w14:textId="5850B12A" w:rsidR="003B2DD8" w:rsidRPr="00E20C42" w:rsidRDefault="002D0A21" w:rsidP="006D6C16">
      <w:r w:rsidRPr="00E20C42">
        <w:t>Сведений о численности занятого населения Петушенского сельского поселения по отраслям не представлено</w:t>
      </w:r>
      <w:r w:rsidR="00142A09" w:rsidRPr="00E20C42">
        <w:t>.</w:t>
      </w:r>
    </w:p>
    <w:p w14:paraId="1F0F0042" w14:textId="4910C8A0" w:rsidR="001F1DA2" w:rsidRPr="00E20C42" w:rsidRDefault="001F1DA2" w:rsidP="00880367">
      <w:pPr>
        <w:pStyle w:val="4"/>
        <w:rPr>
          <w:color w:val="auto"/>
        </w:rPr>
      </w:pPr>
      <w:bookmarkStart w:id="31" w:name="_Toc312530893"/>
      <w:r w:rsidRPr="00E20C42">
        <w:rPr>
          <w:color w:val="auto"/>
        </w:rPr>
        <w:t>Промышленность</w:t>
      </w:r>
      <w:bookmarkEnd w:id="31"/>
    </w:p>
    <w:p w14:paraId="1D89B3A1" w14:textId="4D3855A8" w:rsidR="001F1DA2" w:rsidRPr="00E20C42" w:rsidRDefault="001F1DA2" w:rsidP="00F06B1F">
      <w:r w:rsidRPr="00E20C42">
        <w:t xml:space="preserve">На территории </w:t>
      </w:r>
      <w:r w:rsidR="003975DC" w:rsidRPr="00E20C42">
        <w:t>Петушенского</w:t>
      </w:r>
      <w:r w:rsidRPr="00E20C42">
        <w:t xml:space="preserve"> сельского поселения предприятий промышленности нет.</w:t>
      </w:r>
    </w:p>
    <w:p w14:paraId="46BCDE30" w14:textId="492E7627" w:rsidR="001F1DA2" w:rsidRPr="00E20C42" w:rsidRDefault="001F1DA2" w:rsidP="00880367">
      <w:pPr>
        <w:pStyle w:val="4"/>
        <w:rPr>
          <w:color w:val="auto"/>
        </w:rPr>
      </w:pPr>
      <w:bookmarkStart w:id="32" w:name="_Toc312530894"/>
      <w:bookmarkStart w:id="33" w:name="_Toc273558625"/>
      <w:r w:rsidRPr="00E20C42">
        <w:rPr>
          <w:color w:val="auto"/>
        </w:rPr>
        <w:t>Сельское хозяйство</w:t>
      </w:r>
      <w:bookmarkEnd w:id="32"/>
    </w:p>
    <w:p w14:paraId="56A4A1D7" w14:textId="77777777" w:rsidR="001F1DA2" w:rsidRPr="00E20C42" w:rsidRDefault="001F1DA2" w:rsidP="00F06B1F">
      <w:r w:rsidRPr="00E20C42">
        <w:t>Сельское хозяйство является традиционной отраслью во всей Орловской области, что обусловлено здесь ввиду наличия большого количества плодородных чернозёмов.</w:t>
      </w:r>
    </w:p>
    <w:p w14:paraId="04E19D1C" w14:textId="488E9964" w:rsidR="001F1DA2" w:rsidRPr="00E20C42" w:rsidRDefault="001F1DA2" w:rsidP="00F06B1F">
      <w:r w:rsidRPr="00E20C42">
        <w:lastRenderedPageBreak/>
        <w:t xml:space="preserve">Ключевой отраслью сельского хозяйства </w:t>
      </w:r>
      <w:r w:rsidR="00EB4693" w:rsidRPr="00E20C42">
        <w:t>Петушенского</w:t>
      </w:r>
      <w:r w:rsidR="001F5D43" w:rsidRPr="00E20C42">
        <w:t xml:space="preserve"> </w:t>
      </w:r>
      <w:r w:rsidR="002D5F08" w:rsidRPr="00E20C42">
        <w:t>сельского поселения</w:t>
      </w:r>
      <w:r w:rsidRPr="00E20C42">
        <w:t>, как и Новосильского района в целом, является растениеводство.</w:t>
      </w:r>
    </w:p>
    <w:p w14:paraId="032753B4" w14:textId="2C9418F7" w:rsidR="00EB4693" w:rsidRPr="00E20C42" w:rsidRDefault="00EB4693" w:rsidP="00EB4693">
      <w:r w:rsidRPr="00E20C42">
        <w:t>Данные о сельскохозяйственных предприятиях и о количестве работников, занятых в сельском хозяйстве Петушенского сельского поселения отсутствуют.</w:t>
      </w:r>
    </w:p>
    <w:p w14:paraId="1272640C" w14:textId="242AE62F" w:rsidR="001F1DA2" w:rsidRPr="00E20C42" w:rsidRDefault="001F1DA2" w:rsidP="00880367">
      <w:pPr>
        <w:pStyle w:val="4"/>
        <w:rPr>
          <w:color w:val="auto"/>
        </w:rPr>
      </w:pPr>
      <w:bookmarkStart w:id="34" w:name="_Toc312530895"/>
      <w:r w:rsidRPr="00E20C42">
        <w:rPr>
          <w:color w:val="auto"/>
        </w:rPr>
        <w:t>Непроизводственная сфера</w:t>
      </w:r>
      <w:bookmarkEnd w:id="33"/>
      <w:bookmarkEnd w:id="34"/>
    </w:p>
    <w:p w14:paraId="4974D21D" w14:textId="1F686473" w:rsidR="001F1DA2" w:rsidRPr="00E20C42" w:rsidRDefault="001F1DA2" w:rsidP="00F06B1F">
      <w:r w:rsidRPr="00E20C42">
        <w:t xml:space="preserve">Непроизводственная сфера в </w:t>
      </w:r>
      <w:r w:rsidR="00D74B1B" w:rsidRPr="00E20C42">
        <w:t>Петушенском</w:t>
      </w:r>
      <w:r w:rsidRPr="00E20C42">
        <w:t xml:space="preserve"> сельском поселении представлена следующим спектром услуг, в число которых входят коммуникационные и транспортные комплексы, розничная торговля, жилищно-коммунальные услуги населению, рекреационная деятельность и другие.</w:t>
      </w:r>
    </w:p>
    <w:p w14:paraId="4489BC45" w14:textId="1F6B5FBE" w:rsidR="00194961" w:rsidRPr="00E20C42" w:rsidRDefault="001F1DA2" w:rsidP="001F1DA2">
      <w:r w:rsidRPr="00E20C42">
        <w:t>Комплекс коммуникаций поселения, обеспечивая перемещение главного экономического ресурса и одновременно продукта – информации, представлен практически всеми основными современными видами связи: почтовой, телеграфной, телефонной, телевизионной, компьютерной и другими.</w:t>
      </w:r>
    </w:p>
    <w:p w14:paraId="5AEAAE18" w14:textId="77777777" w:rsidR="00CB3C26" w:rsidRPr="00E20C42" w:rsidRDefault="00CB3C26" w:rsidP="00CB3C26">
      <w:pPr>
        <w:pStyle w:val="3"/>
      </w:pPr>
      <w:r w:rsidRPr="00E20C42">
        <w:t>2.1.10. Земельные ресурсы сельского поселения</w:t>
      </w:r>
    </w:p>
    <w:p w14:paraId="7825BEE2" w14:textId="77777777" w:rsidR="00CB3C26" w:rsidRPr="00E20C42" w:rsidRDefault="00CB3C26" w:rsidP="00CB3C26">
      <w:r w:rsidRPr="00E20C42">
        <w:t>В соответствии с Земельным кодексом Российской Федерации земли по целевому назначению подразделяются на следующие категории:</w:t>
      </w:r>
    </w:p>
    <w:p w14:paraId="5B18E115" w14:textId="77777777" w:rsidR="00CB3C26" w:rsidRPr="00E20C42" w:rsidRDefault="00CB3C26" w:rsidP="007D54F0">
      <w:pPr>
        <w:pStyle w:val="afa"/>
        <w:numPr>
          <w:ilvl w:val="0"/>
          <w:numId w:val="66"/>
        </w:numPr>
        <w:ind w:left="0" w:firstLine="709"/>
        <w:textAlignment w:val="auto"/>
      </w:pPr>
      <w:r w:rsidRPr="00E20C42">
        <w:t>земли населенных пунктов;</w:t>
      </w:r>
    </w:p>
    <w:p w14:paraId="647FBB91" w14:textId="77777777" w:rsidR="00CB3C26" w:rsidRPr="00E20C42" w:rsidRDefault="00CB3C26" w:rsidP="007D54F0">
      <w:pPr>
        <w:pStyle w:val="afa"/>
        <w:numPr>
          <w:ilvl w:val="0"/>
          <w:numId w:val="66"/>
        </w:numPr>
        <w:ind w:left="0" w:firstLine="709"/>
        <w:textAlignment w:val="auto"/>
      </w:pPr>
      <w:r w:rsidRPr="00E20C42">
        <w:t>земли сельскохозяйственного назначения;</w:t>
      </w:r>
    </w:p>
    <w:p w14:paraId="134B9AD2" w14:textId="77777777" w:rsidR="00CB3C26" w:rsidRPr="00E20C42" w:rsidRDefault="00CB3C26" w:rsidP="007D54F0">
      <w:pPr>
        <w:pStyle w:val="afa"/>
        <w:numPr>
          <w:ilvl w:val="0"/>
          <w:numId w:val="66"/>
        </w:numPr>
        <w:ind w:left="0" w:firstLine="709"/>
        <w:textAlignment w:val="auto"/>
      </w:pPr>
      <w:r w:rsidRPr="00E20C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567F2867" w14:textId="77777777" w:rsidR="00CB3C26" w:rsidRPr="00E20C42" w:rsidRDefault="00CB3C26" w:rsidP="007D54F0">
      <w:pPr>
        <w:pStyle w:val="afa"/>
        <w:numPr>
          <w:ilvl w:val="0"/>
          <w:numId w:val="66"/>
        </w:numPr>
        <w:ind w:left="0" w:firstLine="709"/>
        <w:textAlignment w:val="auto"/>
      </w:pPr>
      <w:r w:rsidRPr="00E20C42">
        <w:t>земли особо охраняемых территорий и объектов;</w:t>
      </w:r>
    </w:p>
    <w:p w14:paraId="673DE782" w14:textId="77777777" w:rsidR="00CB3C26" w:rsidRPr="00E20C42" w:rsidRDefault="00CB3C26" w:rsidP="007D54F0">
      <w:pPr>
        <w:pStyle w:val="afa"/>
        <w:numPr>
          <w:ilvl w:val="0"/>
          <w:numId w:val="66"/>
        </w:numPr>
        <w:ind w:left="0" w:firstLine="709"/>
        <w:textAlignment w:val="auto"/>
      </w:pPr>
      <w:r w:rsidRPr="00E20C42">
        <w:t>земли лесного фонда;</w:t>
      </w:r>
    </w:p>
    <w:p w14:paraId="4CE75C3D" w14:textId="77777777" w:rsidR="00CB3C26" w:rsidRPr="00E20C42" w:rsidRDefault="00CB3C26" w:rsidP="007D54F0">
      <w:pPr>
        <w:pStyle w:val="afa"/>
        <w:numPr>
          <w:ilvl w:val="0"/>
          <w:numId w:val="66"/>
        </w:numPr>
        <w:ind w:left="0" w:firstLine="709"/>
        <w:textAlignment w:val="auto"/>
      </w:pPr>
      <w:r w:rsidRPr="00E20C42">
        <w:t>земли водного фонда;</w:t>
      </w:r>
    </w:p>
    <w:p w14:paraId="62CA6D38" w14:textId="77777777" w:rsidR="00CB3C26" w:rsidRPr="00E20C42" w:rsidRDefault="00CB3C26" w:rsidP="007D54F0">
      <w:pPr>
        <w:pStyle w:val="afa"/>
        <w:numPr>
          <w:ilvl w:val="0"/>
          <w:numId w:val="66"/>
        </w:numPr>
        <w:ind w:left="0" w:firstLine="709"/>
        <w:textAlignment w:val="auto"/>
      </w:pPr>
      <w:r w:rsidRPr="00E20C42">
        <w:t>земли запаса.</w:t>
      </w:r>
    </w:p>
    <w:p w14:paraId="0ACCEE1D" w14:textId="77777777" w:rsidR="00CB3C26" w:rsidRPr="00E20C42" w:rsidRDefault="00CB3C26" w:rsidP="00CB3C26">
      <w:r w:rsidRPr="00E20C42">
        <w:t>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w:t>
      </w:r>
    </w:p>
    <w:p w14:paraId="72D7902B" w14:textId="10E3D1A9" w:rsidR="00CB3C26" w:rsidRPr="00E20C42" w:rsidRDefault="00CB3C26" w:rsidP="00CB3C26">
      <w:r w:rsidRPr="00E20C42">
        <w:t>Распределение земельного фонда сельского поселения по категориям земель</w:t>
      </w:r>
      <w:r w:rsidRPr="00E20C42">
        <w:rPr>
          <w:rFonts w:eastAsia="Times New Roman"/>
          <w:bCs/>
        </w:rPr>
        <w:t xml:space="preserve"> представлено в таблице </w:t>
      </w:r>
      <w:r w:rsidR="0041047D" w:rsidRPr="00E20C42">
        <w:rPr>
          <w:rFonts w:eastAsia="Times New Roman"/>
          <w:bCs/>
        </w:rPr>
        <w:t>9</w:t>
      </w:r>
      <w:r w:rsidRPr="00E20C42">
        <w:rPr>
          <w:rFonts w:eastAsia="Times New Roman"/>
          <w:bCs/>
        </w:rPr>
        <w:t>.</w:t>
      </w:r>
    </w:p>
    <w:p w14:paraId="52C2C651" w14:textId="7F8A49A1" w:rsidR="00CB3C26" w:rsidRPr="00E20C42" w:rsidRDefault="00CB3C26" w:rsidP="00CB3C26">
      <w:pPr>
        <w:keepNext/>
        <w:tabs>
          <w:tab w:val="left" w:pos="709"/>
        </w:tabs>
        <w:jc w:val="right"/>
        <w:rPr>
          <w:bCs/>
        </w:rPr>
      </w:pPr>
      <w:r w:rsidRPr="00E20C42">
        <w:rPr>
          <w:bCs/>
        </w:rPr>
        <w:t xml:space="preserve">Таблица </w:t>
      </w:r>
      <w:r w:rsidR="0041047D" w:rsidRPr="00E20C42">
        <w:rPr>
          <w:bCs/>
        </w:rPr>
        <w:t>9</w:t>
      </w:r>
    </w:p>
    <w:tbl>
      <w:tblPr>
        <w:tblStyle w:val="aff9"/>
        <w:tblW w:w="5000" w:type="pct"/>
        <w:tblLayout w:type="fixed"/>
        <w:tblLook w:val="04A0" w:firstRow="1" w:lastRow="0" w:firstColumn="1" w:lastColumn="0" w:noHBand="0" w:noVBand="1"/>
      </w:tblPr>
      <w:tblGrid>
        <w:gridCol w:w="1980"/>
        <w:gridCol w:w="2268"/>
        <w:gridCol w:w="1701"/>
        <w:gridCol w:w="2126"/>
        <w:gridCol w:w="1553"/>
      </w:tblGrid>
      <w:tr w:rsidR="00E20C42" w:rsidRPr="00E20C42" w14:paraId="7635B206" w14:textId="77777777" w:rsidTr="00CB3C26">
        <w:trPr>
          <w:trHeight w:val="283"/>
        </w:trPr>
        <w:tc>
          <w:tcPr>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53F05A4" w14:textId="77777777" w:rsidR="00CB3C26" w:rsidRPr="00E20C42" w:rsidRDefault="00CB3C26" w:rsidP="00E75700">
            <w:pPr>
              <w:pStyle w:val="affd"/>
              <w:jc w:val="left"/>
            </w:pPr>
            <w:r w:rsidRPr="00E20C42">
              <w:t>Общая территория муниципального образования, га</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DC833DB" w14:textId="77777777" w:rsidR="00CB3C26" w:rsidRPr="00E20C42" w:rsidRDefault="00CB3C26" w:rsidP="00E75700">
            <w:pPr>
              <w:pStyle w:val="affd"/>
              <w:jc w:val="left"/>
            </w:pPr>
            <w:r w:rsidRPr="00E20C42">
              <w:t>Земли сельскохозяйственного назначения, га</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47A12C6" w14:textId="77777777" w:rsidR="00CB3C26" w:rsidRPr="00E20C42" w:rsidRDefault="00CB3C26" w:rsidP="00E75700">
            <w:pPr>
              <w:pStyle w:val="affd"/>
              <w:jc w:val="left"/>
            </w:pPr>
            <w:r w:rsidRPr="00E20C42">
              <w:t>Земли населенных пунктов, га</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A2F3B4E" w14:textId="77777777" w:rsidR="00CB3C26" w:rsidRPr="00E20C42" w:rsidRDefault="00CB3C26" w:rsidP="00E75700">
            <w:pPr>
              <w:pStyle w:val="affd"/>
              <w:jc w:val="left"/>
            </w:pPr>
            <w:r w:rsidRPr="00E20C42">
              <w:t>Земли промышленности, га</w:t>
            </w:r>
          </w:p>
        </w:tc>
        <w:tc>
          <w:tcPr>
            <w:tcW w:w="155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102DF19" w14:textId="77777777" w:rsidR="00CB3C26" w:rsidRPr="00E20C42" w:rsidRDefault="00CB3C26" w:rsidP="00E75700">
            <w:pPr>
              <w:pStyle w:val="affd"/>
              <w:jc w:val="left"/>
            </w:pPr>
            <w:r w:rsidRPr="00E20C42">
              <w:t>Земли лесного фонда, га</w:t>
            </w:r>
          </w:p>
        </w:tc>
      </w:tr>
      <w:tr w:rsidR="00092BD0" w:rsidRPr="00E20C42" w14:paraId="32E5473A" w14:textId="77777777" w:rsidTr="00CB3C26">
        <w:trPr>
          <w:trHeight w:val="283"/>
        </w:trPr>
        <w:tc>
          <w:tcPr>
            <w:tcW w:w="1980" w:type="dxa"/>
            <w:tcBorders>
              <w:top w:val="single" w:sz="4" w:space="0" w:color="auto"/>
              <w:left w:val="single" w:sz="4" w:space="0" w:color="auto"/>
              <w:bottom w:val="single" w:sz="4" w:space="0" w:color="auto"/>
              <w:right w:val="single" w:sz="4" w:space="0" w:color="auto"/>
            </w:tcBorders>
            <w:hideMark/>
          </w:tcPr>
          <w:p w14:paraId="04FB7842" w14:textId="1AAB75C8" w:rsidR="00CB3C26" w:rsidRPr="00E20C42" w:rsidRDefault="008634F4" w:rsidP="00E75700">
            <w:pPr>
              <w:pStyle w:val="affd"/>
              <w:jc w:val="left"/>
            </w:pPr>
            <w:r w:rsidRPr="00E20C42">
              <w:t>7078,85</w:t>
            </w:r>
          </w:p>
        </w:tc>
        <w:tc>
          <w:tcPr>
            <w:tcW w:w="2268" w:type="dxa"/>
            <w:tcBorders>
              <w:top w:val="single" w:sz="4" w:space="0" w:color="auto"/>
              <w:left w:val="single" w:sz="4" w:space="0" w:color="auto"/>
              <w:bottom w:val="single" w:sz="4" w:space="0" w:color="auto"/>
              <w:right w:val="single" w:sz="4" w:space="0" w:color="auto"/>
            </w:tcBorders>
            <w:hideMark/>
          </w:tcPr>
          <w:p w14:paraId="3E413AFE" w14:textId="18C12F87" w:rsidR="00CB3C26" w:rsidRPr="00E20C42" w:rsidRDefault="008634F4" w:rsidP="00E75700">
            <w:pPr>
              <w:pStyle w:val="affd"/>
              <w:jc w:val="left"/>
            </w:pPr>
            <w:r w:rsidRPr="00E20C42">
              <w:t>5166,39</w:t>
            </w:r>
          </w:p>
        </w:tc>
        <w:tc>
          <w:tcPr>
            <w:tcW w:w="1701" w:type="dxa"/>
            <w:tcBorders>
              <w:top w:val="single" w:sz="4" w:space="0" w:color="auto"/>
              <w:left w:val="single" w:sz="4" w:space="0" w:color="auto"/>
              <w:bottom w:val="single" w:sz="4" w:space="0" w:color="auto"/>
              <w:right w:val="single" w:sz="4" w:space="0" w:color="auto"/>
            </w:tcBorders>
            <w:hideMark/>
          </w:tcPr>
          <w:p w14:paraId="6780F2E5" w14:textId="26B5498D" w:rsidR="00CB3C26" w:rsidRPr="00E20C42" w:rsidRDefault="00C55198" w:rsidP="00E75700">
            <w:pPr>
              <w:pStyle w:val="affd"/>
              <w:jc w:val="left"/>
            </w:pPr>
            <w:r w:rsidRPr="00E20C42">
              <w:t>892,</w:t>
            </w:r>
            <w:r w:rsidR="008634F4" w:rsidRPr="00E20C42">
              <w:t>69</w:t>
            </w:r>
          </w:p>
        </w:tc>
        <w:tc>
          <w:tcPr>
            <w:tcW w:w="2126" w:type="dxa"/>
            <w:tcBorders>
              <w:top w:val="single" w:sz="4" w:space="0" w:color="auto"/>
              <w:left w:val="single" w:sz="4" w:space="0" w:color="auto"/>
              <w:bottom w:val="single" w:sz="4" w:space="0" w:color="auto"/>
              <w:right w:val="single" w:sz="4" w:space="0" w:color="auto"/>
            </w:tcBorders>
            <w:hideMark/>
          </w:tcPr>
          <w:p w14:paraId="58F3261D" w14:textId="4214271B" w:rsidR="00CB3C26" w:rsidRPr="00E20C42" w:rsidRDefault="008634F4" w:rsidP="00E75700">
            <w:pPr>
              <w:pStyle w:val="affd"/>
              <w:jc w:val="left"/>
            </w:pPr>
            <w:r w:rsidRPr="00E20C42">
              <w:t>25,32</w:t>
            </w:r>
          </w:p>
        </w:tc>
        <w:tc>
          <w:tcPr>
            <w:tcW w:w="1553" w:type="dxa"/>
            <w:tcBorders>
              <w:top w:val="single" w:sz="4" w:space="0" w:color="auto"/>
              <w:left w:val="single" w:sz="4" w:space="0" w:color="auto"/>
              <w:bottom w:val="single" w:sz="4" w:space="0" w:color="auto"/>
              <w:right w:val="single" w:sz="4" w:space="0" w:color="auto"/>
            </w:tcBorders>
            <w:hideMark/>
          </w:tcPr>
          <w:p w14:paraId="030A0819" w14:textId="245065BA" w:rsidR="00CB3C26" w:rsidRPr="00E20C42" w:rsidRDefault="008634F4" w:rsidP="00E75700">
            <w:pPr>
              <w:pStyle w:val="affd"/>
              <w:jc w:val="left"/>
            </w:pPr>
            <w:r w:rsidRPr="00E20C42">
              <w:t>994,45</w:t>
            </w:r>
          </w:p>
        </w:tc>
      </w:tr>
    </w:tbl>
    <w:p w14:paraId="20EA52FE" w14:textId="77777777" w:rsidR="00CB3C26" w:rsidRPr="00E20C42" w:rsidRDefault="00CB3C26" w:rsidP="00CB3C26">
      <w:pPr>
        <w:rPr>
          <w:bCs/>
        </w:rPr>
      </w:pPr>
    </w:p>
    <w:p w14:paraId="587E995D" w14:textId="65C05B60" w:rsidR="00CB3C26" w:rsidRPr="00E20C42" w:rsidRDefault="00CB3C26" w:rsidP="00CB3C26">
      <w:pPr>
        <w:rPr>
          <w:bCs/>
        </w:rPr>
      </w:pPr>
      <w:r w:rsidRPr="00E20C42">
        <w:rPr>
          <w:bCs/>
        </w:rPr>
        <w:t xml:space="preserve">В границах </w:t>
      </w:r>
      <w:r w:rsidR="00CF1786" w:rsidRPr="00E20C42">
        <w:rPr>
          <w:bCs/>
        </w:rPr>
        <w:t>Петушенского</w:t>
      </w:r>
      <w:r w:rsidRPr="00E20C42">
        <w:rPr>
          <w:bCs/>
        </w:rPr>
        <w:t xml:space="preserve"> сельского поселения находятся земли, относящиеся к разным категориям. Всего территория поселения составляет </w:t>
      </w:r>
      <w:r w:rsidR="00CF1786" w:rsidRPr="00E20C42">
        <w:t>7078,85</w:t>
      </w:r>
      <w:r w:rsidR="00A219D5" w:rsidRPr="00E20C42">
        <w:t xml:space="preserve"> га</w:t>
      </w:r>
      <w:r w:rsidRPr="00E20C42">
        <w:rPr>
          <w:bCs/>
        </w:rPr>
        <w:t>.</w:t>
      </w:r>
    </w:p>
    <w:p w14:paraId="0BCE5C61" w14:textId="6039D638" w:rsidR="00CB3C26" w:rsidRPr="00E20C42" w:rsidRDefault="00CB3C26" w:rsidP="00CB3C26">
      <w:pPr>
        <w:rPr>
          <w:bCs/>
        </w:rPr>
      </w:pPr>
      <w:r w:rsidRPr="00E20C42">
        <w:rPr>
          <w:bCs/>
        </w:rPr>
        <w:t xml:space="preserve">Наибольшую долю в общей площади земель </w:t>
      </w:r>
      <w:r w:rsidR="00CF1786" w:rsidRPr="00E20C42">
        <w:rPr>
          <w:bCs/>
        </w:rPr>
        <w:t>Петушенского</w:t>
      </w:r>
      <w:r w:rsidRPr="00E20C42">
        <w:rPr>
          <w:bCs/>
        </w:rPr>
        <w:t xml:space="preserve"> сельского поселения занимают земли сельскохозяйственного назначения.</w:t>
      </w:r>
    </w:p>
    <w:p w14:paraId="06BAB5AE" w14:textId="77777777" w:rsidR="00CB3C26" w:rsidRPr="00E20C42" w:rsidRDefault="00CB3C26" w:rsidP="00CB3C26">
      <w:pPr>
        <w:rPr>
          <w:i/>
        </w:rPr>
      </w:pPr>
      <w:r w:rsidRPr="00E20C42">
        <w:rPr>
          <w:i/>
        </w:rPr>
        <w:t>Земли населенных пунктов</w:t>
      </w:r>
    </w:p>
    <w:p w14:paraId="43D88FC7" w14:textId="77777777" w:rsidR="00CB3C26" w:rsidRPr="00E20C42" w:rsidRDefault="00CB3C26" w:rsidP="00CB3C26">
      <w:r w:rsidRPr="00E20C42">
        <w:t>Землями населенных пунктов признаются земли, используемые и предназначенные для застройки и развития населенных пунктов.</w:t>
      </w:r>
    </w:p>
    <w:p w14:paraId="6610AEA4" w14:textId="77777777" w:rsidR="00CB3C26" w:rsidRPr="00E20C42" w:rsidRDefault="00CB3C26" w:rsidP="00CB3C26">
      <w:r w:rsidRPr="00E20C42">
        <w:t>Границы сельских населенных пунктов отделяют земли населенных пунктов от земель иных категорий. Границы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14:paraId="2908B241" w14:textId="23E0FE8E" w:rsidR="00CB3C26" w:rsidRPr="00E20C42" w:rsidRDefault="00CB3C26" w:rsidP="00CB3C26">
      <w:r w:rsidRPr="00E20C42">
        <w:lastRenderedPageBreak/>
        <w:t xml:space="preserve">В настоящее время в поселении насчитывается </w:t>
      </w:r>
      <w:r w:rsidR="00DB2118" w:rsidRPr="00E20C42">
        <w:t>892,69</w:t>
      </w:r>
      <w:r w:rsidRPr="00E20C42">
        <w:t> га земель населенных пунктов.</w:t>
      </w:r>
    </w:p>
    <w:p w14:paraId="4DAB37F0" w14:textId="77777777" w:rsidR="00CB3C26" w:rsidRPr="00E20C42" w:rsidRDefault="00CB3C26" w:rsidP="00CB3C26">
      <w:pPr>
        <w:rPr>
          <w:i/>
        </w:rPr>
      </w:pPr>
      <w:r w:rsidRPr="00E20C42">
        <w:rPr>
          <w:i/>
        </w:rPr>
        <w:t>Земли сельскохозяйственного назначения</w:t>
      </w:r>
    </w:p>
    <w:p w14:paraId="3C8DC13D" w14:textId="07F18D97" w:rsidR="00CB3C26" w:rsidRPr="00E20C42" w:rsidRDefault="00CB3C26" w:rsidP="00CB3C26">
      <w:r w:rsidRPr="00E20C42">
        <w:t xml:space="preserve">Землями сельскохозяйственного назначения признаются земли за чертой населенных пунктов, предоставленные для нужд сельского хозяйства, а также предназначенные для этих целей. Общая площадь земель сельскохозяйственного назначения </w:t>
      </w:r>
      <w:r w:rsidR="008304FC" w:rsidRPr="00E20C42">
        <w:t>Петушенского</w:t>
      </w:r>
      <w:r w:rsidRPr="00E20C42">
        <w:t xml:space="preserve"> сельского поселения составляет </w:t>
      </w:r>
      <w:r w:rsidR="008304FC" w:rsidRPr="00E20C42">
        <w:t>5166,39</w:t>
      </w:r>
      <w:r w:rsidRPr="00E20C42">
        <w:t> га.</w:t>
      </w:r>
    </w:p>
    <w:p w14:paraId="253B0CD7" w14:textId="77777777" w:rsidR="00CB3C26" w:rsidRPr="00E20C42" w:rsidRDefault="00CB3C26" w:rsidP="00CB3C26">
      <w:pPr>
        <w:rPr>
          <w:i/>
        </w:rPr>
      </w:pPr>
      <w:r w:rsidRPr="00E20C42">
        <w:rPr>
          <w:i/>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6568591D" w14:textId="77777777" w:rsidR="00CB3C26" w:rsidRPr="00E20C42" w:rsidRDefault="00CB3C26" w:rsidP="00CB3C26">
      <w:r w:rsidRPr="00E20C42">
        <w:t>Согласно законодательству,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(далее – земли промышленности 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w:t>
      </w:r>
    </w:p>
    <w:p w14:paraId="6F2F9289" w14:textId="77777777" w:rsidR="00CB3C26" w:rsidRPr="00E20C42" w:rsidRDefault="00CB3C26" w:rsidP="00CB3C26">
      <w:r w:rsidRPr="00E20C42">
        <w:t>Земли промышленности и иного специального назначения в зависимости от характера задач, для решения которых они используются или предназначены, подразделяются на:</w:t>
      </w:r>
    </w:p>
    <w:p w14:paraId="0F158C48" w14:textId="77777777" w:rsidR="00CB3C26" w:rsidRPr="00E20C42" w:rsidRDefault="00CB3C26" w:rsidP="007D54F0">
      <w:pPr>
        <w:pStyle w:val="afa"/>
        <w:numPr>
          <w:ilvl w:val="0"/>
          <w:numId w:val="67"/>
        </w:numPr>
        <w:ind w:left="0" w:firstLine="709"/>
        <w:textAlignment w:val="auto"/>
      </w:pPr>
      <w:r w:rsidRPr="00E20C42">
        <w:t>земли промышленности;</w:t>
      </w:r>
    </w:p>
    <w:p w14:paraId="48B35908" w14:textId="77777777" w:rsidR="00CB3C26" w:rsidRPr="00E20C42" w:rsidRDefault="00CB3C26" w:rsidP="007D54F0">
      <w:pPr>
        <w:pStyle w:val="afa"/>
        <w:numPr>
          <w:ilvl w:val="0"/>
          <w:numId w:val="67"/>
        </w:numPr>
        <w:ind w:left="0" w:firstLine="709"/>
        <w:textAlignment w:val="auto"/>
      </w:pPr>
      <w:r w:rsidRPr="00E20C42">
        <w:t>земли энергетики;</w:t>
      </w:r>
    </w:p>
    <w:p w14:paraId="236B6E8F" w14:textId="77777777" w:rsidR="00CB3C26" w:rsidRPr="00E20C42" w:rsidRDefault="00CB3C26" w:rsidP="007D54F0">
      <w:pPr>
        <w:pStyle w:val="afa"/>
        <w:numPr>
          <w:ilvl w:val="0"/>
          <w:numId w:val="67"/>
        </w:numPr>
        <w:ind w:left="0" w:firstLine="709"/>
        <w:textAlignment w:val="auto"/>
      </w:pPr>
      <w:r w:rsidRPr="00E20C42">
        <w:t>земли транспорта;</w:t>
      </w:r>
    </w:p>
    <w:p w14:paraId="6B7D37F1" w14:textId="77777777" w:rsidR="00CB3C26" w:rsidRPr="00E20C42" w:rsidRDefault="00CB3C26" w:rsidP="007D54F0">
      <w:pPr>
        <w:pStyle w:val="afa"/>
        <w:numPr>
          <w:ilvl w:val="0"/>
          <w:numId w:val="67"/>
        </w:numPr>
        <w:ind w:left="0" w:firstLine="709"/>
        <w:textAlignment w:val="auto"/>
      </w:pPr>
      <w:r w:rsidRPr="00E20C42">
        <w:t>земли связи, радиовещания, телевидения, информатики;</w:t>
      </w:r>
    </w:p>
    <w:p w14:paraId="3DD80A24" w14:textId="77777777" w:rsidR="00CB3C26" w:rsidRPr="00E20C42" w:rsidRDefault="00CB3C26" w:rsidP="007D54F0">
      <w:pPr>
        <w:pStyle w:val="afa"/>
        <w:numPr>
          <w:ilvl w:val="0"/>
          <w:numId w:val="67"/>
        </w:numPr>
        <w:ind w:left="0" w:firstLine="709"/>
        <w:textAlignment w:val="auto"/>
      </w:pPr>
      <w:r w:rsidRPr="00E20C42">
        <w:t>земли для обеспечения космической деятельности;</w:t>
      </w:r>
    </w:p>
    <w:p w14:paraId="2409EF01" w14:textId="77777777" w:rsidR="00CB3C26" w:rsidRPr="00E20C42" w:rsidRDefault="00CB3C26" w:rsidP="007D54F0">
      <w:pPr>
        <w:pStyle w:val="afa"/>
        <w:numPr>
          <w:ilvl w:val="0"/>
          <w:numId w:val="67"/>
        </w:numPr>
        <w:ind w:left="0" w:firstLine="709"/>
        <w:textAlignment w:val="auto"/>
      </w:pPr>
      <w:r w:rsidRPr="00E20C42">
        <w:t>земли обороны и безопасности;</w:t>
      </w:r>
    </w:p>
    <w:p w14:paraId="2C22D0BB" w14:textId="77777777" w:rsidR="00CB3C26" w:rsidRPr="00E20C42" w:rsidRDefault="00CB3C26" w:rsidP="007D54F0">
      <w:pPr>
        <w:pStyle w:val="afa"/>
        <w:numPr>
          <w:ilvl w:val="0"/>
          <w:numId w:val="67"/>
        </w:numPr>
        <w:ind w:left="0" w:firstLine="709"/>
        <w:textAlignment w:val="auto"/>
      </w:pPr>
      <w:r w:rsidRPr="00E20C42">
        <w:t>земли иного специального назначения.</w:t>
      </w:r>
    </w:p>
    <w:p w14:paraId="4EAE67D4" w14:textId="4C388F3B" w:rsidR="00CB3C26" w:rsidRPr="00E20C42" w:rsidRDefault="00CB3C26" w:rsidP="00CB3C26">
      <w:r w:rsidRPr="00E20C42">
        <w:t xml:space="preserve">В поселении насчитывается </w:t>
      </w:r>
      <w:r w:rsidR="008D6B57" w:rsidRPr="00E20C42">
        <w:t>25,32</w:t>
      </w:r>
      <w:r w:rsidRPr="00E20C42">
        <w:t> га земель, относящихся к данной категории.</w:t>
      </w:r>
    </w:p>
    <w:p w14:paraId="13D21E50" w14:textId="77777777" w:rsidR="00CB3C26" w:rsidRPr="00E20C42" w:rsidRDefault="00CB3C26" w:rsidP="00CB3C26">
      <w:pPr>
        <w:rPr>
          <w:i/>
        </w:rPr>
      </w:pPr>
      <w:r w:rsidRPr="00E20C42">
        <w:rPr>
          <w:i/>
        </w:rPr>
        <w:t>Земли особо охраняемых территорий</w:t>
      </w:r>
      <w:r w:rsidRPr="00E20C42">
        <w:t xml:space="preserve"> </w:t>
      </w:r>
      <w:r w:rsidRPr="00E20C42">
        <w:rPr>
          <w:i/>
        </w:rPr>
        <w:t>и объектов</w:t>
      </w:r>
    </w:p>
    <w:p w14:paraId="7EE1A4EC" w14:textId="77777777" w:rsidR="00CB3C26" w:rsidRPr="00E20C42" w:rsidRDefault="00CB3C26" w:rsidP="00CB3C26">
      <w:r w:rsidRPr="00E20C42">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3180E4FA" w14:textId="77777777" w:rsidR="00CB3C26" w:rsidRPr="00E20C42" w:rsidRDefault="00CB3C26" w:rsidP="00CB3C26">
      <w:r w:rsidRPr="00E20C42">
        <w:t>На территории поселения нет земель указанной категории.</w:t>
      </w:r>
    </w:p>
    <w:p w14:paraId="38DD0C62" w14:textId="77777777" w:rsidR="00CB3C26" w:rsidRPr="00E20C42" w:rsidRDefault="00CB3C26" w:rsidP="00CB3C26">
      <w:pPr>
        <w:rPr>
          <w:i/>
        </w:rPr>
      </w:pPr>
      <w:r w:rsidRPr="00E20C42">
        <w:rPr>
          <w:i/>
        </w:rPr>
        <w:t>Земли лесного фонда</w:t>
      </w:r>
    </w:p>
    <w:p w14:paraId="1330E2F9" w14:textId="77777777" w:rsidR="00CB3C26" w:rsidRPr="00E20C42" w:rsidRDefault="00CB3C26" w:rsidP="00CB3C26">
      <w:r w:rsidRPr="00E20C42">
        <w:t>К землям лесного фонда относятся лесные земли, в том числе земли, покрытые лесной растительностью и не покрытые ею, но предназначенные для ее восстановления (вырубки, гари, редины, прогалины и другие), а также предназначенные для ведения лесного хозяйства нелесные земли (просеки, дороги, болота и другие).</w:t>
      </w:r>
    </w:p>
    <w:p w14:paraId="558015FD" w14:textId="40D08B4B" w:rsidR="00CB3C26" w:rsidRPr="00E20C42" w:rsidRDefault="00CB3C26" w:rsidP="00CB3C26">
      <w:r w:rsidRPr="00E20C42">
        <w:t xml:space="preserve">На территории сельского поселения площадь земель лесного фонда составляет </w:t>
      </w:r>
      <w:r w:rsidR="005A49ED" w:rsidRPr="00E20C42">
        <w:t>994,45</w:t>
      </w:r>
      <w:r w:rsidRPr="00E20C42">
        <w:t> га.</w:t>
      </w:r>
    </w:p>
    <w:p w14:paraId="2DD87935" w14:textId="77777777" w:rsidR="00CB3C26" w:rsidRPr="00E20C42" w:rsidRDefault="00CB3C26" w:rsidP="00CB3C26">
      <w:r w:rsidRPr="00E20C42">
        <w:lastRenderedPageBreak/>
        <w:t>Вопросы использования и охраны земель лесного фонда не отражаются в документах территориального планирования и регулируются исключительно положениями Лесного кодекса.</w:t>
      </w:r>
    </w:p>
    <w:p w14:paraId="64AEA81D" w14:textId="77777777" w:rsidR="00CB3C26" w:rsidRPr="00E20C42" w:rsidRDefault="00CB3C26" w:rsidP="00CB3C26">
      <w:pPr>
        <w:rPr>
          <w:i/>
        </w:rPr>
      </w:pPr>
      <w:r w:rsidRPr="00E20C42">
        <w:rPr>
          <w:i/>
        </w:rPr>
        <w:t>Земли водного фонда</w:t>
      </w:r>
    </w:p>
    <w:p w14:paraId="1B7453C7" w14:textId="77777777" w:rsidR="00CB3C26" w:rsidRPr="00E20C42" w:rsidRDefault="00CB3C26" w:rsidP="00CB3C26">
      <w:r w:rsidRPr="00E20C42">
        <w:t>Согласно законодательству, к землям водного фонда относятся земли, покрытые поверхностными водами, сосредоточенными в водных объектах; занятые гидротехническими и иными сооружениями, расположенными на водных объектах.</w:t>
      </w:r>
    </w:p>
    <w:p w14:paraId="58BEBAB4" w14:textId="1E28DB74" w:rsidR="00CB3C26" w:rsidRPr="00E20C42" w:rsidRDefault="00CB3C26" w:rsidP="00CB3C26">
      <w:r w:rsidRPr="00E20C42">
        <w:t xml:space="preserve">По территории </w:t>
      </w:r>
      <w:r w:rsidR="004E056B" w:rsidRPr="00E20C42">
        <w:t>Петушенского</w:t>
      </w:r>
      <w:r w:rsidRPr="00E20C42">
        <w:t xml:space="preserve"> сельского поселения протекает р. </w:t>
      </w:r>
      <w:r w:rsidR="004E056B" w:rsidRPr="00E20C42">
        <w:t>Пшевка</w:t>
      </w:r>
      <w:r w:rsidR="00B16E17" w:rsidRPr="00E20C42">
        <w:t xml:space="preserve"> и </w:t>
      </w:r>
      <w:r w:rsidR="00723205" w:rsidRPr="00E20C42">
        <w:t>р.</w:t>
      </w:r>
      <w:r w:rsidR="00B16E17" w:rsidRPr="00E20C42">
        <w:t> Дичня</w:t>
      </w:r>
      <w:r w:rsidR="00723205" w:rsidRPr="00E20C42">
        <w:t>.</w:t>
      </w:r>
      <w:r w:rsidRPr="00E20C42">
        <w:t xml:space="preserve"> Кроме того, на территории поселения располагаются пруды.</w:t>
      </w:r>
    </w:p>
    <w:p w14:paraId="280D7B2F" w14:textId="77777777" w:rsidR="00CB3C26" w:rsidRPr="00E20C42" w:rsidRDefault="00CB3C26" w:rsidP="00CB3C26">
      <w:r w:rsidRPr="00E20C42">
        <w:t>Водные объекты – пруды – рассматриваются как составная часть земельных участков, на которых они расположены. Земельные участки, занимаемые плотинами, дамбами и иными гидротехническими сооружения также не выделены в земли водного фонда.</w:t>
      </w:r>
    </w:p>
    <w:p w14:paraId="7544ADFF" w14:textId="3256EB8C" w:rsidR="00CB3C26" w:rsidRPr="00E20C42" w:rsidRDefault="00CB3C26" w:rsidP="00CB3C26">
      <w:r w:rsidRPr="00E20C42">
        <w:t>Вопросы использования и охраны земель водного фонда не рассматриваются в документах территориального планирования и регулируются исключительно положениями Водного кодекса.</w:t>
      </w:r>
    </w:p>
    <w:p w14:paraId="26EDFC9C" w14:textId="70DDFA8C" w:rsidR="006E6574" w:rsidRPr="00E20C42" w:rsidRDefault="006E6574" w:rsidP="006E6574">
      <w:pPr>
        <w:pStyle w:val="3"/>
      </w:pPr>
      <w:r w:rsidRPr="00E20C42">
        <w:t>2.1.11</w:t>
      </w:r>
      <w:r w:rsidR="003533AE" w:rsidRPr="00E20C42">
        <w:t xml:space="preserve">. </w:t>
      </w:r>
      <w:r w:rsidRPr="00E20C42">
        <w:t>Жилищный фонд</w:t>
      </w:r>
    </w:p>
    <w:p w14:paraId="1300ACD1" w14:textId="303123BC" w:rsidR="006E6574" w:rsidRPr="00E20C42" w:rsidRDefault="006E6574" w:rsidP="00326CE7">
      <w:r w:rsidRPr="00E20C42">
        <w:t xml:space="preserve">По данным на начало 2012 г. жилищный фонд </w:t>
      </w:r>
      <w:r w:rsidR="0037191E" w:rsidRPr="00E20C42">
        <w:t>Петушенского</w:t>
      </w:r>
      <w:r w:rsidR="00326CE7" w:rsidRPr="00E20C42">
        <w:t xml:space="preserve"> сельского поселения</w:t>
      </w:r>
      <w:r w:rsidRPr="00E20C42">
        <w:t xml:space="preserve"> составлял 1</w:t>
      </w:r>
      <w:r w:rsidR="0037191E" w:rsidRPr="00E20C42">
        <w:t>60</w:t>
      </w:r>
      <w:r w:rsidRPr="00E20C42">
        <w:t>00,0 м</w:t>
      </w:r>
      <w:r w:rsidRPr="00E20C42">
        <w:rPr>
          <w:vertAlign w:val="superscript"/>
        </w:rPr>
        <w:t>2</w:t>
      </w:r>
      <w:r w:rsidRPr="00E20C42">
        <w:t>, который представлен тремя видами собственности – частной, муниципальной и ведомственной.</w:t>
      </w:r>
    </w:p>
    <w:p w14:paraId="1BF284A0" w14:textId="6834AA54" w:rsidR="006E6574" w:rsidRPr="00E20C42" w:rsidRDefault="006E6574" w:rsidP="00326CE7">
      <w:r w:rsidRPr="00E20C42">
        <w:t xml:space="preserve">Обеспеченность жильем на душу населения в </w:t>
      </w:r>
      <w:r w:rsidR="00326CE7" w:rsidRPr="00E20C42">
        <w:t>сельском поселении</w:t>
      </w:r>
      <w:r w:rsidRPr="00E20C42">
        <w:t xml:space="preserve"> составляет </w:t>
      </w:r>
      <w:r w:rsidR="0037191E" w:rsidRPr="00E20C42">
        <w:t>48</w:t>
      </w:r>
      <w:r w:rsidRPr="00E20C42">
        <w:t>,</w:t>
      </w:r>
      <w:r w:rsidR="0037191E" w:rsidRPr="00E20C42">
        <w:t>9</w:t>
      </w:r>
      <w:r w:rsidRPr="00E20C42">
        <w:t xml:space="preserve"> м</w:t>
      </w:r>
      <w:r w:rsidRPr="00E20C42">
        <w:rPr>
          <w:vertAlign w:val="superscript"/>
        </w:rPr>
        <w:t>2</w:t>
      </w:r>
      <w:r w:rsidRPr="00E20C42">
        <w:t>/чел (по району – 22,3 м</w:t>
      </w:r>
      <w:r w:rsidRPr="00E20C42">
        <w:rPr>
          <w:vertAlign w:val="superscript"/>
        </w:rPr>
        <w:t>2</w:t>
      </w:r>
      <w:r w:rsidRPr="00E20C42">
        <w:t xml:space="preserve">/чел). В целом, </w:t>
      </w:r>
      <w:r w:rsidR="0037191E" w:rsidRPr="00E20C42">
        <w:t>Петушенское</w:t>
      </w:r>
      <w:r w:rsidRPr="00E20C42">
        <w:t xml:space="preserve"> сельское поселение достаточно обеспечено жилой площадью, согласно рекомендуем</w:t>
      </w:r>
      <w:r w:rsidR="006E3177" w:rsidRPr="00E20C42">
        <w:t>ому</w:t>
      </w:r>
      <w:r w:rsidRPr="00E20C42">
        <w:t xml:space="preserve"> </w:t>
      </w:r>
      <w:r w:rsidR="006E3177" w:rsidRPr="00E20C42">
        <w:t xml:space="preserve">СП 42.13330.2016, </w:t>
      </w:r>
      <w:r w:rsidRPr="00E20C42">
        <w:t>общая площадь жилых помещений, приходящихся в среднем на одного жителя</w:t>
      </w:r>
      <w:r w:rsidR="00326CE7" w:rsidRPr="00E20C42">
        <w:t>,</w:t>
      </w:r>
      <w:r w:rsidRPr="00E20C42">
        <w:t xml:space="preserve"> не должна быть ниже 20 м</w:t>
      </w:r>
      <w:r w:rsidRPr="00E20C42">
        <w:rPr>
          <w:vertAlign w:val="superscript"/>
        </w:rPr>
        <w:t>2</w:t>
      </w:r>
      <w:r w:rsidRPr="00E20C42">
        <w:t xml:space="preserve"> на человека. Стоит отметить, что еще в 90-х годах обеспеченность жильем в сельской местности в Новосильском районе была 20,5 м</w:t>
      </w:r>
      <w:r w:rsidRPr="00E20C42">
        <w:rPr>
          <w:vertAlign w:val="superscript"/>
        </w:rPr>
        <w:t>2</w:t>
      </w:r>
      <w:r w:rsidRPr="00E20C42">
        <w:t>/чел.</w:t>
      </w:r>
    </w:p>
    <w:p w14:paraId="4B971CEB" w14:textId="580AA909" w:rsidR="004C41A8" w:rsidRPr="00E20C42" w:rsidRDefault="006E6574" w:rsidP="006E6574">
      <w:r w:rsidRPr="00E20C42">
        <w:t xml:space="preserve">Рост обеспеченностью жилищной площади в </w:t>
      </w:r>
      <w:r w:rsidR="00886F91" w:rsidRPr="00E20C42">
        <w:t>Петушенском</w:t>
      </w:r>
      <w:r w:rsidRPr="00E20C42">
        <w:t xml:space="preserve"> </w:t>
      </w:r>
      <w:r w:rsidR="00326CE7" w:rsidRPr="00E20C42">
        <w:t>сельском поселении</w:t>
      </w:r>
      <w:r w:rsidRPr="00E20C42">
        <w:t xml:space="preserve"> связан, прежде всего, с жилищным строительством, а также с депопуляцией населения в сельских населённых пунктах.</w:t>
      </w:r>
    </w:p>
    <w:p w14:paraId="03795B91" w14:textId="76575056" w:rsidR="00B8152D" w:rsidRPr="00E20C42" w:rsidRDefault="00B8152D" w:rsidP="00B8152D">
      <w:r w:rsidRPr="00E20C42">
        <w:t xml:space="preserve">Жилищный фонд </w:t>
      </w:r>
      <w:r w:rsidR="00886F91" w:rsidRPr="00E20C42">
        <w:t>Петушенского</w:t>
      </w:r>
      <w:r w:rsidRPr="00E20C42">
        <w:t xml:space="preserve"> сельского поселения (201</w:t>
      </w:r>
      <w:r w:rsidR="009712CF" w:rsidRPr="00E20C42">
        <w:t>2</w:t>
      </w:r>
      <w:r w:rsidRPr="00E20C42">
        <w:t xml:space="preserve"> год)</w:t>
      </w:r>
      <w:r w:rsidR="0070559B" w:rsidRPr="00E20C42">
        <w:t xml:space="preserve"> представлен в таблице </w:t>
      </w:r>
      <w:r w:rsidR="0041047D" w:rsidRPr="00E20C42">
        <w:t>10</w:t>
      </w:r>
      <w:r w:rsidR="0070559B" w:rsidRPr="00E20C42">
        <w:t>.</w:t>
      </w:r>
    </w:p>
    <w:p w14:paraId="083AA43F" w14:textId="046814E3" w:rsidR="0070559B" w:rsidRPr="00E20C42" w:rsidRDefault="0070559B" w:rsidP="0070559B">
      <w:pPr>
        <w:jc w:val="right"/>
      </w:pPr>
      <w:r w:rsidRPr="00E20C42">
        <w:t xml:space="preserve">Таблица </w:t>
      </w:r>
      <w:r w:rsidR="0041047D" w:rsidRPr="00E20C42">
        <w:t>10</w:t>
      </w:r>
    </w:p>
    <w:tbl>
      <w:tblPr>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57" w:type="dxa"/>
          <w:right w:w="57" w:type="dxa"/>
        </w:tblCellMar>
        <w:tblLook w:val="04A0" w:firstRow="1" w:lastRow="0" w:firstColumn="1" w:lastColumn="0" w:noHBand="0" w:noVBand="1"/>
      </w:tblPr>
      <w:tblGrid>
        <w:gridCol w:w="2359"/>
        <w:gridCol w:w="1659"/>
        <w:gridCol w:w="1685"/>
        <w:gridCol w:w="1652"/>
        <w:gridCol w:w="2253"/>
      </w:tblGrid>
      <w:tr w:rsidR="00E20C42" w:rsidRPr="00E20C42" w14:paraId="306FED73" w14:textId="77777777" w:rsidTr="002C79A2">
        <w:trPr>
          <w:trHeight w:val="284"/>
          <w:jc w:val="center"/>
        </w:trPr>
        <w:tc>
          <w:tcPr>
            <w:tcW w:w="2359" w:type="dxa"/>
            <w:shd w:val="clear" w:color="auto" w:fill="DEEAF6" w:themeFill="accent1" w:themeFillTint="33"/>
          </w:tcPr>
          <w:p w14:paraId="61BA7B47" w14:textId="77777777" w:rsidR="00B8152D" w:rsidRPr="00E20C42" w:rsidRDefault="00B8152D" w:rsidP="00E75700">
            <w:pPr>
              <w:pStyle w:val="affd"/>
              <w:widowControl w:val="0"/>
              <w:jc w:val="left"/>
              <w:rPr>
                <w:lang w:bidi="ar-SA"/>
              </w:rPr>
            </w:pPr>
            <w:r w:rsidRPr="00E20C42">
              <w:rPr>
                <w:lang w:bidi="ar-SA"/>
              </w:rPr>
              <w:t>Населенный пункт</w:t>
            </w:r>
          </w:p>
        </w:tc>
        <w:tc>
          <w:tcPr>
            <w:tcW w:w="1659" w:type="dxa"/>
            <w:shd w:val="clear" w:color="auto" w:fill="DEEAF6" w:themeFill="accent1" w:themeFillTint="33"/>
          </w:tcPr>
          <w:p w14:paraId="4A183613" w14:textId="77777777" w:rsidR="00B8152D" w:rsidRPr="00E20C42" w:rsidRDefault="00B8152D" w:rsidP="00E75700">
            <w:pPr>
              <w:pStyle w:val="affd"/>
              <w:widowControl w:val="0"/>
              <w:jc w:val="left"/>
              <w:rPr>
                <w:lang w:bidi="ar-SA"/>
              </w:rPr>
            </w:pPr>
            <w:r w:rsidRPr="00E20C42">
              <w:rPr>
                <w:lang w:bidi="ar-SA"/>
              </w:rPr>
              <w:t xml:space="preserve">Площадь жилищного фонда, м2  </w:t>
            </w:r>
          </w:p>
        </w:tc>
        <w:tc>
          <w:tcPr>
            <w:tcW w:w="1685" w:type="dxa"/>
            <w:shd w:val="clear" w:color="auto" w:fill="DEEAF6" w:themeFill="accent1" w:themeFillTint="33"/>
          </w:tcPr>
          <w:p w14:paraId="1DDF443B" w14:textId="77777777" w:rsidR="00B8152D" w:rsidRPr="00E20C42" w:rsidRDefault="00B8152D" w:rsidP="00E75700">
            <w:pPr>
              <w:pStyle w:val="affd"/>
              <w:widowControl w:val="0"/>
              <w:jc w:val="left"/>
              <w:rPr>
                <w:lang w:bidi="ar-SA"/>
              </w:rPr>
            </w:pPr>
            <w:r w:rsidRPr="00E20C42">
              <w:rPr>
                <w:lang w:bidi="ar-SA"/>
              </w:rPr>
              <w:t>Ветхий жилищный фонд, м2</w:t>
            </w:r>
          </w:p>
        </w:tc>
        <w:tc>
          <w:tcPr>
            <w:tcW w:w="1652" w:type="dxa"/>
            <w:shd w:val="clear" w:color="auto" w:fill="DEEAF6" w:themeFill="accent1" w:themeFillTint="33"/>
          </w:tcPr>
          <w:p w14:paraId="1949504C" w14:textId="77777777" w:rsidR="00B8152D" w:rsidRPr="00E20C42" w:rsidRDefault="00B8152D" w:rsidP="00E75700">
            <w:pPr>
              <w:pStyle w:val="affd"/>
              <w:widowControl w:val="0"/>
              <w:jc w:val="left"/>
              <w:rPr>
                <w:lang w:bidi="ar-SA"/>
              </w:rPr>
            </w:pPr>
            <w:r w:rsidRPr="00E20C42">
              <w:rPr>
                <w:lang w:bidi="ar-SA"/>
              </w:rPr>
              <w:t>Аварийный жилищный фонд м2</w:t>
            </w:r>
          </w:p>
        </w:tc>
        <w:tc>
          <w:tcPr>
            <w:tcW w:w="2253" w:type="dxa"/>
            <w:shd w:val="clear" w:color="auto" w:fill="DEEAF6" w:themeFill="accent1" w:themeFillTint="33"/>
          </w:tcPr>
          <w:p w14:paraId="2C9A2450" w14:textId="77777777" w:rsidR="00B8152D" w:rsidRPr="00E20C42" w:rsidRDefault="00B8152D" w:rsidP="00E75700">
            <w:pPr>
              <w:pStyle w:val="affd"/>
              <w:widowControl w:val="0"/>
              <w:jc w:val="left"/>
              <w:rPr>
                <w:lang w:bidi="ar-SA"/>
              </w:rPr>
            </w:pPr>
            <w:r w:rsidRPr="00E20C42">
              <w:rPr>
                <w:lang w:bidi="ar-SA"/>
              </w:rPr>
              <w:t>Новое строительство, м2</w:t>
            </w:r>
          </w:p>
        </w:tc>
      </w:tr>
      <w:tr w:rsidR="00E20C42" w:rsidRPr="00E20C42" w14:paraId="4C612E0E" w14:textId="77777777" w:rsidTr="0070559B">
        <w:trPr>
          <w:trHeight w:val="284"/>
          <w:jc w:val="center"/>
        </w:trPr>
        <w:tc>
          <w:tcPr>
            <w:tcW w:w="2359" w:type="dxa"/>
          </w:tcPr>
          <w:p w14:paraId="50F52D31" w14:textId="7194FBD7" w:rsidR="00B8152D" w:rsidRPr="00E20C42" w:rsidRDefault="00B8152D" w:rsidP="00E75700">
            <w:pPr>
              <w:pStyle w:val="affd"/>
              <w:widowControl w:val="0"/>
              <w:jc w:val="left"/>
              <w:rPr>
                <w:lang w:bidi="ar-SA"/>
              </w:rPr>
            </w:pPr>
            <w:r w:rsidRPr="00E20C42">
              <w:rPr>
                <w:lang w:bidi="ar-SA"/>
              </w:rPr>
              <w:t>с. Гол</w:t>
            </w:r>
            <w:r w:rsidR="009712CF" w:rsidRPr="00E20C42">
              <w:rPr>
                <w:lang w:bidi="ar-SA"/>
              </w:rPr>
              <w:t>янка</w:t>
            </w:r>
          </w:p>
        </w:tc>
        <w:tc>
          <w:tcPr>
            <w:tcW w:w="1659" w:type="dxa"/>
          </w:tcPr>
          <w:p w14:paraId="68D39786" w14:textId="35DC6909" w:rsidR="00B8152D" w:rsidRPr="00E20C42" w:rsidRDefault="0083373C" w:rsidP="00E75700">
            <w:pPr>
              <w:pStyle w:val="affd"/>
              <w:widowControl w:val="0"/>
              <w:jc w:val="left"/>
              <w:rPr>
                <w:lang w:bidi="ar-SA"/>
              </w:rPr>
            </w:pPr>
            <w:r w:rsidRPr="00E20C42">
              <w:rPr>
                <w:lang w:bidi="ar-SA"/>
              </w:rPr>
              <w:t>5358,9</w:t>
            </w:r>
          </w:p>
        </w:tc>
        <w:tc>
          <w:tcPr>
            <w:tcW w:w="1685" w:type="dxa"/>
          </w:tcPr>
          <w:p w14:paraId="1868F102" w14:textId="518E7E49" w:rsidR="00B8152D" w:rsidRPr="00E20C42" w:rsidRDefault="0083373C" w:rsidP="00E75700">
            <w:pPr>
              <w:pStyle w:val="affd"/>
              <w:widowControl w:val="0"/>
              <w:jc w:val="left"/>
              <w:rPr>
                <w:lang w:bidi="ar-SA"/>
              </w:rPr>
            </w:pPr>
            <w:r w:rsidRPr="00E20C42">
              <w:rPr>
                <w:lang w:bidi="ar-SA"/>
              </w:rPr>
              <w:t>417</w:t>
            </w:r>
          </w:p>
        </w:tc>
        <w:tc>
          <w:tcPr>
            <w:tcW w:w="1652" w:type="dxa"/>
          </w:tcPr>
          <w:p w14:paraId="0CF2A0D6" w14:textId="387846A8" w:rsidR="00B8152D" w:rsidRPr="00E20C42" w:rsidRDefault="00B8152D" w:rsidP="00E75700">
            <w:pPr>
              <w:pStyle w:val="affd"/>
              <w:widowControl w:val="0"/>
              <w:jc w:val="left"/>
              <w:rPr>
                <w:lang w:bidi="ar-SA"/>
              </w:rPr>
            </w:pPr>
          </w:p>
        </w:tc>
        <w:tc>
          <w:tcPr>
            <w:tcW w:w="2253" w:type="dxa"/>
          </w:tcPr>
          <w:p w14:paraId="5310F3AE" w14:textId="1CC42C6F" w:rsidR="00B8152D" w:rsidRPr="00E20C42" w:rsidRDefault="0083373C" w:rsidP="00E75700">
            <w:pPr>
              <w:pStyle w:val="affd"/>
              <w:widowControl w:val="0"/>
              <w:jc w:val="left"/>
              <w:rPr>
                <w:lang w:bidi="ar-SA"/>
              </w:rPr>
            </w:pPr>
            <w:r w:rsidRPr="00E20C42">
              <w:rPr>
                <w:lang w:bidi="ar-SA"/>
              </w:rPr>
              <w:t>311,5</w:t>
            </w:r>
          </w:p>
        </w:tc>
      </w:tr>
      <w:tr w:rsidR="00E20C42" w:rsidRPr="00E20C42" w14:paraId="0BE0A129" w14:textId="77777777" w:rsidTr="0070559B">
        <w:trPr>
          <w:trHeight w:val="284"/>
          <w:jc w:val="center"/>
        </w:trPr>
        <w:tc>
          <w:tcPr>
            <w:tcW w:w="2359" w:type="dxa"/>
          </w:tcPr>
          <w:p w14:paraId="4730B2BE" w14:textId="407E8D6A" w:rsidR="00B8152D" w:rsidRPr="00E20C42" w:rsidRDefault="009712CF" w:rsidP="00E75700">
            <w:pPr>
              <w:pStyle w:val="affd"/>
              <w:widowControl w:val="0"/>
              <w:jc w:val="left"/>
              <w:rPr>
                <w:lang w:bidi="ar-SA"/>
              </w:rPr>
            </w:pPr>
            <w:r w:rsidRPr="00E20C42">
              <w:rPr>
                <w:lang w:bidi="ar-SA"/>
              </w:rPr>
              <w:t>с</w:t>
            </w:r>
            <w:r w:rsidR="00B8152D" w:rsidRPr="00E20C42">
              <w:rPr>
                <w:lang w:bidi="ar-SA"/>
              </w:rPr>
              <w:t xml:space="preserve">. </w:t>
            </w:r>
            <w:r w:rsidRPr="00E20C42">
              <w:rPr>
                <w:lang w:bidi="ar-SA"/>
              </w:rPr>
              <w:t>Петушки</w:t>
            </w:r>
          </w:p>
        </w:tc>
        <w:tc>
          <w:tcPr>
            <w:tcW w:w="1659" w:type="dxa"/>
          </w:tcPr>
          <w:p w14:paraId="3245ECD4" w14:textId="28471835" w:rsidR="00B8152D" w:rsidRPr="00E20C42" w:rsidRDefault="009569AF" w:rsidP="00E75700">
            <w:pPr>
              <w:pStyle w:val="affd"/>
              <w:widowControl w:val="0"/>
              <w:jc w:val="left"/>
              <w:rPr>
                <w:lang w:bidi="ar-SA"/>
              </w:rPr>
            </w:pPr>
            <w:r w:rsidRPr="00E20C42">
              <w:rPr>
                <w:lang w:bidi="ar-SA"/>
              </w:rPr>
              <w:t>5682,3</w:t>
            </w:r>
          </w:p>
        </w:tc>
        <w:tc>
          <w:tcPr>
            <w:tcW w:w="1685" w:type="dxa"/>
          </w:tcPr>
          <w:p w14:paraId="3F9B57A2" w14:textId="35B0B944" w:rsidR="00B8152D" w:rsidRPr="00E20C42" w:rsidRDefault="009569AF" w:rsidP="00E75700">
            <w:pPr>
              <w:pStyle w:val="affd"/>
              <w:widowControl w:val="0"/>
              <w:jc w:val="left"/>
              <w:rPr>
                <w:lang w:bidi="ar-SA"/>
              </w:rPr>
            </w:pPr>
            <w:r w:rsidRPr="00E20C42">
              <w:rPr>
                <w:lang w:bidi="ar-SA"/>
              </w:rPr>
              <w:t>329</w:t>
            </w:r>
          </w:p>
        </w:tc>
        <w:tc>
          <w:tcPr>
            <w:tcW w:w="1652" w:type="dxa"/>
          </w:tcPr>
          <w:p w14:paraId="457DBACB" w14:textId="77777777" w:rsidR="00B8152D" w:rsidRPr="00E20C42" w:rsidRDefault="00B8152D" w:rsidP="00E75700">
            <w:pPr>
              <w:pStyle w:val="affd"/>
              <w:widowControl w:val="0"/>
              <w:jc w:val="left"/>
              <w:rPr>
                <w:lang w:bidi="ar-SA"/>
              </w:rPr>
            </w:pPr>
          </w:p>
        </w:tc>
        <w:tc>
          <w:tcPr>
            <w:tcW w:w="2253" w:type="dxa"/>
          </w:tcPr>
          <w:p w14:paraId="0373C887" w14:textId="2CE958D8" w:rsidR="00B8152D" w:rsidRPr="00E20C42" w:rsidRDefault="0083373C" w:rsidP="00E75700">
            <w:pPr>
              <w:pStyle w:val="affd"/>
              <w:widowControl w:val="0"/>
              <w:jc w:val="left"/>
              <w:rPr>
                <w:lang w:bidi="ar-SA"/>
              </w:rPr>
            </w:pPr>
            <w:r w:rsidRPr="00E20C42">
              <w:rPr>
                <w:lang w:bidi="ar-SA"/>
              </w:rPr>
              <w:t>0</w:t>
            </w:r>
          </w:p>
        </w:tc>
      </w:tr>
      <w:tr w:rsidR="00E20C42" w:rsidRPr="00E20C42" w14:paraId="43A9612B" w14:textId="77777777" w:rsidTr="0070559B">
        <w:trPr>
          <w:trHeight w:val="284"/>
          <w:jc w:val="center"/>
        </w:trPr>
        <w:tc>
          <w:tcPr>
            <w:tcW w:w="2359" w:type="dxa"/>
          </w:tcPr>
          <w:p w14:paraId="43936BA0" w14:textId="51C046BC" w:rsidR="00B8152D" w:rsidRPr="00E20C42" w:rsidRDefault="009712CF" w:rsidP="00E75700">
            <w:pPr>
              <w:pStyle w:val="affd"/>
              <w:widowControl w:val="0"/>
              <w:jc w:val="left"/>
              <w:rPr>
                <w:lang w:bidi="ar-SA"/>
              </w:rPr>
            </w:pPr>
            <w:r w:rsidRPr="00E20C42">
              <w:rPr>
                <w:lang w:bidi="ar-SA"/>
              </w:rPr>
              <w:t>с</w:t>
            </w:r>
            <w:r w:rsidR="00B8152D" w:rsidRPr="00E20C42">
              <w:rPr>
                <w:lang w:bidi="ar-SA"/>
              </w:rPr>
              <w:t xml:space="preserve">. </w:t>
            </w:r>
            <w:r w:rsidRPr="00E20C42">
              <w:rPr>
                <w:lang w:bidi="ar-SA"/>
              </w:rPr>
              <w:t>Шейно</w:t>
            </w:r>
          </w:p>
        </w:tc>
        <w:tc>
          <w:tcPr>
            <w:tcW w:w="1659" w:type="dxa"/>
          </w:tcPr>
          <w:p w14:paraId="0994A8C7" w14:textId="6B1A91DF" w:rsidR="00B8152D" w:rsidRPr="00E20C42" w:rsidRDefault="009569AF" w:rsidP="00E75700">
            <w:pPr>
              <w:pStyle w:val="affd"/>
              <w:widowControl w:val="0"/>
              <w:jc w:val="left"/>
              <w:rPr>
                <w:lang w:bidi="ar-SA"/>
              </w:rPr>
            </w:pPr>
            <w:r w:rsidRPr="00E20C42">
              <w:rPr>
                <w:lang w:bidi="ar-SA"/>
              </w:rPr>
              <w:t>2362</w:t>
            </w:r>
          </w:p>
        </w:tc>
        <w:tc>
          <w:tcPr>
            <w:tcW w:w="1685" w:type="dxa"/>
          </w:tcPr>
          <w:p w14:paraId="271B90FE" w14:textId="433B5EE4" w:rsidR="00B8152D" w:rsidRPr="00E20C42" w:rsidRDefault="009569AF" w:rsidP="00E75700">
            <w:pPr>
              <w:pStyle w:val="affd"/>
              <w:widowControl w:val="0"/>
              <w:jc w:val="left"/>
              <w:rPr>
                <w:lang w:bidi="ar-SA"/>
              </w:rPr>
            </w:pPr>
            <w:r w:rsidRPr="00E20C42">
              <w:rPr>
                <w:lang w:bidi="ar-SA"/>
              </w:rPr>
              <w:t>389</w:t>
            </w:r>
          </w:p>
        </w:tc>
        <w:tc>
          <w:tcPr>
            <w:tcW w:w="1652" w:type="dxa"/>
          </w:tcPr>
          <w:p w14:paraId="67962AAD" w14:textId="77777777" w:rsidR="00B8152D" w:rsidRPr="00E20C42" w:rsidRDefault="00B8152D" w:rsidP="00E75700">
            <w:pPr>
              <w:pStyle w:val="affd"/>
              <w:widowControl w:val="0"/>
              <w:jc w:val="left"/>
              <w:rPr>
                <w:lang w:bidi="ar-SA"/>
              </w:rPr>
            </w:pPr>
          </w:p>
        </w:tc>
        <w:tc>
          <w:tcPr>
            <w:tcW w:w="2253" w:type="dxa"/>
          </w:tcPr>
          <w:p w14:paraId="06F016DA" w14:textId="0F022AFE" w:rsidR="00B8152D" w:rsidRPr="00E20C42" w:rsidRDefault="0083373C" w:rsidP="00E75700">
            <w:pPr>
              <w:pStyle w:val="affd"/>
              <w:widowControl w:val="0"/>
              <w:jc w:val="left"/>
              <w:rPr>
                <w:lang w:bidi="ar-SA"/>
              </w:rPr>
            </w:pPr>
            <w:r w:rsidRPr="00E20C42">
              <w:rPr>
                <w:lang w:bidi="ar-SA"/>
              </w:rPr>
              <w:t>0</w:t>
            </w:r>
          </w:p>
        </w:tc>
      </w:tr>
      <w:tr w:rsidR="00E20C42" w:rsidRPr="00E20C42" w14:paraId="70E1DE4F" w14:textId="77777777" w:rsidTr="0070559B">
        <w:trPr>
          <w:trHeight w:val="284"/>
          <w:jc w:val="center"/>
        </w:trPr>
        <w:tc>
          <w:tcPr>
            <w:tcW w:w="2359" w:type="dxa"/>
          </w:tcPr>
          <w:p w14:paraId="54017C65" w14:textId="2687861F" w:rsidR="00B8152D" w:rsidRPr="00E20C42" w:rsidRDefault="009712CF" w:rsidP="00E75700">
            <w:pPr>
              <w:pStyle w:val="affd"/>
              <w:widowControl w:val="0"/>
              <w:jc w:val="left"/>
              <w:rPr>
                <w:lang w:bidi="ar-SA"/>
              </w:rPr>
            </w:pPr>
            <w:r w:rsidRPr="00E20C42">
              <w:rPr>
                <w:lang w:bidi="ar-SA"/>
              </w:rPr>
              <w:t>д</w:t>
            </w:r>
            <w:r w:rsidR="00B8152D" w:rsidRPr="00E20C42">
              <w:rPr>
                <w:lang w:bidi="ar-SA"/>
              </w:rPr>
              <w:t xml:space="preserve">. </w:t>
            </w:r>
            <w:r w:rsidRPr="00E20C42">
              <w:rPr>
                <w:lang w:bidi="ar-SA"/>
              </w:rPr>
              <w:t>Михалево</w:t>
            </w:r>
          </w:p>
        </w:tc>
        <w:tc>
          <w:tcPr>
            <w:tcW w:w="1659" w:type="dxa"/>
          </w:tcPr>
          <w:p w14:paraId="580E1D5C" w14:textId="6F3854CA" w:rsidR="00B8152D" w:rsidRPr="00E20C42" w:rsidRDefault="009569AF" w:rsidP="00E75700">
            <w:pPr>
              <w:pStyle w:val="affd"/>
              <w:widowControl w:val="0"/>
              <w:jc w:val="left"/>
              <w:rPr>
                <w:lang w:bidi="ar-SA"/>
              </w:rPr>
            </w:pPr>
            <w:r w:rsidRPr="00E20C42">
              <w:rPr>
                <w:lang w:bidi="ar-SA"/>
              </w:rPr>
              <w:t>1033,71</w:t>
            </w:r>
          </w:p>
        </w:tc>
        <w:tc>
          <w:tcPr>
            <w:tcW w:w="1685" w:type="dxa"/>
          </w:tcPr>
          <w:p w14:paraId="30893720" w14:textId="0204B03B" w:rsidR="00B8152D" w:rsidRPr="00E20C42" w:rsidRDefault="009569AF" w:rsidP="009569AF">
            <w:pPr>
              <w:pStyle w:val="affd"/>
              <w:widowControl w:val="0"/>
              <w:jc w:val="left"/>
              <w:rPr>
                <w:lang w:bidi="ar-SA"/>
              </w:rPr>
            </w:pPr>
            <w:r w:rsidRPr="00E20C42">
              <w:rPr>
                <w:lang w:bidi="ar-SA"/>
              </w:rPr>
              <w:t>445</w:t>
            </w:r>
          </w:p>
        </w:tc>
        <w:tc>
          <w:tcPr>
            <w:tcW w:w="1652" w:type="dxa"/>
          </w:tcPr>
          <w:p w14:paraId="1B14A543" w14:textId="77777777" w:rsidR="00B8152D" w:rsidRPr="00E20C42" w:rsidRDefault="00B8152D" w:rsidP="00E75700">
            <w:pPr>
              <w:pStyle w:val="affd"/>
              <w:widowControl w:val="0"/>
              <w:jc w:val="left"/>
              <w:rPr>
                <w:lang w:bidi="ar-SA"/>
              </w:rPr>
            </w:pPr>
          </w:p>
        </w:tc>
        <w:tc>
          <w:tcPr>
            <w:tcW w:w="2253" w:type="dxa"/>
          </w:tcPr>
          <w:p w14:paraId="0214BEA1" w14:textId="6138018D" w:rsidR="00B8152D" w:rsidRPr="00E20C42" w:rsidRDefault="0083373C" w:rsidP="00E75700">
            <w:pPr>
              <w:pStyle w:val="affd"/>
              <w:widowControl w:val="0"/>
              <w:jc w:val="left"/>
              <w:rPr>
                <w:lang w:bidi="ar-SA"/>
              </w:rPr>
            </w:pPr>
            <w:r w:rsidRPr="00E20C42">
              <w:rPr>
                <w:lang w:bidi="ar-SA"/>
              </w:rPr>
              <w:t>0</w:t>
            </w:r>
          </w:p>
        </w:tc>
      </w:tr>
      <w:tr w:rsidR="00E20C42" w:rsidRPr="00E20C42" w14:paraId="208687D9" w14:textId="77777777" w:rsidTr="0070559B">
        <w:trPr>
          <w:trHeight w:val="284"/>
          <w:jc w:val="center"/>
        </w:trPr>
        <w:tc>
          <w:tcPr>
            <w:tcW w:w="2359" w:type="dxa"/>
          </w:tcPr>
          <w:p w14:paraId="241A62E8" w14:textId="6385419B" w:rsidR="00B8152D" w:rsidRPr="00E20C42" w:rsidRDefault="009712CF" w:rsidP="00E75700">
            <w:pPr>
              <w:pStyle w:val="affd"/>
              <w:widowControl w:val="0"/>
              <w:jc w:val="left"/>
              <w:rPr>
                <w:lang w:bidi="ar-SA"/>
              </w:rPr>
            </w:pPr>
            <w:r w:rsidRPr="00E20C42">
              <w:rPr>
                <w:lang w:bidi="ar-SA"/>
              </w:rPr>
              <w:t>д</w:t>
            </w:r>
            <w:r w:rsidR="00B8152D" w:rsidRPr="00E20C42">
              <w:rPr>
                <w:lang w:bidi="ar-SA"/>
              </w:rPr>
              <w:t xml:space="preserve">. </w:t>
            </w:r>
            <w:r w:rsidRPr="00E20C42">
              <w:rPr>
                <w:lang w:bidi="ar-SA"/>
              </w:rPr>
              <w:t>Хутор</w:t>
            </w:r>
          </w:p>
        </w:tc>
        <w:tc>
          <w:tcPr>
            <w:tcW w:w="1659" w:type="dxa"/>
          </w:tcPr>
          <w:p w14:paraId="23511F8C" w14:textId="021CCBEB" w:rsidR="00B8152D" w:rsidRPr="00E20C42" w:rsidRDefault="009569AF" w:rsidP="00E75700">
            <w:pPr>
              <w:pStyle w:val="affd"/>
              <w:widowControl w:val="0"/>
              <w:jc w:val="left"/>
              <w:rPr>
                <w:lang w:bidi="ar-SA"/>
              </w:rPr>
            </w:pPr>
            <w:r w:rsidRPr="00E20C42">
              <w:rPr>
                <w:lang w:bidi="ar-SA"/>
              </w:rPr>
              <w:t>1563,1</w:t>
            </w:r>
          </w:p>
        </w:tc>
        <w:tc>
          <w:tcPr>
            <w:tcW w:w="1685" w:type="dxa"/>
          </w:tcPr>
          <w:p w14:paraId="7A33F959" w14:textId="02002FD3" w:rsidR="00B8152D" w:rsidRPr="00E20C42" w:rsidRDefault="009569AF" w:rsidP="00E75700">
            <w:pPr>
              <w:pStyle w:val="affd"/>
              <w:widowControl w:val="0"/>
              <w:jc w:val="left"/>
              <w:rPr>
                <w:lang w:bidi="ar-SA"/>
              </w:rPr>
            </w:pPr>
            <w:r w:rsidRPr="00E20C42">
              <w:rPr>
                <w:lang w:bidi="ar-SA"/>
              </w:rPr>
              <w:t>344</w:t>
            </w:r>
          </w:p>
        </w:tc>
        <w:tc>
          <w:tcPr>
            <w:tcW w:w="1652" w:type="dxa"/>
          </w:tcPr>
          <w:p w14:paraId="36F1D414" w14:textId="77777777" w:rsidR="00B8152D" w:rsidRPr="00E20C42" w:rsidRDefault="00B8152D" w:rsidP="00E75700">
            <w:pPr>
              <w:pStyle w:val="affd"/>
              <w:widowControl w:val="0"/>
              <w:jc w:val="left"/>
              <w:rPr>
                <w:lang w:bidi="ar-SA"/>
              </w:rPr>
            </w:pPr>
          </w:p>
        </w:tc>
        <w:tc>
          <w:tcPr>
            <w:tcW w:w="2253" w:type="dxa"/>
          </w:tcPr>
          <w:p w14:paraId="7661C9C5" w14:textId="3CA06FAA" w:rsidR="00B8152D" w:rsidRPr="00E20C42" w:rsidRDefault="0083373C" w:rsidP="00E75700">
            <w:pPr>
              <w:pStyle w:val="affd"/>
              <w:widowControl w:val="0"/>
              <w:jc w:val="left"/>
              <w:rPr>
                <w:lang w:bidi="ar-SA"/>
              </w:rPr>
            </w:pPr>
            <w:r w:rsidRPr="00E20C42">
              <w:rPr>
                <w:lang w:bidi="ar-SA"/>
              </w:rPr>
              <w:t>0</w:t>
            </w:r>
          </w:p>
        </w:tc>
      </w:tr>
      <w:tr w:rsidR="00B8152D" w:rsidRPr="00E20C42" w14:paraId="5D9B7837" w14:textId="77777777" w:rsidTr="0070559B">
        <w:trPr>
          <w:trHeight w:val="284"/>
          <w:jc w:val="center"/>
        </w:trPr>
        <w:tc>
          <w:tcPr>
            <w:tcW w:w="2359" w:type="dxa"/>
          </w:tcPr>
          <w:p w14:paraId="375BF397" w14:textId="77777777" w:rsidR="00B8152D" w:rsidRPr="00E20C42" w:rsidRDefault="00B8152D" w:rsidP="00E75700">
            <w:pPr>
              <w:pStyle w:val="affd"/>
              <w:widowControl w:val="0"/>
              <w:jc w:val="left"/>
              <w:rPr>
                <w:lang w:bidi="ar-SA"/>
              </w:rPr>
            </w:pPr>
            <w:r w:rsidRPr="00E20C42">
              <w:rPr>
                <w:lang w:bidi="ar-SA"/>
              </w:rPr>
              <w:t>Всего</w:t>
            </w:r>
          </w:p>
        </w:tc>
        <w:tc>
          <w:tcPr>
            <w:tcW w:w="1659" w:type="dxa"/>
          </w:tcPr>
          <w:p w14:paraId="5D9CB900" w14:textId="0BC26BC6" w:rsidR="00B8152D" w:rsidRPr="00E20C42" w:rsidRDefault="009569AF" w:rsidP="00E75700">
            <w:pPr>
              <w:pStyle w:val="affd"/>
              <w:widowControl w:val="0"/>
              <w:jc w:val="left"/>
              <w:rPr>
                <w:lang w:bidi="ar-SA"/>
              </w:rPr>
            </w:pPr>
            <w:r w:rsidRPr="00E20C42">
              <w:rPr>
                <w:lang w:bidi="ar-SA"/>
              </w:rPr>
              <w:t>16000</w:t>
            </w:r>
          </w:p>
        </w:tc>
        <w:tc>
          <w:tcPr>
            <w:tcW w:w="1685" w:type="dxa"/>
          </w:tcPr>
          <w:p w14:paraId="60722A56" w14:textId="258EF248" w:rsidR="00B8152D" w:rsidRPr="00E20C42" w:rsidRDefault="009569AF" w:rsidP="00E75700">
            <w:pPr>
              <w:pStyle w:val="affd"/>
              <w:widowControl w:val="0"/>
              <w:jc w:val="left"/>
              <w:rPr>
                <w:lang w:bidi="ar-SA"/>
              </w:rPr>
            </w:pPr>
            <w:r w:rsidRPr="00E20C42">
              <w:rPr>
                <w:lang w:bidi="ar-SA"/>
              </w:rPr>
              <w:t>1924</w:t>
            </w:r>
          </w:p>
        </w:tc>
        <w:tc>
          <w:tcPr>
            <w:tcW w:w="1652" w:type="dxa"/>
          </w:tcPr>
          <w:p w14:paraId="16CF1051" w14:textId="368F7495" w:rsidR="00B8152D" w:rsidRPr="00E20C42" w:rsidRDefault="00B8152D" w:rsidP="00E75700">
            <w:pPr>
              <w:pStyle w:val="affd"/>
              <w:widowControl w:val="0"/>
              <w:jc w:val="left"/>
              <w:rPr>
                <w:lang w:bidi="ar-SA"/>
              </w:rPr>
            </w:pPr>
          </w:p>
        </w:tc>
        <w:tc>
          <w:tcPr>
            <w:tcW w:w="2253" w:type="dxa"/>
          </w:tcPr>
          <w:p w14:paraId="20B1BC8F" w14:textId="51E11276" w:rsidR="00B8152D" w:rsidRPr="00E20C42" w:rsidRDefault="0083373C" w:rsidP="00E75700">
            <w:pPr>
              <w:pStyle w:val="affd"/>
              <w:widowControl w:val="0"/>
              <w:jc w:val="left"/>
              <w:rPr>
                <w:lang w:bidi="ar-SA"/>
              </w:rPr>
            </w:pPr>
            <w:r w:rsidRPr="00E20C42">
              <w:rPr>
                <w:lang w:bidi="ar-SA"/>
              </w:rPr>
              <w:t>311,5</w:t>
            </w:r>
          </w:p>
        </w:tc>
      </w:tr>
    </w:tbl>
    <w:p w14:paraId="6B89E55C" w14:textId="77777777" w:rsidR="00B8152D" w:rsidRPr="00E20C42" w:rsidRDefault="00B8152D" w:rsidP="006E6574"/>
    <w:p w14:paraId="133F54A4" w14:textId="4E42FC73" w:rsidR="00011503" w:rsidRPr="00E20C42" w:rsidRDefault="00011503" w:rsidP="00011503">
      <w:pPr>
        <w:pStyle w:val="3"/>
      </w:pPr>
      <w:bookmarkStart w:id="35" w:name="_Toc211201816"/>
      <w:bookmarkStart w:id="36" w:name="_Toc211652937"/>
      <w:bookmarkStart w:id="37" w:name="_Toc228180897"/>
      <w:r w:rsidRPr="00E20C42">
        <w:t>2.1.1</w:t>
      </w:r>
      <w:r w:rsidR="006E6574" w:rsidRPr="00E20C42">
        <w:t>2</w:t>
      </w:r>
      <w:r w:rsidRPr="00E20C42">
        <w:t xml:space="preserve">. Объекты культурного наследия, расположенные на территории </w:t>
      </w:r>
      <w:r w:rsidR="005000FA" w:rsidRPr="00E20C42">
        <w:t>Петушенского</w:t>
      </w:r>
      <w:r w:rsidRPr="00E20C42">
        <w:t xml:space="preserve"> сельского поселения</w:t>
      </w:r>
    </w:p>
    <w:p w14:paraId="7F9EE593" w14:textId="77777777" w:rsidR="00011503" w:rsidRPr="00E20C42" w:rsidRDefault="00011503" w:rsidP="00011503">
      <w:pPr>
        <w:tabs>
          <w:tab w:val="left" w:pos="709"/>
        </w:tabs>
      </w:pPr>
      <w:r w:rsidRPr="00E20C42">
        <w:t xml:space="preserve">Вопросы сохранения и использования объектов культурного наследия федерального и регионального значения, а также выявленных объектов культурного наследия относятся к компетенции </w:t>
      </w:r>
      <w:r w:rsidRPr="00E20C42">
        <w:rPr>
          <w:bCs/>
        </w:rPr>
        <w:t>Управления по государственной охране объектов культурного наследия Орловской области</w:t>
      </w:r>
      <w:r w:rsidRPr="00E20C42">
        <w:t>.</w:t>
      </w:r>
    </w:p>
    <w:p w14:paraId="0DDA3BFB" w14:textId="01BB23BF" w:rsidR="00011503" w:rsidRPr="00E20C42" w:rsidRDefault="00011503" w:rsidP="00011503">
      <w:pPr>
        <w:tabs>
          <w:tab w:val="left" w:pos="709"/>
        </w:tabs>
      </w:pPr>
      <w:r w:rsidRPr="00E20C42">
        <w:lastRenderedPageBreak/>
        <w:t>На территории поселения находится ряд памятников истории регионального значения, представляющих ценность в первую очередь для специалистов историков и, в некоторой степени, для рекреационной деятельности.</w:t>
      </w:r>
    </w:p>
    <w:p w14:paraId="083BBE2A" w14:textId="0B7E969F" w:rsidR="00011503" w:rsidRPr="00E20C42" w:rsidRDefault="00011503" w:rsidP="00011503">
      <w:pPr>
        <w:tabs>
          <w:tab w:val="left" w:pos="709"/>
        </w:tabs>
      </w:pPr>
      <w:r w:rsidRPr="00E20C42">
        <w:rPr>
          <w:iCs/>
        </w:rPr>
        <w:t xml:space="preserve">Объекты культурного наследия, расположенные на территории </w:t>
      </w:r>
      <w:r w:rsidR="005000FA" w:rsidRPr="00E20C42">
        <w:rPr>
          <w:iCs/>
        </w:rPr>
        <w:t>Петушенского</w:t>
      </w:r>
      <w:r w:rsidRPr="00E20C42">
        <w:rPr>
          <w:iCs/>
        </w:rPr>
        <w:t xml:space="preserve"> сельского поселения, представлены в таблице </w:t>
      </w:r>
      <w:r w:rsidR="0041047D" w:rsidRPr="00E20C42">
        <w:rPr>
          <w:iCs/>
        </w:rPr>
        <w:t>11</w:t>
      </w:r>
      <w:r w:rsidRPr="00E20C42">
        <w:rPr>
          <w:iCs/>
        </w:rPr>
        <w:t>.</w:t>
      </w:r>
    </w:p>
    <w:p w14:paraId="76FB0AA6" w14:textId="35FD7478" w:rsidR="00011503" w:rsidRPr="00E20C42" w:rsidRDefault="00011503" w:rsidP="00011503">
      <w:pPr>
        <w:keepNext/>
        <w:tabs>
          <w:tab w:val="left" w:pos="709"/>
        </w:tabs>
        <w:jc w:val="right"/>
      </w:pPr>
      <w:r w:rsidRPr="00E20C42">
        <w:t xml:space="preserve">Таблица </w:t>
      </w:r>
      <w:r w:rsidR="0041047D" w:rsidRPr="00E20C42">
        <w:t>11</w:t>
      </w:r>
    </w:p>
    <w:tbl>
      <w:tblPr>
        <w:tblStyle w:val="1f8"/>
        <w:tblW w:w="5000" w:type="pct"/>
        <w:jc w:val="center"/>
        <w:tblLayout w:type="fixed"/>
        <w:tblCellMar>
          <w:left w:w="40" w:type="dxa"/>
          <w:right w:w="40" w:type="dxa"/>
        </w:tblCellMar>
        <w:tblLook w:val="04A0" w:firstRow="1" w:lastRow="0" w:firstColumn="1" w:lastColumn="0" w:noHBand="0" w:noVBand="1"/>
      </w:tblPr>
      <w:tblGrid>
        <w:gridCol w:w="1980"/>
        <w:gridCol w:w="1984"/>
        <w:gridCol w:w="1726"/>
        <w:gridCol w:w="1271"/>
        <w:gridCol w:w="2667"/>
      </w:tblGrid>
      <w:tr w:rsidR="00E20C42" w:rsidRPr="00E20C42" w14:paraId="01621BD5" w14:textId="77777777" w:rsidTr="00CB3C26">
        <w:trPr>
          <w:cantSplit/>
          <w:trHeight w:val="283"/>
          <w:jc w:val="center"/>
        </w:trPr>
        <w:tc>
          <w:tcPr>
            <w:tcW w:w="1980" w:type="dxa"/>
            <w:shd w:val="clear" w:color="auto" w:fill="DEEAF6" w:themeFill="accent1" w:themeFillTint="33"/>
            <w:vAlign w:val="center"/>
            <w:hideMark/>
          </w:tcPr>
          <w:p w14:paraId="17D487C1" w14:textId="77777777" w:rsidR="00011503" w:rsidRPr="00E20C42" w:rsidRDefault="00011503" w:rsidP="00E75700">
            <w:pPr>
              <w:pStyle w:val="affd"/>
              <w:keepNext/>
              <w:jc w:val="left"/>
            </w:pPr>
            <w:bookmarkStart w:id="38" w:name="_Hlk131665962"/>
            <w:r w:rsidRPr="00E20C42">
              <w:t>Наименование объекта, датировка</w:t>
            </w:r>
          </w:p>
        </w:tc>
        <w:tc>
          <w:tcPr>
            <w:tcW w:w="1984" w:type="dxa"/>
            <w:shd w:val="clear" w:color="auto" w:fill="DEEAF6" w:themeFill="accent1" w:themeFillTint="33"/>
            <w:vAlign w:val="center"/>
          </w:tcPr>
          <w:p w14:paraId="4F68BDEB" w14:textId="77777777" w:rsidR="00011503" w:rsidRPr="00E20C42" w:rsidRDefault="00011503" w:rsidP="00E75700">
            <w:pPr>
              <w:pStyle w:val="affd"/>
              <w:keepNext/>
              <w:jc w:val="left"/>
            </w:pPr>
            <w:r w:rsidRPr="00E20C42">
              <w:t>Местоположение</w:t>
            </w:r>
          </w:p>
        </w:tc>
        <w:tc>
          <w:tcPr>
            <w:tcW w:w="1726" w:type="dxa"/>
            <w:shd w:val="clear" w:color="auto" w:fill="DEEAF6" w:themeFill="accent1" w:themeFillTint="33"/>
            <w:vAlign w:val="center"/>
            <w:hideMark/>
          </w:tcPr>
          <w:p w14:paraId="004AD32A" w14:textId="77777777" w:rsidR="00011503" w:rsidRPr="00E20C42" w:rsidRDefault="00011503" w:rsidP="00E75700">
            <w:pPr>
              <w:pStyle w:val="affd"/>
              <w:keepNext/>
              <w:jc w:val="left"/>
            </w:pPr>
            <w:r w:rsidRPr="00E20C42">
              <w:t>Регистрационный номер,</w:t>
            </w:r>
          </w:p>
          <w:p w14:paraId="5193B039" w14:textId="77777777" w:rsidR="00011503" w:rsidRPr="00E20C42" w:rsidRDefault="00011503" w:rsidP="00E75700">
            <w:pPr>
              <w:pStyle w:val="affd"/>
              <w:keepNext/>
              <w:jc w:val="left"/>
            </w:pPr>
            <w:r w:rsidRPr="00E20C42">
              <w:t>учетный номер</w:t>
            </w:r>
          </w:p>
        </w:tc>
        <w:tc>
          <w:tcPr>
            <w:tcW w:w="1271" w:type="dxa"/>
            <w:shd w:val="clear" w:color="auto" w:fill="DEEAF6" w:themeFill="accent1" w:themeFillTint="33"/>
            <w:vAlign w:val="center"/>
            <w:hideMark/>
          </w:tcPr>
          <w:p w14:paraId="29DC5CDE" w14:textId="77777777" w:rsidR="00011503" w:rsidRPr="00E20C42" w:rsidRDefault="00011503" w:rsidP="00E75700">
            <w:pPr>
              <w:pStyle w:val="affd"/>
              <w:keepNext/>
              <w:jc w:val="left"/>
            </w:pPr>
            <w:r w:rsidRPr="00E20C42">
              <w:t>Категория историко-культурного значения</w:t>
            </w:r>
          </w:p>
        </w:tc>
        <w:tc>
          <w:tcPr>
            <w:tcW w:w="2667" w:type="dxa"/>
            <w:shd w:val="clear" w:color="auto" w:fill="DEEAF6" w:themeFill="accent1" w:themeFillTint="33"/>
            <w:vAlign w:val="center"/>
            <w:hideMark/>
          </w:tcPr>
          <w:p w14:paraId="05E37091" w14:textId="77777777" w:rsidR="00011503" w:rsidRPr="00E20C42" w:rsidRDefault="00011503" w:rsidP="00E75700">
            <w:pPr>
              <w:pStyle w:val="affd"/>
              <w:keepNext/>
              <w:jc w:val="left"/>
            </w:pPr>
            <w:r w:rsidRPr="00E20C42">
              <w:t>Год постановки ОКН на Госохрану согласно документу</w:t>
            </w:r>
          </w:p>
        </w:tc>
      </w:tr>
      <w:tr w:rsidR="00E20C42" w:rsidRPr="00E20C42" w14:paraId="545BC41A" w14:textId="77777777" w:rsidTr="00CB3C26">
        <w:trPr>
          <w:cantSplit/>
          <w:trHeight w:val="283"/>
          <w:jc w:val="center"/>
        </w:trPr>
        <w:tc>
          <w:tcPr>
            <w:tcW w:w="9628" w:type="dxa"/>
            <w:gridSpan w:val="5"/>
            <w:vAlign w:val="center"/>
          </w:tcPr>
          <w:p w14:paraId="66A49E5A" w14:textId="77777777" w:rsidR="00011503" w:rsidRPr="00E20C42" w:rsidRDefault="00011503" w:rsidP="00E75700">
            <w:pPr>
              <w:pStyle w:val="affd"/>
              <w:jc w:val="left"/>
              <w:rPr>
                <w:lang w:bidi="ar-SA"/>
              </w:rPr>
            </w:pPr>
            <w:r w:rsidRPr="00E20C42">
              <w:rPr>
                <w:lang w:bidi="ar-SA"/>
              </w:rPr>
              <w:t>Памятники истории</w:t>
            </w:r>
          </w:p>
        </w:tc>
      </w:tr>
      <w:tr w:rsidR="00E20C42" w:rsidRPr="00E20C42" w14:paraId="2054913A" w14:textId="77777777" w:rsidTr="00CB3C26">
        <w:trPr>
          <w:cantSplit/>
          <w:trHeight w:val="283"/>
          <w:jc w:val="center"/>
        </w:trPr>
        <w:tc>
          <w:tcPr>
            <w:tcW w:w="1980" w:type="dxa"/>
            <w:vAlign w:val="center"/>
          </w:tcPr>
          <w:p w14:paraId="5F7EF861" w14:textId="77777777" w:rsidR="00011503" w:rsidRPr="00E20C42" w:rsidRDefault="00011503" w:rsidP="00E75700">
            <w:pPr>
              <w:pStyle w:val="affd"/>
              <w:jc w:val="left"/>
              <w:rPr>
                <w:lang w:bidi="ar-SA"/>
              </w:rPr>
            </w:pPr>
            <w:r w:rsidRPr="00E20C42">
              <w:rPr>
                <w:lang w:bidi="ar-SA"/>
              </w:rPr>
              <w:t>Братская могила воинов, погибших в 1941 - 1943 гг.</w:t>
            </w:r>
          </w:p>
        </w:tc>
        <w:tc>
          <w:tcPr>
            <w:tcW w:w="1984" w:type="dxa"/>
            <w:vAlign w:val="center"/>
          </w:tcPr>
          <w:p w14:paraId="250B8066" w14:textId="7D0D5161" w:rsidR="00011503" w:rsidRPr="00E20C42" w:rsidRDefault="005000FA" w:rsidP="005000FA">
            <w:pPr>
              <w:pStyle w:val="affd"/>
              <w:jc w:val="left"/>
              <w:rPr>
                <w:lang w:bidi="ar-SA"/>
              </w:rPr>
            </w:pPr>
            <w:r w:rsidRPr="00E20C42">
              <w:rPr>
                <w:lang w:bidi="ar-SA"/>
              </w:rPr>
              <w:t>Орловская область, Новосильский р-н д. Михалево Петушенского с/с</w:t>
            </w:r>
          </w:p>
        </w:tc>
        <w:tc>
          <w:tcPr>
            <w:tcW w:w="1726" w:type="dxa"/>
            <w:vAlign w:val="center"/>
          </w:tcPr>
          <w:p w14:paraId="454996C1" w14:textId="0B697759" w:rsidR="00011503" w:rsidRPr="00E20C42" w:rsidRDefault="005000FA" w:rsidP="005000FA">
            <w:pPr>
              <w:pStyle w:val="affd"/>
              <w:jc w:val="left"/>
              <w:rPr>
                <w:lang w:bidi="ar-SA"/>
              </w:rPr>
            </w:pPr>
            <w:r w:rsidRPr="00E20C42">
              <w:rPr>
                <w:lang w:bidi="ar-SA"/>
              </w:rPr>
              <w:t>571410660630005</w:t>
            </w:r>
          </w:p>
        </w:tc>
        <w:tc>
          <w:tcPr>
            <w:tcW w:w="1271" w:type="dxa"/>
            <w:vAlign w:val="center"/>
          </w:tcPr>
          <w:p w14:paraId="332951D1" w14:textId="77777777" w:rsidR="00011503" w:rsidRPr="00E20C42" w:rsidRDefault="00011503" w:rsidP="005000FA">
            <w:pPr>
              <w:pStyle w:val="affd"/>
              <w:jc w:val="left"/>
              <w:rPr>
                <w:lang w:bidi="ar-SA"/>
              </w:rPr>
            </w:pPr>
            <w:r w:rsidRPr="00E20C42">
              <w:rPr>
                <w:lang w:bidi="ar-SA"/>
              </w:rPr>
              <w:t>РЗ</w:t>
            </w:r>
          </w:p>
        </w:tc>
        <w:tc>
          <w:tcPr>
            <w:tcW w:w="2667" w:type="dxa"/>
            <w:vAlign w:val="center"/>
          </w:tcPr>
          <w:p w14:paraId="53348163" w14:textId="02F7E8F5" w:rsidR="00011503" w:rsidRPr="00E20C42" w:rsidRDefault="005000FA" w:rsidP="005000FA">
            <w:pPr>
              <w:pStyle w:val="affd"/>
              <w:jc w:val="left"/>
              <w:rPr>
                <w:lang w:bidi="ar-SA"/>
              </w:rPr>
            </w:pPr>
            <w:r w:rsidRPr="00E20C42">
              <w:rPr>
                <w:lang w:bidi="ar-SA"/>
              </w:rPr>
              <w:t>Решение исполнительного комитета Орловского областного Совета народных депутатов от 27 января 1987 г. № 33</w:t>
            </w:r>
          </w:p>
        </w:tc>
      </w:tr>
      <w:tr w:rsidR="000300B2" w:rsidRPr="00E20C42" w14:paraId="48B5C8BA" w14:textId="77777777" w:rsidTr="00CB3C26">
        <w:trPr>
          <w:cantSplit/>
          <w:trHeight w:val="283"/>
          <w:jc w:val="center"/>
        </w:trPr>
        <w:tc>
          <w:tcPr>
            <w:tcW w:w="1980" w:type="dxa"/>
            <w:vAlign w:val="center"/>
          </w:tcPr>
          <w:p w14:paraId="472D831D" w14:textId="74288EB7" w:rsidR="00703BE5" w:rsidRPr="00E20C42" w:rsidRDefault="00703BE5" w:rsidP="00703BE5">
            <w:pPr>
              <w:pStyle w:val="affd"/>
              <w:jc w:val="left"/>
              <w:rPr>
                <w:lang w:bidi="ar-SA"/>
              </w:rPr>
            </w:pPr>
            <w:r w:rsidRPr="00E20C42">
              <w:rPr>
                <w:lang w:bidi="ar-SA"/>
              </w:rPr>
              <w:t>Братская могила воинов, погибших в 1943 г.</w:t>
            </w:r>
          </w:p>
        </w:tc>
        <w:tc>
          <w:tcPr>
            <w:tcW w:w="1984" w:type="dxa"/>
            <w:vAlign w:val="center"/>
          </w:tcPr>
          <w:p w14:paraId="380BDA29" w14:textId="52F7FFAF" w:rsidR="00703BE5" w:rsidRPr="00E20C42" w:rsidRDefault="00703BE5" w:rsidP="00703BE5">
            <w:pPr>
              <w:pStyle w:val="affd"/>
              <w:jc w:val="left"/>
              <w:rPr>
                <w:lang w:bidi="ar-SA"/>
              </w:rPr>
            </w:pPr>
            <w:r w:rsidRPr="00E20C42">
              <w:rPr>
                <w:lang w:bidi="ar-SA"/>
              </w:rPr>
              <w:t>Орловская область, Новосильский р-н с. Шейно Петушенского с/с</w:t>
            </w:r>
          </w:p>
        </w:tc>
        <w:tc>
          <w:tcPr>
            <w:tcW w:w="1726" w:type="dxa"/>
            <w:vAlign w:val="center"/>
          </w:tcPr>
          <w:p w14:paraId="39BD1C94" w14:textId="0F18CA7F" w:rsidR="00703BE5" w:rsidRPr="00E20C42" w:rsidRDefault="00703BE5" w:rsidP="00703BE5">
            <w:pPr>
              <w:pStyle w:val="affd"/>
              <w:jc w:val="left"/>
              <w:rPr>
                <w:lang w:bidi="ar-SA"/>
              </w:rPr>
            </w:pPr>
            <w:r w:rsidRPr="00E20C42">
              <w:rPr>
                <w:lang w:bidi="ar-SA"/>
              </w:rPr>
              <w:t>571410660640005</w:t>
            </w:r>
          </w:p>
        </w:tc>
        <w:tc>
          <w:tcPr>
            <w:tcW w:w="1271" w:type="dxa"/>
            <w:vAlign w:val="center"/>
          </w:tcPr>
          <w:p w14:paraId="26FE30C2" w14:textId="25C29E6C" w:rsidR="00703BE5" w:rsidRPr="00E20C42" w:rsidRDefault="00703BE5" w:rsidP="00703BE5">
            <w:pPr>
              <w:pStyle w:val="affd"/>
              <w:jc w:val="left"/>
              <w:rPr>
                <w:lang w:bidi="ar-SA"/>
              </w:rPr>
            </w:pPr>
            <w:r w:rsidRPr="00E20C42">
              <w:rPr>
                <w:lang w:bidi="ar-SA"/>
              </w:rPr>
              <w:t>РЗ</w:t>
            </w:r>
          </w:p>
        </w:tc>
        <w:tc>
          <w:tcPr>
            <w:tcW w:w="2667" w:type="dxa"/>
            <w:vAlign w:val="center"/>
          </w:tcPr>
          <w:p w14:paraId="00A157E6" w14:textId="5F25A01D" w:rsidR="00703BE5" w:rsidRPr="00E20C42" w:rsidRDefault="00703BE5" w:rsidP="00703BE5">
            <w:pPr>
              <w:pStyle w:val="affd"/>
              <w:jc w:val="left"/>
              <w:rPr>
                <w:lang w:bidi="ar-SA"/>
              </w:rPr>
            </w:pPr>
            <w:r w:rsidRPr="00E20C42">
              <w:rPr>
                <w:lang w:bidi="ar-SA"/>
              </w:rPr>
              <w:t>Решение исполнительного комитета Орловского областного Совета народных депутатов от 27 января 1987 г. № 33</w:t>
            </w:r>
          </w:p>
        </w:tc>
      </w:tr>
      <w:bookmarkEnd w:id="38"/>
    </w:tbl>
    <w:p w14:paraId="675424E0" w14:textId="756830E2" w:rsidR="00011503" w:rsidRPr="00E20C42" w:rsidRDefault="00011503" w:rsidP="00011503"/>
    <w:p w14:paraId="57E9B3C2" w14:textId="2A7B1A02" w:rsidR="005B6656" w:rsidRPr="00E20C42" w:rsidRDefault="005B6656" w:rsidP="005B6656">
      <w:pPr>
        <w:pStyle w:val="3"/>
      </w:pPr>
      <w:r w:rsidRPr="00E20C42">
        <w:t>2.1.1</w:t>
      </w:r>
      <w:r w:rsidR="002721A7" w:rsidRPr="00E20C42">
        <w:t>3</w:t>
      </w:r>
      <w:r w:rsidRPr="00E20C42">
        <w:t xml:space="preserve">. </w:t>
      </w:r>
      <w:r w:rsidR="002721A7" w:rsidRPr="00E20C42">
        <w:t>Социальная инфраструктура</w:t>
      </w:r>
    </w:p>
    <w:p w14:paraId="71BB45E3" w14:textId="1D5377DE" w:rsidR="00923021" w:rsidRPr="00E20C42" w:rsidRDefault="00923021" w:rsidP="00880367">
      <w:pPr>
        <w:pStyle w:val="4"/>
        <w:rPr>
          <w:color w:val="auto"/>
        </w:rPr>
      </w:pPr>
      <w:r w:rsidRPr="00E20C42">
        <w:rPr>
          <w:color w:val="auto"/>
        </w:rPr>
        <w:t>Здравоохранение</w:t>
      </w:r>
    </w:p>
    <w:p w14:paraId="0544CBAB" w14:textId="1F90CDAD" w:rsidR="00923021" w:rsidRPr="00E20C42" w:rsidRDefault="00923021" w:rsidP="00923021">
      <w:r w:rsidRPr="00E20C42">
        <w:t xml:space="preserve">На территории </w:t>
      </w:r>
      <w:r w:rsidR="001159D5" w:rsidRPr="00E20C42">
        <w:t>Петушенского</w:t>
      </w:r>
      <w:r w:rsidRPr="00E20C42">
        <w:t xml:space="preserve"> </w:t>
      </w:r>
      <w:r w:rsidR="00364C88" w:rsidRPr="00E20C42">
        <w:t>сельского поселения</w:t>
      </w:r>
      <w:r w:rsidRPr="00E20C42">
        <w:t xml:space="preserve"> расположен один фельдшерск</w:t>
      </w:r>
      <w:r w:rsidR="00B91B27" w:rsidRPr="00E20C42">
        <w:t>о-акушерский</w:t>
      </w:r>
      <w:r w:rsidRPr="00E20C42">
        <w:t xml:space="preserve"> пункт</w:t>
      </w:r>
      <w:r w:rsidR="00801A4E" w:rsidRPr="00E20C42">
        <w:t xml:space="preserve">: </w:t>
      </w:r>
      <w:r w:rsidR="00714448" w:rsidRPr="00E20C42">
        <w:t>Петушенский</w:t>
      </w:r>
      <w:r w:rsidR="00801A4E" w:rsidRPr="00E20C42">
        <w:t xml:space="preserve"> ФАП.</w:t>
      </w:r>
    </w:p>
    <w:p w14:paraId="3B460C4E" w14:textId="03382AD0" w:rsidR="00923021" w:rsidRPr="00E20C42" w:rsidRDefault="00923021" w:rsidP="00923021">
      <w:r w:rsidRPr="00E20C42">
        <w:t xml:space="preserve">Ближайшая больница – </w:t>
      </w:r>
      <w:r w:rsidR="00CF0ECC" w:rsidRPr="00E20C42">
        <w:t>Б</w:t>
      </w:r>
      <w:r w:rsidRPr="00E20C42">
        <w:t xml:space="preserve">УЗ </w:t>
      </w:r>
      <w:r w:rsidR="00B91B27" w:rsidRPr="00E20C42">
        <w:t xml:space="preserve">Орловской области </w:t>
      </w:r>
      <w:r w:rsidRPr="00E20C42">
        <w:t>«Новосильская ЦРБ» в районном центре (г.Новосиль).</w:t>
      </w:r>
    </w:p>
    <w:p w14:paraId="262A39CB" w14:textId="302A53CE" w:rsidR="00923021" w:rsidRPr="00E20C42" w:rsidRDefault="00923021" w:rsidP="00923021">
      <w:r w:rsidRPr="00E20C42">
        <w:t>Анализ состояния материально-технической базы здравоохранения показал, что многолетний дефицит бюджетного финансирования системы здравоохранения привел к физическому и моральному упадку материально-технической базы муниципальных лечебно-профилактических учреждений. В сложившейся ситуации не только невозможно внедрять и развивать новые технологии в оказании медицинской помощи, что в свою очередь позволило бы сократить сроки лечения больных, следовательно, и сократить расходы на здравоохранение, но и крайне трудно сохранять уже внедренные методы диагностики и лечения.</w:t>
      </w:r>
    </w:p>
    <w:p w14:paraId="62DDDBC7" w14:textId="6BBDF79C" w:rsidR="00A811E9" w:rsidRPr="00E20C42" w:rsidRDefault="00A811E9" w:rsidP="00880367">
      <w:pPr>
        <w:pStyle w:val="4"/>
        <w:rPr>
          <w:color w:val="auto"/>
        </w:rPr>
      </w:pPr>
      <w:r w:rsidRPr="00E20C42">
        <w:rPr>
          <w:color w:val="auto"/>
        </w:rPr>
        <w:t>Социальная защита</w:t>
      </w:r>
    </w:p>
    <w:p w14:paraId="71D1052B" w14:textId="585F4A1B" w:rsidR="00A811E9" w:rsidRPr="00E20C42" w:rsidRDefault="00A811E9" w:rsidP="00A811E9">
      <w:r w:rsidRPr="00E20C42">
        <w:t xml:space="preserve">В </w:t>
      </w:r>
      <w:r w:rsidR="00363390" w:rsidRPr="00E20C42">
        <w:t>Петушенском</w:t>
      </w:r>
      <w:r w:rsidRPr="00E20C42">
        <w:t xml:space="preserve"> сельском поселении учреждения социального обеспечения отсутствуют.</w:t>
      </w:r>
    </w:p>
    <w:p w14:paraId="4FA1950B" w14:textId="1A9C1AC2" w:rsidR="00BB6996" w:rsidRPr="00E20C42" w:rsidRDefault="00BB6996" w:rsidP="00880367">
      <w:pPr>
        <w:pStyle w:val="4"/>
        <w:rPr>
          <w:color w:val="auto"/>
        </w:rPr>
      </w:pPr>
      <w:r w:rsidRPr="00E20C42">
        <w:rPr>
          <w:color w:val="auto"/>
        </w:rPr>
        <w:t>Образование</w:t>
      </w:r>
    </w:p>
    <w:p w14:paraId="0ABFA470" w14:textId="6B76E45C" w:rsidR="00975976" w:rsidRPr="00E20C42" w:rsidRDefault="003E43B4" w:rsidP="003E43B4">
      <w:r w:rsidRPr="00E20C42">
        <w:t xml:space="preserve">В пределах Петушенского сельского поселения нет ни школ, ни учебных дошкольно- образовательных учреждений, </w:t>
      </w:r>
      <w:r w:rsidR="00975976" w:rsidRPr="00E20C42">
        <w:t>не имеется специальных учебных заведений и учреждений дополнительного образования.</w:t>
      </w:r>
    </w:p>
    <w:p w14:paraId="67D05150" w14:textId="3DCC568F" w:rsidR="003E43B4" w:rsidRPr="00E20C42" w:rsidRDefault="003E43B4" w:rsidP="00975976">
      <w:r w:rsidRPr="00E20C42">
        <w:t>Все образовательные объекты находятся в районном центе – городе Новосиль.</w:t>
      </w:r>
    </w:p>
    <w:p w14:paraId="304CACF6" w14:textId="448AB38E" w:rsidR="00F81496" w:rsidRPr="00E20C42" w:rsidRDefault="006E05B0" w:rsidP="00880367">
      <w:pPr>
        <w:pStyle w:val="4"/>
        <w:rPr>
          <w:color w:val="auto"/>
        </w:rPr>
      </w:pPr>
      <w:r w:rsidRPr="00E20C42">
        <w:rPr>
          <w:color w:val="auto"/>
        </w:rPr>
        <w:t>Культура</w:t>
      </w:r>
    </w:p>
    <w:p w14:paraId="11D47129" w14:textId="77777777" w:rsidR="00B01E0D" w:rsidRPr="00E20C42" w:rsidRDefault="00B01E0D" w:rsidP="00880367">
      <w:r w:rsidRPr="00E20C42">
        <w:t>В Петушенском сельском поселении нет учреждений культуры и искусства.</w:t>
      </w:r>
    </w:p>
    <w:p w14:paraId="78511E6F" w14:textId="2ECE68A6" w:rsidR="00D70791" w:rsidRPr="00E20C42" w:rsidRDefault="00B01E0D" w:rsidP="00B01E0D">
      <w:r w:rsidRPr="00E20C42">
        <w:t>Географическое положение Петушенско</w:t>
      </w:r>
      <w:r w:rsidR="00880367" w:rsidRPr="00E20C42">
        <w:t>го сельского поселения</w:t>
      </w:r>
      <w:r w:rsidRPr="00E20C42">
        <w:t xml:space="preserve"> – отдалённость от областного центра, только автомобильная связь – не дает выгодного преимущества жителям Новосильского района, позволяющего активно сотрудничать с областными структурами: киновидеоцентром, областной библиотекой, театрами. Таким образом, </w:t>
      </w:r>
      <w:r w:rsidRPr="00E20C42">
        <w:lastRenderedPageBreak/>
        <w:t xml:space="preserve">нельзя говорить о том, что Петушенское </w:t>
      </w:r>
      <w:r w:rsidR="00880367" w:rsidRPr="00E20C42">
        <w:t>сельское поселение</w:t>
      </w:r>
      <w:r w:rsidRPr="00E20C42">
        <w:t xml:space="preserve"> обеспечено всеми видами повседневных и периодических услуг сферы культуры.</w:t>
      </w:r>
    </w:p>
    <w:p w14:paraId="4F2F4316" w14:textId="77777777" w:rsidR="001A0A6E" w:rsidRPr="00E20C42" w:rsidRDefault="001A0A6E" w:rsidP="00880367">
      <w:pPr>
        <w:pStyle w:val="4"/>
        <w:rPr>
          <w:color w:val="auto"/>
        </w:rPr>
      </w:pPr>
      <w:r w:rsidRPr="00E20C42">
        <w:rPr>
          <w:color w:val="auto"/>
        </w:rPr>
        <w:t>Спортивные и физкультурно-оздоровительные сооружения</w:t>
      </w:r>
    </w:p>
    <w:p w14:paraId="2E8EB8FB" w14:textId="5B40021B" w:rsidR="005B7FA3" w:rsidRPr="00E20C42" w:rsidRDefault="005B7FA3" w:rsidP="005B7FA3">
      <w:r w:rsidRPr="00E20C42">
        <w:t>Спортивными и физкультурно-оздоровительными сооружениями в Петушенском сельском поселении являются дворовые спортплощадки.</w:t>
      </w:r>
    </w:p>
    <w:p w14:paraId="26540112" w14:textId="7AFBD947" w:rsidR="001A0A6E" w:rsidRPr="00E20C42" w:rsidRDefault="005B7FA3" w:rsidP="005B7FA3">
      <w:r w:rsidRPr="00E20C42">
        <w:t>Основной проблемой на сегодняшний день в сфере физкультуры и спорта является нехватка спортивных сооружений в Петушенском сельском поселении,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14:paraId="034A74E4" w14:textId="06027D32" w:rsidR="004857D5" w:rsidRPr="00E20C42" w:rsidRDefault="004857D5" w:rsidP="00880367">
      <w:pPr>
        <w:pStyle w:val="4"/>
        <w:rPr>
          <w:color w:val="auto"/>
        </w:rPr>
      </w:pPr>
      <w:r w:rsidRPr="00E20C42">
        <w:rPr>
          <w:color w:val="auto"/>
        </w:rPr>
        <w:t>Прочие объекты обслуживания</w:t>
      </w:r>
    </w:p>
    <w:p w14:paraId="20D39F7E" w14:textId="77777777" w:rsidR="00FA1624" w:rsidRPr="00E20C42" w:rsidRDefault="00FA1624" w:rsidP="00FA1624">
      <w:r w:rsidRPr="00E20C42">
        <w:t>К учреждениям повседневного обслуживания относятся объекты административно-хозяйственного назначения, отделения связи и банка, опорный пункт охраны порядка. На периодическом уровне находятся административно-управленческие организации, банки, конторы, офисы, отделения связи и милиции, суд, прокуратура, юридическая и нотариальные конторы. Сюда же отнесены объекты, предназначенные для официального опубликования муниципальных правовых актов и иной официальной информации.</w:t>
      </w:r>
    </w:p>
    <w:p w14:paraId="0EFEED2E" w14:textId="4BDD2F48" w:rsidR="00FA1624" w:rsidRPr="00E20C42" w:rsidRDefault="00FA1624" w:rsidP="00FA1624">
      <w:pPr>
        <w:tabs>
          <w:tab w:val="left" w:pos="709"/>
        </w:tabs>
      </w:pPr>
      <w:r w:rsidRPr="00E20C42">
        <w:rPr>
          <w:i/>
        </w:rPr>
        <w:t>Административное обслуживание</w:t>
      </w:r>
      <w:r w:rsidRPr="00E20C42">
        <w:t xml:space="preserve"> население </w:t>
      </w:r>
      <w:r w:rsidR="00F34338" w:rsidRPr="00E20C42">
        <w:t>Петушенского</w:t>
      </w:r>
      <w:r w:rsidRPr="00E20C42">
        <w:t xml:space="preserve"> сельского поселения получает в основном на территории г. Новосиль.</w:t>
      </w:r>
    </w:p>
    <w:p w14:paraId="64DDA3FF" w14:textId="2C3CA52C" w:rsidR="00FA1624" w:rsidRPr="00E20C42" w:rsidRDefault="00FA1624" w:rsidP="00FA1624">
      <w:pPr>
        <w:tabs>
          <w:tab w:val="left" w:pos="709"/>
        </w:tabs>
      </w:pPr>
      <w:r w:rsidRPr="00E20C42">
        <w:t xml:space="preserve">Администрация </w:t>
      </w:r>
      <w:r w:rsidR="00F34338" w:rsidRPr="00E20C42">
        <w:t>Петушенского</w:t>
      </w:r>
      <w:r w:rsidRPr="00E20C42">
        <w:t xml:space="preserve"> сельского поселения расположена в </w:t>
      </w:r>
      <w:r w:rsidR="00241818" w:rsidRPr="00E20C42">
        <w:t>д</w:t>
      </w:r>
      <w:r w:rsidRPr="00E20C42">
        <w:t>. </w:t>
      </w:r>
      <w:r w:rsidR="00241818" w:rsidRPr="00E20C42">
        <w:t>Михалево</w:t>
      </w:r>
      <w:r w:rsidR="00BD3F5D" w:rsidRPr="00E20C42">
        <w:t>.</w:t>
      </w:r>
    </w:p>
    <w:p w14:paraId="6F75AF1B" w14:textId="77777777" w:rsidR="00200E62" w:rsidRPr="00E20C42" w:rsidRDefault="00200E62" w:rsidP="008614AA">
      <w:pPr>
        <w:pStyle w:val="5"/>
        <w:rPr>
          <w:color w:val="auto"/>
        </w:rPr>
      </w:pPr>
      <w:r w:rsidRPr="00E20C42">
        <w:rPr>
          <w:color w:val="auto"/>
        </w:rPr>
        <w:t>Предприятия торговли</w:t>
      </w:r>
    </w:p>
    <w:p w14:paraId="37B3897F" w14:textId="5D24DCB5" w:rsidR="00241818" w:rsidRPr="00E20C42" w:rsidRDefault="00241818" w:rsidP="00241818">
      <w:r w:rsidRPr="00E20C42">
        <w:t>На территории Петушенского сельского поселения нет объектов розничной торговли.</w:t>
      </w:r>
    </w:p>
    <w:p w14:paraId="165865DA" w14:textId="6A33E118" w:rsidR="00200E62" w:rsidRPr="00E20C42" w:rsidRDefault="00241818" w:rsidP="00241818">
      <w:r w:rsidRPr="00E20C42">
        <w:t>Ближайшие учреждения торговли расположены в г. Новосиль. Представлены несколькими ступенями обслуживания, расположенные в жилых кварталах населённых пунктов. Имеет место частная торговля, продуктами, произведёнными на собственных участках.</w:t>
      </w:r>
    </w:p>
    <w:p w14:paraId="5848087A" w14:textId="77777777" w:rsidR="00200E62" w:rsidRPr="00E20C42" w:rsidRDefault="00200E62" w:rsidP="00B04ED9">
      <w:r w:rsidRPr="00E20C42">
        <w:t>В целом развитие торговли идёт динамично, строительство новых объектов и реконструкция существующих происходят в соответствии с требованиями рынка – обеспечения соответствующего предложения на имеющийся в поселении спрос.</w:t>
      </w:r>
    </w:p>
    <w:p w14:paraId="5E7A1792" w14:textId="2177BCDB" w:rsidR="00200E62" w:rsidRPr="00E20C42" w:rsidRDefault="00200E62" w:rsidP="008614AA">
      <w:pPr>
        <w:pStyle w:val="5"/>
        <w:rPr>
          <w:color w:val="auto"/>
        </w:rPr>
      </w:pPr>
      <w:bookmarkStart w:id="39" w:name="_Toc270950869"/>
      <w:bookmarkStart w:id="40" w:name="_Toc312530935"/>
      <w:r w:rsidRPr="00E20C42">
        <w:rPr>
          <w:color w:val="auto"/>
        </w:rPr>
        <w:t>Предприятия общественного питания, бытового обслуживания</w:t>
      </w:r>
      <w:bookmarkEnd w:id="39"/>
      <w:bookmarkEnd w:id="40"/>
    </w:p>
    <w:p w14:paraId="0CE7216C" w14:textId="667F674C" w:rsidR="00200E62" w:rsidRPr="00E20C42" w:rsidRDefault="00200E62" w:rsidP="00B04ED9">
      <w:r w:rsidRPr="00E20C42">
        <w:t xml:space="preserve">На территории </w:t>
      </w:r>
      <w:r w:rsidR="00F34338" w:rsidRPr="00E20C42">
        <w:t>Петушенского</w:t>
      </w:r>
      <w:r w:rsidRPr="00E20C42">
        <w:t xml:space="preserve"> сельского поселения отсутствуют предприятия общественного питания.</w:t>
      </w:r>
    </w:p>
    <w:p w14:paraId="20A68AB3" w14:textId="7B3D95DD" w:rsidR="00200E62" w:rsidRPr="00E20C42" w:rsidRDefault="00200E62" w:rsidP="00B04ED9">
      <w:r w:rsidRPr="00E20C42">
        <w:t xml:space="preserve">Предприятия бытового обслуживания, в настоящий момент, – это динамично развивающаяся отрасль сферы услуг в </w:t>
      </w:r>
      <w:r w:rsidR="00F34338" w:rsidRPr="00E20C42">
        <w:t>Петушенском</w:t>
      </w:r>
      <w:r w:rsidRPr="00E20C42">
        <w:t xml:space="preserve"> </w:t>
      </w:r>
      <w:r w:rsidR="00B70D08" w:rsidRPr="00E20C42">
        <w:t>сельском поселении</w:t>
      </w:r>
      <w:r w:rsidRPr="00E20C42">
        <w:t>. Проследить ее развитие – трудная задача, осложненная тем, что большинство предприятий находятся в частном секторе экономики. Здесь, как и в случае с предприятиями торговли, количество мощностей, требуемых к освоению, строительству, реконструкции, диктует рынок.</w:t>
      </w:r>
    </w:p>
    <w:p w14:paraId="1362BA8C" w14:textId="1047D2A8" w:rsidR="004857D5" w:rsidRPr="00E20C42" w:rsidRDefault="00200E62" w:rsidP="00200E62">
      <w:r w:rsidRPr="00E20C42">
        <w:t>Предприятия бытового обслуживания, в большинстве своем так же относятся к первичной ступени обслуживания, как и предприятия торговли.</w:t>
      </w:r>
    </w:p>
    <w:p w14:paraId="6A6C6989" w14:textId="3586AA27" w:rsidR="00A14E75" w:rsidRPr="00E20C42" w:rsidRDefault="00A14E75" w:rsidP="00A14E75">
      <w:pPr>
        <w:pStyle w:val="3"/>
      </w:pPr>
      <w:r w:rsidRPr="00E20C42">
        <w:t>2.1.14. Объекты массового отдыха жителей поселения. Благоустройство и озеленение территории поселения</w:t>
      </w:r>
    </w:p>
    <w:p w14:paraId="291D57DD" w14:textId="77777777" w:rsidR="00640AA0" w:rsidRPr="00E20C42" w:rsidRDefault="00640AA0" w:rsidP="00552EA0">
      <w:r w:rsidRPr="00E20C42">
        <w:t xml:space="preserve">Основные направления, связанные с улучшением функциональных и эстетических качеств уже подготовленных в инженерном отношении территорий, относятся к работам по благоустройству. Значение как городского, так и сельского благоустройства очень велико. По уровню благоустройства можно судить не только о </w:t>
      </w:r>
      <w:r w:rsidRPr="00E20C42">
        <w:lastRenderedPageBreak/>
        <w:t>качестве инженерного обеспечения в городе или селе, но и о качестве работы органов исполнительной власти.</w:t>
      </w:r>
    </w:p>
    <w:p w14:paraId="65C0942C" w14:textId="77777777" w:rsidR="00640AA0" w:rsidRPr="00E20C42" w:rsidRDefault="00640AA0" w:rsidP="00552EA0">
      <w:r w:rsidRPr="00E20C42">
        <w:t>Федеральный закон № 131 от 6 октября 2003 года «Об общих принципах организации местного самоуправления в РФ» закрепил ответственность органов местного самоуправления за благоустройство территории. Состояние благоустройства административного центра поселения выступает своеобразным «фасадом», по содержанию которого население определяет качество среды обитания и уровень работы органов исполнительной власти.</w:t>
      </w:r>
    </w:p>
    <w:p w14:paraId="2801427D" w14:textId="0A80DD01" w:rsidR="00640AA0" w:rsidRPr="00E20C42" w:rsidRDefault="00A33059" w:rsidP="00552EA0">
      <w:r w:rsidRPr="00E20C42">
        <w:t>Петушенское</w:t>
      </w:r>
      <w:r w:rsidR="00640AA0" w:rsidRPr="00E20C42">
        <w:t xml:space="preserve"> сельское поселение достаточно богато лесами. На территории поселения лесами занято </w:t>
      </w:r>
      <w:r w:rsidR="000173D6" w:rsidRPr="00E20C42">
        <w:rPr>
          <w:rFonts w:eastAsia="Arial"/>
          <w:shd w:val="clear" w:color="auto" w:fill="FFFFFF"/>
        </w:rPr>
        <w:t xml:space="preserve">994,45 </w:t>
      </w:r>
      <w:r w:rsidR="00640AA0" w:rsidRPr="00E20C42">
        <w:t xml:space="preserve">га территории, что составляет </w:t>
      </w:r>
      <w:r w:rsidR="00C0509D" w:rsidRPr="00E20C42">
        <w:t>14</w:t>
      </w:r>
      <w:r w:rsidR="00640AA0" w:rsidRPr="00E20C42">
        <w:t>% от общей площади поселения.</w:t>
      </w:r>
    </w:p>
    <w:p w14:paraId="53607B78" w14:textId="77777777" w:rsidR="00640AA0" w:rsidRPr="00E20C42" w:rsidRDefault="00640AA0" w:rsidP="00552EA0">
      <w:r w:rsidRPr="00E20C42">
        <w:t>В пределах застроенной части населённых пунктов выделяется селитебная территория, промышленно-коммунальная, транспортная территория.</w:t>
      </w:r>
    </w:p>
    <w:p w14:paraId="376D7E11" w14:textId="77777777" w:rsidR="00640AA0" w:rsidRPr="00E20C42" w:rsidRDefault="00640AA0" w:rsidP="00552EA0">
      <w:r w:rsidRPr="00E20C42">
        <w:t>В основном, в застроенной части населённых пунктов расположены рекреационные территории. Вне пределов застроенной части населённых пунктов, но в пределах границ поселения расположены кладбища и территории сельскохозяйственного назначения, выступающие в качестве резерва жилой застройки.</w:t>
      </w:r>
    </w:p>
    <w:p w14:paraId="7E8A12FC" w14:textId="01501A37" w:rsidR="00640AA0" w:rsidRPr="00E20C42" w:rsidRDefault="00640AA0" w:rsidP="00552EA0">
      <w:r w:rsidRPr="00E20C42">
        <w:t>Рекреационные территории представлены водоохранными зонами рек поселения. В структуре селитьбы находятся зеленые насаждения в сёлах. Отсутствие системы организованных зеленых насаждений в пределах селитебных территорий являются одним из недостатков планировочной структуры поселения. Этот недостаток не компенсируется наличием пространных рекреационных зон за пределами застроенной части населённых пунктов.</w:t>
      </w:r>
      <w:r w:rsidR="00E305D4" w:rsidRPr="00E20C42">
        <w:t xml:space="preserve"> Так же на территории сельского поселения вблизи с. Ше</w:t>
      </w:r>
      <w:r w:rsidR="002760DD" w:rsidRPr="00E20C42">
        <w:t>йно имеется точка притяжения туризма «Святой источник Всемилостивого Спаса и Пресвятой Богородицы».</w:t>
      </w:r>
    </w:p>
    <w:p w14:paraId="3DEDE889" w14:textId="513446F7" w:rsidR="00640AA0" w:rsidRPr="00E20C42" w:rsidRDefault="00640AA0" w:rsidP="00552EA0">
      <w:r w:rsidRPr="00E20C42">
        <w:t xml:space="preserve">В целом же, население </w:t>
      </w:r>
      <w:r w:rsidR="00A3522D" w:rsidRPr="00E20C42">
        <w:t>Петушенского</w:t>
      </w:r>
      <w:r w:rsidRPr="00E20C42">
        <w:t xml:space="preserve"> </w:t>
      </w:r>
      <w:r w:rsidR="00F61C0A" w:rsidRPr="00E20C42">
        <w:t>сель</w:t>
      </w:r>
      <w:r w:rsidR="004D4F89" w:rsidRPr="00E20C42">
        <w:t>ского поселения</w:t>
      </w:r>
      <w:r w:rsidRPr="00E20C42">
        <w:t xml:space="preserve"> неплохо обеспечено жилищной площадью. Однако благоустройство жилищной площади недостаточно. </w:t>
      </w:r>
    </w:p>
    <w:p w14:paraId="6AFE93F4" w14:textId="77777777" w:rsidR="00640AA0" w:rsidRPr="00E20C42" w:rsidRDefault="00640AA0" w:rsidP="00552EA0">
      <w:r w:rsidRPr="00E20C42">
        <w:t>Генеральным планом предусматривается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14:paraId="437EDCB8" w14:textId="06B0BCE8" w:rsidR="00640AA0" w:rsidRPr="00E20C42" w:rsidRDefault="00640AA0" w:rsidP="00880367">
      <w:pPr>
        <w:pStyle w:val="4"/>
        <w:rPr>
          <w:color w:val="auto"/>
        </w:rPr>
      </w:pPr>
      <w:bookmarkStart w:id="41" w:name="_Toc270950903"/>
      <w:bookmarkStart w:id="42" w:name="_Toc312530969"/>
      <w:r w:rsidRPr="00E20C42">
        <w:rPr>
          <w:color w:val="auto"/>
        </w:rPr>
        <w:t>Искусственные покрытия</w:t>
      </w:r>
      <w:bookmarkEnd w:id="41"/>
      <w:bookmarkEnd w:id="42"/>
    </w:p>
    <w:p w14:paraId="74E65A07" w14:textId="77777777" w:rsidR="00640AA0" w:rsidRPr="00E20C42" w:rsidRDefault="00640AA0" w:rsidP="00571917">
      <w:r w:rsidRPr="00E20C42">
        <w:t>Основным функциональным объектом благоустройства выступают искусственные покрытия (одежды) дорог, улиц, тротуаров, пешеходных дорожек и различных площадок. Искусственные покрытия должны обладать достаточной прочностью, обеспечивающей их устойчивость под динамической и статической нагрузкой в различные времена года в зависимости от их назначения.</w:t>
      </w:r>
    </w:p>
    <w:p w14:paraId="4418C0EB" w14:textId="7C636EBF" w:rsidR="00640AA0" w:rsidRPr="00E20C42" w:rsidRDefault="00640AA0" w:rsidP="00571917">
      <w:r w:rsidRPr="00E20C42">
        <w:t xml:space="preserve">Анализ селитебных, промышленных и коммунально-складских зон </w:t>
      </w:r>
      <w:r w:rsidR="009C7EAB" w:rsidRPr="00E20C42">
        <w:t>Петушенского</w:t>
      </w:r>
      <w:r w:rsidRPr="00E20C42">
        <w:t xml:space="preserve"> сельского поселения выявил относительно недостаточную обеспеченность территории различными видами искусственных покрытий, а состояние качества, уже существующих покрытий, не всегда находится в удовлетворительном состоянии. Качество покрытий возрастает от периферийных районов к центру поселения. Основной применяемый материал асфальтобетон.</w:t>
      </w:r>
    </w:p>
    <w:p w14:paraId="04ADD350" w14:textId="04F01998" w:rsidR="00640AA0" w:rsidRPr="00E20C42" w:rsidRDefault="00640AA0" w:rsidP="00571917">
      <w:r w:rsidRPr="00E20C42">
        <w:t>В течение последних 5 лет Администрацией района привлечены средства для строительства, реконструкции и ремонта дорожных покрытий сельских улиц и площадей, но темпы работ достаточно низкие.</w:t>
      </w:r>
    </w:p>
    <w:p w14:paraId="1B9052AC" w14:textId="77777777" w:rsidR="00640AA0" w:rsidRPr="00E20C42" w:rsidRDefault="00640AA0" w:rsidP="00571917">
      <w:r w:rsidRPr="00E20C42">
        <w:t xml:space="preserve">Существенным недостатком состояния искусственных покрытий в сельском поселении, как и во многих городах области, является состояние покрытий тротуаров, прилегающих к селитебным территориям, где выполняется массовый перевод жилых </w:t>
      </w:r>
      <w:r w:rsidRPr="00E20C42">
        <w:lastRenderedPageBreak/>
        <w:t>помещений в нежилые, и представляющие собой «лоскутное одеяло» из различных сортов тротуарной плитки, камня и асфальтовых покрытий, выполненных в разное время и с различным качеством, а в ряде случаев с нарушением проектных отметок улиц. В результате не только ухудшается внешний вид улицы, но и создаются препятствия для стока ливневых вод и неудобства для передвижения пешеходов, особенно инвалидов.</w:t>
      </w:r>
    </w:p>
    <w:p w14:paraId="0AC04337" w14:textId="77777777" w:rsidR="00640AA0" w:rsidRPr="00E20C42" w:rsidRDefault="00640AA0" w:rsidP="00571917">
      <w:r w:rsidRPr="00E20C42">
        <w:t>Вторым серьёзным недостатком является плохое состояние покрытий проездов и тротуаров на внутриквартальных и дворовых территориях, вызванное отчасти низким качеством выполненных работ, неправильной эксплуатаций и длительным отсутствием работ по капитальному ремонту.</w:t>
      </w:r>
      <w:bookmarkStart w:id="43" w:name="_Toc270950904"/>
    </w:p>
    <w:p w14:paraId="0CDF4756" w14:textId="5AA8C521" w:rsidR="00640AA0" w:rsidRPr="00E20C42" w:rsidRDefault="00640AA0" w:rsidP="00880367">
      <w:pPr>
        <w:pStyle w:val="4"/>
        <w:rPr>
          <w:color w:val="auto"/>
        </w:rPr>
      </w:pPr>
      <w:bookmarkStart w:id="44" w:name="_Toc312530970"/>
      <w:r w:rsidRPr="00E20C42">
        <w:rPr>
          <w:color w:val="auto"/>
        </w:rPr>
        <w:t>Озеленение территории</w:t>
      </w:r>
      <w:bookmarkEnd w:id="43"/>
      <w:bookmarkEnd w:id="44"/>
    </w:p>
    <w:p w14:paraId="6CC0641D" w14:textId="77777777" w:rsidR="00640AA0" w:rsidRPr="00E20C42" w:rsidRDefault="00640AA0" w:rsidP="0045774A">
      <w:r w:rsidRPr="00E20C42">
        <w:t>Зелёные насаждения – один из важнейших элементов благоустройства городов и крупных населённых пунктов. Окружающая среда оказывает значительное влияние на человека, поэтому в системе различных мероприятий по сохранению и улучшению окружающей среды важное место отводится озеленению урбанизированных территорий.</w:t>
      </w:r>
    </w:p>
    <w:p w14:paraId="2BCD9D61" w14:textId="77777777" w:rsidR="00640AA0" w:rsidRPr="00E20C42" w:rsidRDefault="00640AA0" w:rsidP="0045774A">
      <w:r w:rsidRPr="00E20C42">
        <w:t>Озеленённые территории обладают многими положительными свойствами: поглощают углекислоту, обогащают воздух кислородом, служат средством защиты от пыли, загрязнений атмосферного воздуха отходами промышленного производства и транспорта, в определённых условиях защищают от шума. Зелёные массивы улучшают микроклиматические условия, поскольку снижают силу ветра, увеличивают влажность воздуха, регулируют тепловой режим. Значительную роль играют зелёные насаждения в формировании архитектурно-художественного облика городов и населённых пунктов.</w:t>
      </w:r>
    </w:p>
    <w:p w14:paraId="0A1B5AFF" w14:textId="49607291" w:rsidR="00640AA0" w:rsidRPr="00E20C42" w:rsidRDefault="00640AA0" w:rsidP="009775AB">
      <w:r w:rsidRPr="00E20C42">
        <w:t xml:space="preserve">Систему зелёных насаждений территории </w:t>
      </w:r>
      <w:r w:rsidR="00B206CB" w:rsidRPr="00E20C42">
        <w:t>Петушенского</w:t>
      </w:r>
      <w:r w:rsidRPr="00E20C42">
        <w:t xml:space="preserve"> сельского поселения можно подразделить на:</w:t>
      </w:r>
    </w:p>
    <w:p w14:paraId="567EAA6C" w14:textId="77777777" w:rsidR="00640AA0" w:rsidRPr="00E20C42" w:rsidRDefault="00640AA0" w:rsidP="007D54F0">
      <w:pPr>
        <w:pStyle w:val="afa"/>
        <w:numPr>
          <w:ilvl w:val="0"/>
          <w:numId w:val="79"/>
        </w:numPr>
        <w:ind w:left="0" w:firstLine="709"/>
      </w:pPr>
      <w:r w:rsidRPr="00E20C42">
        <w:t>зелёные насаждения общего пользования на территории улиц;</w:t>
      </w:r>
    </w:p>
    <w:p w14:paraId="545CDD81" w14:textId="77777777" w:rsidR="00640AA0" w:rsidRPr="00E20C42" w:rsidRDefault="00640AA0" w:rsidP="007D54F0">
      <w:pPr>
        <w:pStyle w:val="afa"/>
        <w:numPr>
          <w:ilvl w:val="0"/>
          <w:numId w:val="79"/>
        </w:numPr>
        <w:ind w:left="0" w:firstLine="709"/>
      </w:pPr>
      <w:r w:rsidRPr="00E20C42">
        <w:t>зелёные насаждения ограниченного пользования на территориях детских дошкольных учреждений, учреждения культуры, спорта и т.п.;</w:t>
      </w:r>
    </w:p>
    <w:p w14:paraId="09AA89C3" w14:textId="77777777" w:rsidR="00640AA0" w:rsidRPr="00E20C42" w:rsidRDefault="00640AA0" w:rsidP="007D54F0">
      <w:pPr>
        <w:pStyle w:val="afa"/>
        <w:numPr>
          <w:ilvl w:val="0"/>
          <w:numId w:val="79"/>
        </w:numPr>
        <w:ind w:left="0" w:firstLine="709"/>
      </w:pPr>
      <w:r w:rsidRPr="00E20C42">
        <w:t>зелёные насаждения специального назначения в санитарно-защитных зонах, на территории предприятий, учреждений и на водоохранных территориях.</w:t>
      </w:r>
    </w:p>
    <w:p w14:paraId="6E73C6E4" w14:textId="477739D9" w:rsidR="00640AA0" w:rsidRPr="00E20C42" w:rsidRDefault="00640AA0" w:rsidP="0045774A">
      <w:r w:rsidRPr="00E20C42">
        <w:t>В настоящее время (при норме на одного жителя 21 м2 озеленённых территорий общего пользования с учётом рекреационных территорий) необходимо более 1,3 га озеленённых территорий общего пользования.</w:t>
      </w:r>
    </w:p>
    <w:p w14:paraId="6AA21CD9" w14:textId="7FDEBFFB" w:rsidR="00640AA0" w:rsidRPr="00E20C42" w:rsidRDefault="00640AA0" w:rsidP="0045774A">
      <w:r w:rsidRPr="00E20C42">
        <w:t xml:space="preserve">В рамках улучшения ситуации с обеспеченностью зелёными насаждениями и их состоянием в </w:t>
      </w:r>
      <w:r w:rsidR="00B206CB" w:rsidRPr="00E20C42">
        <w:t>Петушенском</w:t>
      </w:r>
      <w:r w:rsidRPr="00E20C42">
        <w:t xml:space="preserve"> </w:t>
      </w:r>
      <w:r w:rsidR="00A03506" w:rsidRPr="00E20C42">
        <w:t>сельско</w:t>
      </w:r>
      <w:r w:rsidR="00F83DBE" w:rsidRPr="00E20C42">
        <w:t>м</w:t>
      </w:r>
      <w:r w:rsidR="00A03506" w:rsidRPr="00E20C42">
        <w:t xml:space="preserve"> поселени</w:t>
      </w:r>
      <w:r w:rsidR="00F83DBE" w:rsidRPr="00E20C42">
        <w:t>и</w:t>
      </w:r>
      <w:r w:rsidRPr="00E20C42">
        <w:t xml:space="preserve"> необходимо проводить весенние и осенние месячные субботники по благоустройству и озеленению территорий, производить массовую посадку деревьев и кустарника с расширенным видовым составом, улучшать качество посадочного материала.</w:t>
      </w:r>
    </w:p>
    <w:p w14:paraId="6839B321" w14:textId="7FDE137F" w:rsidR="00640AA0" w:rsidRPr="00E20C42" w:rsidRDefault="00640AA0" w:rsidP="00880367">
      <w:pPr>
        <w:pStyle w:val="4"/>
        <w:rPr>
          <w:color w:val="auto"/>
        </w:rPr>
      </w:pPr>
      <w:bookmarkStart w:id="45" w:name="_Toc270950905"/>
      <w:bookmarkStart w:id="46" w:name="_Toc312530971"/>
      <w:r w:rsidRPr="00E20C42">
        <w:rPr>
          <w:color w:val="auto"/>
        </w:rPr>
        <w:t>Благоустройство водотоков и водоёмов</w:t>
      </w:r>
      <w:bookmarkEnd w:id="45"/>
      <w:bookmarkEnd w:id="46"/>
    </w:p>
    <w:p w14:paraId="0899F453" w14:textId="312E6D19" w:rsidR="00640AA0" w:rsidRPr="00E20C42" w:rsidRDefault="00640AA0" w:rsidP="006361C9">
      <w:r w:rsidRPr="00E20C42">
        <w:t xml:space="preserve">По территории </w:t>
      </w:r>
      <w:r w:rsidR="00893D32" w:rsidRPr="00E20C42">
        <w:t>Петушенского</w:t>
      </w:r>
      <w:r w:rsidRPr="00E20C42">
        <w:t xml:space="preserve"> сельского поселения протекают реки </w:t>
      </w:r>
      <w:r w:rsidR="00B849A5" w:rsidRPr="00E20C42">
        <w:t>Пшевка и дичня</w:t>
      </w:r>
      <w:r w:rsidRPr="00E20C42">
        <w:t xml:space="preserve">. Также территория </w:t>
      </w:r>
      <w:r w:rsidR="00893D32" w:rsidRPr="00E20C42">
        <w:t>Петушенского</w:t>
      </w:r>
      <w:r w:rsidRPr="00E20C42">
        <w:t xml:space="preserve"> сельского поселения имеет некоторое количество естественных и искусственно созданных водоёмов, представленных главным образом небольшими водохранилищами и прудами.</w:t>
      </w:r>
    </w:p>
    <w:p w14:paraId="153EC6E2" w14:textId="3C7ED33A" w:rsidR="00640AA0" w:rsidRPr="00E20C42" w:rsidRDefault="00640AA0" w:rsidP="006361C9">
      <w:r w:rsidRPr="00E20C42">
        <w:t>Современное состояние поверхностных вод определяется как их природными свойствами (водным, температурным режимом, характеристиками химического стока и др.), которые в совокупности характеризуют способность к самоочищению, так и характером уровн</w:t>
      </w:r>
      <w:r w:rsidR="00E733F1" w:rsidRPr="00E20C42">
        <w:t>я</w:t>
      </w:r>
      <w:r w:rsidRPr="00E20C42">
        <w:t xml:space="preserve"> антропогенных нагрузок на водосборе.</w:t>
      </w:r>
    </w:p>
    <w:p w14:paraId="24607E75" w14:textId="77777777" w:rsidR="00640AA0" w:rsidRPr="00E20C42" w:rsidRDefault="00640AA0" w:rsidP="006361C9">
      <w:r w:rsidRPr="00E20C42">
        <w:lastRenderedPageBreak/>
        <w:t>Уровень благоустройства водоёмов низкий, на некоторых участках они сильно захламлены. В основном водоёмы используются для хозяйственных и бытовых нужд. Санкционированных пляжей нет.</w:t>
      </w:r>
    </w:p>
    <w:p w14:paraId="24E00461" w14:textId="3A3D68F2" w:rsidR="00640AA0" w:rsidRPr="00E20C42" w:rsidRDefault="00640AA0" w:rsidP="00880367">
      <w:pPr>
        <w:pStyle w:val="4"/>
        <w:rPr>
          <w:color w:val="auto"/>
        </w:rPr>
      </w:pPr>
      <w:bookmarkStart w:id="47" w:name="_Toc270950906"/>
      <w:bookmarkStart w:id="48" w:name="_Toc312530972"/>
      <w:r w:rsidRPr="00E20C42">
        <w:rPr>
          <w:color w:val="auto"/>
        </w:rPr>
        <w:t>Малые формы</w:t>
      </w:r>
      <w:bookmarkEnd w:id="47"/>
      <w:bookmarkEnd w:id="48"/>
    </w:p>
    <w:p w14:paraId="4114C7B8" w14:textId="77777777" w:rsidR="00640AA0" w:rsidRPr="00E20C42" w:rsidRDefault="00640AA0" w:rsidP="006361C9">
      <w:r w:rsidRPr="00E20C42">
        <w:t>Важный элемент благоустройства города или крупного населённого пункта – малые архитектурные формы. При умелом использовании они позволяют существенно обогатить архитектурно-эстетический облик поселения даже при сравнительно ограниченных финансовых средствах.</w:t>
      </w:r>
    </w:p>
    <w:p w14:paraId="553EA673" w14:textId="18A29503" w:rsidR="00640AA0" w:rsidRPr="00E20C42" w:rsidRDefault="00640AA0" w:rsidP="006361C9">
      <w:r w:rsidRPr="00E20C42">
        <w:t>В административном центре сельского поселения необходимы доски объявлений, рекламные конструкции, витрины, дорожные знаки, указатели, беседки, ограды, скамейки, осветительные приборы и конструкции</w:t>
      </w:r>
      <w:r w:rsidR="00614F3D" w:rsidRPr="00E20C42">
        <w:t>,</w:t>
      </w:r>
      <w:r w:rsidRPr="00E20C42">
        <w:t xml:space="preserve"> и большое количество других функциональных и декоративных элементов. Малые архитектурные формы более других элементов благоустройства должны соответствовать своему окружению – архитектуре жилых, общественных, производственных зданий, характеру зелёных насаждений, масштабу пространств, рисунку и фактуре искусственных покрытий и т.д.</w:t>
      </w:r>
    </w:p>
    <w:p w14:paraId="5F8463FD" w14:textId="360DD878" w:rsidR="00640AA0" w:rsidRPr="00E20C42" w:rsidRDefault="00640AA0" w:rsidP="006361C9">
      <w:r w:rsidRPr="00E20C42">
        <w:t xml:space="preserve">Обеспеченность малыми архитектурными формами в </w:t>
      </w:r>
      <w:r w:rsidR="00B67A93" w:rsidRPr="00E20C42">
        <w:t>Петушенском</w:t>
      </w:r>
      <w:r w:rsidRPr="00E20C42">
        <w:t xml:space="preserve"> </w:t>
      </w:r>
      <w:r w:rsidR="00614F3D" w:rsidRPr="00E20C42">
        <w:t>сельском поселении</w:t>
      </w:r>
      <w:r w:rsidRPr="00E20C42">
        <w:t xml:space="preserve"> достаточно низкая. Основная деятельность по благоустройству сводится на спиливание деревьев, вывоз мусора и скашивание травы.</w:t>
      </w:r>
    </w:p>
    <w:p w14:paraId="74FCD56C" w14:textId="386AC9EC" w:rsidR="00640AA0" w:rsidRPr="00E20C42" w:rsidRDefault="00640AA0" w:rsidP="00880367">
      <w:pPr>
        <w:pStyle w:val="4"/>
        <w:rPr>
          <w:color w:val="auto"/>
        </w:rPr>
      </w:pPr>
      <w:bookmarkStart w:id="49" w:name="_Toc270950907"/>
      <w:bookmarkStart w:id="50" w:name="_Toc312530973"/>
      <w:r w:rsidRPr="00E20C42">
        <w:rPr>
          <w:color w:val="auto"/>
        </w:rPr>
        <w:t>Освещение</w:t>
      </w:r>
      <w:bookmarkEnd w:id="49"/>
      <w:bookmarkEnd w:id="50"/>
    </w:p>
    <w:p w14:paraId="22947B62" w14:textId="77777777" w:rsidR="00640AA0" w:rsidRPr="00E20C42" w:rsidRDefault="00640AA0" w:rsidP="006361C9">
      <w:r w:rsidRPr="00E20C42">
        <w:t>Освещение – это средство не только для обеспечения нормального светового режима, но и для выявления архитектурных достоинств застройки в тёмное время суток. Освещение – могучее средство пропаганды, информации и рекламы. Хорошее, грамотно выполненное освещение ассоциируется у населения с безопасностью, надёжностью, достатком и успехом. Научно доказана зависимость: уровня освещённости улиц и уровня уличной преступности на них, уровня освещённости и уровня аварийности на дорогах.</w:t>
      </w:r>
    </w:p>
    <w:p w14:paraId="354E2EDA" w14:textId="77777777" w:rsidR="00640AA0" w:rsidRPr="00E20C42" w:rsidRDefault="00640AA0" w:rsidP="006361C9">
      <w:r w:rsidRPr="00E20C42">
        <w:t>Освещённости сельских территорий в вечернее и ночное время – одна из важных задач благоустройства сельских населённых пунктов. Освещение в населённых пунктах осуществляется правильным подбором искусственных источников света, помещённых в определённых местах и на определённой высоте с соответствующим расстоянием между ними.</w:t>
      </w:r>
    </w:p>
    <w:p w14:paraId="2E693273" w14:textId="5877DFB7" w:rsidR="00896A59" w:rsidRPr="00E20C42" w:rsidRDefault="00640AA0" w:rsidP="00640AA0">
      <w:r w:rsidRPr="00E20C42">
        <w:t xml:space="preserve">В настоящее время большая часть застроенных территорий </w:t>
      </w:r>
      <w:r w:rsidR="00362C74" w:rsidRPr="00E20C42">
        <w:t>Петушенского</w:t>
      </w:r>
      <w:r w:rsidRPr="00E20C42">
        <w:t xml:space="preserve"> </w:t>
      </w:r>
      <w:r w:rsidR="002D5505" w:rsidRPr="00E20C42">
        <w:t>сельского поселения</w:t>
      </w:r>
      <w:r w:rsidRPr="00E20C42">
        <w:t xml:space="preserve"> имеет низкую степень освещенности.</w:t>
      </w:r>
    </w:p>
    <w:p w14:paraId="19C4C7E5" w14:textId="3DC3D1E3" w:rsidR="00085968" w:rsidRPr="00E20C42" w:rsidRDefault="003B3316" w:rsidP="003B3316">
      <w:pPr>
        <w:pStyle w:val="3"/>
      </w:pPr>
      <w:r w:rsidRPr="00E20C42">
        <w:t>2.1.1</w:t>
      </w:r>
      <w:r w:rsidR="00901AE4" w:rsidRPr="00E20C42">
        <w:t>5</w:t>
      </w:r>
      <w:r w:rsidR="003533AE" w:rsidRPr="00E20C42">
        <w:t>.</w:t>
      </w:r>
      <w:r w:rsidRPr="00E20C42">
        <w:t xml:space="preserve"> Инженерная инфраструктура поселения</w:t>
      </w:r>
    </w:p>
    <w:p w14:paraId="2C9B04A9" w14:textId="77777777" w:rsidR="00FE5EBB" w:rsidRPr="00E20C42" w:rsidRDefault="00FE5EBB" w:rsidP="00880367">
      <w:pPr>
        <w:pStyle w:val="4"/>
        <w:rPr>
          <w:color w:val="auto"/>
        </w:rPr>
      </w:pPr>
      <w:r w:rsidRPr="00E20C42">
        <w:rPr>
          <w:color w:val="auto"/>
        </w:rPr>
        <w:t>Водоснабжение и водоотведение</w:t>
      </w:r>
    </w:p>
    <w:p w14:paraId="520E8D14" w14:textId="7A981861" w:rsidR="00FE5EBB" w:rsidRPr="00E20C42" w:rsidRDefault="00FE5EBB" w:rsidP="008D5C06">
      <w:r w:rsidRPr="00E20C42">
        <w:t>В разделе «Водоснабжение и водоотведение» в составе Генерального плана разработаны мероприятия по развитию систем инженерного оборудования сельского поселения, направленные на комплексное инженерное обеспечение жилых кварталов, модернизацию и реконструкцию устаревших инженерных коммуникаций и головных источников, внедрение политики ресурсосбережения.</w:t>
      </w:r>
    </w:p>
    <w:p w14:paraId="13470F43" w14:textId="561C6AC7" w:rsidR="00FE5EBB" w:rsidRPr="00E20C42" w:rsidRDefault="00FE5EBB" w:rsidP="008614AA">
      <w:pPr>
        <w:pStyle w:val="5"/>
        <w:rPr>
          <w:color w:val="auto"/>
        </w:rPr>
      </w:pPr>
      <w:bookmarkStart w:id="51" w:name="_Toc270950877"/>
      <w:bookmarkStart w:id="52" w:name="_Toc312530943"/>
      <w:r w:rsidRPr="00E20C42">
        <w:rPr>
          <w:color w:val="auto"/>
        </w:rPr>
        <w:t>Водоснабжение</w:t>
      </w:r>
      <w:bookmarkEnd w:id="51"/>
      <w:bookmarkEnd w:id="52"/>
    </w:p>
    <w:p w14:paraId="28212C66" w14:textId="2526D427" w:rsidR="00FE5EBB" w:rsidRPr="00E20C42" w:rsidRDefault="00FE5EBB" w:rsidP="008D5C06">
      <w:r w:rsidRPr="00E20C42">
        <w:t xml:space="preserve">Водоснабжение </w:t>
      </w:r>
      <w:r w:rsidR="00780E67" w:rsidRPr="00E20C42">
        <w:t>Петушенского</w:t>
      </w:r>
      <w:r w:rsidRPr="00E20C42">
        <w:t xml:space="preserve"> сельского поселения осуществляется из </w:t>
      </w:r>
      <w:r w:rsidR="007862A3" w:rsidRPr="00E20C42">
        <w:t>5</w:t>
      </w:r>
      <w:r w:rsidRPr="00E20C42">
        <w:t xml:space="preserve"> водозаборов.</w:t>
      </w:r>
    </w:p>
    <w:p w14:paraId="1BB0FB3B" w14:textId="0D0DBFA7" w:rsidR="00FE5EBB" w:rsidRPr="00E20C42" w:rsidRDefault="00FE5EBB" w:rsidP="008D5C06">
      <w:r w:rsidRPr="00E20C42">
        <w:t>По микробиологическим показателям, вода, подаваемая в системы централизованного водоснабжения из подземных источников, в целом соответствует требованиям СанПиН 2.1.</w:t>
      </w:r>
      <w:r w:rsidR="00E46F4D" w:rsidRPr="00E20C42">
        <w:t>3684-21</w:t>
      </w:r>
      <w:r w:rsidRPr="00E20C42">
        <w:t>.</w:t>
      </w:r>
    </w:p>
    <w:p w14:paraId="52A2FBB8" w14:textId="01AF39AE" w:rsidR="00FE5EBB" w:rsidRPr="00E20C42" w:rsidRDefault="00FE5EBB" w:rsidP="008D5C06">
      <w:r w:rsidRPr="00E20C42">
        <w:t>Протяжённость водопроводных сетей в поселении составляет</w:t>
      </w:r>
      <w:r w:rsidR="00034FE2" w:rsidRPr="00E20C42">
        <w:t xml:space="preserve"> </w:t>
      </w:r>
      <w:r w:rsidR="007862A3" w:rsidRPr="00E20C42">
        <w:t>15,1</w:t>
      </w:r>
      <w:r w:rsidRPr="00E20C42">
        <w:t xml:space="preserve"> км.</w:t>
      </w:r>
    </w:p>
    <w:p w14:paraId="519F9DA1" w14:textId="5FC60F77" w:rsidR="00FE5EBB" w:rsidRPr="00E20C42" w:rsidRDefault="00FE5EBB" w:rsidP="008D5C06">
      <w:r w:rsidRPr="00E20C42">
        <w:lastRenderedPageBreak/>
        <w:t xml:space="preserve">Часть населения пользуется водой из шахтных колодцев. Среднесуточный отпуск воды населению и коммунально-бытовым предприятиям в расчете на одного жителя составляет </w:t>
      </w:r>
      <w:r w:rsidR="007862A3" w:rsidRPr="00E20C42">
        <w:t>90,0</w:t>
      </w:r>
      <w:r w:rsidRPr="00E20C42">
        <w:t xml:space="preserve"> литров.</w:t>
      </w:r>
    </w:p>
    <w:p w14:paraId="2C40004C" w14:textId="2A8CCF24" w:rsidR="00FE5EBB" w:rsidRPr="00E20C42" w:rsidRDefault="00FE5EBB" w:rsidP="008614AA">
      <w:pPr>
        <w:pStyle w:val="5"/>
        <w:rPr>
          <w:color w:val="auto"/>
        </w:rPr>
      </w:pPr>
      <w:bookmarkStart w:id="53" w:name="_Toc270950879"/>
      <w:bookmarkStart w:id="54" w:name="_Toc312530945"/>
      <w:r w:rsidRPr="00E20C42">
        <w:rPr>
          <w:color w:val="auto"/>
        </w:rPr>
        <w:t>Водоотведение</w:t>
      </w:r>
      <w:bookmarkEnd w:id="53"/>
      <w:bookmarkEnd w:id="54"/>
    </w:p>
    <w:p w14:paraId="2E582EEA" w14:textId="578C782C" w:rsidR="00FE5EBB" w:rsidRPr="00E20C42" w:rsidRDefault="00C23221" w:rsidP="008D5C06">
      <w:r w:rsidRPr="00E20C42">
        <w:t>Петушенское</w:t>
      </w:r>
      <w:r w:rsidR="00FE5EBB" w:rsidRPr="00E20C42">
        <w:t xml:space="preserve"> сельское поселение не имеет единых централизованных систем водоотведения хозяйственно-бытовых сточных вод.</w:t>
      </w:r>
    </w:p>
    <w:p w14:paraId="21148900" w14:textId="1F458D75" w:rsidR="00FE5EBB" w:rsidRPr="00E20C42" w:rsidRDefault="00FE5EBB" w:rsidP="00880367">
      <w:pPr>
        <w:pStyle w:val="4"/>
        <w:rPr>
          <w:color w:val="auto"/>
        </w:rPr>
      </w:pPr>
      <w:bookmarkStart w:id="55" w:name="_Toc270950880"/>
      <w:bookmarkStart w:id="56" w:name="_Toc312530946"/>
      <w:r w:rsidRPr="00E20C42">
        <w:rPr>
          <w:color w:val="auto"/>
        </w:rPr>
        <w:t>Газоснабжение</w:t>
      </w:r>
      <w:bookmarkEnd w:id="55"/>
      <w:bookmarkEnd w:id="56"/>
    </w:p>
    <w:p w14:paraId="2BD8989F" w14:textId="4C3448D1" w:rsidR="00FE5EBB" w:rsidRPr="00E20C42" w:rsidRDefault="00A0753D" w:rsidP="00E37867">
      <w:r w:rsidRPr="00E20C42">
        <w:t>Петушенское</w:t>
      </w:r>
      <w:r w:rsidR="00FE5EBB" w:rsidRPr="00E20C42">
        <w:t xml:space="preserve"> сельское поселение Новосильского района Орловской области в настоящее время снабжается природным и сжиженным газом.</w:t>
      </w:r>
    </w:p>
    <w:p w14:paraId="0CDA6813" w14:textId="0C969233" w:rsidR="00A45F85" w:rsidRPr="00E20C42" w:rsidRDefault="00A45F85" w:rsidP="00E37867">
      <w:r w:rsidRPr="00E20C42">
        <w:t xml:space="preserve">На западе сельского поселения проложен магистральный газопровод </w:t>
      </w:r>
      <w:r w:rsidR="00286861" w:rsidRPr="00E20C42">
        <w:t>«Вторая очередь газопровода-отвода к ГРС Новосиль».</w:t>
      </w:r>
    </w:p>
    <w:p w14:paraId="3B6339CE" w14:textId="77777777" w:rsidR="00E37867" w:rsidRPr="00E20C42" w:rsidRDefault="00E37867" w:rsidP="00E37867">
      <w:r w:rsidRPr="00E20C42">
        <w:t>На территории поселения проходят сети высокого и низкого давления.</w:t>
      </w:r>
    </w:p>
    <w:p w14:paraId="68AD673B" w14:textId="77777777" w:rsidR="00E37867" w:rsidRPr="00E20C42" w:rsidRDefault="00E37867" w:rsidP="00E37867">
      <w:r w:rsidRPr="00E20C42">
        <w:t>Распределение газа по поселению осуществляется по 2-х ступенчатой схеме:</w:t>
      </w:r>
    </w:p>
    <w:p w14:paraId="5F5E22A4" w14:textId="77777777" w:rsidR="00E37867" w:rsidRPr="00E20C42" w:rsidRDefault="00E37867" w:rsidP="007D54F0">
      <w:pPr>
        <w:pStyle w:val="afa"/>
        <w:numPr>
          <w:ilvl w:val="0"/>
          <w:numId w:val="68"/>
        </w:numPr>
        <w:ind w:left="0" w:firstLine="709"/>
        <w:textAlignment w:val="auto"/>
      </w:pPr>
      <w:r w:rsidRPr="00E20C42">
        <w:t>I-я ступень – газопровод высокого давления II – ой категории р</w:t>
      </w:r>
      <w:r w:rsidRPr="00E20C42">
        <w:rPr>
          <w:rFonts w:hint="eastAsia"/>
        </w:rPr>
        <w:t>≤</w:t>
      </w:r>
      <w:r w:rsidRPr="00E20C42">
        <w:t>0,6 МПА;</w:t>
      </w:r>
    </w:p>
    <w:p w14:paraId="3963D01C" w14:textId="77777777" w:rsidR="00E37867" w:rsidRPr="00E20C42" w:rsidRDefault="00E37867" w:rsidP="007D54F0">
      <w:pPr>
        <w:pStyle w:val="afa"/>
        <w:numPr>
          <w:ilvl w:val="0"/>
          <w:numId w:val="68"/>
        </w:numPr>
        <w:ind w:left="0" w:firstLine="709"/>
        <w:textAlignment w:val="auto"/>
      </w:pPr>
      <w:r w:rsidRPr="00E20C42">
        <w:t xml:space="preserve">II-я ступень – газопровод низкого давления р </w:t>
      </w:r>
      <w:r w:rsidRPr="00E20C42">
        <w:rPr>
          <w:rFonts w:hint="eastAsia"/>
        </w:rPr>
        <w:t>≤</w:t>
      </w:r>
      <w:r w:rsidRPr="00E20C42">
        <w:t xml:space="preserve"> 0,003 МПА.</w:t>
      </w:r>
    </w:p>
    <w:p w14:paraId="24C2A9C2" w14:textId="4533968B" w:rsidR="00FE5EBB" w:rsidRPr="00E20C42" w:rsidRDefault="00E37867" w:rsidP="00271C41">
      <w:r w:rsidRPr="00E20C42">
        <w:t>Связь между ступенями осуществляется через газорегуляторные пункты (ГРП, ШРП).</w:t>
      </w:r>
    </w:p>
    <w:p w14:paraId="5AF74CF8" w14:textId="77777777" w:rsidR="00FE5EBB" w:rsidRPr="00E20C42" w:rsidRDefault="00FE5EBB" w:rsidP="00271C41">
      <w:r w:rsidRPr="00E20C42">
        <w:t>Обслуживающая организация – ОАО «Орелоблгаз» трест «Мценскмежрайгаз» Новосильский участок.</w:t>
      </w:r>
    </w:p>
    <w:p w14:paraId="6701EE6B" w14:textId="4B579933" w:rsidR="00FE5EBB" w:rsidRPr="00E20C42" w:rsidRDefault="00FE5EBB" w:rsidP="00271C41">
      <w:r w:rsidRPr="00E20C42">
        <w:t xml:space="preserve">Подача природного газа потребителям </w:t>
      </w:r>
      <w:r w:rsidR="00A0753D" w:rsidRPr="00E20C42">
        <w:t>Петушенского</w:t>
      </w:r>
      <w:r w:rsidRPr="00E20C42">
        <w:t xml:space="preserve"> сельского поселения предусматривается следующим категориям потребителей:</w:t>
      </w:r>
    </w:p>
    <w:p w14:paraId="50247D6D" w14:textId="77777777" w:rsidR="00FE5EBB" w:rsidRPr="00E20C42" w:rsidRDefault="00FE5EBB" w:rsidP="007D54F0">
      <w:pPr>
        <w:pStyle w:val="afa"/>
        <w:numPr>
          <w:ilvl w:val="0"/>
          <w:numId w:val="69"/>
        </w:numPr>
        <w:ind w:left="0" w:firstLine="709"/>
      </w:pPr>
      <w:r w:rsidRPr="00E20C42">
        <w:t>на индивидуально-бытовые нужды населения: приготовление пищи и горячей воды для хозяйственных и санитарно-гигиенических нужд;</w:t>
      </w:r>
    </w:p>
    <w:p w14:paraId="22EC906C" w14:textId="77777777" w:rsidR="00FE5EBB" w:rsidRPr="00E20C42" w:rsidRDefault="00FE5EBB" w:rsidP="007D54F0">
      <w:pPr>
        <w:pStyle w:val="afa"/>
        <w:numPr>
          <w:ilvl w:val="0"/>
          <w:numId w:val="69"/>
        </w:numPr>
        <w:ind w:left="0" w:firstLine="709"/>
      </w:pPr>
      <w:r w:rsidRPr="00E20C42">
        <w:t>на отопление жилых и общественных зданий;</w:t>
      </w:r>
    </w:p>
    <w:p w14:paraId="686D4032" w14:textId="77777777" w:rsidR="00FE5EBB" w:rsidRPr="00E20C42" w:rsidRDefault="00FE5EBB" w:rsidP="007D54F0">
      <w:pPr>
        <w:pStyle w:val="afa"/>
        <w:numPr>
          <w:ilvl w:val="0"/>
          <w:numId w:val="69"/>
        </w:numPr>
        <w:ind w:left="0" w:firstLine="709"/>
      </w:pPr>
      <w:r w:rsidRPr="00E20C42">
        <w:t>на отопление и нужды коммунально-бытовых потребителей.</w:t>
      </w:r>
    </w:p>
    <w:p w14:paraId="4244AA83" w14:textId="60D6A7D9" w:rsidR="00FE5EBB" w:rsidRPr="00E20C42" w:rsidRDefault="00FE5EBB" w:rsidP="00880367">
      <w:pPr>
        <w:pStyle w:val="4"/>
        <w:rPr>
          <w:color w:val="auto"/>
        </w:rPr>
      </w:pPr>
      <w:bookmarkStart w:id="57" w:name="_Toc270950881"/>
      <w:bookmarkStart w:id="58" w:name="_Toc312530947"/>
      <w:r w:rsidRPr="00E20C42">
        <w:rPr>
          <w:color w:val="auto"/>
        </w:rPr>
        <w:t>Теплоснабжение</w:t>
      </w:r>
      <w:bookmarkEnd w:id="57"/>
      <w:bookmarkEnd w:id="58"/>
    </w:p>
    <w:p w14:paraId="5205162C" w14:textId="745EC935" w:rsidR="00BC6DB4" w:rsidRPr="00E20C42" w:rsidRDefault="00BC6DB4" w:rsidP="00BC6DB4">
      <w:r w:rsidRPr="00E20C42">
        <w:t xml:space="preserve">Централизованная система теплоснабжения в </w:t>
      </w:r>
      <w:r w:rsidR="003D10B0" w:rsidRPr="00E20C42">
        <w:t>Петушенском</w:t>
      </w:r>
      <w:r w:rsidRPr="00E20C42">
        <w:t xml:space="preserve"> сельском поселении отсутствует.</w:t>
      </w:r>
    </w:p>
    <w:p w14:paraId="5F4E3017" w14:textId="7342F6B4" w:rsidR="00FE5EBB" w:rsidRPr="00E20C42" w:rsidRDefault="00FE5EBB" w:rsidP="00C019E1">
      <w:r w:rsidRPr="00E20C42">
        <w:t xml:space="preserve">Сельские населённые пункты, расположенные на территории </w:t>
      </w:r>
      <w:r w:rsidR="003D10B0" w:rsidRPr="00E20C42">
        <w:t>Петушенского</w:t>
      </w:r>
      <w:r w:rsidRPr="00E20C42">
        <w:t xml:space="preserve"> сельского поселения, застроены, в основном, одноэтажными жилыми домами с печным, в последнее время частично с газовым отоплением.</w:t>
      </w:r>
    </w:p>
    <w:p w14:paraId="3BB95DB4" w14:textId="762C678A" w:rsidR="00FE5EBB" w:rsidRPr="00E20C42" w:rsidRDefault="00FE5EBB" w:rsidP="00880367">
      <w:pPr>
        <w:pStyle w:val="4"/>
        <w:rPr>
          <w:color w:val="auto"/>
        </w:rPr>
      </w:pPr>
      <w:bookmarkStart w:id="59" w:name="_Toc270950882"/>
      <w:bookmarkStart w:id="60" w:name="_Toc312530948"/>
      <w:r w:rsidRPr="00E20C42">
        <w:rPr>
          <w:color w:val="auto"/>
        </w:rPr>
        <w:t>Э</w:t>
      </w:r>
      <w:r w:rsidR="007E4084" w:rsidRPr="00E20C42">
        <w:rPr>
          <w:color w:val="auto"/>
        </w:rPr>
        <w:t>лектр</w:t>
      </w:r>
      <w:r w:rsidRPr="00E20C42">
        <w:rPr>
          <w:color w:val="auto"/>
        </w:rPr>
        <w:t>оснабжение</w:t>
      </w:r>
      <w:bookmarkEnd w:id="59"/>
      <w:bookmarkEnd w:id="60"/>
    </w:p>
    <w:p w14:paraId="514C9AA8" w14:textId="4D311A26" w:rsidR="00FE5EBB" w:rsidRPr="00E20C42" w:rsidRDefault="00FE5EBB" w:rsidP="005B0340">
      <w:r w:rsidRPr="00E20C42">
        <w:t xml:space="preserve">Основной электроснабжающей </w:t>
      </w:r>
      <w:r w:rsidR="005B0AC1" w:rsidRPr="00E20C42">
        <w:t>Петушенское</w:t>
      </w:r>
      <w:r w:rsidRPr="00E20C42">
        <w:t xml:space="preserve"> сельское поселение и Новосильский район в целом организацией является ОАО «Орелэнерго».</w:t>
      </w:r>
    </w:p>
    <w:p w14:paraId="02D5F7D3" w14:textId="51A36731" w:rsidR="00FE5EBB" w:rsidRPr="00E20C42" w:rsidRDefault="00FE5EBB" w:rsidP="005B0340">
      <w:r w:rsidRPr="00E20C42">
        <w:t>По категории электроснабжения потребители, в основном, относятся ко 2 и 3 категориям, за исключением водопроводных очистных сооружений и котельных</w:t>
      </w:r>
      <w:r w:rsidR="00FC4739" w:rsidRPr="00E20C42">
        <w:t>,</w:t>
      </w:r>
      <w:r w:rsidRPr="00E20C42">
        <w:t xml:space="preserve"> которые относятся к 1 категории.</w:t>
      </w:r>
    </w:p>
    <w:p w14:paraId="04BAA124" w14:textId="06C4897F" w:rsidR="00592B07" w:rsidRPr="00E20C42" w:rsidRDefault="00592B07" w:rsidP="005B0340">
      <w:r w:rsidRPr="00E20C42">
        <w:t>Электроснабжение Петушенского СП осуществляется от подстанции «Новосиль» напряжением 110/35кВ.</w:t>
      </w:r>
    </w:p>
    <w:p w14:paraId="0A18CC80" w14:textId="4EA7CD8F" w:rsidR="00FE5EBB" w:rsidRPr="00E20C42" w:rsidRDefault="00FE5EBB" w:rsidP="005B0340">
      <w:r w:rsidRPr="00E20C42">
        <w:t>Распределение электроэнергии в поселении осуществляется через систему РП и ТП по воздушным и кабельным сетям 10кВ.</w:t>
      </w:r>
    </w:p>
    <w:p w14:paraId="222CE6E4" w14:textId="228E9051" w:rsidR="00FE5EBB" w:rsidRPr="00E20C42" w:rsidRDefault="00FE5EBB" w:rsidP="005B0340">
      <w:r w:rsidRPr="00E20C42">
        <w:t xml:space="preserve">Подсчет нагрузок жилых и общественно-коммунальных зданий выполнен по удельным нагрузкам 0,4 кВт/чел. в соответствии с </w:t>
      </w:r>
      <w:r w:rsidR="00BF1B53" w:rsidRPr="00E20C42">
        <w:t>СП 31-110-2003</w:t>
      </w:r>
      <w:r w:rsidRPr="00E20C42">
        <w:t>, а также в соответствии с типовыми проектами.</w:t>
      </w:r>
    </w:p>
    <w:p w14:paraId="2FA27333" w14:textId="77777777" w:rsidR="00FE5EBB" w:rsidRPr="00E20C42" w:rsidRDefault="00FE5EBB" w:rsidP="005B0340">
      <w:r w:rsidRPr="00E20C42">
        <w:t>Предлагаемая схема электроснабжения обеспечивает надежное питание всех потребителей электроэнергией в соответствии с их категорийностью, классифицируемой «Правилами устройств электроустановок».</w:t>
      </w:r>
    </w:p>
    <w:p w14:paraId="1BD13A0F" w14:textId="467E6DD4" w:rsidR="00FE5EBB" w:rsidRPr="00E20C42" w:rsidRDefault="00FE5EBB" w:rsidP="00880367">
      <w:pPr>
        <w:pStyle w:val="4"/>
        <w:rPr>
          <w:color w:val="auto"/>
        </w:rPr>
      </w:pPr>
      <w:bookmarkStart w:id="61" w:name="_Toc270950883"/>
      <w:bookmarkStart w:id="62" w:name="_Toc312530949"/>
      <w:r w:rsidRPr="00E20C42">
        <w:rPr>
          <w:color w:val="auto"/>
        </w:rPr>
        <w:lastRenderedPageBreak/>
        <w:t>Связь</w:t>
      </w:r>
      <w:bookmarkEnd w:id="61"/>
      <w:bookmarkEnd w:id="62"/>
    </w:p>
    <w:p w14:paraId="44AD1BC7" w14:textId="5357D655" w:rsidR="00FE5EBB" w:rsidRPr="00E20C42" w:rsidRDefault="00FE5EBB" w:rsidP="00FB4E0C">
      <w:r w:rsidRPr="00E20C42">
        <w:t xml:space="preserve">На территории Новосильского района и </w:t>
      </w:r>
      <w:r w:rsidR="00BF26CD" w:rsidRPr="00E20C42">
        <w:t>Петушенского</w:t>
      </w:r>
      <w:r w:rsidRPr="00E20C42">
        <w:t xml:space="preserve"> сельского поселения население, органы управления и промышленные объекты обеспечиваются услугами связи и информатизации в достаточном объеме и нормального качества.</w:t>
      </w:r>
    </w:p>
    <w:p w14:paraId="4476E52E" w14:textId="4CE1369A" w:rsidR="00D56228" w:rsidRPr="00E20C42" w:rsidRDefault="00BF26CD" w:rsidP="00FB4E0C">
      <w:r w:rsidRPr="00E20C42">
        <w:t>На территории Петушенского сельского поселения почтовые отделения отсутствуют.</w:t>
      </w:r>
    </w:p>
    <w:p w14:paraId="2E078C9C" w14:textId="7994C5DD" w:rsidR="00FE5EBB" w:rsidRPr="00E20C42" w:rsidRDefault="00FE5EBB" w:rsidP="00FB4E0C">
      <w:r w:rsidRPr="00E20C42">
        <w:t xml:space="preserve">Телефонная связь в районе и </w:t>
      </w:r>
      <w:r w:rsidR="00261ED3" w:rsidRPr="00E20C42">
        <w:t>сельском поселении</w:t>
      </w:r>
      <w:r w:rsidRPr="00E20C42">
        <w:t xml:space="preserve"> обеспечивается основным оператором связи ОАО «Центртелеком» Орловский филиал.</w:t>
      </w:r>
      <w:r w:rsidR="00F21624" w:rsidRPr="00E20C42">
        <w:t xml:space="preserve"> В </w:t>
      </w:r>
      <w:r w:rsidR="00083566" w:rsidRPr="00E20C42">
        <w:t>Петушенском</w:t>
      </w:r>
      <w:r w:rsidR="00F21624" w:rsidRPr="00E20C42">
        <w:t xml:space="preserve"> сельском поселении есть АТС.</w:t>
      </w:r>
    </w:p>
    <w:p w14:paraId="7FE4BE5E" w14:textId="6356959D" w:rsidR="00FE5EBB" w:rsidRPr="00E20C42" w:rsidRDefault="00FE5EBB" w:rsidP="00FE5EBB">
      <w:r w:rsidRPr="00E20C42">
        <w:t xml:space="preserve">В </w:t>
      </w:r>
      <w:r w:rsidR="00083566" w:rsidRPr="00E20C42">
        <w:t>Петушенском</w:t>
      </w:r>
      <w:r w:rsidRPr="00E20C42">
        <w:t xml:space="preserve"> сельском поселении проводное вещание отсутствует, вещание ведется по эфиру на УКВ диапазоне. Интенсивно развивается беспроводная (сотовая) связь. Основные операторы сотовой связи – «МТС», «Мегафон», «Билайн».</w:t>
      </w:r>
    </w:p>
    <w:p w14:paraId="46F5F722" w14:textId="6C08C492" w:rsidR="003533AE" w:rsidRPr="00E20C42" w:rsidRDefault="003533AE" w:rsidP="003533AE">
      <w:pPr>
        <w:pStyle w:val="3"/>
      </w:pPr>
      <w:r w:rsidRPr="00E20C42">
        <w:t>2.1.1</w:t>
      </w:r>
      <w:r w:rsidR="00901AE4" w:rsidRPr="00E20C42">
        <w:t>6</w:t>
      </w:r>
      <w:r w:rsidRPr="00E20C42">
        <w:t>. Транспортная инфраструктура</w:t>
      </w:r>
    </w:p>
    <w:p w14:paraId="196BED62" w14:textId="7FFC75FB" w:rsidR="00D25D27" w:rsidRPr="00E20C42" w:rsidRDefault="00D25D27" w:rsidP="00D25D27">
      <w:r w:rsidRPr="00E20C42">
        <w:t xml:space="preserve">Основа транспортного каркаса территории </w:t>
      </w:r>
      <w:r w:rsidR="001F2D5A" w:rsidRPr="00E20C42">
        <w:t>Петушенского</w:t>
      </w:r>
      <w:r w:rsidRPr="00E20C42">
        <w:t xml:space="preserve"> сельского поселения – автодороги общего пользования регионального и муниципального значения:</w:t>
      </w:r>
    </w:p>
    <w:p w14:paraId="5C7E84C4" w14:textId="7B7C1E4C" w:rsidR="00D25D27" w:rsidRPr="00E20C42" w:rsidRDefault="00232A45" w:rsidP="007D54F0">
      <w:pPr>
        <w:pStyle w:val="afa"/>
        <w:numPr>
          <w:ilvl w:val="0"/>
          <w:numId w:val="70"/>
        </w:numPr>
        <w:ind w:left="0" w:firstLine="709"/>
      </w:pPr>
      <w:r w:rsidRPr="00E20C42">
        <w:t>Петушки - автодорога "д. Михалево - с. Голянка"</w:t>
      </w:r>
      <w:r w:rsidR="00114730" w:rsidRPr="00E20C42">
        <w:t>;</w:t>
      </w:r>
    </w:p>
    <w:p w14:paraId="0655AA3D" w14:textId="70C480E4" w:rsidR="00114730" w:rsidRPr="00E20C42" w:rsidRDefault="00D058BB" w:rsidP="007D54F0">
      <w:pPr>
        <w:pStyle w:val="afa"/>
        <w:numPr>
          <w:ilvl w:val="0"/>
          <w:numId w:val="70"/>
        </w:numPr>
        <w:ind w:left="0" w:firstLine="709"/>
      </w:pPr>
      <w:r w:rsidRPr="00E20C42">
        <w:t xml:space="preserve">Орел - Ефремов </w:t>
      </w:r>
      <w:r w:rsidR="000012FE" w:rsidRPr="00E20C42">
        <w:t>-</w:t>
      </w:r>
      <w:r w:rsidRPr="00E20C42">
        <w:t xml:space="preserve"> </w:t>
      </w:r>
      <w:r w:rsidR="00FE37F5" w:rsidRPr="00E20C42">
        <w:t>Голянка</w:t>
      </w:r>
      <w:r w:rsidRPr="00E20C42">
        <w:t>;</w:t>
      </w:r>
    </w:p>
    <w:p w14:paraId="6B0068D6" w14:textId="4B5F60BD" w:rsidR="00D058BB" w:rsidRPr="00E20C42" w:rsidRDefault="00D058BB" w:rsidP="007D54F0">
      <w:pPr>
        <w:pStyle w:val="afa"/>
        <w:numPr>
          <w:ilvl w:val="0"/>
          <w:numId w:val="70"/>
        </w:numPr>
        <w:ind w:left="0" w:firstLine="709"/>
      </w:pPr>
      <w:r w:rsidRPr="00E20C42">
        <w:t>Орел – Ефремов.</w:t>
      </w:r>
    </w:p>
    <w:p w14:paraId="7CB84DEF" w14:textId="17DE24BC" w:rsidR="00D25D27" w:rsidRPr="00E20C42" w:rsidRDefault="00D25D27" w:rsidP="00D25D27">
      <w:r w:rsidRPr="00E20C42">
        <w:t>Остальные транспортные связи поселения – автодороги общего пользования как муниципального, так и местного значения.</w:t>
      </w:r>
    </w:p>
    <w:p w14:paraId="28A59F97" w14:textId="23C5F27F" w:rsidR="00D25D27" w:rsidRPr="00E20C42" w:rsidRDefault="00D25D27" w:rsidP="00D25D27">
      <w:r w:rsidRPr="00E20C42">
        <w:t xml:space="preserve">Каркас расселения </w:t>
      </w:r>
      <w:r w:rsidR="001F2D5A" w:rsidRPr="00E20C42">
        <w:t>Петушенского</w:t>
      </w:r>
      <w:r w:rsidRPr="00E20C42">
        <w:t xml:space="preserve"> сельского поселения взаимосвязан с транспортным каркасом, и наоборот. Исторически транспортные связи соединяли крупные населённые пункты территорий и, наоборот, между крупными населенными пунктами образовывались транспортные связи.</w:t>
      </w:r>
    </w:p>
    <w:p w14:paraId="5702971C" w14:textId="390F938A" w:rsidR="00D25D27" w:rsidRPr="00E20C42" w:rsidRDefault="00D25D27" w:rsidP="003F3214">
      <w:r w:rsidRPr="00E20C42">
        <w:t xml:space="preserve">Основу каркаса расселения </w:t>
      </w:r>
      <w:r w:rsidR="001F2D5A" w:rsidRPr="00E20C42">
        <w:t>Петушенского</w:t>
      </w:r>
      <w:r w:rsidRPr="00E20C42">
        <w:t xml:space="preserve"> </w:t>
      </w:r>
      <w:r w:rsidR="00244966" w:rsidRPr="00E20C42">
        <w:t>сельского поселения</w:t>
      </w:r>
      <w:r w:rsidRPr="00E20C42">
        <w:t xml:space="preserve"> </w:t>
      </w:r>
      <w:r w:rsidR="001F2D5A" w:rsidRPr="00E20C42">
        <w:t>с. Голянка и с. Петушки</w:t>
      </w:r>
      <w:r w:rsidRPr="00E20C42">
        <w:t>.</w:t>
      </w:r>
    </w:p>
    <w:p w14:paraId="0BC207E1" w14:textId="77777777" w:rsidR="009355FB" w:rsidRPr="00E20C42" w:rsidRDefault="009355FB" w:rsidP="00880367">
      <w:pPr>
        <w:pStyle w:val="4"/>
        <w:rPr>
          <w:color w:val="auto"/>
        </w:rPr>
      </w:pPr>
      <w:r w:rsidRPr="00E20C42">
        <w:rPr>
          <w:color w:val="auto"/>
        </w:rPr>
        <w:t>Внешний транспорт</w:t>
      </w:r>
    </w:p>
    <w:p w14:paraId="2DB4E8E1" w14:textId="33A77F69" w:rsidR="009355FB" w:rsidRPr="00E20C42" w:rsidRDefault="009355FB" w:rsidP="000C271B">
      <w:r w:rsidRPr="00E20C42">
        <w:t xml:space="preserve">Внешний транспорт в </w:t>
      </w:r>
      <w:r w:rsidR="0067322B" w:rsidRPr="00E20C42">
        <w:t>Петушенском</w:t>
      </w:r>
      <w:r w:rsidRPr="00E20C42">
        <w:t xml:space="preserve"> сельском поселении представлен одним видом: автомобильным.</w:t>
      </w:r>
    </w:p>
    <w:p w14:paraId="1056C4AD" w14:textId="42EB0B66" w:rsidR="009355FB" w:rsidRPr="00E20C42" w:rsidRDefault="009355FB" w:rsidP="000C271B">
      <w:r w:rsidRPr="00E20C42">
        <w:t>Обслуживание железнодорожным транспортом осуществляется через железнодорожный вокзал в городе Орле.</w:t>
      </w:r>
    </w:p>
    <w:p w14:paraId="6BC3D884" w14:textId="1933ACA5" w:rsidR="009355FB" w:rsidRPr="00E20C42" w:rsidRDefault="009355FB" w:rsidP="008614AA">
      <w:pPr>
        <w:pStyle w:val="5"/>
        <w:rPr>
          <w:color w:val="auto"/>
        </w:rPr>
      </w:pPr>
      <w:bookmarkStart w:id="63" w:name="_Toc242512384"/>
      <w:bookmarkStart w:id="64" w:name="_Toc270950886"/>
      <w:bookmarkStart w:id="65" w:name="_Toc312530952"/>
      <w:r w:rsidRPr="00E20C42">
        <w:rPr>
          <w:color w:val="auto"/>
        </w:rPr>
        <w:t>Водный транспорт</w:t>
      </w:r>
      <w:bookmarkEnd w:id="63"/>
      <w:bookmarkEnd w:id="64"/>
      <w:bookmarkEnd w:id="65"/>
    </w:p>
    <w:p w14:paraId="53563E95" w14:textId="77777777" w:rsidR="009355FB" w:rsidRPr="00E20C42" w:rsidRDefault="009355FB" w:rsidP="000C271B">
      <w:r w:rsidRPr="00E20C42">
        <w:t>Водный транспорт поселения представлен плавсредствами частных лиц.</w:t>
      </w:r>
    </w:p>
    <w:p w14:paraId="2EABB312" w14:textId="00B17E6D" w:rsidR="009355FB" w:rsidRPr="00E20C42" w:rsidRDefault="009355FB" w:rsidP="008614AA">
      <w:pPr>
        <w:pStyle w:val="5"/>
        <w:rPr>
          <w:color w:val="auto"/>
        </w:rPr>
      </w:pPr>
      <w:bookmarkStart w:id="66" w:name="_Toc242512385"/>
      <w:bookmarkStart w:id="67" w:name="_Toc270950887"/>
      <w:bookmarkStart w:id="68" w:name="_Toc312530953"/>
      <w:r w:rsidRPr="00E20C42">
        <w:rPr>
          <w:color w:val="auto"/>
        </w:rPr>
        <w:t>Автомобильный транспорт</w:t>
      </w:r>
      <w:bookmarkEnd w:id="66"/>
      <w:bookmarkEnd w:id="67"/>
      <w:bookmarkEnd w:id="68"/>
    </w:p>
    <w:p w14:paraId="0C018452" w14:textId="77777777" w:rsidR="009355FB" w:rsidRPr="00E20C42" w:rsidRDefault="009355FB" w:rsidP="00A46F1E">
      <w:r w:rsidRPr="00E20C42">
        <w:t>Основная доля перевозок грузов и особенно пассажиров падает на автомобильный транспорт, как наиболее доступный вид транспорта.</w:t>
      </w:r>
    </w:p>
    <w:p w14:paraId="313DFBE8" w14:textId="77777777" w:rsidR="009355FB" w:rsidRPr="00E20C42" w:rsidRDefault="009355FB" w:rsidP="00A46F1E">
      <w:r w:rsidRPr="00E20C42">
        <w:t>Дороги федерального значения отсутствуют на территории сельского поселения.</w:t>
      </w:r>
    </w:p>
    <w:p w14:paraId="31F5BD03" w14:textId="405EBEA0" w:rsidR="009355FB" w:rsidRPr="00E20C42" w:rsidRDefault="009355FB" w:rsidP="00A46F1E">
      <w:r w:rsidRPr="00E20C42">
        <w:t xml:space="preserve">Основными автомобильными магистралями, проходящими по поселению, является дорога </w:t>
      </w:r>
      <w:r w:rsidR="006D6F56" w:rsidRPr="00E20C42">
        <w:t>Новосиль</w:t>
      </w:r>
      <w:r w:rsidR="001B238B" w:rsidRPr="00E20C42">
        <w:t xml:space="preserve"> – </w:t>
      </w:r>
      <w:r w:rsidR="007C0BE0" w:rsidRPr="00E20C42">
        <w:t>В</w:t>
      </w:r>
      <w:r w:rsidR="000D09F8" w:rsidRPr="00E20C42">
        <w:t>ерховье,</w:t>
      </w:r>
      <w:r w:rsidR="0031076F" w:rsidRPr="00E20C42">
        <w:t xml:space="preserve"> Орел</w:t>
      </w:r>
      <w:bookmarkStart w:id="69" w:name="_Hlk190165975"/>
      <w:r w:rsidR="0031076F" w:rsidRPr="00E20C42">
        <w:t xml:space="preserve"> – </w:t>
      </w:r>
      <w:bookmarkEnd w:id="69"/>
      <w:r w:rsidR="0031076F" w:rsidRPr="00E20C42">
        <w:t>Ефремов.</w:t>
      </w:r>
    </w:p>
    <w:p w14:paraId="10408EB9" w14:textId="2E41612C" w:rsidR="009355FB" w:rsidRPr="00E20C42" w:rsidRDefault="009355FB" w:rsidP="008614AA">
      <w:pPr>
        <w:pStyle w:val="5"/>
        <w:rPr>
          <w:color w:val="auto"/>
        </w:rPr>
      </w:pPr>
      <w:bookmarkStart w:id="70" w:name="_Toc242512387"/>
      <w:bookmarkStart w:id="71" w:name="_Toc270950888"/>
      <w:bookmarkStart w:id="72" w:name="_Toc312530954"/>
      <w:r w:rsidRPr="00E20C42">
        <w:rPr>
          <w:color w:val="auto"/>
        </w:rPr>
        <w:t>Трубопроводный транспорт</w:t>
      </w:r>
      <w:bookmarkEnd w:id="70"/>
      <w:bookmarkEnd w:id="71"/>
      <w:bookmarkEnd w:id="72"/>
    </w:p>
    <w:p w14:paraId="17B0199D" w14:textId="77777777" w:rsidR="009355FB" w:rsidRPr="00E20C42" w:rsidRDefault="009355FB" w:rsidP="0073309E">
      <w:bookmarkStart w:id="73" w:name="_Toc242512388"/>
      <w:r w:rsidRPr="00E20C42">
        <w:t>Трубопроводный транспорт на территории поселения отсутствует.</w:t>
      </w:r>
    </w:p>
    <w:p w14:paraId="58B8FCC1" w14:textId="5885B14C" w:rsidR="00671837" w:rsidRPr="00E20C42" w:rsidRDefault="00671837" w:rsidP="00880367">
      <w:pPr>
        <w:pStyle w:val="4"/>
        <w:rPr>
          <w:color w:val="auto"/>
        </w:rPr>
      </w:pPr>
      <w:bookmarkStart w:id="74" w:name="_Toc312530956"/>
      <w:bookmarkStart w:id="75" w:name="_Toc270950889"/>
      <w:bookmarkStart w:id="76" w:name="_Toc312530955"/>
      <w:r w:rsidRPr="00E20C42">
        <w:rPr>
          <w:color w:val="auto"/>
        </w:rPr>
        <w:t>Магистральные улицы и дороги</w:t>
      </w:r>
      <w:bookmarkEnd w:id="74"/>
    </w:p>
    <w:p w14:paraId="5408DCA0" w14:textId="13C3FABF" w:rsidR="00827555" w:rsidRPr="00E20C42" w:rsidRDefault="00827555" w:rsidP="00827555">
      <w:pPr>
        <w:tabs>
          <w:tab w:val="left" w:pos="709"/>
        </w:tabs>
      </w:pPr>
      <w:r w:rsidRPr="00E20C42">
        <w:t xml:space="preserve">Общие сведения о дорогах регионального и межмуниципального значения проходящие по территории </w:t>
      </w:r>
      <w:r w:rsidR="00693F05" w:rsidRPr="00E20C42">
        <w:t>Петушенского</w:t>
      </w:r>
      <w:r w:rsidRPr="00E20C42">
        <w:t xml:space="preserve"> сельского поселения содержащиеся в постановлении Коллегии Орловской области от 19 ноября 2015 года № 501 «Об утверждении Перечня автомобильных дорог общего пользования регионального и межмуниципального значения Орловской области» (в редакции изменений), представлены в таблице </w:t>
      </w:r>
      <w:r w:rsidR="00656144" w:rsidRPr="00E20C42">
        <w:t>1</w:t>
      </w:r>
      <w:r w:rsidR="00B25437" w:rsidRPr="00E20C42">
        <w:t>2</w:t>
      </w:r>
      <w:r w:rsidRPr="00E20C42">
        <w:t>.</w:t>
      </w:r>
    </w:p>
    <w:p w14:paraId="7304B732" w14:textId="56AE39DE" w:rsidR="00827555" w:rsidRPr="00E20C42" w:rsidRDefault="00827555" w:rsidP="00827555">
      <w:pPr>
        <w:keepNext/>
        <w:tabs>
          <w:tab w:val="left" w:pos="709"/>
        </w:tabs>
        <w:jc w:val="right"/>
      </w:pPr>
      <w:r w:rsidRPr="00E20C42">
        <w:lastRenderedPageBreak/>
        <w:t xml:space="preserve">Таблица </w:t>
      </w:r>
      <w:r w:rsidR="00656144" w:rsidRPr="00E20C42">
        <w:t>1</w:t>
      </w:r>
      <w:r w:rsidR="00B25437" w:rsidRPr="00E20C42">
        <w:t>2</w:t>
      </w:r>
    </w:p>
    <w:tbl>
      <w:tblPr>
        <w:tblStyle w:val="1f8"/>
        <w:tblW w:w="5000" w:type="pct"/>
        <w:jc w:val="center"/>
        <w:tblLayout w:type="fixed"/>
        <w:tblCellMar>
          <w:left w:w="40" w:type="dxa"/>
          <w:right w:w="40" w:type="dxa"/>
        </w:tblCellMar>
        <w:tblLook w:val="04A0" w:firstRow="1" w:lastRow="0" w:firstColumn="1" w:lastColumn="0" w:noHBand="0" w:noVBand="1"/>
      </w:tblPr>
      <w:tblGrid>
        <w:gridCol w:w="1744"/>
        <w:gridCol w:w="2628"/>
        <w:gridCol w:w="1435"/>
        <w:gridCol w:w="1134"/>
        <w:gridCol w:w="671"/>
        <w:gridCol w:w="672"/>
        <w:gridCol w:w="672"/>
        <w:gridCol w:w="672"/>
      </w:tblGrid>
      <w:tr w:rsidR="00E20C42" w:rsidRPr="00E20C42" w14:paraId="45532063" w14:textId="77777777" w:rsidTr="00A7439A">
        <w:trPr>
          <w:cantSplit/>
          <w:trHeight w:val="283"/>
          <w:tblHeader/>
          <w:jc w:val="center"/>
        </w:trPr>
        <w:tc>
          <w:tcPr>
            <w:tcW w:w="1744" w:type="dxa"/>
            <w:vMerge w:val="restart"/>
            <w:shd w:val="clear" w:color="auto" w:fill="DEEAF6" w:themeFill="accent1" w:themeFillTint="33"/>
            <w:vAlign w:val="center"/>
          </w:tcPr>
          <w:p w14:paraId="16F4E789" w14:textId="77777777" w:rsidR="00827555" w:rsidRPr="00E20C42" w:rsidRDefault="00827555" w:rsidP="00A7439A">
            <w:pPr>
              <w:pStyle w:val="affd"/>
              <w:jc w:val="left"/>
            </w:pPr>
            <w:r w:rsidRPr="00E20C42">
              <w:t>Идентификацион-ный номер</w:t>
            </w:r>
          </w:p>
        </w:tc>
        <w:tc>
          <w:tcPr>
            <w:tcW w:w="2628" w:type="dxa"/>
            <w:vMerge w:val="restart"/>
            <w:shd w:val="clear" w:color="auto" w:fill="DEEAF6" w:themeFill="accent1" w:themeFillTint="33"/>
            <w:vAlign w:val="center"/>
          </w:tcPr>
          <w:p w14:paraId="4C633BAD" w14:textId="77777777" w:rsidR="00827555" w:rsidRPr="00E20C42" w:rsidRDefault="00827555" w:rsidP="00A7439A">
            <w:pPr>
              <w:pStyle w:val="affd"/>
              <w:jc w:val="left"/>
            </w:pPr>
            <w:r w:rsidRPr="00E20C42">
              <w:t>Наименования автомобильных дорог</w:t>
            </w:r>
          </w:p>
          <w:p w14:paraId="15F52B93" w14:textId="77777777" w:rsidR="00827555" w:rsidRPr="00E20C42" w:rsidRDefault="00827555" w:rsidP="00A7439A">
            <w:pPr>
              <w:pStyle w:val="affd"/>
              <w:jc w:val="left"/>
            </w:pPr>
            <w:r w:rsidRPr="00E20C42">
              <w:t>(км + ... – км + ...)</w:t>
            </w:r>
          </w:p>
        </w:tc>
        <w:tc>
          <w:tcPr>
            <w:tcW w:w="1435" w:type="dxa"/>
            <w:vMerge w:val="restart"/>
            <w:shd w:val="clear" w:color="auto" w:fill="DEEAF6" w:themeFill="accent1" w:themeFillTint="33"/>
            <w:vAlign w:val="center"/>
          </w:tcPr>
          <w:p w14:paraId="79956411" w14:textId="77777777" w:rsidR="00827555" w:rsidRPr="00E20C42" w:rsidRDefault="00827555" w:rsidP="00A7439A">
            <w:pPr>
              <w:pStyle w:val="affd"/>
              <w:jc w:val="left"/>
            </w:pPr>
            <w:r w:rsidRPr="00E20C42">
              <w:t>Протяженность по территории района, км</w:t>
            </w:r>
          </w:p>
        </w:tc>
        <w:tc>
          <w:tcPr>
            <w:tcW w:w="1134" w:type="dxa"/>
            <w:vMerge w:val="restart"/>
            <w:shd w:val="clear" w:color="auto" w:fill="DEEAF6" w:themeFill="accent1" w:themeFillTint="33"/>
            <w:vAlign w:val="center"/>
          </w:tcPr>
          <w:p w14:paraId="732CCCD2" w14:textId="77777777" w:rsidR="00827555" w:rsidRPr="00E20C42" w:rsidRDefault="00827555" w:rsidP="00A7439A">
            <w:pPr>
              <w:pStyle w:val="affd"/>
              <w:jc w:val="left"/>
            </w:pPr>
            <w:r w:rsidRPr="00E20C42">
              <w:t>В том числе с твердым покрытием, км</w:t>
            </w:r>
          </w:p>
        </w:tc>
        <w:tc>
          <w:tcPr>
            <w:tcW w:w="2687" w:type="dxa"/>
            <w:gridSpan w:val="4"/>
            <w:shd w:val="clear" w:color="auto" w:fill="DEEAF6" w:themeFill="accent1" w:themeFillTint="33"/>
            <w:vAlign w:val="center"/>
          </w:tcPr>
          <w:p w14:paraId="18BA7CD1" w14:textId="77777777" w:rsidR="00827555" w:rsidRPr="00E20C42" w:rsidRDefault="00827555" w:rsidP="00A7439A">
            <w:pPr>
              <w:pStyle w:val="affd"/>
              <w:jc w:val="left"/>
            </w:pPr>
            <w:r w:rsidRPr="00E20C42">
              <w:t>Из них по категориям, км</w:t>
            </w:r>
          </w:p>
        </w:tc>
      </w:tr>
      <w:tr w:rsidR="00E20C42" w:rsidRPr="00E20C42" w14:paraId="1967BB0E" w14:textId="77777777" w:rsidTr="00A7439A">
        <w:trPr>
          <w:cantSplit/>
          <w:trHeight w:val="283"/>
          <w:tblHeader/>
          <w:jc w:val="center"/>
        </w:trPr>
        <w:tc>
          <w:tcPr>
            <w:tcW w:w="1744" w:type="dxa"/>
            <w:vMerge/>
            <w:shd w:val="clear" w:color="auto" w:fill="DEEAF6" w:themeFill="accent1" w:themeFillTint="33"/>
            <w:vAlign w:val="center"/>
          </w:tcPr>
          <w:p w14:paraId="210E543A" w14:textId="77777777" w:rsidR="00827555" w:rsidRPr="00E20C42" w:rsidRDefault="00827555" w:rsidP="00A7439A">
            <w:pPr>
              <w:pStyle w:val="affd"/>
              <w:jc w:val="left"/>
            </w:pPr>
          </w:p>
        </w:tc>
        <w:tc>
          <w:tcPr>
            <w:tcW w:w="2628" w:type="dxa"/>
            <w:vMerge/>
            <w:shd w:val="clear" w:color="auto" w:fill="DEEAF6" w:themeFill="accent1" w:themeFillTint="33"/>
            <w:vAlign w:val="center"/>
          </w:tcPr>
          <w:p w14:paraId="3DC1FBE1" w14:textId="77777777" w:rsidR="00827555" w:rsidRPr="00E20C42" w:rsidRDefault="00827555" w:rsidP="00A7439A">
            <w:pPr>
              <w:pStyle w:val="affd"/>
              <w:jc w:val="left"/>
            </w:pPr>
          </w:p>
        </w:tc>
        <w:tc>
          <w:tcPr>
            <w:tcW w:w="1435" w:type="dxa"/>
            <w:vMerge/>
            <w:shd w:val="clear" w:color="auto" w:fill="DEEAF6" w:themeFill="accent1" w:themeFillTint="33"/>
            <w:vAlign w:val="center"/>
          </w:tcPr>
          <w:p w14:paraId="55E8B32A" w14:textId="77777777" w:rsidR="00827555" w:rsidRPr="00E20C42" w:rsidRDefault="00827555" w:rsidP="00A7439A">
            <w:pPr>
              <w:pStyle w:val="affd"/>
              <w:jc w:val="left"/>
            </w:pPr>
          </w:p>
        </w:tc>
        <w:tc>
          <w:tcPr>
            <w:tcW w:w="1134" w:type="dxa"/>
            <w:vMerge/>
            <w:shd w:val="clear" w:color="auto" w:fill="DEEAF6" w:themeFill="accent1" w:themeFillTint="33"/>
            <w:vAlign w:val="center"/>
          </w:tcPr>
          <w:p w14:paraId="5B2E3696" w14:textId="77777777" w:rsidR="00827555" w:rsidRPr="00E20C42" w:rsidRDefault="00827555" w:rsidP="00A7439A">
            <w:pPr>
              <w:pStyle w:val="affd"/>
              <w:jc w:val="left"/>
            </w:pPr>
          </w:p>
        </w:tc>
        <w:tc>
          <w:tcPr>
            <w:tcW w:w="671" w:type="dxa"/>
            <w:shd w:val="clear" w:color="auto" w:fill="DEEAF6" w:themeFill="accent1" w:themeFillTint="33"/>
            <w:vAlign w:val="center"/>
          </w:tcPr>
          <w:p w14:paraId="16F0FAA7" w14:textId="77777777" w:rsidR="00827555" w:rsidRPr="00E20C42" w:rsidRDefault="00827555" w:rsidP="00A7439A">
            <w:pPr>
              <w:pStyle w:val="affd"/>
              <w:jc w:val="left"/>
            </w:pPr>
            <w:r w:rsidRPr="00E20C42">
              <w:t>II</w:t>
            </w:r>
          </w:p>
        </w:tc>
        <w:tc>
          <w:tcPr>
            <w:tcW w:w="672" w:type="dxa"/>
            <w:shd w:val="clear" w:color="auto" w:fill="DEEAF6" w:themeFill="accent1" w:themeFillTint="33"/>
            <w:vAlign w:val="center"/>
          </w:tcPr>
          <w:p w14:paraId="35CC8A32" w14:textId="77777777" w:rsidR="00827555" w:rsidRPr="00E20C42" w:rsidRDefault="00827555" w:rsidP="00A7439A">
            <w:pPr>
              <w:pStyle w:val="affd"/>
              <w:jc w:val="left"/>
            </w:pPr>
            <w:r w:rsidRPr="00E20C42">
              <w:t>III</w:t>
            </w:r>
          </w:p>
        </w:tc>
        <w:tc>
          <w:tcPr>
            <w:tcW w:w="672" w:type="dxa"/>
            <w:shd w:val="clear" w:color="auto" w:fill="DEEAF6" w:themeFill="accent1" w:themeFillTint="33"/>
            <w:vAlign w:val="center"/>
          </w:tcPr>
          <w:p w14:paraId="02DE7C7B" w14:textId="77777777" w:rsidR="00827555" w:rsidRPr="00E20C42" w:rsidRDefault="00827555" w:rsidP="00A7439A">
            <w:pPr>
              <w:pStyle w:val="affd"/>
              <w:jc w:val="left"/>
            </w:pPr>
            <w:r w:rsidRPr="00E20C42">
              <w:t>IV</w:t>
            </w:r>
          </w:p>
        </w:tc>
        <w:tc>
          <w:tcPr>
            <w:tcW w:w="672" w:type="dxa"/>
            <w:shd w:val="clear" w:color="auto" w:fill="DEEAF6" w:themeFill="accent1" w:themeFillTint="33"/>
            <w:vAlign w:val="center"/>
          </w:tcPr>
          <w:p w14:paraId="2C5A25C5" w14:textId="77777777" w:rsidR="00827555" w:rsidRPr="00E20C42" w:rsidRDefault="00827555" w:rsidP="00A7439A">
            <w:pPr>
              <w:pStyle w:val="affd"/>
              <w:jc w:val="left"/>
            </w:pPr>
            <w:r w:rsidRPr="00E20C42">
              <w:t>V</w:t>
            </w:r>
          </w:p>
        </w:tc>
      </w:tr>
      <w:tr w:rsidR="00E20C42" w:rsidRPr="00E20C42" w14:paraId="31DA8BFD" w14:textId="77777777" w:rsidTr="00A7439A">
        <w:trPr>
          <w:cantSplit/>
          <w:trHeight w:val="283"/>
          <w:jc w:val="center"/>
        </w:trPr>
        <w:tc>
          <w:tcPr>
            <w:tcW w:w="9628" w:type="dxa"/>
            <w:gridSpan w:val="8"/>
            <w:vAlign w:val="center"/>
          </w:tcPr>
          <w:p w14:paraId="3B7FD351" w14:textId="63857C65" w:rsidR="00827555" w:rsidRPr="00E20C42" w:rsidRDefault="00827555" w:rsidP="00A7439A">
            <w:pPr>
              <w:pStyle w:val="affd"/>
              <w:jc w:val="left"/>
            </w:pPr>
            <w:r w:rsidRPr="00E20C42">
              <w:rPr>
                <w:i/>
              </w:rPr>
              <w:t xml:space="preserve">Автомобильные дороги общего пользования </w:t>
            </w:r>
            <w:r w:rsidR="004F79A2" w:rsidRPr="00E20C42">
              <w:rPr>
                <w:i/>
              </w:rPr>
              <w:t>регионального</w:t>
            </w:r>
            <w:r w:rsidRPr="00E20C42">
              <w:rPr>
                <w:i/>
              </w:rPr>
              <w:t xml:space="preserve"> значения Орловской области</w:t>
            </w:r>
          </w:p>
        </w:tc>
      </w:tr>
      <w:tr w:rsidR="00E20C42" w:rsidRPr="00E20C42" w14:paraId="61C48011" w14:textId="77777777" w:rsidTr="00A7439A">
        <w:trPr>
          <w:cantSplit/>
          <w:trHeight w:val="283"/>
          <w:jc w:val="center"/>
        </w:trPr>
        <w:tc>
          <w:tcPr>
            <w:tcW w:w="1744" w:type="dxa"/>
            <w:vAlign w:val="center"/>
          </w:tcPr>
          <w:p w14:paraId="28394047" w14:textId="213B6C6E" w:rsidR="00827555" w:rsidRPr="00E20C42" w:rsidRDefault="00065323" w:rsidP="00A7439A">
            <w:pPr>
              <w:pStyle w:val="affd"/>
              <w:jc w:val="left"/>
            </w:pPr>
            <w:r w:rsidRPr="00E20C42">
              <w:t>54 ОП РЗ 54А-1</w:t>
            </w:r>
          </w:p>
        </w:tc>
        <w:tc>
          <w:tcPr>
            <w:tcW w:w="2628" w:type="dxa"/>
            <w:vAlign w:val="center"/>
          </w:tcPr>
          <w:p w14:paraId="79582A34" w14:textId="77777777" w:rsidR="00065323" w:rsidRPr="00E20C42" w:rsidRDefault="00065323" w:rsidP="00A7439A">
            <w:pPr>
              <w:suppressAutoHyphens w:val="0"/>
              <w:autoSpaceDE w:val="0"/>
              <w:adjustRightInd w:val="0"/>
              <w:ind w:firstLine="0"/>
              <w:contextualSpacing w:val="0"/>
              <w:jc w:val="left"/>
              <w:textAlignment w:val="auto"/>
              <w:rPr>
                <w:sz w:val="20"/>
              </w:rPr>
            </w:pPr>
            <w:r w:rsidRPr="00E20C42">
              <w:rPr>
                <w:sz w:val="20"/>
              </w:rPr>
              <w:t>Орел - Ефремов (с 73 + 757 по 80 + 302; с 83</w:t>
            </w:r>
          </w:p>
          <w:p w14:paraId="3763B5B1" w14:textId="46580E97" w:rsidR="00827555" w:rsidRPr="00E20C42" w:rsidRDefault="00065323" w:rsidP="00A7439A">
            <w:pPr>
              <w:pStyle w:val="affd"/>
              <w:jc w:val="left"/>
            </w:pPr>
            <w:r w:rsidRPr="00E20C42">
              <w:t>+ 800 по 93 + 232; с 95 + 390 по 100 + 735)</w:t>
            </w:r>
          </w:p>
        </w:tc>
        <w:tc>
          <w:tcPr>
            <w:tcW w:w="1435" w:type="dxa"/>
            <w:vAlign w:val="center"/>
          </w:tcPr>
          <w:p w14:paraId="073E0F3C" w14:textId="1B24EB04" w:rsidR="00827555" w:rsidRPr="00E20C42" w:rsidRDefault="00065323" w:rsidP="00A7439A">
            <w:pPr>
              <w:pStyle w:val="affd"/>
              <w:jc w:val="left"/>
            </w:pPr>
            <w:r w:rsidRPr="00E20C42">
              <w:t>21,322</w:t>
            </w:r>
          </w:p>
        </w:tc>
        <w:tc>
          <w:tcPr>
            <w:tcW w:w="1134" w:type="dxa"/>
            <w:vAlign w:val="center"/>
          </w:tcPr>
          <w:p w14:paraId="72DB32A8" w14:textId="56D37F79" w:rsidR="00827555" w:rsidRPr="00E20C42" w:rsidRDefault="00065323" w:rsidP="00A7439A">
            <w:pPr>
              <w:pStyle w:val="affd"/>
              <w:jc w:val="left"/>
            </w:pPr>
            <w:r w:rsidRPr="00E20C42">
              <w:t>21,322</w:t>
            </w:r>
          </w:p>
        </w:tc>
        <w:tc>
          <w:tcPr>
            <w:tcW w:w="671" w:type="dxa"/>
            <w:vAlign w:val="center"/>
          </w:tcPr>
          <w:p w14:paraId="5E334A45" w14:textId="77777777" w:rsidR="00827555" w:rsidRPr="00E20C42" w:rsidRDefault="00827555" w:rsidP="00A7439A">
            <w:pPr>
              <w:pStyle w:val="affd"/>
              <w:jc w:val="left"/>
            </w:pPr>
            <w:r w:rsidRPr="00E20C42">
              <w:t>-</w:t>
            </w:r>
          </w:p>
        </w:tc>
        <w:tc>
          <w:tcPr>
            <w:tcW w:w="672" w:type="dxa"/>
            <w:vAlign w:val="center"/>
          </w:tcPr>
          <w:p w14:paraId="70B520FD" w14:textId="77777777" w:rsidR="00827555" w:rsidRPr="00E20C42" w:rsidRDefault="00827555" w:rsidP="00A7439A">
            <w:pPr>
              <w:pStyle w:val="affd"/>
              <w:jc w:val="left"/>
            </w:pPr>
            <w:r w:rsidRPr="00E20C42">
              <w:t>-</w:t>
            </w:r>
          </w:p>
        </w:tc>
        <w:tc>
          <w:tcPr>
            <w:tcW w:w="672" w:type="dxa"/>
            <w:vAlign w:val="center"/>
          </w:tcPr>
          <w:p w14:paraId="6FBF87A3" w14:textId="36DA1B9C" w:rsidR="00827555" w:rsidRPr="00E20C42" w:rsidRDefault="00065323" w:rsidP="00A7439A">
            <w:pPr>
              <w:pStyle w:val="affd"/>
              <w:jc w:val="left"/>
            </w:pPr>
            <w:r w:rsidRPr="00E20C42">
              <w:t>21,322</w:t>
            </w:r>
          </w:p>
        </w:tc>
        <w:tc>
          <w:tcPr>
            <w:tcW w:w="672" w:type="dxa"/>
            <w:vAlign w:val="center"/>
          </w:tcPr>
          <w:p w14:paraId="21C370A0" w14:textId="77777777" w:rsidR="00827555" w:rsidRPr="00E20C42" w:rsidRDefault="00827555" w:rsidP="00A7439A">
            <w:pPr>
              <w:pStyle w:val="affd"/>
              <w:jc w:val="left"/>
            </w:pPr>
            <w:r w:rsidRPr="00E20C42">
              <w:t>-</w:t>
            </w:r>
          </w:p>
        </w:tc>
      </w:tr>
      <w:tr w:rsidR="00E20C42" w:rsidRPr="00E20C42" w14:paraId="48588AC2" w14:textId="77777777" w:rsidTr="00A7439A">
        <w:trPr>
          <w:cantSplit/>
          <w:trHeight w:val="283"/>
          <w:jc w:val="center"/>
        </w:trPr>
        <w:tc>
          <w:tcPr>
            <w:tcW w:w="9628" w:type="dxa"/>
            <w:gridSpan w:val="8"/>
            <w:vAlign w:val="center"/>
          </w:tcPr>
          <w:p w14:paraId="49D69680" w14:textId="39951E0A" w:rsidR="004F79A2" w:rsidRPr="00E20C42" w:rsidRDefault="004F79A2" w:rsidP="00A7439A">
            <w:pPr>
              <w:pStyle w:val="affd"/>
              <w:jc w:val="left"/>
            </w:pPr>
            <w:r w:rsidRPr="00E20C42">
              <w:rPr>
                <w:i/>
              </w:rPr>
              <w:t>Автомобильные дороги общего пользования межмуниципального значения Орловской области</w:t>
            </w:r>
          </w:p>
        </w:tc>
      </w:tr>
      <w:tr w:rsidR="00E20C42" w:rsidRPr="00E20C42" w14:paraId="57EE32EE" w14:textId="77777777" w:rsidTr="00A7439A">
        <w:trPr>
          <w:cantSplit/>
          <w:trHeight w:val="283"/>
          <w:jc w:val="center"/>
        </w:trPr>
        <w:tc>
          <w:tcPr>
            <w:tcW w:w="1744" w:type="dxa"/>
            <w:vAlign w:val="center"/>
          </w:tcPr>
          <w:p w14:paraId="3D210EBC" w14:textId="07C1EA70" w:rsidR="004F79A2" w:rsidRPr="00E20C42" w:rsidRDefault="004F79A2" w:rsidP="00F16EC8">
            <w:pPr>
              <w:suppressAutoHyphens w:val="0"/>
              <w:autoSpaceDE w:val="0"/>
              <w:adjustRightInd w:val="0"/>
              <w:ind w:firstLine="0"/>
              <w:contextualSpacing w:val="0"/>
              <w:jc w:val="left"/>
              <w:textAlignment w:val="auto"/>
              <w:rPr>
                <w:sz w:val="20"/>
              </w:rPr>
            </w:pPr>
            <w:r w:rsidRPr="00E20C42">
              <w:rPr>
                <w:sz w:val="20"/>
              </w:rPr>
              <w:t>54 ОП РЗ 54К-24</w:t>
            </w:r>
            <w:r w:rsidR="001E714F" w:rsidRPr="00E20C42">
              <w:rPr>
                <w:sz w:val="20"/>
              </w:rPr>
              <w:t>6</w:t>
            </w:r>
          </w:p>
        </w:tc>
        <w:tc>
          <w:tcPr>
            <w:tcW w:w="2628" w:type="dxa"/>
            <w:vAlign w:val="center"/>
          </w:tcPr>
          <w:p w14:paraId="383F06DB" w14:textId="52053B98" w:rsidR="004F79A2" w:rsidRPr="00E20C42" w:rsidRDefault="001E714F" w:rsidP="00F16EC8">
            <w:pPr>
              <w:suppressAutoHyphens w:val="0"/>
              <w:autoSpaceDE w:val="0"/>
              <w:adjustRightInd w:val="0"/>
              <w:ind w:firstLine="0"/>
              <w:contextualSpacing w:val="0"/>
              <w:jc w:val="left"/>
              <w:textAlignment w:val="auto"/>
              <w:rPr>
                <w:sz w:val="20"/>
              </w:rPr>
            </w:pPr>
            <w:r w:rsidRPr="00E20C42">
              <w:rPr>
                <w:sz w:val="20"/>
              </w:rPr>
              <w:t xml:space="preserve">Заречье - Петушки - автодорога "Верховье - Новая" - Каменка </w:t>
            </w:r>
            <w:r w:rsidR="004F79A2" w:rsidRPr="00E20C42">
              <w:rPr>
                <w:sz w:val="20"/>
              </w:rPr>
              <w:t xml:space="preserve">(с 0 + 000 по </w:t>
            </w:r>
            <w:r w:rsidRPr="00E20C42">
              <w:rPr>
                <w:sz w:val="20"/>
              </w:rPr>
              <w:t>13</w:t>
            </w:r>
            <w:r w:rsidR="004F79A2" w:rsidRPr="00E20C42">
              <w:rPr>
                <w:sz w:val="20"/>
              </w:rPr>
              <w:t>+5</w:t>
            </w:r>
            <w:r w:rsidRPr="00E20C42">
              <w:rPr>
                <w:sz w:val="20"/>
              </w:rPr>
              <w:t>40</w:t>
            </w:r>
            <w:r w:rsidR="004F79A2" w:rsidRPr="00E20C42">
              <w:rPr>
                <w:sz w:val="20"/>
              </w:rPr>
              <w:t>)</w:t>
            </w:r>
          </w:p>
        </w:tc>
        <w:tc>
          <w:tcPr>
            <w:tcW w:w="1435" w:type="dxa"/>
            <w:vAlign w:val="center"/>
          </w:tcPr>
          <w:p w14:paraId="64F6E11D" w14:textId="7506C448" w:rsidR="004F79A2" w:rsidRPr="00E20C42" w:rsidRDefault="001E714F" w:rsidP="00F16EC8">
            <w:pPr>
              <w:suppressAutoHyphens w:val="0"/>
              <w:autoSpaceDE w:val="0"/>
              <w:adjustRightInd w:val="0"/>
              <w:ind w:firstLine="0"/>
              <w:contextualSpacing w:val="0"/>
              <w:jc w:val="left"/>
              <w:textAlignment w:val="auto"/>
              <w:rPr>
                <w:sz w:val="20"/>
              </w:rPr>
            </w:pPr>
            <w:r w:rsidRPr="00E20C42">
              <w:rPr>
                <w:sz w:val="20"/>
              </w:rPr>
              <w:t>13,540</w:t>
            </w:r>
          </w:p>
        </w:tc>
        <w:tc>
          <w:tcPr>
            <w:tcW w:w="1134" w:type="dxa"/>
            <w:vAlign w:val="center"/>
          </w:tcPr>
          <w:p w14:paraId="6E270267" w14:textId="40E1DC94" w:rsidR="004F79A2" w:rsidRPr="00E20C42" w:rsidRDefault="001E714F" w:rsidP="00F16EC8">
            <w:pPr>
              <w:suppressAutoHyphens w:val="0"/>
              <w:autoSpaceDE w:val="0"/>
              <w:adjustRightInd w:val="0"/>
              <w:ind w:firstLine="0"/>
              <w:contextualSpacing w:val="0"/>
              <w:jc w:val="left"/>
              <w:textAlignment w:val="auto"/>
              <w:rPr>
                <w:sz w:val="20"/>
              </w:rPr>
            </w:pPr>
            <w:r w:rsidRPr="00E20C42">
              <w:rPr>
                <w:sz w:val="20"/>
              </w:rPr>
              <w:t>13,540</w:t>
            </w:r>
          </w:p>
        </w:tc>
        <w:tc>
          <w:tcPr>
            <w:tcW w:w="671" w:type="dxa"/>
            <w:vAlign w:val="center"/>
          </w:tcPr>
          <w:p w14:paraId="699426B2" w14:textId="77777777" w:rsidR="004F79A2" w:rsidRPr="00E20C42" w:rsidRDefault="004F79A2" w:rsidP="00F16EC8">
            <w:pPr>
              <w:suppressAutoHyphens w:val="0"/>
              <w:autoSpaceDE w:val="0"/>
              <w:adjustRightInd w:val="0"/>
              <w:ind w:firstLine="0"/>
              <w:contextualSpacing w:val="0"/>
              <w:jc w:val="left"/>
              <w:textAlignment w:val="auto"/>
              <w:rPr>
                <w:sz w:val="20"/>
              </w:rPr>
            </w:pPr>
            <w:r w:rsidRPr="00E20C42">
              <w:rPr>
                <w:sz w:val="20"/>
              </w:rPr>
              <w:t>-</w:t>
            </w:r>
          </w:p>
        </w:tc>
        <w:tc>
          <w:tcPr>
            <w:tcW w:w="672" w:type="dxa"/>
            <w:vAlign w:val="center"/>
          </w:tcPr>
          <w:p w14:paraId="739D6F79" w14:textId="77777777" w:rsidR="004F79A2" w:rsidRPr="00E20C42" w:rsidRDefault="004F79A2" w:rsidP="00F16EC8">
            <w:pPr>
              <w:suppressAutoHyphens w:val="0"/>
              <w:autoSpaceDE w:val="0"/>
              <w:adjustRightInd w:val="0"/>
              <w:ind w:firstLine="0"/>
              <w:contextualSpacing w:val="0"/>
              <w:jc w:val="left"/>
              <w:textAlignment w:val="auto"/>
              <w:rPr>
                <w:sz w:val="20"/>
              </w:rPr>
            </w:pPr>
            <w:r w:rsidRPr="00E20C42">
              <w:rPr>
                <w:sz w:val="20"/>
              </w:rPr>
              <w:t>-</w:t>
            </w:r>
          </w:p>
        </w:tc>
        <w:tc>
          <w:tcPr>
            <w:tcW w:w="672" w:type="dxa"/>
            <w:vAlign w:val="center"/>
          </w:tcPr>
          <w:p w14:paraId="79CA7BFA" w14:textId="5B2965CB" w:rsidR="004F79A2" w:rsidRPr="00E20C42" w:rsidRDefault="001E714F" w:rsidP="00F16EC8">
            <w:pPr>
              <w:suppressAutoHyphens w:val="0"/>
              <w:autoSpaceDE w:val="0"/>
              <w:adjustRightInd w:val="0"/>
              <w:ind w:firstLine="0"/>
              <w:contextualSpacing w:val="0"/>
              <w:jc w:val="left"/>
              <w:textAlignment w:val="auto"/>
              <w:rPr>
                <w:sz w:val="20"/>
              </w:rPr>
            </w:pPr>
            <w:r w:rsidRPr="00E20C42">
              <w:rPr>
                <w:sz w:val="20"/>
              </w:rPr>
              <w:t>13,540</w:t>
            </w:r>
          </w:p>
        </w:tc>
        <w:tc>
          <w:tcPr>
            <w:tcW w:w="672" w:type="dxa"/>
            <w:vAlign w:val="center"/>
          </w:tcPr>
          <w:p w14:paraId="68030BF2" w14:textId="6372B270" w:rsidR="004F79A2" w:rsidRPr="00E20C42" w:rsidRDefault="001E714F" w:rsidP="00F16EC8">
            <w:pPr>
              <w:suppressAutoHyphens w:val="0"/>
              <w:autoSpaceDE w:val="0"/>
              <w:adjustRightInd w:val="0"/>
              <w:ind w:firstLine="0"/>
              <w:contextualSpacing w:val="0"/>
              <w:jc w:val="left"/>
              <w:textAlignment w:val="auto"/>
              <w:rPr>
                <w:sz w:val="20"/>
              </w:rPr>
            </w:pPr>
            <w:r w:rsidRPr="00E20C42">
              <w:rPr>
                <w:sz w:val="20"/>
              </w:rPr>
              <w:t>-</w:t>
            </w:r>
          </w:p>
        </w:tc>
      </w:tr>
      <w:tr w:rsidR="00E20C42" w:rsidRPr="00E20C42" w14:paraId="0D43F460" w14:textId="77777777" w:rsidTr="00A7439A">
        <w:trPr>
          <w:cantSplit/>
          <w:trHeight w:val="283"/>
          <w:jc w:val="center"/>
        </w:trPr>
        <w:tc>
          <w:tcPr>
            <w:tcW w:w="1744" w:type="dxa"/>
            <w:vAlign w:val="center"/>
          </w:tcPr>
          <w:p w14:paraId="5AF14598" w14:textId="7CF12426" w:rsidR="00BC256A" w:rsidRPr="00E20C42" w:rsidRDefault="00BC256A" w:rsidP="00F16EC8">
            <w:pPr>
              <w:suppressAutoHyphens w:val="0"/>
              <w:autoSpaceDE w:val="0"/>
              <w:adjustRightInd w:val="0"/>
              <w:ind w:firstLine="0"/>
              <w:contextualSpacing w:val="0"/>
              <w:jc w:val="left"/>
              <w:textAlignment w:val="auto"/>
              <w:rPr>
                <w:sz w:val="20"/>
              </w:rPr>
            </w:pPr>
            <w:r w:rsidRPr="00E20C42">
              <w:rPr>
                <w:sz w:val="20"/>
              </w:rPr>
              <w:t>54 ОП РЗ 54К-253</w:t>
            </w:r>
          </w:p>
        </w:tc>
        <w:tc>
          <w:tcPr>
            <w:tcW w:w="2628" w:type="dxa"/>
            <w:vAlign w:val="center"/>
          </w:tcPr>
          <w:p w14:paraId="7507B50D" w14:textId="2D51E877" w:rsidR="00BC256A" w:rsidRPr="00E20C42" w:rsidRDefault="00112E11" w:rsidP="00F16EC8">
            <w:pPr>
              <w:suppressAutoHyphens w:val="0"/>
              <w:autoSpaceDE w:val="0"/>
              <w:adjustRightInd w:val="0"/>
              <w:ind w:firstLine="0"/>
              <w:contextualSpacing w:val="0"/>
              <w:jc w:val="left"/>
              <w:textAlignment w:val="auto"/>
              <w:rPr>
                <w:sz w:val="20"/>
              </w:rPr>
            </w:pPr>
            <w:r w:rsidRPr="00E20C42">
              <w:rPr>
                <w:sz w:val="20"/>
              </w:rPr>
              <w:t>Петушки - автодорога "д. Михалево - с. Голянка" (с 0 + 000 по 2+995)</w:t>
            </w:r>
          </w:p>
        </w:tc>
        <w:tc>
          <w:tcPr>
            <w:tcW w:w="1435" w:type="dxa"/>
            <w:vAlign w:val="center"/>
          </w:tcPr>
          <w:p w14:paraId="43B9B5F3" w14:textId="5CA1C61F" w:rsidR="00BC256A" w:rsidRPr="00E20C42" w:rsidRDefault="00112E11" w:rsidP="00F16EC8">
            <w:pPr>
              <w:suppressAutoHyphens w:val="0"/>
              <w:autoSpaceDE w:val="0"/>
              <w:adjustRightInd w:val="0"/>
              <w:ind w:firstLine="0"/>
              <w:contextualSpacing w:val="0"/>
              <w:jc w:val="left"/>
              <w:textAlignment w:val="auto"/>
              <w:rPr>
                <w:sz w:val="20"/>
              </w:rPr>
            </w:pPr>
            <w:r w:rsidRPr="00E20C42">
              <w:rPr>
                <w:sz w:val="20"/>
              </w:rPr>
              <w:t>2,995</w:t>
            </w:r>
          </w:p>
        </w:tc>
        <w:tc>
          <w:tcPr>
            <w:tcW w:w="1134" w:type="dxa"/>
            <w:vAlign w:val="center"/>
          </w:tcPr>
          <w:p w14:paraId="4685F96D" w14:textId="40B2D472" w:rsidR="00BC256A" w:rsidRPr="00E20C42" w:rsidRDefault="00112E11" w:rsidP="00F16EC8">
            <w:pPr>
              <w:suppressAutoHyphens w:val="0"/>
              <w:autoSpaceDE w:val="0"/>
              <w:adjustRightInd w:val="0"/>
              <w:ind w:firstLine="0"/>
              <w:contextualSpacing w:val="0"/>
              <w:jc w:val="left"/>
              <w:textAlignment w:val="auto"/>
              <w:rPr>
                <w:sz w:val="20"/>
              </w:rPr>
            </w:pPr>
            <w:r w:rsidRPr="00E20C42">
              <w:rPr>
                <w:sz w:val="20"/>
              </w:rPr>
              <w:t>2,995</w:t>
            </w:r>
          </w:p>
        </w:tc>
        <w:tc>
          <w:tcPr>
            <w:tcW w:w="671" w:type="dxa"/>
            <w:vAlign w:val="center"/>
          </w:tcPr>
          <w:p w14:paraId="1CBEB5BF" w14:textId="77777777" w:rsidR="00BC256A" w:rsidRPr="00E20C42" w:rsidRDefault="00BC256A" w:rsidP="00F16EC8">
            <w:pPr>
              <w:suppressAutoHyphens w:val="0"/>
              <w:autoSpaceDE w:val="0"/>
              <w:adjustRightInd w:val="0"/>
              <w:ind w:firstLine="0"/>
              <w:contextualSpacing w:val="0"/>
              <w:jc w:val="left"/>
              <w:textAlignment w:val="auto"/>
              <w:rPr>
                <w:sz w:val="20"/>
              </w:rPr>
            </w:pPr>
          </w:p>
        </w:tc>
        <w:tc>
          <w:tcPr>
            <w:tcW w:w="672" w:type="dxa"/>
            <w:vAlign w:val="center"/>
          </w:tcPr>
          <w:p w14:paraId="5B4F307C" w14:textId="77777777" w:rsidR="00BC256A" w:rsidRPr="00E20C42" w:rsidRDefault="00BC256A" w:rsidP="00F16EC8">
            <w:pPr>
              <w:suppressAutoHyphens w:val="0"/>
              <w:autoSpaceDE w:val="0"/>
              <w:adjustRightInd w:val="0"/>
              <w:ind w:firstLine="0"/>
              <w:contextualSpacing w:val="0"/>
              <w:jc w:val="left"/>
              <w:textAlignment w:val="auto"/>
              <w:rPr>
                <w:sz w:val="20"/>
              </w:rPr>
            </w:pPr>
          </w:p>
        </w:tc>
        <w:tc>
          <w:tcPr>
            <w:tcW w:w="672" w:type="dxa"/>
            <w:vAlign w:val="center"/>
          </w:tcPr>
          <w:p w14:paraId="0803E58F" w14:textId="1991CCF4" w:rsidR="00BC256A" w:rsidRPr="00E20C42" w:rsidRDefault="00112E11" w:rsidP="00F16EC8">
            <w:pPr>
              <w:suppressAutoHyphens w:val="0"/>
              <w:autoSpaceDE w:val="0"/>
              <w:adjustRightInd w:val="0"/>
              <w:ind w:firstLine="0"/>
              <w:contextualSpacing w:val="0"/>
              <w:jc w:val="left"/>
              <w:textAlignment w:val="auto"/>
              <w:rPr>
                <w:sz w:val="20"/>
              </w:rPr>
            </w:pPr>
            <w:r w:rsidRPr="00E20C42">
              <w:rPr>
                <w:sz w:val="20"/>
              </w:rPr>
              <w:t>2,100</w:t>
            </w:r>
          </w:p>
        </w:tc>
        <w:tc>
          <w:tcPr>
            <w:tcW w:w="672" w:type="dxa"/>
            <w:vAlign w:val="center"/>
          </w:tcPr>
          <w:p w14:paraId="188A50A1" w14:textId="5B311381" w:rsidR="00BC256A" w:rsidRPr="00E20C42" w:rsidRDefault="00112E11" w:rsidP="00F16EC8">
            <w:pPr>
              <w:suppressAutoHyphens w:val="0"/>
              <w:autoSpaceDE w:val="0"/>
              <w:adjustRightInd w:val="0"/>
              <w:ind w:firstLine="0"/>
              <w:contextualSpacing w:val="0"/>
              <w:jc w:val="left"/>
              <w:textAlignment w:val="auto"/>
              <w:rPr>
                <w:sz w:val="20"/>
              </w:rPr>
            </w:pPr>
            <w:r w:rsidRPr="00E20C42">
              <w:rPr>
                <w:sz w:val="20"/>
              </w:rPr>
              <w:t>0,895</w:t>
            </w:r>
          </w:p>
        </w:tc>
      </w:tr>
      <w:tr w:rsidR="00E20C42" w:rsidRPr="00E20C42" w14:paraId="5006E3B8" w14:textId="77777777" w:rsidTr="00A7439A">
        <w:trPr>
          <w:cantSplit/>
          <w:trHeight w:val="283"/>
          <w:jc w:val="center"/>
        </w:trPr>
        <w:tc>
          <w:tcPr>
            <w:tcW w:w="1744" w:type="dxa"/>
            <w:vAlign w:val="center"/>
          </w:tcPr>
          <w:p w14:paraId="48D26F16" w14:textId="24332100" w:rsidR="00112E11" w:rsidRPr="00E20C42" w:rsidRDefault="00112E11" w:rsidP="00F16EC8">
            <w:pPr>
              <w:suppressAutoHyphens w:val="0"/>
              <w:autoSpaceDE w:val="0"/>
              <w:adjustRightInd w:val="0"/>
              <w:ind w:firstLine="0"/>
              <w:contextualSpacing w:val="0"/>
              <w:jc w:val="left"/>
              <w:textAlignment w:val="auto"/>
              <w:rPr>
                <w:sz w:val="20"/>
              </w:rPr>
            </w:pPr>
            <w:r w:rsidRPr="00E20C42">
              <w:rPr>
                <w:sz w:val="20"/>
              </w:rPr>
              <w:t>54 ОП РЗ 54К-254</w:t>
            </w:r>
          </w:p>
        </w:tc>
        <w:tc>
          <w:tcPr>
            <w:tcW w:w="2628" w:type="dxa"/>
            <w:vAlign w:val="center"/>
          </w:tcPr>
          <w:p w14:paraId="4BFC686C" w14:textId="25CCE78A" w:rsidR="00112E11" w:rsidRPr="00E20C42" w:rsidRDefault="00112E11" w:rsidP="00F16EC8">
            <w:pPr>
              <w:suppressAutoHyphens w:val="0"/>
              <w:autoSpaceDE w:val="0"/>
              <w:adjustRightInd w:val="0"/>
              <w:ind w:firstLine="0"/>
              <w:contextualSpacing w:val="0"/>
              <w:jc w:val="left"/>
              <w:textAlignment w:val="auto"/>
              <w:rPr>
                <w:sz w:val="20"/>
              </w:rPr>
            </w:pPr>
            <w:r w:rsidRPr="00E20C42">
              <w:rPr>
                <w:sz w:val="20"/>
              </w:rPr>
              <w:t>"Орел - Ефремов" – Голянка (0+000 по 2+522)</w:t>
            </w:r>
          </w:p>
        </w:tc>
        <w:tc>
          <w:tcPr>
            <w:tcW w:w="1435" w:type="dxa"/>
            <w:vAlign w:val="center"/>
          </w:tcPr>
          <w:p w14:paraId="2D3ED160" w14:textId="6EBA56BF" w:rsidR="00112E11" w:rsidRPr="00E20C42" w:rsidRDefault="00112E11" w:rsidP="00F16EC8">
            <w:pPr>
              <w:suppressAutoHyphens w:val="0"/>
              <w:autoSpaceDE w:val="0"/>
              <w:adjustRightInd w:val="0"/>
              <w:ind w:firstLine="0"/>
              <w:contextualSpacing w:val="0"/>
              <w:jc w:val="left"/>
              <w:textAlignment w:val="auto"/>
              <w:rPr>
                <w:sz w:val="20"/>
              </w:rPr>
            </w:pPr>
            <w:r w:rsidRPr="00E20C42">
              <w:rPr>
                <w:sz w:val="20"/>
              </w:rPr>
              <w:t>2,522</w:t>
            </w:r>
          </w:p>
        </w:tc>
        <w:tc>
          <w:tcPr>
            <w:tcW w:w="1134" w:type="dxa"/>
            <w:vAlign w:val="center"/>
          </w:tcPr>
          <w:p w14:paraId="5DF3170E" w14:textId="0D1435A4" w:rsidR="00112E11" w:rsidRPr="00E20C42" w:rsidRDefault="00112E11" w:rsidP="00F16EC8">
            <w:pPr>
              <w:suppressAutoHyphens w:val="0"/>
              <w:autoSpaceDE w:val="0"/>
              <w:adjustRightInd w:val="0"/>
              <w:ind w:firstLine="0"/>
              <w:contextualSpacing w:val="0"/>
              <w:jc w:val="left"/>
              <w:textAlignment w:val="auto"/>
              <w:rPr>
                <w:sz w:val="20"/>
              </w:rPr>
            </w:pPr>
            <w:r w:rsidRPr="00E20C42">
              <w:rPr>
                <w:sz w:val="20"/>
              </w:rPr>
              <w:t>2,522</w:t>
            </w:r>
          </w:p>
        </w:tc>
        <w:tc>
          <w:tcPr>
            <w:tcW w:w="671" w:type="dxa"/>
            <w:vAlign w:val="center"/>
          </w:tcPr>
          <w:p w14:paraId="51C8635B" w14:textId="77777777" w:rsidR="00112E11" w:rsidRPr="00E20C42" w:rsidRDefault="00112E11" w:rsidP="00F16EC8">
            <w:pPr>
              <w:suppressAutoHyphens w:val="0"/>
              <w:autoSpaceDE w:val="0"/>
              <w:adjustRightInd w:val="0"/>
              <w:ind w:firstLine="0"/>
              <w:contextualSpacing w:val="0"/>
              <w:jc w:val="left"/>
              <w:textAlignment w:val="auto"/>
              <w:rPr>
                <w:sz w:val="20"/>
              </w:rPr>
            </w:pPr>
          </w:p>
        </w:tc>
        <w:tc>
          <w:tcPr>
            <w:tcW w:w="672" w:type="dxa"/>
            <w:vAlign w:val="center"/>
          </w:tcPr>
          <w:p w14:paraId="0F9869C9" w14:textId="77777777" w:rsidR="00112E11" w:rsidRPr="00E20C42" w:rsidRDefault="00112E11" w:rsidP="00F16EC8">
            <w:pPr>
              <w:suppressAutoHyphens w:val="0"/>
              <w:autoSpaceDE w:val="0"/>
              <w:adjustRightInd w:val="0"/>
              <w:ind w:firstLine="0"/>
              <w:contextualSpacing w:val="0"/>
              <w:jc w:val="left"/>
              <w:textAlignment w:val="auto"/>
              <w:rPr>
                <w:sz w:val="20"/>
              </w:rPr>
            </w:pPr>
          </w:p>
        </w:tc>
        <w:tc>
          <w:tcPr>
            <w:tcW w:w="672" w:type="dxa"/>
            <w:vAlign w:val="center"/>
          </w:tcPr>
          <w:p w14:paraId="651F01AF" w14:textId="6A87BA98" w:rsidR="00112E11" w:rsidRPr="00E20C42" w:rsidRDefault="00112E11" w:rsidP="00F16EC8">
            <w:pPr>
              <w:suppressAutoHyphens w:val="0"/>
              <w:autoSpaceDE w:val="0"/>
              <w:adjustRightInd w:val="0"/>
              <w:ind w:firstLine="0"/>
              <w:contextualSpacing w:val="0"/>
              <w:jc w:val="left"/>
              <w:textAlignment w:val="auto"/>
              <w:rPr>
                <w:sz w:val="20"/>
              </w:rPr>
            </w:pPr>
            <w:r w:rsidRPr="00E20C42">
              <w:rPr>
                <w:sz w:val="20"/>
              </w:rPr>
              <w:t>0,582</w:t>
            </w:r>
          </w:p>
        </w:tc>
        <w:tc>
          <w:tcPr>
            <w:tcW w:w="672" w:type="dxa"/>
            <w:vAlign w:val="center"/>
          </w:tcPr>
          <w:p w14:paraId="71908338" w14:textId="09C1D43B" w:rsidR="00112E11" w:rsidRPr="00E20C42" w:rsidRDefault="00112E11" w:rsidP="00F16EC8">
            <w:pPr>
              <w:suppressAutoHyphens w:val="0"/>
              <w:autoSpaceDE w:val="0"/>
              <w:adjustRightInd w:val="0"/>
              <w:ind w:firstLine="0"/>
              <w:contextualSpacing w:val="0"/>
              <w:jc w:val="left"/>
              <w:textAlignment w:val="auto"/>
              <w:rPr>
                <w:sz w:val="20"/>
              </w:rPr>
            </w:pPr>
            <w:r w:rsidRPr="00E20C42">
              <w:rPr>
                <w:sz w:val="20"/>
              </w:rPr>
              <w:t>1,940</w:t>
            </w:r>
          </w:p>
        </w:tc>
      </w:tr>
      <w:tr w:rsidR="00E20C42" w:rsidRPr="00E20C42" w14:paraId="2D10BBB3" w14:textId="77777777" w:rsidTr="00A7439A">
        <w:trPr>
          <w:cantSplit/>
          <w:trHeight w:val="283"/>
          <w:jc w:val="center"/>
        </w:trPr>
        <w:tc>
          <w:tcPr>
            <w:tcW w:w="1744" w:type="dxa"/>
            <w:vAlign w:val="center"/>
          </w:tcPr>
          <w:p w14:paraId="134D8937" w14:textId="4093AF8E" w:rsidR="00481BDF" w:rsidRPr="00E20C42" w:rsidRDefault="00481BDF" w:rsidP="00481BDF">
            <w:pPr>
              <w:suppressAutoHyphens w:val="0"/>
              <w:autoSpaceDE w:val="0"/>
              <w:adjustRightInd w:val="0"/>
              <w:ind w:firstLine="0"/>
              <w:contextualSpacing w:val="0"/>
              <w:jc w:val="left"/>
              <w:textAlignment w:val="auto"/>
              <w:rPr>
                <w:sz w:val="20"/>
              </w:rPr>
            </w:pPr>
            <w:r w:rsidRPr="00E20C42">
              <w:rPr>
                <w:sz w:val="20"/>
              </w:rPr>
              <w:t>54 ОП РЗ 54К-43</w:t>
            </w:r>
          </w:p>
        </w:tc>
        <w:tc>
          <w:tcPr>
            <w:tcW w:w="2628" w:type="dxa"/>
            <w:vAlign w:val="center"/>
          </w:tcPr>
          <w:p w14:paraId="2095B7BB" w14:textId="02B2DC79" w:rsidR="00481BDF" w:rsidRPr="00E20C42" w:rsidRDefault="00F16EC8" w:rsidP="00F16EC8">
            <w:pPr>
              <w:suppressAutoHyphens w:val="0"/>
              <w:autoSpaceDE w:val="0"/>
              <w:adjustRightInd w:val="0"/>
              <w:ind w:firstLine="0"/>
              <w:contextualSpacing w:val="0"/>
              <w:jc w:val="left"/>
              <w:textAlignment w:val="auto"/>
              <w:rPr>
                <w:sz w:val="20"/>
              </w:rPr>
            </w:pPr>
            <w:r w:rsidRPr="00E20C42">
              <w:rPr>
                <w:sz w:val="20"/>
              </w:rPr>
              <w:t>"Верховье - Новая" - Каменка (с 0 + 003 по 8 + 200)</w:t>
            </w:r>
          </w:p>
        </w:tc>
        <w:tc>
          <w:tcPr>
            <w:tcW w:w="1435" w:type="dxa"/>
            <w:vAlign w:val="center"/>
          </w:tcPr>
          <w:p w14:paraId="2AB655FB" w14:textId="4B1F2988" w:rsidR="00481BDF" w:rsidRPr="00E20C42" w:rsidRDefault="00F16EC8" w:rsidP="00112E11">
            <w:pPr>
              <w:pStyle w:val="affd"/>
              <w:jc w:val="left"/>
            </w:pPr>
            <w:r w:rsidRPr="00E20C42">
              <w:t>8,197</w:t>
            </w:r>
          </w:p>
        </w:tc>
        <w:tc>
          <w:tcPr>
            <w:tcW w:w="1134" w:type="dxa"/>
            <w:vAlign w:val="center"/>
          </w:tcPr>
          <w:p w14:paraId="300D37E1" w14:textId="68025427" w:rsidR="00481BDF" w:rsidRPr="00E20C42" w:rsidRDefault="00F16EC8" w:rsidP="00112E11">
            <w:pPr>
              <w:pStyle w:val="affd"/>
              <w:jc w:val="left"/>
            </w:pPr>
            <w:r w:rsidRPr="00E20C42">
              <w:t>8,197</w:t>
            </w:r>
          </w:p>
        </w:tc>
        <w:tc>
          <w:tcPr>
            <w:tcW w:w="671" w:type="dxa"/>
            <w:vAlign w:val="center"/>
          </w:tcPr>
          <w:p w14:paraId="06258756" w14:textId="77777777" w:rsidR="00481BDF" w:rsidRPr="00E20C42" w:rsidRDefault="00481BDF" w:rsidP="00112E11">
            <w:pPr>
              <w:pStyle w:val="affd"/>
              <w:jc w:val="left"/>
            </w:pPr>
          </w:p>
        </w:tc>
        <w:tc>
          <w:tcPr>
            <w:tcW w:w="672" w:type="dxa"/>
            <w:vAlign w:val="center"/>
          </w:tcPr>
          <w:p w14:paraId="68C5A47D" w14:textId="77777777" w:rsidR="00481BDF" w:rsidRPr="00E20C42" w:rsidRDefault="00481BDF" w:rsidP="00112E11">
            <w:pPr>
              <w:pStyle w:val="affd"/>
              <w:jc w:val="left"/>
            </w:pPr>
          </w:p>
        </w:tc>
        <w:tc>
          <w:tcPr>
            <w:tcW w:w="672" w:type="dxa"/>
            <w:vAlign w:val="center"/>
          </w:tcPr>
          <w:p w14:paraId="01443CBC" w14:textId="37802B8E" w:rsidR="00481BDF" w:rsidRPr="00E20C42" w:rsidRDefault="00F16EC8" w:rsidP="00112E11">
            <w:pPr>
              <w:pStyle w:val="affd"/>
              <w:jc w:val="left"/>
            </w:pPr>
            <w:r w:rsidRPr="00E20C42">
              <w:t>8,197</w:t>
            </w:r>
          </w:p>
        </w:tc>
        <w:tc>
          <w:tcPr>
            <w:tcW w:w="672" w:type="dxa"/>
            <w:vAlign w:val="center"/>
          </w:tcPr>
          <w:p w14:paraId="31DAAC4C" w14:textId="77777777" w:rsidR="00481BDF" w:rsidRPr="00E20C42" w:rsidRDefault="00481BDF" w:rsidP="00112E11">
            <w:pPr>
              <w:pStyle w:val="affd"/>
              <w:jc w:val="left"/>
            </w:pPr>
          </w:p>
        </w:tc>
      </w:tr>
      <w:tr w:rsidR="00112E11" w:rsidRPr="00E20C42" w14:paraId="637167EB" w14:textId="77777777" w:rsidTr="00A7439A">
        <w:trPr>
          <w:cantSplit/>
          <w:trHeight w:val="283"/>
          <w:jc w:val="center"/>
        </w:trPr>
        <w:tc>
          <w:tcPr>
            <w:tcW w:w="4372" w:type="dxa"/>
            <w:gridSpan w:val="2"/>
            <w:vAlign w:val="center"/>
          </w:tcPr>
          <w:p w14:paraId="641F902A" w14:textId="77777777" w:rsidR="00112E11" w:rsidRPr="00E20C42" w:rsidRDefault="00112E11" w:rsidP="00112E11">
            <w:pPr>
              <w:pStyle w:val="affd"/>
              <w:jc w:val="left"/>
            </w:pPr>
            <w:r w:rsidRPr="00E20C42">
              <w:t>Итого:</w:t>
            </w:r>
          </w:p>
        </w:tc>
        <w:tc>
          <w:tcPr>
            <w:tcW w:w="1435" w:type="dxa"/>
            <w:vAlign w:val="center"/>
          </w:tcPr>
          <w:p w14:paraId="29EA9A1D" w14:textId="152561D7" w:rsidR="00112E11" w:rsidRPr="00E20C42" w:rsidRDefault="00672715" w:rsidP="00112E11">
            <w:pPr>
              <w:pStyle w:val="affd"/>
              <w:jc w:val="left"/>
            </w:pPr>
            <w:r w:rsidRPr="00E20C42">
              <w:t>48,</w:t>
            </w:r>
            <w:r w:rsidR="00C862BC" w:rsidRPr="00E20C42">
              <w:t>576</w:t>
            </w:r>
          </w:p>
        </w:tc>
        <w:tc>
          <w:tcPr>
            <w:tcW w:w="1134" w:type="dxa"/>
            <w:vAlign w:val="center"/>
          </w:tcPr>
          <w:p w14:paraId="282711DE" w14:textId="58376ACF" w:rsidR="00112E11" w:rsidRPr="00E20C42" w:rsidRDefault="00C862BC" w:rsidP="00112E11">
            <w:pPr>
              <w:pStyle w:val="affd"/>
              <w:jc w:val="left"/>
            </w:pPr>
            <w:r w:rsidRPr="00E20C42">
              <w:t>48,576</w:t>
            </w:r>
          </w:p>
        </w:tc>
        <w:tc>
          <w:tcPr>
            <w:tcW w:w="671" w:type="dxa"/>
            <w:vAlign w:val="center"/>
          </w:tcPr>
          <w:p w14:paraId="7DE5487D" w14:textId="77777777" w:rsidR="00112E11" w:rsidRPr="00E20C42" w:rsidRDefault="00112E11" w:rsidP="00112E11">
            <w:pPr>
              <w:pStyle w:val="affd"/>
              <w:jc w:val="left"/>
            </w:pPr>
            <w:r w:rsidRPr="00E20C42">
              <w:t>-</w:t>
            </w:r>
          </w:p>
        </w:tc>
        <w:tc>
          <w:tcPr>
            <w:tcW w:w="672" w:type="dxa"/>
            <w:vAlign w:val="center"/>
          </w:tcPr>
          <w:p w14:paraId="601AD141" w14:textId="77777777" w:rsidR="00112E11" w:rsidRPr="00E20C42" w:rsidRDefault="00112E11" w:rsidP="00112E11">
            <w:pPr>
              <w:pStyle w:val="affd"/>
              <w:jc w:val="left"/>
            </w:pPr>
            <w:r w:rsidRPr="00E20C42">
              <w:t>-</w:t>
            </w:r>
          </w:p>
        </w:tc>
        <w:tc>
          <w:tcPr>
            <w:tcW w:w="672" w:type="dxa"/>
            <w:vAlign w:val="center"/>
          </w:tcPr>
          <w:p w14:paraId="7FDA8F8A" w14:textId="2B605606" w:rsidR="00112E11" w:rsidRPr="00E20C42" w:rsidRDefault="00C862BC" w:rsidP="00112E11">
            <w:pPr>
              <w:pStyle w:val="affd"/>
              <w:jc w:val="left"/>
            </w:pPr>
            <w:r w:rsidRPr="00E20C42">
              <w:t>45,741</w:t>
            </w:r>
          </w:p>
        </w:tc>
        <w:tc>
          <w:tcPr>
            <w:tcW w:w="672" w:type="dxa"/>
            <w:vAlign w:val="center"/>
          </w:tcPr>
          <w:p w14:paraId="7EC194AB" w14:textId="37072FBC" w:rsidR="00112E11" w:rsidRPr="00E20C42" w:rsidRDefault="00C862BC" w:rsidP="00112E11">
            <w:pPr>
              <w:pStyle w:val="affd"/>
              <w:jc w:val="left"/>
            </w:pPr>
            <w:r w:rsidRPr="00E20C42">
              <w:t>2,835</w:t>
            </w:r>
          </w:p>
        </w:tc>
      </w:tr>
    </w:tbl>
    <w:p w14:paraId="10AC8FB2" w14:textId="77777777" w:rsidR="00827555" w:rsidRPr="00E20C42" w:rsidRDefault="00827555" w:rsidP="00827555"/>
    <w:p w14:paraId="1BEFA7E6" w14:textId="471153AA" w:rsidR="00827555" w:rsidRPr="00E20C42" w:rsidRDefault="00827555" w:rsidP="00827555">
      <w:r w:rsidRPr="00E20C42">
        <w:t>К этим дорогам примыкают подъезды ко всем населенным пунктам поселения</w:t>
      </w:r>
    </w:p>
    <w:p w14:paraId="4BC55BB2" w14:textId="19979CB8" w:rsidR="00671837" w:rsidRPr="00E20C42" w:rsidRDefault="00671837" w:rsidP="00671837">
      <w:pPr>
        <w:tabs>
          <w:tab w:val="left" w:pos="709"/>
        </w:tabs>
      </w:pPr>
      <w:r w:rsidRPr="00E20C42">
        <w:t xml:space="preserve">Перечень автомобильных дорог общего пользования местного значения вне границ населенных пунктов </w:t>
      </w:r>
      <w:r w:rsidR="00C862BC" w:rsidRPr="00E20C42">
        <w:t>Петушенского</w:t>
      </w:r>
      <w:r w:rsidRPr="00E20C42">
        <w:t xml:space="preserve"> сельского поселения, утвержденный постановлением администрации Новосильского района от </w:t>
      </w:r>
      <w:r w:rsidR="000A366F" w:rsidRPr="00E20C42">
        <w:t>0</w:t>
      </w:r>
      <w:r w:rsidR="00310438" w:rsidRPr="00E20C42">
        <w:t>7</w:t>
      </w:r>
      <w:r w:rsidRPr="00E20C42">
        <w:t xml:space="preserve"> </w:t>
      </w:r>
      <w:r w:rsidR="00310438" w:rsidRPr="00E20C42">
        <w:t>февраля</w:t>
      </w:r>
      <w:r w:rsidRPr="00E20C42">
        <w:t xml:space="preserve"> 202</w:t>
      </w:r>
      <w:r w:rsidR="00310438" w:rsidRPr="00E20C42">
        <w:t>3</w:t>
      </w:r>
      <w:r w:rsidRPr="00E20C42">
        <w:t> года № </w:t>
      </w:r>
      <w:r w:rsidR="0057342D" w:rsidRPr="00E20C42">
        <w:t>53</w:t>
      </w:r>
      <w:r w:rsidR="0029010B" w:rsidRPr="00E20C42">
        <w:t xml:space="preserve"> (в редакции изменений</w:t>
      </w:r>
      <w:r w:rsidR="0028464F" w:rsidRPr="00E20C42">
        <w:t xml:space="preserve"> от 30.05.2025</w:t>
      </w:r>
      <w:r w:rsidR="0029010B" w:rsidRPr="00E20C42">
        <w:t>)</w:t>
      </w:r>
      <w:r w:rsidRPr="00E20C42">
        <w:t>, представлен в таблице </w:t>
      </w:r>
      <w:r w:rsidR="00656144" w:rsidRPr="00E20C42">
        <w:t>1</w:t>
      </w:r>
      <w:r w:rsidR="00B25437" w:rsidRPr="00E20C42">
        <w:t>3</w:t>
      </w:r>
      <w:r w:rsidRPr="00E20C42">
        <w:t>.</w:t>
      </w:r>
    </w:p>
    <w:p w14:paraId="6D5B9580" w14:textId="651F840B" w:rsidR="00671837" w:rsidRPr="00E20C42" w:rsidRDefault="00671837" w:rsidP="00671837">
      <w:pPr>
        <w:tabs>
          <w:tab w:val="left" w:pos="709"/>
        </w:tabs>
        <w:jc w:val="right"/>
      </w:pPr>
      <w:r w:rsidRPr="00E20C42">
        <w:t xml:space="preserve">Таблица </w:t>
      </w:r>
      <w:r w:rsidR="00656144" w:rsidRPr="00E20C42">
        <w:t>1</w:t>
      </w:r>
      <w:r w:rsidR="00B25437" w:rsidRPr="00E20C42">
        <w:t>3</w:t>
      </w:r>
    </w:p>
    <w:tbl>
      <w:tblPr>
        <w:tblStyle w:val="aff9"/>
        <w:tblW w:w="5000" w:type="pct"/>
        <w:tblLook w:val="04A0" w:firstRow="1" w:lastRow="0" w:firstColumn="1" w:lastColumn="0" w:noHBand="0" w:noVBand="1"/>
      </w:tblPr>
      <w:tblGrid>
        <w:gridCol w:w="1715"/>
        <w:gridCol w:w="2201"/>
        <w:gridCol w:w="1786"/>
        <w:gridCol w:w="1597"/>
        <w:gridCol w:w="2329"/>
      </w:tblGrid>
      <w:tr w:rsidR="00E20C42" w:rsidRPr="00E20C42" w14:paraId="4BD070C9" w14:textId="77777777" w:rsidTr="00942B89">
        <w:trPr>
          <w:trHeight w:val="284"/>
        </w:trPr>
        <w:tc>
          <w:tcPr>
            <w:tcW w:w="1715" w:type="dxa"/>
            <w:shd w:val="clear" w:color="auto" w:fill="DEEAF6" w:themeFill="accent1" w:themeFillTint="33"/>
            <w:hideMark/>
          </w:tcPr>
          <w:p w14:paraId="6D834788" w14:textId="77777777" w:rsidR="00671837" w:rsidRPr="00E20C42" w:rsidRDefault="00671837" w:rsidP="00942B89">
            <w:pPr>
              <w:pStyle w:val="affd"/>
              <w:widowControl w:val="0"/>
              <w:jc w:val="left"/>
              <w:rPr>
                <w:lang w:bidi="ar-SA"/>
              </w:rPr>
            </w:pPr>
            <w:r w:rsidRPr="00E20C42">
              <w:rPr>
                <w:lang w:bidi="ar-SA"/>
              </w:rPr>
              <w:t>Наименование</w:t>
            </w:r>
          </w:p>
        </w:tc>
        <w:tc>
          <w:tcPr>
            <w:tcW w:w="2201" w:type="dxa"/>
            <w:shd w:val="clear" w:color="auto" w:fill="DEEAF6" w:themeFill="accent1" w:themeFillTint="33"/>
            <w:hideMark/>
          </w:tcPr>
          <w:p w14:paraId="605C2C4F" w14:textId="77777777" w:rsidR="00671837" w:rsidRPr="00E20C42" w:rsidRDefault="00671837" w:rsidP="00942B89">
            <w:pPr>
              <w:pStyle w:val="affd"/>
              <w:widowControl w:val="0"/>
              <w:jc w:val="left"/>
              <w:rPr>
                <w:lang w:bidi="ar-SA"/>
              </w:rPr>
            </w:pPr>
            <w:r w:rsidRPr="00E20C42">
              <w:rPr>
                <w:lang w:bidi="ar-SA"/>
              </w:rPr>
              <w:t>Идентификационный номер</w:t>
            </w:r>
          </w:p>
        </w:tc>
        <w:tc>
          <w:tcPr>
            <w:tcW w:w="1786" w:type="dxa"/>
            <w:shd w:val="clear" w:color="auto" w:fill="DEEAF6" w:themeFill="accent1" w:themeFillTint="33"/>
            <w:hideMark/>
          </w:tcPr>
          <w:p w14:paraId="4B1CAEF0" w14:textId="77777777" w:rsidR="00671837" w:rsidRPr="00E20C42" w:rsidRDefault="00671837" w:rsidP="00942B89">
            <w:pPr>
              <w:pStyle w:val="affd"/>
              <w:widowControl w:val="0"/>
              <w:jc w:val="left"/>
              <w:rPr>
                <w:lang w:bidi="ar-SA"/>
              </w:rPr>
            </w:pPr>
            <w:r w:rsidRPr="00E20C42">
              <w:rPr>
                <w:lang w:bidi="ar-SA"/>
              </w:rPr>
              <w:t>Протяженность км</w:t>
            </w:r>
          </w:p>
        </w:tc>
        <w:tc>
          <w:tcPr>
            <w:tcW w:w="1597" w:type="dxa"/>
            <w:shd w:val="clear" w:color="auto" w:fill="DEEAF6" w:themeFill="accent1" w:themeFillTint="33"/>
            <w:hideMark/>
          </w:tcPr>
          <w:p w14:paraId="266FF7AB" w14:textId="77777777" w:rsidR="00671837" w:rsidRPr="00E20C42" w:rsidRDefault="00671837" w:rsidP="00942B89">
            <w:pPr>
              <w:pStyle w:val="affd"/>
              <w:widowControl w:val="0"/>
              <w:jc w:val="left"/>
              <w:rPr>
                <w:lang w:bidi="ar-SA"/>
              </w:rPr>
            </w:pPr>
            <w:r w:rsidRPr="00E20C42">
              <w:rPr>
                <w:lang w:bidi="ar-SA"/>
              </w:rPr>
              <w:t>Асфальтовое покрытие</w:t>
            </w:r>
          </w:p>
        </w:tc>
        <w:tc>
          <w:tcPr>
            <w:tcW w:w="2329" w:type="dxa"/>
            <w:shd w:val="clear" w:color="auto" w:fill="DEEAF6" w:themeFill="accent1" w:themeFillTint="33"/>
            <w:hideMark/>
          </w:tcPr>
          <w:p w14:paraId="307D23BA" w14:textId="77777777" w:rsidR="00671837" w:rsidRPr="00E20C42" w:rsidRDefault="00671837" w:rsidP="00942B89">
            <w:pPr>
              <w:pStyle w:val="affd"/>
              <w:widowControl w:val="0"/>
              <w:jc w:val="left"/>
              <w:rPr>
                <w:lang w:bidi="ar-SA"/>
              </w:rPr>
            </w:pPr>
            <w:r w:rsidRPr="00E20C42">
              <w:rPr>
                <w:lang w:bidi="ar-SA"/>
              </w:rPr>
              <w:t>Щебеночное/грунтовая</w:t>
            </w:r>
          </w:p>
        </w:tc>
      </w:tr>
      <w:tr w:rsidR="00E20C42" w:rsidRPr="00E20C42" w14:paraId="68781345" w14:textId="77777777" w:rsidTr="00942B89">
        <w:trPr>
          <w:trHeight w:val="284"/>
        </w:trPr>
        <w:tc>
          <w:tcPr>
            <w:tcW w:w="1715" w:type="dxa"/>
            <w:noWrap/>
            <w:hideMark/>
          </w:tcPr>
          <w:p w14:paraId="16839D2C" w14:textId="74E5A719" w:rsidR="00671837" w:rsidRPr="00E20C42" w:rsidRDefault="00C42A48" w:rsidP="00942B89">
            <w:pPr>
              <w:pStyle w:val="affd"/>
              <w:widowControl w:val="0"/>
              <w:jc w:val="left"/>
              <w:rPr>
                <w:lang w:bidi="ar-SA"/>
              </w:rPr>
            </w:pPr>
            <w:r w:rsidRPr="00E20C42">
              <w:rPr>
                <w:lang w:bidi="ar-SA"/>
              </w:rPr>
              <w:t>Петушенское</w:t>
            </w:r>
            <w:r w:rsidR="00671837" w:rsidRPr="00E20C42">
              <w:rPr>
                <w:lang w:bidi="ar-SA"/>
              </w:rPr>
              <w:t xml:space="preserve"> с/п</w:t>
            </w:r>
          </w:p>
        </w:tc>
        <w:tc>
          <w:tcPr>
            <w:tcW w:w="2201" w:type="dxa"/>
            <w:noWrap/>
            <w:hideMark/>
          </w:tcPr>
          <w:p w14:paraId="523165C5" w14:textId="77777777" w:rsidR="00671837" w:rsidRPr="00E20C42" w:rsidRDefault="00671837" w:rsidP="00942B89">
            <w:pPr>
              <w:pStyle w:val="affd"/>
              <w:widowControl w:val="0"/>
              <w:jc w:val="left"/>
              <w:rPr>
                <w:lang w:bidi="ar-SA"/>
              </w:rPr>
            </w:pPr>
            <w:r w:rsidRPr="00E20C42">
              <w:rPr>
                <w:lang w:bidi="ar-SA"/>
              </w:rPr>
              <w:t> </w:t>
            </w:r>
          </w:p>
        </w:tc>
        <w:tc>
          <w:tcPr>
            <w:tcW w:w="1786" w:type="dxa"/>
            <w:noWrap/>
            <w:hideMark/>
          </w:tcPr>
          <w:p w14:paraId="4C1A06AA" w14:textId="769CAFA0" w:rsidR="00671837" w:rsidRPr="00E20C42" w:rsidRDefault="003B4711" w:rsidP="00942B89">
            <w:pPr>
              <w:pStyle w:val="affd"/>
              <w:widowControl w:val="0"/>
              <w:jc w:val="left"/>
              <w:rPr>
                <w:lang w:bidi="ar-SA"/>
              </w:rPr>
            </w:pPr>
            <w:r w:rsidRPr="00E20C42">
              <w:rPr>
                <w:lang w:bidi="ar-SA"/>
              </w:rPr>
              <w:t>4,13</w:t>
            </w:r>
          </w:p>
        </w:tc>
        <w:tc>
          <w:tcPr>
            <w:tcW w:w="1597" w:type="dxa"/>
            <w:noWrap/>
            <w:hideMark/>
          </w:tcPr>
          <w:p w14:paraId="1D7E8845" w14:textId="5524211F" w:rsidR="00671837" w:rsidRPr="00E20C42" w:rsidRDefault="00671837" w:rsidP="00942B89">
            <w:pPr>
              <w:pStyle w:val="affd"/>
              <w:widowControl w:val="0"/>
              <w:jc w:val="left"/>
              <w:rPr>
                <w:lang w:bidi="ar-SA"/>
              </w:rPr>
            </w:pPr>
          </w:p>
        </w:tc>
        <w:tc>
          <w:tcPr>
            <w:tcW w:w="2329" w:type="dxa"/>
            <w:noWrap/>
            <w:hideMark/>
          </w:tcPr>
          <w:p w14:paraId="1A3E70BF" w14:textId="712C8CD8" w:rsidR="00671837" w:rsidRPr="00E20C42" w:rsidRDefault="003B4711" w:rsidP="00942B89">
            <w:pPr>
              <w:pStyle w:val="affd"/>
              <w:widowControl w:val="0"/>
              <w:jc w:val="left"/>
              <w:rPr>
                <w:lang w:bidi="ar-SA"/>
              </w:rPr>
            </w:pPr>
            <w:r w:rsidRPr="00E20C42">
              <w:rPr>
                <w:lang w:bidi="ar-SA"/>
              </w:rPr>
              <w:t>4,13</w:t>
            </w:r>
          </w:p>
        </w:tc>
      </w:tr>
      <w:tr w:rsidR="00E20C42" w:rsidRPr="00E20C42" w14:paraId="457041A7" w14:textId="77777777" w:rsidTr="00942B89">
        <w:trPr>
          <w:trHeight w:val="284"/>
        </w:trPr>
        <w:tc>
          <w:tcPr>
            <w:tcW w:w="1715" w:type="dxa"/>
            <w:hideMark/>
          </w:tcPr>
          <w:p w14:paraId="61882DA2" w14:textId="05BCAA17" w:rsidR="00671837" w:rsidRPr="00E20C42" w:rsidRDefault="002C79A4" w:rsidP="00942B89">
            <w:pPr>
              <w:pStyle w:val="affd"/>
              <w:widowControl w:val="0"/>
              <w:jc w:val="left"/>
              <w:rPr>
                <w:lang w:bidi="ar-SA"/>
              </w:rPr>
            </w:pPr>
            <w:r w:rsidRPr="00E20C42">
              <w:rPr>
                <w:lang w:bidi="ar-SA"/>
              </w:rPr>
              <w:t xml:space="preserve">д. Михалево </w:t>
            </w:r>
            <w:r w:rsidR="00C50782" w:rsidRPr="00E20C42">
              <w:rPr>
                <w:lang w:bidi="ar-SA"/>
              </w:rPr>
              <w:t>-</w:t>
            </w:r>
            <w:r w:rsidRPr="00E20C42">
              <w:rPr>
                <w:lang w:bidi="ar-SA"/>
              </w:rPr>
              <w:t xml:space="preserve"> с. Голянка</w:t>
            </w:r>
            <w:r w:rsidR="00671837" w:rsidRPr="00E20C42">
              <w:rPr>
                <w:lang w:bidi="ar-SA"/>
              </w:rPr>
              <w:t xml:space="preserve"> (ПК0+000-2+</w:t>
            </w:r>
            <w:r w:rsidRPr="00E20C42">
              <w:rPr>
                <w:lang w:bidi="ar-SA"/>
              </w:rPr>
              <w:t>180</w:t>
            </w:r>
            <w:r w:rsidR="00671837" w:rsidRPr="00E20C42">
              <w:rPr>
                <w:lang w:bidi="ar-SA"/>
              </w:rPr>
              <w:t>)</w:t>
            </w:r>
          </w:p>
        </w:tc>
        <w:tc>
          <w:tcPr>
            <w:tcW w:w="2201" w:type="dxa"/>
            <w:hideMark/>
          </w:tcPr>
          <w:p w14:paraId="404B8B73" w14:textId="4D701AD4" w:rsidR="00671837" w:rsidRPr="00E20C42" w:rsidRDefault="00671837" w:rsidP="00942B89">
            <w:pPr>
              <w:pStyle w:val="affd"/>
              <w:widowControl w:val="0"/>
              <w:jc w:val="left"/>
              <w:rPr>
                <w:lang w:bidi="ar-SA"/>
              </w:rPr>
            </w:pPr>
            <w:r w:rsidRPr="00E20C42">
              <w:rPr>
                <w:lang w:bidi="ar-SA"/>
              </w:rPr>
              <w:t>54-243 ОП МР 243</w:t>
            </w:r>
            <w:r w:rsidR="003B4711" w:rsidRPr="00E20C42">
              <w:rPr>
                <w:lang w:bidi="ar-SA"/>
              </w:rPr>
              <w:t>Г</w:t>
            </w:r>
            <w:r w:rsidRPr="00E20C42">
              <w:rPr>
                <w:lang w:bidi="ar-SA"/>
              </w:rPr>
              <w:t xml:space="preserve"> – </w:t>
            </w:r>
            <w:r w:rsidR="003B4711" w:rsidRPr="00E20C42">
              <w:rPr>
                <w:lang w:bidi="ar-SA"/>
              </w:rPr>
              <w:t>36</w:t>
            </w:r>
            <w:r w:rsidRPr="00E20C42">
              <w:rPr>
                <w:lang w:bidi="ar-SA"/>
              </w:rPr>
              <w:t xml:space="preserve"> </w:t>
            </w:r>
          </w:p>
        </w:tc>
        <w:tc>
          <w:tcPr>
            <w:tcW w:w="1786" w:type="dxa"/>
            <w:noWrap/>
            <w:hideMark/>
          </w:tcPr>
          <w:p w14:paraId="2D318E53" w14:textId="74EF25E1" w:rsidR="00671837" w:rsidRPr="00E20C42" w:rsidRDefault="003B4711" w:rsidP="00942B89">
            <w:pPr>
              <w:pStyle w:val="affd"/>
              <w:widowControl w:val="0"/>
              <w:jc w:val="left"/>
              <w:rPr>
                <w:lang w:bidi="ar-SA"/>
              </w:rPr>
            </w:pPr>
            <w:r w:rsidRPr="00E20C42">
              <w:rPr>
                <w:lang w:bidi="ar-SA"/>
              </w:rPr>
              <w:t>2,18</w:t>
            </w:r>
          </w:p>
        </w:tc>
        <w:tc>
          <w:tcPr>
            <w:tcW w:w="1597" w:type="dxa"/>
            <w:noWrap/>
            <w:hideMark/>
          </w:tcPr>
          <w:p w14:paraId="612DCDEF" w14:textId="0D3B49A6" w:rsidR="00671837" w:rsidRPr="00E20C42" w:rsidRDefault="00671837" w:rsidP="00942B89">
            <w:pPr>
              <w:pStyle w:val="affd"/>
              <w:widowControl w:val="0"/>
              <w:jc w:val="left"/>
              <w:rPr>
                <w:lang w:bidi="ar-SA"/>
              </w:rPr>
            </w:pPr>
          </w:p>
        </w:tc>
        <w:tc>
          <w:tcPr>
            <w:tcW w:w="2329" w:type="dxa"/>
            <w:noWrap/>
            <w:hideMark/>
          </w:tcPr>
          <w:p w14:paraId="3542241D" w14:textId="5F885BEC" w:rsidR="00671837" w:rsidRPr="00E20C42" w:rsidRDefault="00671837" w:rsidP="00942B89">
            <w:pPr>
              <w:pStyle w:val="affd"/>
              <w:widowControl w:val="0"/>
              <w:jc w:val="left"/>
              <w:rPr>
                <w:lang w:bidi="ar-SA"/>
              </w:rPr>
            </w:pPr>
            <w:r w:rsidRPr="00E20C42">
              <w:rPr>
                <w:lang w:bidi="ar-SA"/>
              </w:rPr>
              <w:t> </w:t>
            </w:r>
            <w:r w:rsidR="003B4711" w:rsidRPr="00E20C42">
              <w:rPr>
                <w:lang w:bidi="ar-SA"/>
              </w:rPr>
              <w:t>2,18</w:t>
            </w:r>
          </w:p>
        </w:tc>
      </w:tr>
      <w:tr w:rsidR="00AB6B17" w:rsidRPr="00E20C42" w14:paraId="679BA82F" w14:textId="77777777" w:rsidTr="003B4711">
        <w:trPr>
          <w:trHeight w:val="284"/>
        </w:trPr>
        <w:tc>
          <w:tcPr>
            <w:tcW w:w="1715" w:type="dxa"/>
            <w:hideMark/>
          </w:tcPr>
          <w:p w14:paraId="7E938AB1" w14:textId="1C00A1E9" w:rsidR="00671837" w:rsidRPr="00E20C42" w:rsidRDefault="002C79A4" w:rsidP="00942B89">
            <w:pPr>
              <w:pStyle w:val="affd"/>
              <w:widowControl w:val="0"/>
              <w:jc w:val="left"/>
              <w:rPr>
                <w:lang w:bidi="ar-SA"/>
              </w:rPr>
            </w:pPr>
            <w:r w:rsidRPr="00E20C42">
              <w:rPr>
                <w:lang w:bidi="ar-SA"/>
              </w:rPr>
              <w:t>с. Голянка – с. Шейно</w:t>
            </w:r>
            <w:r w:rsidR="00671837" w:rsidRPr="00E20C42">
              <w:rPr>
                <w:lang w:bidi="ar-SA"/>
              </w:rPr>
              <w:t xml:space="preserve"> (ПК0+000-</w:t>
            </w:r>
            <w:r w:rsidRPr="00E20C42">
              <w:rPr>
                <w:lang w:bidi="ar-SA"/>
              </w:rPr>
              <w:t>1</w:t>
            </w:r>
            <w:r w:rsidR="00671837" w:rsidRPr="00E20C42">
              <w:rPr>
                <w:lang w:bidi="ar-SA"/>
              </w:rPr>
              <w:t>+</w:t>
            </w:r>
            <w:r w:rsidRPr="00E20C42">
              <w:rPr>
                <w:lang w:bidi="ar-SA"/>
              </w:rPr>
              <w:t>950</w:t>
            </w:r>
            <w:r w:rsidR="00671837" w:rsidRPr="00E20C42">
              <w:rPr>
                <w:lang w:bidi="ar-SA"/>
              </w:rPr>
              <w:t>)</w:t>
            </w:r>
          </w:p>
        </w:tc>
        <w:tc>
          <w:tcPr>
            <w:tcW w:w="2201" w:type="dxa"/>
            <w:hideMark/>
          </w:tcPr>
          <w:p w14:paraId="7D3C9F22" w14:textId="0A776F48" w:rsidR="00671837" w:rsidRPr="00E20C42" w:rsidRDefault="00671837" w:rsidP="00942B89">
            <w:pPr>
              <w:pStyle w:val="affd"/>
              <w:widowControl w:val="0"/>
              <w:jc w:val="left"/>
              <w:rPr>
                <w:lang w:bidi="ar-SA"/>
              </w:rPr>
            </w:pPr>
            <w:r w:rsidRPr="00E20C42">
              <w:rPr>
                <w:lang w:bidi="ar-SA"/>
              </w:rPr>
              <w:t>54-243 ОП МР 243</w:t>
            </w:r>
            <w:r w:rsidR="003B4711" w:rsidRPr="00E20C42">
              <w:rPr>
                <w:lang w:bidi="ar-SA"/>
              </w:rPr>
              <w:t>Ш</w:t>
            </w:r>
            <w:r w:rsidRPr="00E20C42">
              <w:rPr>
                <w:lang w:bidi="ar-SA"/>
              </w:rPr>
              <w:t xml:space="preserve"> – </w:t>
            </w:r>
            <w:r w:rsidR="003B4711" w:rsidRPr="00E20C42">
              <w:rPr>
                <w:lang w:bidi="ar-SA"/>
              </w:rPr>
              <w:t>37</w:t>
            </w:r>
          </w:p>
        </w:tc>
        <w:tc>
          <w:tcPr>
            <w:tcW w:w="1786" w:type="dxa"/>
            <w:noWrap/>
            <w:hideMark/>
          </w:tcPr>
          <w:p w14:paraId="19B1DEDA" w14:textId="085AF643" w:rsidR="00671837" w:rsidRPr="00E20C42" w:rsidRDefault="003B4711" w:rsidP="00942B89">
            <w:pPr>
              <w:pStyle w:val="affd"/>
              <w:widowControl w:val="0"/>
              <w:jc w:val="left"/>
              <w:rPr>
                <w:lang w:bidi="ar-SA"/>
              </w:rPr>
            </w:pPr>
            <w:r w:rsidRPr="00E20C42">
              <w:rPr>
                <w:lang w:bidi="ar-SA"/>
              </w:rPr>
              <w:t>1,95</w:t>
            </w:r>
          </w:p>
        </w:tc>
        <w:tc>
          <w:tcPr>
            <w:tcW w:w="1597" w:type="dxa"/>
            <w:noWrap/>
          </w:tcPr>
          <w:p w14:paraId="57BF22A4" w14:textId="51720762" w:rsidR="00671837" w:rsidRPr="00E20C42" w:rsidRDefault="00671837" w:rsidP="00942B89">
            <w:pPr>
              <w:pStyle w:val="affd"/>
              <w:widowControl w:val="0"/>
              <w:jc w:val="left"/>
              <w:rPr>
                <w:lang w:bidi="ar-SA"/>
              </w:rPr>
            </w:pPr>
          </w:p>
        </w:tc>
        <w:tc>
          <w:tcPr>
            <w:tcW w:w="2329" w:type="dxa"/>
            <w:noWrap/>
            <w:hideMark/>
          </w:tcPr>
          <w:p w14:paraId="5AA0D86D" w14:textId="45BBD1F2" w:rsidR="00671837" w:rsidRPr="00E20C42" w:rsidRDefault="003B4711" w:rsidP="00942B89">
            <w:pPr>
              <w:pStyle w:val="affd"/>
              <w:widowControl w:val="0"/>
              <w:jc w:val="left"/>
              <w:rPr>
                <w:lang w:bidi="ar-SA"/>
              </w:rPr>
            </w:pPr>
            <w:r w:rsidRPr="00E20C42">
              <w:rPr>
                <w:lang w:bidi="ar-SA"/>
              </w:rPr>
              <w:t>1,95</w:t>
            </w:r>
            <w:r w:rsidR="00671837" w:rsidRPr="00E20C42">
              <w:rPr>
                <w:lang w:bidi="ar-SA"/>
              </w:rPr>
              <w:t> </w:t>
            </w:r>
          </w:p>
        </w:tc>
      </w:tr>
    </w:tbl>
    <w:p w14:paraId="7A7C327B" w14:textId="77777777" w:rsidR="00671837" w:rsidRPr="00E20C42" w:rsidRDefault="00671837" w:rsidP="00671837"/>
    <w:p w14:paraId="59D35DAC" w14:textId="60D726CB" w:rsidR="009355FB" w:rsidRPr="00E20C42" w:rsidRDefault="009355FB" w:rsidP="00880367">
      <w:pPr>
        <w:pStyle w:val="4"/>
        <w:rPr>
          <w:color w:val="auto"/>
        </w:rPr>
      </w:pPr>
      <w:r w:rsidRPr="00E20C42">
        <w:rPr>
          <w:color w:val="auto"/>
        </w:rPr>
        <w:t>Улично-дорожная сеть</w:t>
      </w:r>
      <w:bookmarkEnd w:id="73"/>
      <w:bookmarkEnd w:id="75"/>
      <w:bookmarkEnd w:id="76"/>
    </w:p>
    <w:p w14:paraId="1CBD6DD2" w14:textId="380C4AFF" w:rsidR="009355FB" w:rsidRPr="00E20C42" w:rsidRDefault="009355FB" w:rsidP="0060597B">
      <w:r w:rsidRPr="00E20C42">
        <w:t xml:space="preserve">Дорожная сеть </w:t>
      </w:r>
      <w:r w:rsidR="00A25727" w:rsidRPr="00E20C42">
        <w:t>Петушенского</w:t>
      </w:r>
      <w:r w:rsidRPr="00E20C42">
        <w:t xml:space="preserve"> сельского поселения представляет собой сложную схему, основанную на сочетании исторически сформировавшихся планировочных схем линейной, комбинированной и прочих.</w:t>
      </w:r>
      <w:bookmarkStart w:id="77" w:name="_Toc242512389"/>
      <w:bookmarkStart w:id="78" w:name="_Toc270950890"/>
    </w:p>
    <w:p w14:paraId="5BEEC728" w14:textId="1E9DC760" w:rsidR="00875A9B" w:rsidRPr="00E20C42" w:rsidRDefault="00875A9B" w:rsidP="0060597B"/>
    <w:p w14:paraId="6E1CA5C8" w14:textId="281143E1" w:rsidR="00A31527" w:rsidRPr="00E20C42" w:rsidRDefault="00A31527" w:rsidP="00A31527">
      <w:r w:rsidRPr="00E20C42">
        <w:t xml:space="preserve">Перечень автомобильных дорог общего пользования местного значения в границах населенных пунктов Петушенского сельского поселения, утвержденный постановлением администрации Новосильского района от </w:t>
      </w:r>
      <w:r w:rsidR="005C2F6D" w:rsidRPr="00E20C42">
        <w:t>01</w:t>
      </w:r>
      <w:r w:rsidRPr="00E20C42">
        <w:t xml:space="preserve"> </w:t>
      </w:r>
      <w:r w:rsidR="005C2F6D" w:rsidRPr="00E20C42">
        <w:t>апреля</w:t>
      </w:r>
      <w:r w:rsidRPr="00E20C42">
        <w:t xml:space="preserve"> 202</w:t>
      </w:r>
      <w:r w:rsidR="005C2F6D" w:rsidRPr="00E20C42">
        <w:t>2</w:t>
      </w:r>
      <w:r w:rsidRPr="00E20C42">
        <w:t> года № </w:t>
      </w:r>
      <w:r w:rsidR="005C2F6D" w:rsidRPr="00E20C42">
        <w:t>199 (в редакции изменений</w:t>
      </w:r>
      <w:r w:rsidR="0028464F" w:rsidRPr="00E20C42">
        <w:t xml:space="preserve"> от 29.08.2025</w:t>
      </w:r>
      <w:r w:rsidR="005C2F6D" w:rsidRPr="00E20C42">
        <w:t>)</w:t>
      </w:r>
      <w:r w:rsidRPr="00E20C42">
        <w:t>, представлен в таблице 1</w:t>
      </w:r>
      <w:r w:rsidR="0082051D" w:rsidRPr="00E20C42">
        <w:t>4</w:t>
      </w:r>
      <w:r w:rsidRPr="00E20C42">
        <w:t>.</w:t>
      </w:r>
    </w:p>
    <w:p w14:paraId="5C10E25D" w14:textId="0BD6CFF0" w:rsidR="00A31527" w:rsidRPr="00E20C42" w:rsidRDefault="00A31527" w:rsidP="00A31527">
      <w:pPr>
        <w:jc w:val="right"/>
      </w:pPr>
      <w:r w:rsidRPr="00E20C42">
        <w:t>Таблица 1</w:t>
      </w:r>
      <w:r w:rsidR="0082051D" w:rsidRPr="00E20C42">
        <w:t>4</w:t>
      </w:r>
    </w:p>
    <w:tbl>
      <w:tblPr>
        <w:tblStyle w:val="aff9"/>
        <w:tblW w:w="5000" w:type="pct"/>
        <w:tblLook w:val="04A0" w:firstRow="1" w:lastRow="0" w:firstColumn="1" w:lastColumn="0" w:noHBand="0" w:noVBand="1"/>
      </w:tblPr>
      <w:tblGrid>
        <w:gridCol w:w="1731"/>
        <w:gridCol w:w="2194"/>
        <w:gridCol w:w="1764"/>
        <w:gridCol w:w="1580"/>
        <w:gridCol w:w="2359"/>
      </w:tblGrid>
      <w:tr w:rsidR="00E20C42" w:rsidRPr="00E20C42" w14:paraId="6B13D230" w14:textId="77777777" w:rsidTr="00A31527">
        <w:trPr>
          <w:trHeight w:val="284"/>
        </w:trPr>
        <w:tc>
          <w:tcPr>
            <w:tcW w:w="1731" w:type="dxa"/>
            <w:shd w:val="clear" w:color="auto" w:fill="DEEAF6" w:themeFill="accent1" w:themeFillTint="33"/>
            <w:hideMark/>
          </w:tcPr>
          <w:p w14:paraId="0EC8FB9B" w14:textId="77777777" w:rsidR="00A31527" w:rsidRPr="00E20C42" w:rsidRDefault="00A31527" w:rsidP="00A31527">
            <w:pPr>
              <w:pStyle w:val="affd"/>
              <w:widowControl w:val="0"/>
              <w:jc w:val="left"/>
              <w:rPr>
                <w:lang w:bidi="ar-SA"/>
              </w:rPr>
            </w:pPr>
            <w:r w:rsidRPr="00E20C42">
              <w:rPr>
                <w:lang w:bidi="ar-SA"/>
              </w:rPr>
              <w:t>Наименование</w:t>
            </w:r>
          </w:p>
        </w:tc>
        <w:tc>
          <w:tcPr>
            <w:tcW w:w="2194" w:type="dxa"/>
            <w:shd w:val="clear" w:color="auto" w:fill="DEEAF6" w:themeFill="accent1" w:themeFillTint="33"/>
            <w:hideMark/>
          </w:tcPr>
          <w:p w14:paraId="4F691969" w14:textId="77777777" w:rsidR="00A31527" w:rsidRPr="00E20C42" w:rsidRDefault="00A31527" w:rsidP="00A31527">
            <w:pPr>
              <w:pStyle w:val="affd"/>
              <w:widowControl w:val="0"/>
              <w:jc w:val="left"/>
              <w:rPr>
                <w:lang w:bidi="ar-SA"/>
              </w:rPr>
            </w:pPr>
            <w:r w:rsidRPr="00E20C42">
              <w:rPr>
                <w:lang w:bidi="ar-SA"/>
              </w:rPr>
              <w:t>Идентификационный номер</w:t>
            </w:r>
          </w:p>
        </w:tc>
        <w:tc>
          <w:tcPr>
            <w:tcW w:w="1764" w:type="dxa"/>
            <w:shd w:val="clear" w:color="auto" w:fill="DEEAF6" w:themeFill="accent1" w:themeFillTint="33"/>
            <w:hideMark/>
          </w:tcPr>
          <w:p w14:paraId="0E00C284" w14:textId="77777777" w:rsidR="00A31527" w:rsidRPr="00E20C42" w:rsidRDefault="00A31527" w:rsidP="00A31527">
            <w:pPr>
              <w:pStyle w:val="affd"/>
              <w:widowControl w:val="0"/>
              <w:jc w:val="left"/>
              <w:rPr>
                <w:lang w:bidi="ar-SA"/>
              </w:rPr>
            </w:pPr>
            <w:r w:rsidRPr="00E20C42">
              <w:rPr>
                <w:lang w:bidi="ar-SA"/>
              </w:rPr>
              <w:t>Протяженность км</w:t>
            </w:r>
          </w:p>
        </w:tc>
        <w:tc>
          <w:tcPr>
            <w:tcW w:w="1580" w:type="dxa"/>
            <w:shd w:val="clear" w:color="auto" w:fill="DEEAF6" w:themeFill="accent1" w:themeFillTint="33"/>
            <w:hideMark/>
          </w:tcPr>
          <w:p w14:paraId="4E32EE9C" w14:textId="77777777" w:rsidR="00A31527" w:rsidRPr="00E20C42" w:rsidRDefault="00A31527" w:rsidP="00A31527">
            <w:pPr>
              <w:pStyle w:val="affd"/>
              <w:widowControl w:val="0"/>
              <w:jc w:val="left"/>
              <w:rPr>
                <w:lang w:bidi="ar-SA"/>
              </w:rPr>
            </w:pPr>
            <w:r w:rsidRPr="00E20C42">
              <w:rPr>
                <w:lang w:bidi="ar-SA"/>
              </w:rPr>
              <w:t>Асфальтовое покрытие</w:t>
            </w:r>
          </w:p>
        </w:tc>
        <w:tc>
          <w:tcPr>
            <w:tcW w:w="2359" w:type="dxa"/>
            <w:shd w:val="clear" w:color="auto" w:fill="DEEAF6" w:themeFill="accent1" w:themeFillTint="33"/>
            <w:hideMark/>
          </w:tcPr>
          <w:p w14:paraId="12F8BA68" w14:textId="77777777" w:rsidR="00A31527" w:rsidRPr="00E20C42" w:rsidRDefault="00A31527" w:rsidP="00A31527">
            <w:pPr>
              <w:pStyle w:val="affd"/>
              <w:widowControl w:val="0"/>
              <w:jc w:val="left"/>
              <w:rPr>
                <w:lang w:bidi="ar-SA"/>
              </w:rPr>
            </w:pPr>
            <w:r w:rsidRPr="00E20C42">
              <w:rPr>
                <w:lang w:bidi="ar-SA"/>
              </w:rPr>
              <w:t>Щебеночное/грунтовая</w:t>
            </w:r>
          </w:p>
        </w:tc>
      </w:tr>
      <w:tr w:rsidR="00E20C42" w:rsidRPr="00E20C42" w14:paraId="21516693" w14:textId="77777777" w:rsidTr="00A31527">
        <w:trPr>
          <w:trHeight w:val="284"/>
        </w:trPr>
        <w:tc>
          <w:tcPr>
            <w:tcW w:w="1731" w:type="dxa"/>
            <w:noWrap/>
            <w:hideMark/>
          </w:tcPr>
          <w:p w14:paraId="7273744B" w14:textId="77777777" w:rsidR="00A31527" w:rsidRPr="00E20C42" w:rsidRDefault="00A31527" w:rsidP="00A31527">
            <w:pPr>
              <w:pStyle w:val="affd"/>
              <w:widowControl w:val="0"/>
              <w:jc w:val="left"/>
              <w:rPr>
                <w:lang w:bidi="ar-SA"/>
              </w:rPr>
            </w:pPr>
            <w:r w:rsidRPr="00E20C42">
              <w:rPr>
                <w:lang w:bidi="ar-SA"/>
              </w:rPr>
              <w:t>Петушенское с/п</w:t>
            </w:r>
          </w:p>
        </w:tc>
        <w:tc>
          <w:tcPr>
            <w:tcW w:w="2194" w:type="dxa"/>
            <w:noWrap/>
            <w:hideMark/>
          </w:tcPr>
          <w:p w14:paraId="524160FF" w14:textId="77777777" w:rsidR="00A31527" w:rsidRPr="00E20C42" w:rsidRDefault="00A31527" w:rsidP="00A31527">
            <w:pPr>
              <w:pStyle w:val="affd"/>
              <w:widowControl w:val="0"/>
              <w:jc w:val="left"/>
              <w:rPr>
                <w:lang w:bidi="ar-SA"/>
              </w:rPr>
            </w:pPr>
            <w:r w:rsidRPr="00E20C42">
              <w:rPr>
                <w:lang w:bidi="ar-SA"/>
              </w:rPr>
              <w:t> </w:t>
            </w:r>
          </w:p>
        </w:tc>
        <w:tc>
          <w:tcPr>
            <w:tcW w:w="1764" w:type="dxa"/>
            <w:noWrap/>
            <w:hideMark/>
          </w:tcPr>
          <w:p w14:paraId="31330B4D" w14:textId="77777777" w:rsidR="00A31527" w:rsidRPr="00E20C42" w:rsidRDefault="00A31527" w:rsidP="00A31527">
            <w:pPr>
              <w:pStyle w:val="affd"/>
              <w:widowControl w:val="0"/>
              <w:jc w:val="left"/>
              <w:rPr>
                <w:lang w:bidi="ar-SA"/>
              </w:rPr>
            </w:pPr>
            <w:r w:rsidRPr="00E20C42">
              <w:rPr>
                <w:lang w:bidi="ar-SA"/>
              </w:rPr>
              <w:t> </w:t>
            </w:r>
          </w:p>
        </w:tc>
        <w:tc>
          <w:tcPr>
            <w:tcW w:w="1580" w:type="dxa"/>
            <w:noWrap/>
            <w:hideMark/>
          </w:tcPr>
          <w:p w14:paraId="0E455BB2" w14:textId="77777777" w:rsidR="00A31527" w:rsidRPr="00E20C42" w:rsidRDefault="00A31527" w:rsidP="00A31527">
            <w:pPr>
              <w:pStyle w:val="affd"/>
              <w:widowControl w:val="0"/>
              <w:jc w:val="left"/>
              <w:rPr>
                <w:lang w:bidi="ar-SA"/>
              </w:rPr>
            </w:pPr>
            <w:r w:rsidRPr="00E20C42">
              <w:rPr>
                <w:lang w:bidi="ar-SA"/>
              </w:rPr>
              <w:t> </w:t>
            </w:r>
          </w:p>
        </w:tc>
        <w:tc>
          <w:tcPr>
            <w:tcW w:w="2359" w:type="dxa"/>
            <w:noWrap/>
            <w:hideMark/>
          </w:tcPr>
          <w:p w14:paraId="15DB8386" w14:textId="77777777" w:rsidR="00A31527" w:rsidRPr="00E20C42" w:rsidRDefault="00A31527" w:rsidP="00A31527">
            <w:pPr>
              <w:pStyle w:val="affd"/>
              <w:widowControl w:val="0"/>
              <w:jc w:val="left"/>
              <w:rPr>
                <w:lang w:bidi="ar-SA"/>
              </w:rPr>
            </w:pPr>
            <w:r w:rsidRPr="00E20C42">
              <w:rPr>
                <w:lang w:bidi="ar-SA"/>
              </w:rPr>
              <w:t> </w:t>
            </w:r>
          </w:p>
        </w:tc>
      </w:tr>
      <w:tr w:rsidR="00E20C42" w:rsidRPr="00E20C42" w14:paraId="612A8C55" w14:textId="77777777" w:rsidTr="00A31527">
        <w:trPr>
          <w:trHeight w:val="284"/>
        </w:trPr>
        <w:tc>
          <w:tcPr>
            <w:tcW w:w="1731" w:type="dxa"/>
            <w:vAlign w:val="bottom"/>
            <w:hideMark/>
          </w:tcPr>
          <w:p w14:paraId="4AD8E666" w14:textId="02104E85" w:rsidR="00A31527" w:rsidRPr="00E20C42" w:rsidRDefault="00A31527" w:rsidP="00A31527">
            <w:pPr>
              <w:pStyle w:val="affd"/>
              <w:widowControl w:val="0"/>
              <w:jc w:val="left"/>
              <w:rPr>
                <w:lang w:bidi="ar-SA"/>
              </w:rPr>
            </w:pPr>
            <w:r w:rsidRPr="00E20C42">
              <w:rPr>
                <w:lang w:bidi="ar-SA"/>
              </w:rPr>
              <w:t>а/д с. Голянка ул. Горная (с 0+000 по 0+495)</w:t>
            </w:r>
          </w:p>
        </w:tc>
        <w:tc>
          <w:tcPr>
            <w:tcW w:w="2194" w:type="dxa"/>
            <w:vAlign w:val="bottom"/>
            <w:hideMark/>
          </w:tcPr>
          <w:p w14:paraId="7E0BBE74" w14:textId="77777777" w:rsidR="00A31527" w:rsidRPr="00E20C42" w:rsidRDefault="00A31527" w:rsidP="00A31527">
            <w:pPr>
              <w:pStyle w:val="affd"/>
              <w:widowControl w:val="0"/>
              <w:jc w:val="left"/>
              <w:rPr>
                <w:lang w:bidi="ar-SA"/>
              </w:rPr>
            </w:pPr>
            <w:r w:rsidRPr="00E20C42">
              <w:rPr>
                <w:lang w:bidi="ar-SA"/>
              </w:rPr>
              <w:t>54-243-831 ОП МП 831Г-1</w:t>
            </w:r>
          </w:p>
        </w:tc>
        <w:tc>
          <w:tcPr>
            <w:tcW w:w="1764" w:type="dxa"/>
            <w:noWrap/>
            <w:vAlign w:val="bottom"/>
            <w:hideMark/>
          </w:tcPr>
          <w:p w14:paraId="23965B75" w14:textId="180055DB" w:rsidR="00A31527" w:rsidRPr="00E20C42" w:rsidRDefault="00787016" w:rsidP="00A31527">
            <w:pPr>
              <w:pStyle w:val="affd"/>
              <w:widowControl w:val="0"/>
              <w:jc w:val="left"/>
              <w:rPr>
                <w:lang w:bidi="ar-SA"/>
              </w:rPr>
            </w:pPr>
            <w:r w:rsidRPr="00E20C42">
              <w:rPr>
                <w:lang w:bidi="ar-SA"/>
              </w:rPr>
              <w:t>0,495</w:t>
            </w:r>
          </w:p>
        </w:tc>
        <w:tc>
          <w:tcPr>
            <w:tcW w:w="1580" w:type="dxa"/>
            <w:noWrap/>
            <w:vAlign w:val="bottom"/>
            <w:hideMark/>
          </w:tcPr>
          <w:p w14:paraId="5A3F5FF5" w14:textId="77777777" w:rsidR="00A31527" w:rsidRPr="00E20C42" w:rsidRDefault="00A31527" w:rsidP="00A31527">
            <w:pPr>
              <w:pStyle w:val="affd"/>
              <w:widowControl w:val="0"/>
              <w:jc w:val="left"/>
              <w:rPr>
                <w:lang w:bidi="ar-SA"/>
              </w:rPr>
            </w:pPr>
            <w:r w:rsidRPr="00E20C42">
              <w:rPr>
                <w:lang w:bidi="ar-SA"/>
              </w:rPr>
              <w:t> </w:t>
            </w:r>
          </w:p>
        </w:tc>
        <w:tc>
          <w:tcPr>
            <w:tcW w:w="2359" w:type="dxa"/>
            <w:noWrap/>
            <w:vAlign w:val="bottom"/>
            <w:hideMark/>
          </w:tcPr>
          <w:p w14:paraId="4C512CA5" w14:textId="7B7581C1" w:rsidR="00A31527" w:rsidRPr="00E20C42" w:rsidRDefault="00787016" w:rsidP="00A31527">
            <w:pPr>
              <w:pStyle w:val="affd"/>
              <w:widowControl w:val="0"/>
              <w:jc w:val="left"/>
              <w:rPr>
                <w:lang w:bidi="ar-SA"/>
              </w:rPr>
            </w:pPr>
            <w:r w:rsidRPr="00E20C42">
              <w:rPr>
                <w:lang w:bidi="ar-SA"/>
              </w:rPr>
              <w:t>0,495</w:t>
            </w:r>
          </w:p>
        </w:tc>
      </w:tr>
      <w:tr w:rsidR="00E20C42" w:rsidRPr="00E20C42" w14:paraId="32FB0BAD" w14:textId="77777777" w:rsidTr="00A31527">
        <w:trPr>
          <w:trHeight w:val="284"/>
        </w:trPr>
        <w:tc>
          <w:tcPr>
            <w:tcW w:w="1731" w:type="dxa"/>
            <w:vAlign w:val="bottom"/>
            <w:hideMark/>
          </w:tcPr>
          <w:p w14:paraId="38568347" w14:textId="228757EF" w:rsidR="00A31527" w:rsidRPr="00E20C42" w:rsidRDefault="00A31527" w:rsidP="00A31527">
            <w:pPr>
              <w:pStyle w:val="affd"/>
              <w:widowControl w:val="0"/>
              <w:jc w:val="left"/>
              <w:rPr>
                <w:lang w:bidi="ar-SA"/>
              </w:rPr>
            </w:pPr>
            <w:r w:rsidRPr="00E20C42">
              <w:rPr>
                <w:lang w:bidi="ar-SA"/>
              </w:rPr>
              <w:t>а/д с. Голянка ул. Заре</w:t>
            </w:r>
            <w:r w:rsidR="009440CE" w:rsidRPr="00E20C42">
              <w:rPr>
                <w:lang w:bidi="ar-SA"/>
              </w:rPr>
              <w:t>ченская</w:t>
            </w:r>
            <w:r w:rsidRPr="00E20C42">
              <w:rPr>
                <w:lang w:bidi="ar-SA"/>
              </w:rPr>
              <w:t xml:space="preserve"> (с 0+000 по 1+080)</w:t>
            </w:r>
          </w:p>
        </w:tc>
        <w:tc>
          <w:tcPr>
            <w:tcW w:w="2194" w:type="dxa"/>
            <w:vAlign w:val="bottom"/>
            <w:hideMark/>
          </w:tcPr>
          <w:p w14:paraId="69F711EF" w14:textId="77777777" w:rsidR="00A31527" w:rsidRPr="00E20C42" w:rsidRDefault="00A31527" w:rsidP="00A31527">
            <w:pPr>
              <w:pStyle w:val="affd"/>
              <w:widowControl w:val="0"/>
              <w:jc w:val="left"/>
              <w:rPr>
                <w:lang w:bidi="ar-SA"/>
              </w:rPr>
            </w:pPr>
            <w:r w:rsidRPr="00E20C42">
              <w:rPr>
                <w:lang w:bidi="ar-SA"/>
              </w:rPr>
              <w:t>54-243-831 ОП МП 831Г-2</w:t>
            </w:r>
          </w:p>
        </w:tc>
        <w:tc>
          <w:tcPr>
            <w:tcW w:w="1764" w:type="dxa"/>
            <w:noWrap/>
            <w:vAlign w:val="bottom"/>
            <w:hideMark/>
          </w:tcPr>
          <w:p w14:paraId="4677E12E" w14:textId="083E7FDB" w:rsidR="00A31527" w:rsidRPr="00E20C42" w:rsidRDefault="00A31527" w:rsidP="00A31527">
            <w:pPr>
              <w:pStyle w:val="affd"/>
              <w:widowControl w:val="0"/>
              <w:jc w:val="left"/>
              <w:rPr>
                <w:lang w:bidi="ar-SA"/>
              </w:rPr>
            </w:pPr>
            <w:r w:rsidRPr="00E20C42">
              <w:rPr>
                <w:lang w:bidi="ar-SA"/>
              </w:rPr>
              <w:t>1,</w:t>
            </w:r>
            <w:r w:rsidR="006066DF" w:rsidRPr="00E20C42">
              <w:rPr>
                <w:lang w:bidi="ar-SA"/>
              </w:rPr>
              <w:t>080</w:t>
            </w:r>
          </w:p>
        </w:tc>
        <w:tc>
          <w:tcPr>
            <w:tcW w:w="1580" w:type="dxa"/>
            <w:noWrap/>
            <w:vAlign w:val="bottom"/>
            <w:hideMark/>
          </w:tcPr>
          <w:p w14:paraId="00067602" w14:textId="77777777" w:rsidR="00A31527" w:rsidRPr="00E20C42" w:rsidRDefault="00A31527" w:rsidP="00A31527">
            <w:pPr>
              <w:pStyle w:val="affd"/>
              <w:widowControl w:val="0"/>
              <w:jc w:val="left"/>
              <w:rPr>
                <w:lang w:bidi="ar-SA"/>
              </w:rPr>
            </w:pPr>
            <w:r w:rsidRPr="00E20C42">
              <w:rPr>
                <w:lang w:bidi="ar-SA"/>
              </w:rPr>
              <w:t> </w:t>
            </w:r>
          </w:p>
        </w:tc>
        <w:tc>
          <w:tcPr>
            <w:tcW w:w="2359" w:type="dxa"/>
            <w:noWrap/>
            <w:vAlign w:val="bottom"/>
            <w:hideMark/>
          </w:tcPr>
          <w:p w14:paraId="12E9EB78" w14:textId="1AAB7F93" w:rsidR="00A31527" w:rsidRPr="00E20C42" w:rsidRDefault="00A31527" w:rsidP="00A31527">
            <w:pPr>
              <w:pStyle w:val="affd"/>
              <w:widowControl w:val="0"/>
              <w:jc w:val="left"/>
              <w:rPr>
                <w:lang w:bidi="ar-SA"/>
              </w:rPr>
            </w:pPr>
            <w:r w:rsidRPr="00E20C42">
              <w:rPr>
                <w:lang w:bidi="ar-SA"/>
              </w:rPr>
              <w:t>1,</w:t>
            </w:r>
            <w:r w:rsidR="006066DF" w:rsidRPr="00E20C42">
              <w:rPr>
                <w:lang w:bidi="ar-SA"/>
              </w:rPr>
              <w:t>080</w:t>
            </w:r>
          </w:p>
        </w:tc>
      </w:tr>
      <w:tr w:rsidR="00E20C42" w:rsidRPr="00E20C42" w14:paraId="74548A10" w14:textId="77777777" w:rsidTr="00A31527">
        <w:trPr>
          <w:trHeight w:val="284"/>
        </w:trPr>
        <w:tc>
          <w:tcPr>
            <w:tcW w:w="1731" w:type="dxa"/>
            <w:vAlign w:val="bottom"/>
            <w:hideMark/>
          </w:tcPr>
          <w:p w14:paraId="5A0E4CFA" w14:textId="3C0D8AA8" w:rsidR="00A31527" w:rsidRPr="00E20C42" w:rsidRDefault="00A31527" w:rsidP="00A31527">
            <w:pPr>
              <w:pStyle w:val="affd"/>
              <w:widowControl w:val="0"/>
              <w:jc w:val="left"/>
              <w:rPr>
                <w:lang w:bidi="ar-SA"/>
              </w:rPr>
            </w:pPr>
            <w:r w:rsidRPr="00E20C42">
              <w:rPr>
                <w:lang w:bidi="ar-SA"/>
              </w:rPr>
              <w:t>а/д с. Голянка ул. Школьная (с 0+000 по 1+100, с 0+000 по 0+385)</w:t>
            </w:r>
          </w:p>
        </w:tc>
        <w:tc>
          <w:tcPr>
            <w:tcW w:w="2194" w:type="dxa"/>
            <w:vAlign w:val="bottom"/>
            <w:hideMark/>
          </w:tcPr>
          <w:p w14:paraId="71AC08D4" w14:textId="77777777" w:rsidR="00A31527" w:rsidRPr="00E20C42" w:rsidRDefault="00A31527" w:rsidP="00A31527">
            <w:pPr>
              <w:pStyle w:val="affd"/>
              <w:widowControl w:val="0"/>
              <w:jc w:val="left"/>
              <w:rPr>
                <w:lang w:bidi="ar-SA"/>
              </w:rPr>
            </w:pPr>
            <w:r w:rsidRPr="00E20C42">
              <w:rPr>
                <w:lang w:bidi="ar-SA"/>
              </w:rPr>
              <w:t>54-243-831 ОП МП 831Г-4</w:t>
            </w:r>
          </w:p>
        </w:tc>
        <w:tc>
          <w:tcPr>
            <w:tcW w:w="1764" w:type="dxa"/>
            <w:noWrap/>
            <w:vAlign w:val="bottom"/>
            <w:hideMark/>
          </w:tcPr>
          <w:p w14:paraId="6FDBB070" w14:textId="38EFF1EC" w:rsidR="00A31527" w:rsidRPr="00E20C42" w:rsidRDefault="006066DF" w:rsidP="00A31527">
            <w:pPr>
              <w:pStyle w:val="affd"/>
              <w:widowControl w:val="0"/>
              <w:jc w:val="left"/>
              <w:rPr>
                <w:lang w:bidi="ar-SA"/>
              </w:rPr>
            </w:pPr>
            <w:r w:rsidRPr="00E20C42">
              <w:rPr>
                <w:lang w:bidi="ar-SA"/>
              </w:rPr>
              <w:t>1,485</w:t>
            </w:r>
          </w:p>
        </w:tc>
        <w:tc>
          <w:tcPr>
            <w:tcW w:w="1580" w:type="dxa"/>
            <w:noWrap/>
            <w:vAlign w:val="bottom"/>
            <w:hideMark/>
          </w:tcPr>
          <w:p w14:paraId="5A0CA99A" w14:textId="77777777" w:rsidR="00A31527" w:rsidRPr="00E20C42" w:rsidRDefault="00A31527" w:rsidP="00A31527">
            <w:pPr>
              <w:pStyle w:val="affd"/>
              <w:widowControl w:val="0"/>
              <w:jc w:val="left"/>
              <w:rPr>
                <w:lang w:bidi="ar-SA"/>
              </w:rPr>
            </w:pPr>
            <w:r w:rsidRPr="00E20C42">
              <w:rPr>
                <w:lang w:bidi="ar-SA"/>
              </w:rPr>
              <w:t> </w:t>
            </w:r>
          </w:p>
        </w:tc>
        <w:tc>
          <w:tcPr>
            <w:tcW w:w="2359" w:type="dxa"/>
            <w:noWrap/>
            <w:vAlign w:val="bottom"/>
            <w:hideMark/>
          </w:tcPr>
          <w:p w14:paraId="32D36EF5" w14:textId="1E169340" w:rsidR="00A31527" w:rsidRPr="00E20C42" w:rsidRDefault="006066DF" w:rsidP="00A31527">
            <w:pPr>
              <w:pStyle w:val="affd"/>
              <w:widowControl w:val="0"/>
              <w:jc w:val="left"/>
              <w:rPr>
                <w:lang w:bidi="ar-SA"/>
              </w:rPr>
            </w:pPr>
            <w:r w:rsidRPr="00E20C42">
              <w:rPr>
                <w:lang w:bidi="ar-SA"/>
              </w:rPr>
              <w:t>1,485</w:t>
            </w:r>
          </w:p>
        </w:tc>
      </w:tr>
      <w:tr w:rsidR="006066DF" w:rsidRPr="00E20C42" w14:paraId="7141C16A" w14:textId="77777777" w:rsidTr="00310438">
        <w:trPr>
          <w:trHeight w:val="284"/>
        </w:trPr>
        <w:tc>
          <w:tcPr>
            <w:tcW w:w="1731" w:type="dxa"/>
          </w:tcPr>
          <w:p w14:paraId="5ED2F88D" w14:textId="09DA3184" w:rsidR="006066DF" w:rsidRPr="00E20C42" w:rsidRDefault="006066DF" w:rsidP="006066DF">
            <w:pPr>
              <w:pStyle w:val="affd"/>
              <w:widowControl w:val="0"/>
              <w:jc w:val="left"/>
              <w:rPr>
                <w:lang w:bidi="ar-SA"/>
              </w:rPr>
            </w:pPr>
            <w:r w:rsidRPr="00E20C42">
              <w:rPr>
                <w:lang w:bidi="ar-SA"/>
              </w:rPr>
              <w:t>ВСЕГО</w:t>
            </w:r>
          </w:p>
        </w:tc>
        <w:tc>
          <w:tcPr>
            <w:tcW w:w="2194" w:type="dxa"/>
          </w:tcPr>
          <w:p w14:paraId="5E9623D8" w14:textId="12AA4FC6" w:rsidR="006066DF" w:rsidRPr="00E20C42" w:rsidRDefault="006066DF" w:rsidP="006066DF">
            <w:pPr>
              <w:pStyle w:val="affd"/>
              <w:widowControl w:val="0"/>
              <w:jc w:val="left"/>
              <w:rPr>
                <w:lang w:bidi="ar-SA"/>
              </w:rPr>
            </w:pPr>
            <w:r w:rsidRPr="00E20C42">
              <w:rPr>
                <w:lang w:bidi="ar-SA"/>
              </w:rPr>
              <w:t> </w:t>
            </w:r>
          </w:p>
        </w:tc>
        <w:tc>
          <w:tcPr>
            <w:tcW w:w="1764" w:type="dxa"/>
            <w:noWrap/>
          </w:tcPr>
          <w:p w14:paraId="40EA0184" w14:textId="2C0D19CB" w:rsidR="006066DF" w:rsidRPr="00E20C42" w:rsidRDefault="006066DF" w:rsidP="006066DF">
            <w:pPr>
              <w:pStyle w:val="affd"/>
              <w:widowControl w:val="0"/>
              <w:jc w:val="left"/>
              <w:rPr>
                <w:lang w:bidi="ar-SA"/>
              </w:rPr>
            </w:pPr>
            <w:r w:rsidRPr="00E20C42">
              <w:rPr>
                <w:lang w:bidi="ar-SA"/>
              </w:rPr>
              <w:t>3,06</w:t>
            </w:r>
          </w:p>
        </w:tc>
        <w:tc>
          <w:tcPr>
            <w:tcW w:w="1580" w:type="dxa"/>
            <w:noWrap/>
          </w:tcPr>
          <w:p w14:paraId="6C48FBF1" w14:textId="1C072A87" w:rsidR="006066DF" w:rsidRPr="00E20C42" w:rsidRDefault="006066DF" w:rsidP="006066DF">
            <w:pPr>
              <w:pStyle w:val="affd"/>
              <w:widowControl w:val="0"/>
              <w:jc w:val="left"/>
              <w:rPr>
                <w:lang w:bidi="ar-SA"/>
              </w:rPr>
            </w:pPr>
            <w:r w:rsidRPr="00E20C42">
              <w:rPr>
                <w:lang w:bidi="ar-SA"/>
              </w:rPr>
              <w:t> </w:t>
            </w:r>
          </w:p>
        </w:tc>
        <w:tc>
          <w:tcPr>
            <w:tcW w:w="2359" w:type="dxa"/>
            <w:noWrap/>
          </w:tcPr>
          <w:p w14:paraId="46F64855" w14:textId="1ADEC0D1" w:rsidR="006066DF" w:rsidRPr="00E20C42" w:rsidRDefault="006066DF" w:rsidP="006066DF">
            <w:pPr>
              <w:pStyle w:val="affd"/>
              <w:widowControl w:val="0"/>
              <w:jc w:val="left"/>
              <w:rPr>
                <w:lang w:bidi="ar-SA"/>
              </w:rPr>
            </w:pPr>
            <w:r w:rsidRPr="00E20C42">
              <w:rPr>
                <w:lang w:bidi="ar-SA"/>
              </w:rPr>
              <w:t>3,06</w:t>
            </w:r>
          </w:p>
        </w:tc>
      </w:tr>
    </w:tbl>
    <w:p w14:paraId="25F65F8E" w14:textId="68D3AE30" w:rsidR="00A31527" w:rsidRPr="00E20C42" w:rsidRDefault="00A31527" w:rsidP="0060597B"/>
    <w:p w14:paraId="1BCE5177" w14:textId="77777777" w:rsidR="00A31527" w:rsidRPr="00E20C42" w:rsidRDefault="00A31527" w:rsidP="0060597B"/>
    <w:p w14:paraId="1D4D3A6D" w14:textId="4836178D" w:rsidR="009355FB" w:rsidRPr="00E20C42" w:rsidRDefault="009355FB" w:rsidP="00880367">
      <w:pPr>
        <w:pStyle w:val="4"/>
        <w:rPr>
          <w:color w:val="auto"/>
        </w:rPr>
      </w:pPr>
      <w:bookmarkStart w:id="79" w:name="_Toc242512391"/>
      <w:bookmarkStart w:id="80" w:name="_Toc270950892"/>
      <w:bookmarkStart w:id="81" w:name="_Toc312530958"/>
      <w:bookmarkEnd w:id="77"/>
      <w:bookmarkEnd w:id="78"/>
      <w:r w:rsidRPr="00E20C42">
        <w:rPr>
          <w:color w:val="auto"/>
        </w:rPr>
        <w:t>Искусственные</w:t>
      </w:r>
      <w:r w:rsidR="00592400" w:rsidRPr="00E20C42">
        <w:rPr>
          <w:color w:val="auto"/>
        </w:rPr>
        <w:t xml:space="preserve"> дорожные</w:t>
      </w:r>
      <w:r w:rsidRPr="00E20C42">
        <w:rPr>
          <w:color w:val="auto"/>
        </w:rPr>
        <w:t xml:space="preserve"> сооружения</w:t>
      </w:r>
      <w:bookmarkEnd w:id="79"/>
      <w:bookmarkEnd w:id="80"/>
      <w:bookmarkEnd w:id="81"/>
    </w:p>
    <w:p w14:paraId="36C7372C" w14:textId="6012522B" w:rsidR="009355FB" w:rsidRPr="00E20C42" w:rsidRDefault="009355FB" w:rsidP="00B61F39">
      <w:r w:rsidRPr="00E20C42">
        <w:t xml:space="preserve">В </w:t>
      </w:r>
      <w:r w:rsidR="00BF0432" w:rsidRPr="00E20C42">
        <w:t xml:space="preserve">Петушенском </w:t>
      </w:r>
      <w:r w:rsidRPr="00E20C42">
        <w:t xml:space="preserve">сельском поселении </w:t>
      </w:r>
      <w:r w:rsidR="00900EF7" w:rsidRPr="00E20C42">
        <w:t>имеются два мостовых сооружения чер</w:t>
      </w:r>
      <w:r w:rsidR="00E70824" w:rsidRPr="00E20C42">
        <w:t>е</w:t>
      </w:r>
      <w:r w:rsidR="00900EF7" w:rsidRPr="00E20C42">
        <w:t>з рек</w:t>
      </w:r>
      <w:r w:rsidR="00BF0432" w:rsidRPr="00E20C42">
        <w:t>у</w:t>
      </w:r>
      <w:r w:rsidR="00900EF7" w:rsidRPr="00E20C42">
        <w:t xml:space="preserve"> </w:t>
      </w:r>
      <w:r w:rsidR="00BF0432" w:rsidRPr="00E20C42">
        <w:t>Пшевка</w:t>
      </w:r>
      <w:r w:rsidR="00900EF7" w:rsidRPr="00E20C42">
        <w:t>.</w:t>
      </w:r>
    </w:p>
    <w:p w14:paraId="139C6914" w14:textId="77777777" w:rsidR="009355FB" w:rsidRPr="00E20C42" w:rsidRDefault="009355FB" w:rsidP="00B61F39">
      <w:r w:rsidRPr="00E20C42">
        <w:t>Многоуровневые развязки на автомобильных дорогах отсутствуют.</w:t>
      </w:r>
    </w:p>
    <w:p w14:paraId="7277F2CA" w14:textId="0620AC71" w:rsidR="009355FB" w:rsidRPr="00E20C42" w:rsidRDefault="009355FB" w:rsidP="00880367">
      <w:pPr>
        <w:pStyle w:val="4"/>
        <w:rPr>
          <w:color w:val="auto"/>
        </w:rPr>
      </w:pPr>
      <w:bookmarkStart w:id="82" w:name="_Toc242512392"/>
      <w:bookmarkStart w:id="83" w:name="_Toc270950893"/>
      <w:bookmarkStart w:id="84" w:name="_Toc312530959"/>
      <w:r w:rsidRPr="00E20C42">
        <w:rPr>
          <w:color w:val="auto"/>
        </w:rPr>
        <w:t>Организация транзитного движения</w:t>
      </w:r>
      <w:bookmarkEnd w:id="82"/>
      <w:bookmarkEnd w:id="83"/>
      <w:bookmarkEnd w:id="84"/>
    </w:p>
    <w:p w14:paraId="7EAA1701" w14:textId="70A6979B" w:rsidR="009355FB" w:rsidRPr="00E20C42" w:rsidRDefault="009355FB" w:rsidP="00B61F39">
      <w:r w:rsidRPr="00E20C42">
        <w:t xml:space="preserve">Транзитного движения через </w:t>
      </w:r>
      <w:r w:rsidR="009E7F25" w:rsidRPr="00E20C42">
        <w:t>Петушенское</w:t>
      </w:r>
      <w:r w:rsidRPr="00E20C42">
        <w:t xml:space="preserve"> сельское поселение не существует, так как на территории поселения нет производств, экспортирующих свои товары.</w:t>
      </w:r>
    </w:p>
    <w:p w14:paraId="5E4189A8" w14:textId="38667893" w:rsidR="009355FB" w:rsidRPr="00E20C42" w:rsidRDefault="009355FB" w:rsidP="00880367">
      <w:pPr>
        <w:pStyle w:val="4"/>
        <w:rPr>
          <w:color w:val="auto"/>
        </w:rPr>
      </w:pPr>
      <w:bookmarkStart w:id="85" w:name="_Toc242512393"/>
      <w:bookmarkStart w:id="86" w:name="_Toc270950894"/>
      <w:bookmarkStart w:id="87" w:name="_Toc312530960"/>
      <w:r w:rsidRPr="00E20C42">
        <w:rPr>
          <w:color w:val="auto"/>
        </w:rPr>
        <w:t>Транспорт</w:t>
      </w:r>
      <w:bookmarkEnd w:id="85"/>
      <w:r w:rsidRPr="00E20C42">
        <w:rPr>
          <w:color w:val="auto"/>
        </w:rPr>
        <w:t xml:space="preserve"> сельского поселения</w:t>
      </w:r>
      <w:bookmarkEnd w:id="86"/>
      <w:bookmarkEnd w:id="87"/>
    </w:p>
    <w:p w14:paraId="134ADB75" w14:textId="4705FBBF" w:rsidR="009355FB" w:rsidRPr="00E20C42" w:rsidRDefault="009355FB" w:rsidP="008614AA">
      <w:pPr>
        <w:pStyle w:val="5"/>
        <w:rPr>
          <w:color w:val="auto"/>
        </w:rPr>
      </w:pPr>
      <w:bookmarkStart w:id="88" w:name="_Toc242512394"/>
      <w:bookmarkStart w:id="89" w:name="_Toc270950895"/>
      <w:bookmarkStart w:id="90" w:name="_Toc312530961"/>
      <w:r w:rsidRPr="00E20C42">
        <w:rPr>
          <w:color w:val="auto"/>
        </w:rPr>
        <w:t xml:space="preserve">Автомобильный парк </w:t>
      </w:r>
      <w:bookmarkEnd w:id="88"/>
      <w:r w:rsidRPr="00E20C42">
        <w:rPr>
          <w:color w:val="auto"/>
        </w:rPr>
        <w:t>поселения</w:t>
      </w:r>
      <w:bookmarkEnd w:id="89"/>
      <w:bookmarkEnd w:id="90"/>
    </w:p>
    <w:p w14:paraId="0AE8D228" w14:textId="3A9CFC1D" w:rsidR="009355FB" w:rsidRPr="00E20C42" w:rsidRDefault="009E7F25" w:rsidP="00B61F39">
      <w:bookmarkStart w:id="91" w:name="_Toc242512395"/>
      <w:bookmarkStart w:id="92" w:name="_Toc270950896"/>
      <w:bookmarkStart w:id="93" w:name="_Toc312530962"/>
      <w:r w:rsidRPr="00E20C42">
        <w:t>Данных о составе автопарка сельского поселения нет.</w:t>
      </w:r>
    </w:p>
    <w:p w14:paraId="20D2FCE9" w14:textId="245BEAB1" w:rsidR="009355FB" w:rsidRPr="00E20C42" w:rsidRDefault="009355FB" w:rsidP="008614AA">
      <w:pPr>
        <w:pStyle w:val="5"/>
        <w:rPr>
          <w:color w:val="auto"/>
        </w:rPr>
      </w:pPr>
      <w:r w:rsidRPr="00E20C42">
        <w:rPr>
          <w:color w:val="auto"/>
        </w:rPr>
        <w:t>Общественный транспорт</w:t>
      </w:r>
      <w:bookmarkEnd w:id="91"/>
      <w:bookmarkEnd w:id="92"/>
      <w:bookmarkEnd w:id="93"/>
    </w:p>
    <w:p w14:paraId="593D28D8" w14:textId="52FE15AB" w:rsidR="009355FB" w:rsidRPr="00E20C42" w:rsidRDefault="009355FB" w:rsidP="00DF7CCE">
      <w:r w:rsidRPr="00E20C42">
        <w:t xml:space="preserve">В </w:t>
      </w:r>
      <w:r w:rsidR="0095553B" w:rsidRPr="00E20C42">
        <w:t>Петушенском</w:t>
      </w:r>
      <w:r w:rsidRPr="00E20C42">
        <w:t xml:space="preserve"> сельском поселения</w:t>
      </w:r>
      <w:r w:rsidR="00933083" w:rsidRPr="00E20C42">
        <w:t xml:space="preserve"> имеются</w:t>
      </w:r>
      <w:r w:rsidRPr="00E20C42">
        <w:t xml:space="preserve"> постоянны</w:t>
      </w:r>
      <w:r w:rsidR="00933083" w:rsidRPr="00E20C42">
        <w:t>е</w:t>
      </w:r>
      <w:r w:rsidRPr="00E20C42">
        <w:t xml:space="preserve"> автобусны</w:t>
      </w:r>
      <w:r w:rsidR="00933083" w:rsidRPr="00E20C42">
        <w:t>е</w:t>
      </w:r>
      <w:r w:rsidRPr="00E20C42">
        <w:t xml:space="preserve"> маршрут</w:t>
      </w:r>
      <w:r w:rsidR="00933083" w:rsidRPr="00E20C42">
        <w:t>ы</w:t>
      </w:r>
      <w:r w:rsidRPr="00E20C42">
        <w:t>, соединяющи</w:t>
      </w:r>
      <w:r w:rsidR="008A7D08" w:rsidRPr="00E20C42">
        <w:t>е</w:t>
      </w:r>
      <w:r w:rsidRPr="00E20C42">
        <w:t xml:space="preserve"> села с районным центром</w:t>
      </w:r>
      <w:r w:rsidR="00933083" w:rsidRPr="00E20C42">
        <w:t>:</w:t>
      </w:r>
    </w:p>
    <w:p w14:paraId="2CEECEF9" w14:textId="11081523" w:rsidR="00933083" w:rsidRPr="00E20C42" w:rsidRDefault="000E1CF1" w:rsidP="007D54F0">
      <w:pPr>
        <w:pStyle w:val="afa"/>
        <w:numPr>
          <w:ilvl w:val="0"/>
          <w:numId w:val="71"/>
        </w:numPr>
        <w:ind w:left="0" w:firstLine="709"/>
      </w:pPr>
      <w:r w:rsidRPr="00E20C42">
        <w:t>Новосиль-Голянка-Воротынцев</w:t>
      </w:r>
      <w:r w:rsidR="00F859AB" w:rsidRPr="00E20C42">
        <w:t>о</w:t>
      </w:r>
      <w:r w:rsidRPr="00E20C42">
        <w:t>-Кресты-Раковка</w:t>
      </w:r>
      <w:r w:rsidR="00533338" w:rsidRPr="00E20C42">
        <w:t>.</w:t>
      </w:r>
    </w:p>
    <w:p w14:paraId="1A54DB22" w14:textId="74C2DFF7" w:rsidR="009355FB" w:rsidRPr="00E20C42" w:rsidRDefault="009355FB" w:rsidP="008614AA">
      <w:pPr>
        <w:pStyle w:val="5"/>
        <w:rPr>
          <w:color w:val="auto"/>
        </w:rPr>
      </w:pPr>
      <w:bookmarkStart w:id="94" w:name="_Toc242512396"/>
      <w:bookmarkStart w:id="95" w:name="_Toc270950897"/>
      <w:bookmarkStart w:id="96" w:name="_Toc312530963"/>
      <w:r w:rsidRPr="00E20C42">
        <w:rPr>
          <w:color w:val="auto"/>
        </w:rPr>
        <w:t>Организация мест стоянки и долговременного хранения транспорта</w:t>
      </w:r>
      <w:bookmarkEnd w:id="94"/>
      <w:r w:rsidRPr="00E20C42">
        <w:rPr>
          <w:color w:val="auto"/>
        </w:rPr>
        <w:t xml:space="preserve"> сельского поселения</w:t>
      </w:r>
      <w:bookmarkEnd w:id="95"/>
      <w:bookmarkEnd w:id="96"/>
    </w:p>
    <w:p w14:paraId="43E9AC87" w14:textId="44677A13" w:rsidR="00D7669E" w:rsidRPr="00E20C42" w:rsidRDefault="009355FB" w:rsidP="009355FB">
      <w:r w:rsidRPr="00E20C42">
        <w:t>Хранение автотранспорта граждан происходит на приусадебных участках или в гаражах, находящихся в личной собственности граждан. Гостевые стоянки находятся в населенных пунктах в карманах местных проездов. Грузовой автотранспорт хранится на соответствующих автобазах, предприятиях, гаражах и т.д.</w:t>
      </w:r>
    </w:p>
    <w:bookmarkEnd w:id="35"/>
    <w:bookmarkEnd w:id="36"/>
    <w:bookmarkEnd w:id="37"/>
    <w:p w14:paraId="4D33D253" w14:textId="75AF8272" w:rsidR="00920F82" w:rsidRPr="00E20C42" w:rsidRDefault="00920F82" w:rsidP="009B25D5">
      <w:pPr>
        <w:pStyle w:val="3"/>
      </w:pPr>
      <w:r w:rsidRPr="00E20C42">
        <w:t>2.1.</w:t>
      </w:r>
      <w:r w:rsidR="00DD13B2" w:rsidRPr="00E20C42">
        <w:t>17</w:t>
      </w:r>
      <w:r w:rsidRPr="00E20C42">
        <w:t>. Объекты специального назначения. Обеспечение территории сельского поселения местами сбор коммунальных отходов и местами захоронения</w:t>
      </w:r>
    </w:p>
    <w:p w14:paraId="58189869" w14:textId="77777777" w:rsidR="00920F82" w:rsidRPr="00E20C42" w:rsidRDefault="00920F82" w:rsidP="00920F82">
      <w:r w:rsidRPr="00E20C42">
        <w:t>Согласно ст. 14 Федерального закона от 6 ноября 2003 года № 131-ФЗ «Об общих принципах организации местного самоуправления в Российской Федерации» (в редакции изменений) к вопросам местного значения поселения относится участие в организации деятельности по накоплению (в том числе раздельному накоплению) и транспортированию твердых коммунальных отходов.</w:t>
      </w:r>
    </w:p>
    <w:p w14:paraId="429BE151" w14:textId="03DA6E3E" w:rsidR="00920F82" w:rsidRPr="00E20C42" w:rsidRDefault="00920F82" w:rsidP="008614AA">
      <w:pPr>
        <w:pStyle w:val="5"/>
        <w:rPr>
          <w:color w:val="auto"/>
        </w:rPr>
      </w:pPr>
      <w:bookmarkStart w:id="97" w:name="_Hlk150528430"/>
      <w:r w:rsidRPr="00E20C42">
        <w:rPr>
          <w:color w:val="auto"/>
        </w:rPr>
        <w:t>Сбор коммунальн</w:t>
      </w:r>
      <w:r w:rsidR="00AB55D2" w:rsidRPr="00E20C42">
        <w:rPr>
          <w:color w:val="auto"/>
        </w:rPr>
        <w:t>ых</w:t>
      </w:r>
      <w:r w:rsidRPr="00E20C42">
        <w:rPr>
          <w:color w:val="auto"/>
        </w:rPr>
        <w:t xml:space="preserve"> отходов</w:t>
      </w:r>
    </w:p>
    <w:p w14:paraId="711FACDA" w14:textId="77777777" w:rsidR="00920F82" w:rsidRPr="00E20C42" w:rsidRDefault="00920F82" w:rsidP="00920F82">
      <w:r w:rsidRPr="00E20C42">
        <w:t>Содержание и уборка территорий – виды деятельности, связанные со сбором, вывозом в специально отведенные для этого места отходов деятельности физических и юридических лиц, другого мусора,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14:paraId="67370B86" w14:textId="331DE827" w:rsidR="00920F82" w:rsidRPr="00E20C42" w:rsidRDefault="00920F82" w:rsidP="00920F82">
      <w:pPr>
        <w:tabs>
          <w:tab w:val="left" w:pos="709"/>
        </w:tabs>
      </w:pPr>
      <w:r w:rsidRPr="00E20C42">
        <w:t>На территории сельского поселения</w:t>
      </w:r>
      <w:bookmarkEnd w:id="97"/>
      <w:r w:rsidRPr="00E20C42">
        <w:t xml:space="preserve"> имеются контейнерные площадки для временного хранения твердых коммунальн</w:t>
      </w:r>
      <w:r w:rsidR="00AB55D2" w:rsidRPr="00E20C42">
        <w:t>ых</w:t>
      </w:r>
      <w:r w:rsidRPr="00E20C42">
        <w:t xml:space="preserve"> отходов.</w:t>
      </w:r>
    </w:p>
    <w:p w14:paraId="177D35A4" w14:textId="2C6549EB" w:rsidR="00931177" w:rsidRPr="00E20C42" w:rsidRDefault="00931177" w:rsidP="00920F82">
      <w:pPr>
        <w:tabs>
          <w:tab w:val="left" w:pos="709"/>
        </w:tabs>
      </w:pPr>
      <w:r w:rsidRPr="00E20C42">
        <w:t xml:space="preserve">Однако острейшей экологической проблемой не только для </w:t>
      </w:r>
      <w:r w:rsidR="00D85866" w:rsidRPr="00E20C42">
        <w:t>Петушенского</w:t>
      </w:r>
      <w:r w:rsidRPr="00E20C42">
        <w:t xml:space="preserve"> сельского поселения, но и всего Новосильского района в целом, является загрязнение </w:t>
      </w:r>
      <w:r w:rsidRPr="00E20C42">
        <w:lastRenderedPageBreak/>
        <w:t>окружающей природной среды отходами производства и потребления. В последнее время резко возросло количество несанкционированных свалок близ дорог, гаражей и мест отдыха. В сельских населённых пунктах растёт загрязнение хозяйственно-бытовыми отходами.</w:t>
      </w:r>
    </w:p>
    <w:p w14:paraId="45C1F5E9" w14:textId="77777777" w:rsidR="00920F82" w:rsidRPr="00E20C42" w:rsidRDefault="00920F82" w:rsidP="008614AA">
      <w:pPr>
        <w:pStyle w:val="5"/>
        <w:rPr>
          <w:color w:val="auto"/>
        </w:rPr>
      </w:pPr>
      <w:r w:rsidRPr="00E20C42">
        <w:rPr>
          <w:color w:val="auto"/>
        </w:rPr>
        <w:t>Места захоронения</w:t>
      </w:r>
    </w:p>
    <w:p w14:paraId="3D03CA81" w14:textId="4421F321" w:rsidR="00920F82" w:rsidRPr="00E20C42" w:rsidRDefault="00920F82" w:rsidP="00920F82">
      <w:r w:rsidRPr="00E20C42">
        <w:t>На территории поселения располага</w:t>
      </w:r>
      <w:r w:rsidR="00074151" w:rsidRPr="00E20C42">
        <w:t>е</w:t>
      </w:r>
      <w:r w:rsidRPr="00E20C42">
        <w:t xml:space="preserve">тся </w:t>
      </w:r>
      <w:r w:rsidR="00E305D4" w:rsidRPr="00E20C42">
        <w:t>4</w:t>
      </w:r>
      <w:r w:rsidRPr="00E20C42">
        <w:t xml:space="preserve"> кладбищ</w:t>
      </w:r>
      <w:r w:rsidR="008855C7" w:rsidRPr="00E20C42">
        <w:t>а</w:t>
      </w:r>
      <w:r w:rsidR="009B25D5" w:rsidRPr="00E20C42">
        <w:t xml:space="preserve"> в с. </w:t>
      </w:r>
      <w:r w:rsidR="008855C7" w:rsidRPr="00E20C42">
        <w:t>Гол</w:t>
      </w:r>
      <w:r w:rsidR="00861B6C" w:rsidRPr="00E20C42">
        <w:t xml:space="preserve">янка, </w:t>
      </w:r>
      <w:r w:rsidR="00E305D4" w:rsidRPr="00E20C42">
        <w:t xml:space="preserve">2 в </w:t>
      </w:r>
      <w:r w:rsidR="00861B6C" w:rsidRPr="00E20C42">
        <w:t>с. Шейно</w:t>
      </w:r>
      <w:r w:rsidR="00E305D4" w:rsidRPr="00E20C42">
        <w:t xml:space="preserve"> одно из них закрыто</w:t>
      </w:r>
      <w:r w:rsidR="00861B6C" w:rsidRPr="00E20C42">
        <w:t xml:space="preserve">, с. Петушки. </w:t>
      </w:r>
      <w:r w:rsidRPr="00E20C42">
        <w:t>Емкость и состояние существующих мест захоронения удовлетворительное. Необходимо благоустройство и поддержание порядка на существующих кладбищах.</w:t>
      </w:r>
    </w:p>
    <w:p w14:paraId="12ADAF30" w14:textId="7B71EF68" w:rsidR="00545E9B" w:rsidRPr="00E20C42" w:rsidRDefault="00545E9B" w:rsidP="009B25D5">
      <w:pPr>
        <w:pStyle w:val="3"/>
      </w:pPr>
      <w:r w:rsidRPr="00E20C42">
        <w:t>2.1.</w:t>
      </w:r>
      <w:r w:rsidR="00920F82" w:rsidRPr="00E20C42">
        <w:t>1</w:t>
      </w:r>
      <w:r w:rsidR="00823BA3" w:rsidRPr="00E20C42">
        <w:t>8</w:t>
      </w:r>
      <w:r w:rsidR="00F539CC" w:rsidRPr="00E20C42">
        <w:t>.</w:t>
      </w:r>
      <w:r w:rsidRPr="00E20C42">
        <w:t xml:space="preserve"> </w:t>
      </w:r>
      <w:r w:rsidR="00621916" w:rsidRPr="00E20C42">
        <w:t>Зоны ограничения и зоны с особыми условиями использования территории</w:t>
      </w:r>
      <w:r w:rsidR="008D6E85" w:rsidRPr="00E20C42">
        <w:t xml:space="preserve"> сельского поселения</w:t>
      </w:r>
    </w:p>
    <w:p w14:paraId="6C6C2D31" w14:textId="1AFA81A4" w:rsidR="00B95763" w:rsidRPr="00E20C42" w:rsidRDefault="00B95763" w:rsidP="00452A50">
      <w:pPr>
        <w:pStyle w:val="affffffe"/>
        <w:ind w:firstLine="709"/>
        <w:rPr>
          <w:sz w:val="26"/>
          <w:szCs w:val="26"/>
        </w:rPr>
      </w:pPr>
      <w:r w:rsidRPr="00E20C42">
        <w:rPr>
          <w:sz w:val="26"/>
          <w:szCs w:val="26"/>
        </w:rPr>
        <w:t>В соответствии со статьей 105 Земельного кодекса Российской Федерации на территории сельского поселения могут быть выделены следующие виды зон с особыми условиями использования территорий:</w:t>
      </w:r>
    </w:p>
    <w:p w14:paraId="5C2C0E29" w14:textId="0FE02C07" w:rsidR="00545E9B" w:rsidRPr="00E20C42" w:rsidRDefault="00545E9B" w:rsidP="00452A50">
      <w:pPr>
        <w:pStyle w:val="affffffe"/>
        <w:ind w:firstLine="709"/>
        <w:rPr>
          <w:i/>
          <w:iCs/>
          <w:sz w:val="26"/>
          <w:szCs w:val="26"/>
        </w:rPr>
      </w:pPr>
      <w:r w:rsidRPr="00E20C42">
        <w:rPr>
          <w:i/>
          <w:iCs/>
          <w:sz w:val="26"/>
          <w:szCs w:val="26"/>
        </w:rPr>
        <w:t>1. Зона охраны объектов культурного наследия</w:t>
      </w:r>
    </w:p>
    <w:p w14:paraId="5DAA4525" w14:textId="77777777" w:rsidR="008B77DB" w:rsidRPr="00E20C42" w:rsidRDefault="008B77DB" w:rsidP="00452A50">
      <w:pPr>
        <w:pStyle w:val="affffffe"/>
        <w:ind w:firstLine="709"/>
        <w:rPr>
          <w:sz w:val="26"/>
          <w:szCs w:val="26"/>
        </w:rPr>
      </w:pPr>
      <w:r w:rsidRPr="00E20C42">
        <w:rPr>
          <w:sz w:val="26"/>
          <w:szCs w:val="26"/>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82B81F8" w14:textId="77777777" w:rsidR="008B77DB" w:rsidRPr="00E20C42" w:rsidRDefault="008B77DB" w:rsidP="00452A50">
      <w:pPr>
        <w:pStyle w:val="affffffe"/>
        <w:ind w:firstLine="709"/>
        <w:rPr>
          <w:sz w:val="26"/>
          <w:szCs w:val="26"/>
        </w:rPr>
      </w:pPr>
      <w:r w:rsidRPr="00E20C42">
        <w:rPr>
          <w:sz w:val="26"/>
          <w:szCs w:val="26"/>
        </w:rPr>
        <w:t>Необходимый состав зон охраны объекта культурного наследия определяется проектом зон охраны объекта культурного наследия.</w:t>
      </w:r>
    </w:p>
    <w:p w14:paraId="6825E5A7" w14:textId="77777777" w:rsidR="008B77DB" w:rsidRPr="00E20C42" w:rsidRDefault="008B77DB" w:rsidP="00452A50">
      <w:pPr>
        <w:pStyle w:val="affffffe"/>
        <w:ind w:firstLine="709"/>
        <w:rPr>
          <w:sz w:val="26"/>
          <w:szCs w:val="26"/>
        </w:rPr>
      </w:pPr>
      <w:r w:rsidRPr="00E20C42">
        <w:rPr>
          <w:sz w:val="26"/>
          <w:szCs w:val="26"/>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F6A150A" w14:textId="77777777" w:rsidR="008B77DB" w:rsidRPr="00E20C42" w:rsidRDefault="008B77DB" w:rsidP="00452A50">
      <w:pPr>
        <w:pStyle w:val="affffffe"/>
        <w:ind w:firstLine="709"/>
        <w:rPr>
          <w:sz w:val="26"/>
          <w:szCs w:val="26"/>
        </w:rPr>
      </w:pPr>
      <w:r w:rsidRPr="00E20C42">
        <w:rPr>
          <w:sz w:val="26"/>
          <w:szCs w:val="26"/>
        </w:rPr>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(в редакции изменений) и (или) проектами зон охраны объектов культурного наследия.</w:t>
      </w:r>
    </w:p>
    <w:p w14:paraId="334EF0A2" w14:textId="3347AAA4" w:rsidR="00545E9B" w:rsidRPr="00E20C42" w:rsidRDefault="00545E9B" w:rsidP="00452A50">
      <w:pPr>
        <w:pStyle w:val="affffffe"/>
        <w:ind w:firstLine="709"/>
        <w:rPr>
          <w:i/>
          <w:iCs/>
          <w:sz w:val="26"/>
          <w:szCs w:val="26"/>
        </w:rPr>
      </w:pPr>
      <w:r w:rsidRPr="00E20C42">
        <w:rPr>
          <w:i/>
          <w:iCs/>
          <w:sz w:val="26"/>
          <w:szCs w:val="26"/>
        </w:rPr>
        <w:t>2. Защитная зона объекта культурного наследия</w:t>
      </w:r>
    </w:p>
    <w:p w14:paraId="7672485F" w14:textId="0253EAF9" w:rsidR="00545E9B" w:rsidRPr="00E20C42" w:rsidRDefault="00545E9B" w:rsidP="00452A50">
      <w:pPr>
        <w:pStyle w:val="affffffe"/>
        <w:ind w:firstLine="709"/>
        <w:rPr>
          <w:sz w:val="26"/>
          <w:szCs w:val="26"/>
        </w:rPr>
      </w:pPr>
      <w:r w:rsidRPr="00E20C42">
        <w:rPr>
          <w:sz w:val="26"/>
          <w:szCs w:val="26"/>
        </w:rPr>
        <w:t>В соответствии с Федеральным законом от 25 июня 2002</w:t>
      </w:r>
      <w:r w:rsidR="00E07C33" w:rsidRPr="00E20C42">
        <w:rPr>
          <w:sz w:val="26"/>
          <w:szCs w:val="26"/>
        </w:rPr>
        <w:t> </w:t>
      </w:r>
      <w:r w:rsidRPr="00E20C42">
        <w:rPr>
          <w:sz w:val="26"/>
          <w:szCs w:val="26"/>
        </w:rPr>
        <w:t xml:space="preserve">года № 73-ФЗ </w:t>
      </w:r>
      <w:r w:rsidR="006E0E38" w:rsidRPr="00E20C42">
        <w:rPr>
          <w:sz w:val="26"/>
          <w:szCs w:val="26"/>
        </w:rPr>
        <w:t>«</w:t>
      </w:r>
      <w:r w:rsidRPr="00E20C42">
        <w:rPr>
          <w:sz w:val="26"/>
          <w:szCs w:val="26"/>
        </w:rPr>
        <w:t>Об объектах культурного наследия (памятниках истории и культуры) народов Российской Федерации</w:t>
      </w:r>
      <w:r w:rsidR="006E0E38" w:rsidRPr="00E20C42">
        <w:rPr>
          <w:sz w:val="26"/>
          <w:szCs w:val="26"/>
        </w:rPr>
        <w:t>»</w:t>
      </w:r>
      <w:r w:rsidRPr="00E20C42">
        <w:rPr>
          <w:sz w:val="26"/>
          <w:szCs w:val="26"/>
        </w:rPr>
        <w:t xml:space="preserve"> </w:t>
      </w:r>
      <w:r w:rsidR="00505972" w:rsidRPr="00E20C42">
        <w:rPr>
          <w:sz w:val="26"/>
          <w:szCs w:val="26"/>
        </w:rPr>
        <w:t xml:space="preserve">(в редакции изменений) </w:t>
      </w:r>
      <w:r w:rsidRPr="00E20C42">
        <w:rPr>
          <w:sz w:val="26"/>
          <w:szCs w:val="26"/>
        </w:rPr>
        <w:t>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94F5655" w14:textId="77777777" w:rsidR="00545E9B" w:rsidRPr="00E20C42" w:rsidRDefault="00545E9B" w:rsidP="00452A50">
      <w:pPr>
        <w:pStyle w:val="affffffe"/>
        <w:ind w:firstLine="709"/>
        <w:rPr>
          <w:i/>
          <w:iCs/>
          <w:sz w:val="26"/>
          <w:szCs w:val="26"/>
        </w:rPr>
      </w:pPr>
      <w:r w:rsidRPr="00E20C42">
        <w:rPr>
          <w:i/>
          <w:iCs/>
          <w:sz w:val="26"/>
          <w:szCs w:val="26"/>
        </w:rPr>
        <w:t>3. Охранная зона объектов электроэнергетики (объектов электросетевого хозяйства и объектов по производству электрической энергии)</w:t>
      </w:r>
    </w:p>
    <w:p w14:paraId="13AFAB10" w14:textId="77777777" w:rsidR="00545E9B" w:rsidRPr="00E20C42" w:rsidRDefault="00545E9B" w:rsidP="00452A50">
      <w:pPr>
        <w:pStyle w:val="affffffe"/>
        <w:ind w:firstLine="709"/>
        <w:rPr>
          <w:sz w:val="26"/>
          <w:szCs w:val="26"/>
        </w:rPr>
      </w:pPr>
      <w:r w:rsidRPr="00E20C42">
        <w:rPr>
          <w:sz w:val="26"/>
          <w:szCs w:val="26"/>
        </w:rPr>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14:paraId="5542306B" w14:textId="589E8079" w:rsidR="00545E9B" w:rsidRPr="00E20C42" w:rsidRDefault="00545E9B" w:rsidP="00452A50">
      <w:pPr>
        <w:pStyle w:val="affffffe"/>
        <w:ind w:firstLine="709"/>
        <w:rPr>
          <w:sz w:val="26"/>
          <w:szCs w:val="26"/>
        </w:rPr>
      </w:pPr>
      <w:r w:rsidRPr="00E20C42">
        <w:rPr>
          <w:sz w:val="26"/>
          <w:szCs w:val="26"/>
        </w:rPr>
        <w:lastRenderedPageBreak/>
        <w:t>Постановление Правительства Российской Федерации от 24 февраля 2009</w:t>
      </w:r>
      <w:r w:rsidR="0055760A" w:rsidRPr="00E20C42">
        <w:rPr>
          <w:sz w:val="26"/>
          <w:szCs w:val="26"/>
        </w:rPr>
        <w:t> </w:t>
      </w:r>
      <w:r w:rsidRPr="00E20C42">
        <w:rPr>
          <w:sz w:val="26"/>
          <w:szCs w:val="26"/>
        </w:rPr>
        <w:t xml:space="preserve">года № 160 </w:t>
      </w:r>
      <w:r w:rsidR="006E0E38" w:rsidRPr="00E20C42">
        <w:rPr>
          <w:sz w:val="26"/>
          <w:szCs w:val="26"/>
        </w:rPr>
        <w:t>«</w:t>
      </w:r>
      <w:r w:rsidRPr="00E20C42">
        <w:rPr>
          <w:sz w:val="26"/>
          <w:szCs w:val="26"/>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E0E38" w:rsidRPr="00E20C42">
        <w:rPr>
          <w:sz w:val="26"/>
          <w:szCs w:val="26"/>
        </w:rPr>
        <w:t>»</w:t>
      </w:r>
      <w:r w:rsidR="00505972" w:rsidRPr="00E20C42">
        <w:rPr>
          <w:sz w:val="26"/>
          <w:szCs w:val="26"/>
        </w:rPr>
        <w:t xml:space="preserve"> (в редакции изменений)</w:t>
      </w:r>
      <w:r w:rsidRPr="00E20C42">
        <w:rPr>
          <w:sz w:val="26"/>
          <w:szCs w:val="26"/>
        </w:rPr>
        <w:t>;</w:t>
      </w:r>
    </w:p>
    <w:p w14:paraId="67486E22" w14:textId="29E448C3" w:rsidR="00545E9B" w:rsidRPr="00E20C42" w:rsidRDefault="00545E9B" w:rsidP="00452A50">
      <w:pPr>
        <w:pStyle w:val="affffffe"/>
        <w:ind w:firstLine="709"/>
        <w:rPr>
          <w:sz w:val="26"/>
          <w:szCs w:val="26"/>
        </w:rPr>
      </w:pPr>
      <w:r w:rsidRPr="00E20C42">
        <w:rPr>
          <w:sz w:val="26"/>
          <w:szCs w:val="26"/>
        </w:rPr>
        <w:t>Постановление Правительства Российской Федерации от 18 ноября 2013</w:t>
      </w:r>
      <w:r w:rsidR="0055760A" w:rsidRPr="00E20C42">
        <w:rPr>
          <w:sz w:val="26"/>
          <w:szCs w:val="26"/>
        </w:rPr>
        <w:t> </w:t>
      </w:r>
      <w:r w:rsidRPr="00E20C42">
        <w:rPr>
          <w:sz w:val="26"/>
          <w:szCs w:val="26"/>
        </w:rPr>
        <w:t xml:space="preserve">года № 1033 </w:t>
      </w:r>
      <w:r w:rsidR="006E0E38" w:rsidRPr="00E20C42">
        <w:rPr>
          <w:sz w:val="26"/>
          <w:szCs w:val="26"/>
        </w:rPr>
        <w:t>«</w:t>
      </w:r>
      <w:r w:rsidRPr="00E20C42">
        <w:rPr>
          <w:sz w:val="26"/>
          <w:szCs w:val="26"/>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006E0E38" w:rsidRPr="00E20C42">
        <w:rPr>
          <w:sz w:val="26"/>
          <w:szCs w:val="26"/>
        </w:rPr>
        <w:t>»</w:t>
      </w:r>
      <w:r w:rsidR="00505972" w:rsidRPr="00E20C42">
        <w:rPr>
          <w:sz w:val="26"/>
          <w:szCs w:val="26"/>
        </w:rPr>
        <w:t xml:space="preserve"> (в редакции изменений)</w:t>
      </w:r>
      <w:r w:rsidRPr="00E20C42">
        <w:rPr>
          <w:sz w:val="26"/>
          <w:szCs w:val="26"/>
        </w:rPr>
        <w:t>.</w:t>
      </w:r>
    </w:p>
    <w:p w14:paraId="60B5F274" w14:textId="77777777" w:rsidR="00545E9B" w:rsidRPr="00E20C42" w:rsidRDefault="00545E9B" w:rsidP="00452A50">
      <w:pPr>
        <w:pStyle w:val="affffffe"/>
        <w:ind w:firstLine="709"/>
        <w:rPr>
          <w:i/>
          <w:iCs/>
          <w:sz w:val="26"/>
          <w:szCs w:val="26"/>
        </w:rPr>
      </w:pPr>
      <w:r w:rsidRPr="00E20C42">
        <w:rPr>
          <w:i/>
          <w:iCs/>
          <w:sz w:val="26"/>
          <w:szCs w:val="26"/>
        </w:rPr>
        <w:t>4. Охранная зона железных дорог</w:t>
      </w:r>
    </w:p>
    <w:p w14:paraId="3F233FC1" w14:textId="77777777" w:rsidR="00545E9B" w:rsidRPr="00E20C42" w:rsidRDefault="00545E9B" w:rsidP="00452A50">
      <w:pPr>
        <w:pStyle w:val="affffffe"/>
        <w:ind w:firstLine="709"/>
        <w:rPr>
          <w:sz w:val="26"/>
          <w:szCs w:val="26"/>
        </w:rPr>
      </w:pPr>
      <w:r w:rsidRPr="00E20C42">
        <w:rPr>
          <w:sz w:val="26"/>
          <w:szCs w:val="26"/>
        </w:rPr>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14:paraId="4651B35E" w14:textId="77777777" w:rsidR="00545E9B" w:rsidRPr="00E20C42" w:rsidRDefault="00545E9B" w:rsidP="00452A50">
      <w:pPr>
        <w:pStyle w:val="affffffe"/>
        <w:ind w:firstLine="709"/>
        <w:rPr>
          <w:sz w:val="26"/>
          <w:szCs w:val="26"/>
        </w:rPr>
      </w:pPr>
      <w:r w:rsidRPr="00E20C42">
        <w:rPr>
          <w:sz w:val="26"/>
          <w:szCs w:val="26"/>
        </w:rPr>
        <w:t>Положение об охранных зонах утверждается Правительством Российской Федерации.</w:t>
      </w:r>
    </w:p>
    <w:p w14:paraId="475AF856" w14:textId="58765A8A" w:rsidR="00545E9B" w:rsidRPr="00E20C42" w:rsidRDefault="00545E9B" w:rsidP="00452A50">
      <w:pPr>
        <w:pStyle w:val="affffffe"/>
        <w:ind w:firstLine="709"/>
        <w:rPr>
          <w:sz w:val="26"/>
          <w:szCs w:val="26"/>
        </w:rPr>
      </w:pPr>
      <w:r w:rsidRPr="00E20C42">
        <w:rPr>
          <w:sz w:val="26"/>
          <w:szCs w:val="26"/>
        </w:rPr>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w:t>
      </w:r>
      <w:r w:rsidR="00C63AED" w:rsidRPr="00E20C42">
        <w:rPr>
          <w:sz w:val="26"/>
          <w:szCs w:val="26"/>
        </w:rPr>
        <w:t> </w:t>
      </w:r>
      <w:r w:rsidRPr="00E20C42">
        <w:rPr>
          <w:sz w:val="26"/>
          <w:szCs w:val="26"/>
        </w:rPr>
        <w:t xml:space="preserve">года № 17-ФЗ </w:t>
      </w:r>
      <w:r w:rsidR="006E0E38" w:rsidRPr="00E20C42">
        <w:rPr>
          <w:sz w:val="26"/>
          <w:szCs w:val="26"/>
        </w:rPr>
        <w:t>«</w:t>
      </w:r>
      <w:r w:rsidRPr="00E20C42">
        <w:rPr>
          <w:sz w:val="26"/>
          <w:szCs w:val="26"/>
        </w:rPr>
        <w:t>О железнодорожном транспорте в Российской Федерации</w:t>
      </w:r>
      <w:r w:rsidR="006E0E38" w:rsidRPr="00E20C42">
        <w:rPr>
          <w:sz w:val="26"/>
          <w:szCs w:val="26"/>
        </w:rPr>
        <w:t>»</w:t>
      </w:r>
      <w:r w:rsidR="00505972" w:rsidRPr="00E20C42">
        <w:rPr>
          <w:sz w:val="26"/>
          <w:szCs w:val="26"/>
        </w:rPr>
        <w:t xml:space="preserve"> (в редакции изменений)</w:t>
      </w:r>
      <w:r w:rsidRPr="00E20C42">
        <w:rPr>
          <w:sz w:val="26"/>
          <w:szCs w:val="26"/>
        </w:rPr>
        <w:t xml:space="preserve"> и постановлением Правительства Российской Федерации от 12 октября 2006 года № 611 </w:t>
      </w:r>
      <w:r w:rsidR="006E0E38" w:rsidRPr="00E20C42">
        <w:rPr>
          <w:sz w:val="26"/>
          <w:szCs w:val="26"/>
        </w:rPr>
        <w:t>«</w:t>
      </w:r>
      <w:r w:rsidRPr="00E20C42">
        <w:rPr>
          <w:sz w:val="26"/>
          <w:szCs w:val="26"/>
        </w:rPr>
        <w:t>О порядке установления и использования полос отвода и охранных зон железных дорог</w:t>
      </w:r>
      <w:r w:rsidR="006E0E38" w:rsidRPr="00E20C42">
        <w:rPr>
          <w:sz w:val="26"/>
          <w:szCs w:val="26"/>
        </w:rPr>
        <w:t>»</w:t>
      </w:r>
      <w:r w:rsidR="00505972" w:rsidRPr="00E20C42">
        <w:rPr>
          <w:sz w:val="26"/>
          <w:szCs w:val="26"/>
        </w:rPr>
        <w:t xml:space="preserve"> (в редакции изменений)</w:t>
      </w:r>
      <w:r w:rsidRPr="00E20C42">
        <w:rPr>
          <w:sz w:val="26"/>
          <w:szCs w:val="26"/>
        </w:rPr>
        <w:t>.</w:t>
      </w:r>
    </w:p>
    <w:p w14:paraId="07F5D742" w14:textId="77777777" w:rsidR="00545E9B" w:rsidRPr="00E20C42" w:rsidRDefault="00545E9B" w:rsidP="00452A50">
      <w:pPr>
        <w:pStyle w:val="affffffe"/>
        <w:ind w:firstLine="709"/>
        <w:rPr>
          <w:i/>
          <w:iCs/>
          <w:sz w:val="26"/>
          <w:szCs w:val="26"/>
        </w:rPr>
      </w:pPr>
      <w:bookmarkStart w:id="98" w:name="_Hlk95129405"/>
      <w:r w:rsidRPr="00E20C42">
        <w:rPr>
          <w:i/>
          <w:iCs/>
          <w:sz w:val="26"/>
          <w:szCs w:val="26"/>
        </w:rPr>
        <w:t>5. Придорожная полоса автомобильной дороги</w:t>
      </w:r>
    </w:p>
    <w:p w14:paraId="66D23E89" w14:textId="77777777" w:rsidR="00773566" w:rsidRPr="00E20C42" w:rsidRDefault="00773566" w:rsidP="00452A50">
      <w:pPr>
        <w:pStyle w:val="affffffe"/>
        <w:ind w:firstLine="709"/>
        <w:rPr>
          <w:sz w:val="26"/>
          <w:szCs w:val="26"/>
        </w:rPr>
      </w:pPr>
      <w:r w:rsidRPr="00E20C42">
        <w:rPr>
          <w:sz w:val="26"/>
          <w:szCs w:val="26"/>
        </w:rPr>
        <w:t>Ограничения использования земельных участков и объектов капитального строительства установлены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редакции изменений).</w:t>
      </w:r>
    </w:p>
    <w:bookmarkEnd w:id="98"/>
    <w:p w14:paraId="75CE5A30" w14:textId="77777777" w:rsidR="00545E9B" w:rsidRPr="00E20C42" w:rsidRDefault="00545E9B" w:rsidP="00452A50">
      <w:pPr>
        <w:pStyle w:val="affffffe"/>
        <w:ind w:firstLine="709"/>
        <w:rPr>
          <w:i/>
          <w:iCs/>
          <w:sz w:val="26"/>
          <w:szCs w:val="26"/>
        </w:rPr>
      </w:pPr>
      <w:r w:rsidRPr="00E20C42">
        <w:rPr>
          <w:i/>
          <w:iCs/>
          <w:sz w:val="26"/>
          <w:szCs w:val="26"/>
        </w:rPr>
        <w:t xml:space="preserve">6. Охранная </w:t>
      </w:r>
      <w:hyperlink r:id="rId18" w:history="1">
        <w:r w:rsidRPr="00E20C42">
          <w:rPr>
            <w:i/>
            <w:iCs/>
            <w:sz w:val="26"/>
            <w:szCs w:val="26"/>
          </w:rPr>
          <w:t>зона</w:t>
        </w:r>
      </w:hyperlink>
      <w:r w:rsidRPr="00E20C42">
        <w:rPr>
          <w:i/>
          <w:iCs/>
          <w:sz w:val="26"/>
          <w:szCs w:val="26"/>
        </w:rPr>
        <w:t xml:space="preserve"> трубопроводов (газопроводов, нефтепроводов и нефтепродуктопроводов, аммиакопроводов)</w:t>
      </w:r>
    </w:p>
    <w:p w14:paraId="0F742AFA" w14:textId="7C3268B2" w:rsidR="00773566" w:rsidRPr="00E20C42" w:rsidRDefault="00773566" w:rsidP="00452A50">
      <w:pPr>
        <w:pStyle w:val="affffffe"/>
        <w:ind w:firstLine="709"/>
        <w:rPr>
          <w:sz w:val="26"/>
          <w:szCs w:val="26"/>
        </w:rPr>
      </w:pPr>
      <w:bookmarkStart w:id="99" w:name="_Hlk76635455"/>
      <w:r w:rsidRPr="00E20C42">
        <w:rPr>
          <w:sz w:val="26"/>
          <w:szCs w:val="26"/>
        </w:rPr>
        <w:t>В соответствии с Федеральным закон от 31 марта 1999 года № 69-ФЗ «О газоснабжении в Российской Федерации» 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w:t>
      </w:r>
      <w:r w:rsidR="008C5018" w:rsidRPr="00E20C42">
        <w:rPr>
          <w:sz w:val="26"/>
          <w:szCs w:val="26"/>
        </w:rPr>
        <w:t xml:space="preserve"> – </w:t>
      </w:r>
      <w:r w:rsidRPr="00E20C42">
        <w:rPr>
          <w:sz w:val="26"/>
          <w:szCs w:val="26"/>
        </w:rPr>
        <w:t>собственником системы газоснабжения или уполномоченной ею организацией; такие владельцы не имеют права чинить препятствия организации</w:t>
      </w:r>
      <w:r w:rsidR="008C5018" w:rsidRPr="00E20C42">
        <w:rPr>
          <w:sz w:val="26"/>
          <w:szCs w:val="26"/>
        </w:rPr>
        <w:t xml:space="preserve"> – </w:t>
      </w:r>
      <w:r w:rsidRPr="00E20C42">
        <w:rPr>
          <w:sz w:val="26"/>
          <w:szCs w:val="26"/>
        </w:rPr>
        <w:t>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14954138" w14:textId="76A17E6D" w:rsidR="00773566" w:rsidRPr="00E20C42" w:rsidRDefault="00773566" w:rsidP="00452A50">
      <w:pPr>
        <w:pStyle w:val="affffffe"/>
        <w:ind w:firstLine="709"/>
        <w:rPr>
          <w:sz w:val="26"/>
          <w:szCs w:val="26"/>
        </w:rPr>
      </w:pPr>
      <w:r w:rsidRPr="00E20C42">
        <w:rPr>
          <w:sz w:val="26"/>
          <w:szCs w:val="26"/>
        </w:rPr>
        <w:t xml:space="preserve">До утверждения Правительством Российской Федерации в соответствии со статьей 106 ЗК РФ такого положения с учетом переходных норм, содержащихся в статье 26 Федерального закона № 342-ФЗ, правовой режим и порядок установления охранных зон трубопроводов и минимальных расстояний до промышленных и магистральных трубопроводов определяется Правилами охраны </w:t>
      </w:r>
      <w:r w:rsidRPr="00E20C42">
        <w:rPr>
          <w:sz w:val="26"/>
          <w:szCs w:val="26"/>
        </w:rPr>
        <w:lastRenderedPageBreak/>
        <w:t>газораспределительных сетей, утвержденными постановлением Правительства Российской Федерации от 20 ноября 2000 г. № 878; Правилами охраны магистральных газопроводов, утвержденными постановлением Правительства Российской Федерации от 8 сентября 2017 г. № 1083; Сводом правил «СП 36.13330.2012. Свод правил. Магистральные трубопроводы. Актуализированная редакция СНиП 2.05.06-85*», утвержденным приказом Федерального агентства по строительству и жилищно-коммунальному хозяйству от 25 декабря 2012 г. № 108/ГС.</w:t>
      </w:r>
    </w:p>
    <w:p w14:paraId="6E20DD5B" w14:textId="77777777" w:rsidR="00545E9B" w:rsidRPr="00E20C42" w:rsidRDefault="00545E9B" w:rsidP="00452A50">
      <w:pPr>
        <w:pStyle w:val="affffffe"/>
        <w:ind w:firstLine="709"/>
        <w:rPr>
          <w:i/>
          <w:iCs/>
          <w:sz w:val="26"/>
          <w:szCs w:val="26"/>
        </w:rPr>
      </w:pPr>
      <w:bookmarkStart w:id="100" w:name="_Hlk95129366"/>
      <w:bookmarkEnd w:id="99"/>
      <w:r w:rsidRPr="00E20C42">
        <w:rPr>
          <w:i/>
          <w:iCs/>
          <w:sz w:val="26"/>
          <w:szCs w:val="26"/>
        </w:rPr>
        <w:t xml:space="preserve">7. Охранная </w:t>
      </w:r>
      <w:hyperlink r:id="rId19" w:history="1">
        <w:r w:rsidRPr="00E20C42">
          <w:rPr>
            <w:i/>
            <w:iCs/>
            <w:sz w:val="26"/>
            <w:szCs w:val="26"/>
          </w:rPr>
          <w:t>зона</w:t>
        </w:r>
      </w:hyperlink>
      <w:r w:rsidRPr="00E20C42">
        <w:rPr>
          <w:i/>
          <w:iCs/>
          <w:sz w:val="26"/>
          <w:szCs w:val="26"/>
        </w:rPr>
        <w:t xml:space="preserve"> линий и сооружений связи</w:t>
      </w:r>
    </w:p>
    <w:p w14:paraId="0A693CAD" w14:textId="77777777" w:rsidR="008C60F5" w:rsidRPr="00E20C42" w:rsidRDefault="008C60F5" w:rsidP="00452A50">
      <w:pPr>
        <w:pStyle w:val="affffffe"/>
        <w:ind w:firstLine="709"/>
        <w:rPr>
          <w:sz w:val="26"/>
          <w:szCs w:val="26"/>
        </w:rPr>
      </w:pPr>
      <w:r w:rsidRPr="00E20C42">
        <w:rPr>
          <w:sz w:val="26"/>
          <w:szCs w:val="26"/>
        </w:rPr>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0617B63A" w14:textId="0249777E" w:rsidR="00545E9B" w:rsidRPr="00E20C42" w:rsidRDefault="008C60F5" w:rsidP="00452A50">
      <w:pPr>
        <w:pStyle w:val="affffffe"/>
        <w:ind w:firstLine="709"/>
        <w:rPr>
          <w:sz w:val="26"/>
          <w:szCs w:val="26"/>
        </w:rPr>
      </w:pPr>
      <w:r w:rsidRPr="00E20C42">
        <w:rPr>
          <w:sz w:val="26"/>
          <w:szCs w:val="26"/>
        </w:rPr>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bookmarkEnd w:id="100"/>
    <w:p w14:paraId="56B678A8" w14:textId="77777777" w:rsidR="00545E9B" w:rsidRPr="00E20C42" w:rsidRDefault="00545E9B" w:rsidP="00452A50">
      <w:pPr>
        <w:pStyle w:val="affffffe"/>
        <w:ind w:firstLine="709"/>
        <w:rPr>
          <w:i/>
          <w:iCs/>
          <w:sz w:val="26"/>
          <w:szCs w:val="26"/>
        </w:rPr>
      </w:pPr>
      <w:r w:rsidRPr="00E20C42">
        <w:rPr>
          <w:i/>
          <w:iCs/>
          <w:sz w:val="26"/>
          <w:szCs w:val="26"/>
        </w:rPr>
        <w:t>8. Приаэродромная территория</w:t>
      </w:r>
    </w:p>
    <w:p w14:paraId="313F979A" w14:textId="77777777" w:rsidR="00545E9B" w:rsidRPr="00E20C42" w:rsidRDefault="00545E9B" w:rsidP="00452A50">
      <w:pPr>
        <w:pStyle w:val="affffffe"/>
        <w:ind w:firstLine="709"/>
        <w:rPr>
          <w:sz w:val="26"/>
          <w:szCs w:val="26"/>
        </w:rPr>
      </w:pPr>
      <w:r w:rsidRPr="00E20C42">
        <w:rPr>
          <w:sz w:val="26"/>
          <w:szCs w:val="26"/>
        </w:rPr>
        <w:t>Приаэродромная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6FA7CF3A" w14:textId="44277218" w:rsidR="00545E9B" w:rsidRPr="00E20C42" w:rsidRDefault="00545E9B" w:rsidP="00452A50">
      <w:pPr>
        <w:pStyle w:val="affffffe"/>
        <w:ind w:firstLine="709"/>
        <w:rPr>
          <w:sz w:val="26"/>
          <w:szCs w:val="26"/>
        </w:rPr>
      </w:pPr>
      <w:r w:rsidRPr="00E20C42">
        <w:rPr>
          <w:sz w:val="26"/>
          <w:szCs w:val="26"/>
        </w:rPr>
        <w:t>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соответствии с Правилами установления приаэродромной территории, Правилами выделения на приаэродромной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утвержденными постановлением Правительства Российской Федерации от 2 декабря 2017</w:t>
      </w:r>
      <w:r w:rsidR="009D31E2" w:rsidRPr="00E20C42">
        <w:rPr>
          <w:sz w:val="26"/>
          <w:szCs w:val="26"/>
        </w:rPr>
        <w:t> </w:t>
      </w:r>
      <w:r w:rsidRPr="00E20C42">
        <w:rPr>
          <w:sz w:val="26"/>
          <w:szCs w:val="26"/>
        </w:rPr>
        <w:t>года № 1460</w:t>
      </w:r>
      <w:r w:rsidR="00505972" w:rsidRPr="00E20C42">
        <w:rPr>
          <w:sz w:val="26"/>
          <w:szCs w:val="26"/>
        </w:rPr>
        <w:t xml:space="preserve"> (в редакции изменений)</w:t>
      </w:r>
      <w:r w:rsidRPr="00E20C42">
        <w:rPr>
          <w:sz w:val="26"/>
          <w:szCs w:val="26"/>
        </w:rPr>
        <w:t>.</w:t>
      </w:r>
    </w:p>
    <w:p w14:paraId="13C5CD93" w14:textId="77777777" w:rsidR="00545E9B" w:rsidRPr="00E20C42" w:rsidRDefault="00545E9B" w:rsidP="00452A50">
      <w:pPr>
        <w:pStyle w:val="affffffe"/>
        <w:ind w:firstLine="709"/>
        <w:rPr>
          <w:i/>
          <w:iCs/>
          <w:sz w:val="26"/>
          <w:szCs w:val="26"/>
        </w:rPr>
      </w:pPr>
      <w:r w:rsidRPr="00E20C42">
        <w:rPr>
          <w:i/>
          <w:iCs/>
          <w:sz w:val="26"/>
          <w:szCs w:val="26"/>
        </w:rPr>
        <w:t xml:space="preserve">9. </w:t>
      </w:r>
      <w:hyperlink r:id="rId20" w:history="1">
        <w:r w:rsidRPr="00E20C42">
          <w:rPr>
            <w:i/>
            <w:iCs/>
            <w:sz w:val="26"/>
            <w:szCs w:val="26"/>
          </w:rPr>
          <w:t>Зона</w:t>
        </w:r>
      </w:hyperlink>
      <w:r w:rsidRPr="00E20C42">
        <w:rPr>
          <w:i/>
          <w:iCs/>
          <w:sz w:val="26"/>
          <w:szCs w:val="26"/>
        </w:rPr>
        <w:t xml:space="preserve"> охраняемого объекта</w:t>
      </w:r>
    </w:p>
    <w:p w14:paraId="266C2A4A" w14:textId="77777777" w:rsidR="00545E9B" w:rsidRPr="00E20C42" w:rsidRDefault="00545E9B" w:rsidP="00452A50">
      <w:pPr>
        <w:pStyle w:val="affffffe"/>
        <w:ind w:firstLine="709"/>
        <w:rPr>
          <w:sz w:val="26"/>
          <w:szCs w:val="26"/>
        </w:rPr>
      </w:pPr>
      <w:r w:rsidRPr="00E20C42">
        <w:rPr>
          <w:sz w:val="26"/>
          <w:szCs w:val="26"/>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1E9F20F7" w14:textId="0EE2A5E1" w:rsidR="00545E9B" w:rsidRPr="00E20C42" w:rsidRDefault="00545E9B" w:rsidP="00452A50">
      <w:pPr>
        <w:pStyle w:val="affffffe"/>
        <w:ind w:firstLine="709"/>
        <w:rPr>
          <w:sz w:val="26"/>
          <w:szCs w:val="26"/>
        </w:rPr>
      </w:pPr>
      <w:r w:rsidRPr="00E20C42">
        <w:rPr>
          <w:sz w:val="26"/>
          <w:szCs w:val="26"/>
        </w:rPr>
        <w:t xml:space="preserve">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w:t>
      </w:r>
      <w:r w:rsidR="006E0E38" w:rsidRPr="00E20C42">
        <w:rPr>
          <w:sz w:val="26"/>
          <w:szCs w:val="26"/>
        </w:rPr>
        <w:t>«</w:t>
      </w:r>
      <w:r w:rsidRPr="00E20C42">
        <w:rPr>
          <w:sz w:val="26"/>
          <w:szCs w:val="26"/>
        </w:rPr>
        <w:t>Перечень ограничений использования земельных участков и ограничений хозяйственной и иной деятельности</w:t>
      </w:r>
      <w:r w:rsidR="006E0E38" w:rsidRPr="00E20C42">
        <w:rPr>
          <w:sz w:val="26"/>
          <w:szCs w:val="26"/>
        </w:rPr>
        <w:t>»</w:t>
      </w:r>
      <w:r w:rsidRPr="00E20C42">
        <w:rPr>
          <w:sz w:val="26"/>
          <w:szCs w:val="26"/>
        </w:rPr>
        <w:t xml:space="preserve"> к Положению о зоне охраняемого объекта, утвержденного </w:t>
      </w:r>
      <w:r w:rsidRPr="00E20C42">
        <w:rPr>
          <w:sz w:val="26"/>
          <w:szCs w:val="26"/>
        </w:rPr>
        <w:lastRenderedPageBreak/>
        <w:t xml:space="preserve">постановлением </w:t>
      </w:r>
      <w:r w:rsidR="005171C7" w:rsidRPr="00E20C42">
        <w:rPr>
          <w:sz w:val="26"/>
          <w:szCs w:val="26"/>
        </w:rPr>
        <w:t xml:space="preserve">Правительства Российской </w:t>
      </w:r>
      <w:r w:rsidRPr="00E20C42">
        <w:rPr>
          <w:sz w:val="26"/>
          <w:szCs w:val="26"/>
        </w:rPr>
        <w:t>Федерации от 31 августа 2019</w:t>
      </w:r>
      <w:r w:rsidR="009D31E2" w:rsidRPr="00E20C42">
        <w:rPr>
          <w:sz w:val="26"/>
          <w:szCs w:val="26"/>
        </w:rPr>
        <w:t> </w:t>
      </w:r>
      <w:r w:rsidRPr="00E20C42">
        <w:rPr>
          <w:sz w:val="26"/>
          <w:szCs w:val="26"/>
        </w:rPr>
        <w:t>года № 1132.</w:t>
      </w:r>
    </w:p>
    <w:p w14:paraId="59C07387" w14:textId="77777777" w:rsidR="00545E9B" w:rsidRPr="00E20C42" w:rsidRDefault="00545E9B" w:rsidP="00452A50">
      <w:pPr>
        <w:pStyle w:val="affffffe"/>
        <w:ind w:firstLine="709"/>
        <w:rPr>
          <w:i/>
          <w:iCs/>
          <w:sz w:val="26"/>
          <w:szCs w:val="26"/>
        </w:rPr>
      </w:pPr>
      <w:r w:rsidRPr="00E20C42">
        <w:rPr>
          <w:i/>
          <w:iCs/>
          <w:sz w:val="26"/>
          <w:szCs w:val="26"/>
        </w:rPr>
        <w:t xml:space="preserve">10. </w:t>
      </w:r>
      <w:hyperlink r:id="rId21" w:history="1">
        <w:r w:rsidRPr="00E20C42">
          <w:rPr>
            <w:i/>
            <w:iCs/>
            <w:sz w:val="26"/>
            <w:szCs w:val="26"/>
          </w:rPr>
          <w:t>Зона</w:t>
        </w:r>
      </w:hyperlink>
      <w:r w:rsidRPr="00E20C42">
        <w:rPr>
          <w:i/>
          <w:iCs/>
          <w:sz w:val="26"/>
          <w:szCs w:val="26"/>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471CED0A" w14:textId="7C6AA93A" w:rsidR="00545E9B" w:rsidRPr="00E20C42" w:rsidRDefault="00545E9B" w:rsidP="00452A50">
      <w:pPr>
        <w:pStyle w:val="affffffe"/>
        <w:ind w:firstLine="709"/>
        <w:rPr>
          <w:sz w:val="26"/>
          <w:szCs w:val="26"/>
        </w:rPr>
      </w:pPr>
      <w:r w:rsidRPr="00E20C42">
        <w:rPr>
          <w:sz w:val="26"/>
          <w:szCs w:val="26"/>
        </w:rPr>
        <w:t>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5 мая 2014</w:t>
      </w:r>
      <w:r w:rsidR="009D31E2" w:rsidRPr="00E20C42">
        <w:rPr>
          <w:sz w:val="26"/>
          <w:szCs w:val="26"/>
        </w:rPr>
        <w:t> </w:t>
      </w:r>
      <w:r w:rsidRPr="00E20C42">
        <w:rPr>
          <w:sz w:val="26"/>
          <w:szCs w:val="26"/>
        </w:rPr>
        <w:t>года № 405</w:t>
      </w:r>
      <w:r w:rsidR="00505972" w:rsidRPr="00E20C42">
        <w:rPr>
          <w:sz w:val="26"/>
          <w:szCs w:val="26"/>
        </w:rPr>
        <w:t xml:space="preserve"> (в редакции изменений)</w:t>
      </w:r>
      <w:r w:rsidRPr="00E20C42">
        <w:rPr>
          <w:sz w:val="26"/>
          <w:szCs w:val="26"/>
        </w:rPr>
        <w:t>.</w:t>
      </w:r>
    </w:p>
    <w:p w14:paraId="3BBE8129" w14:textId="77777777" w:rsidR="00545E9B" w:rsidRPr="00E20C42" w:rsidRDefault="00545E9B" w:rsidP="00452A50">
      <w:pPr>
        <w:pStyle w:val="affffffe"/>
        <w:ind w:firstLine="709"/>
        <w:rPr>
          <w:i/>
          <w:iCs/>
          <w:sz w:val="26"/>
          <w:szCs w:val="26"/>
        </w:rPr>
      </w:pPr>
      <w:r w:rsidRPr="00E20C42">
        <w:rPr>
          <w:i/>
          <w:iCs/>
          <w:sz w:val="26"/>
          <w:szCs w:val="26"/>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166DC449" w14:textId="314C1B63" w:rsidR="00545E9B" w:rsidRPr="00E20C42" w:rsidRDefault="00545E9B" w:rsidP="00452A50">
      <w:pPr>
        <w:pStyle w:val="affffffe"/>
        <w:ind w:firstLine="709"/>
        <w:rPr>
          <w:sz w:val="26"/>
          <w:szCs w:val="26"/>
        </w:rPr>
      </w:pPr>
      <w:r w:rsidRPr="00E20C42">
        <w:rPr>
          <w:sz w:val="26"/>
          <w:szCs w:val="26"/>
        </w:rPr>
        <w:t>В соответствии с Федеральным законом от 14 марта 1995</w:t>
      </w:r>
      <w:r w:rsidR="009D31E2" w:rsidRPr="00E20C42">
        <w:rPr>
          <w:sz w:val="26"/>
          <w:szCs w:val="26"/>
        </w:rPr>
        <w:t> </w:t>
      </w:r>
      <w:r w:rsidRPr="00E20C42">
        <w:rPr>
          <w:sz w:val="26"/>
          <w:szCs w:val="26"/>
        </w:rPr>
        <w:t xml:space="preserve">года № 33-ФЗ </w:t>
      </w:r>
      <w:r w:rsidR="006E0E38" w:rsidRPr="00E20C42">
        <w:rPr>
          <w:sz w:val="26"/>
          <w:szCs w:val="26"/>
        </w:rPr>
        <w:t>«</w:t>
      </w:r>
      <w:r w:rsidRPr="00E20C42">
        <w:rPr>
          <w:sz w:val="26"/>
          <w:szCs w:val="26"/>
        </w:rPr>
        <w:t>Об особо охраняемых природных территориях</w:t>
      </w:r>
      <w:r w:rsidR="006E0E38" w:rsidRPr="00E20C42">
        <w:rPr>
          <w:sz w:val="26"/>
          <w:szCs w:val="26"/>
        </w:rPr>
        <w:t>»</w:t>
      </w:r>
      <w:r w:rsidR="00505972" w:rsidRPr="00E20C42">
        <w:rPr>
          <w:sz w:val="26"/>
          <w:szCs w:val="26"/>
        </w:rPr>
        <w:t xml:space="preserve"> (в редакции изменений)</w:t>
      </w:r>
      <w:r w:rsidRPr="00E20C42">
        <w:rPr>
          <w:sz w:val="26"/>
          <w:szCs w:val="26"/>
        </w:rPr>
        <w:t xml:space="preserve">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0C0FD574" w14:textId="77777777" w:rsidR="00545E9B" w:rsidRPr="00E20C42" w:rsidRDefault="00545E9B" w:rsidP="00452A50">
      <w:pPr>
        <w:pStyle w:val="affffffe"/>
        <w:ind w:firstLine="709"/>
        <w:rPr>
          <w:i/>
          <w:iCs/>
          <w:sz w:val="26"/>
          <w:szCs w:val="26"/>
        </w:rPr>
      </w:pPr>
      <w:r w:rsidRPr="00E20C42">
        <w:rPr>
          <w:i/>
          <w:iCs/>
          <w:sz w:val="26"/>
          <w:szCs w:val="26"/>
        </w:rPr>
        <w:t>12. Охранная зона стационарных пунктов наблюдений за состоянием окружающей среды, ее загрязнением</w:t>
      </w:r>
    </w:p>
    <w:p w14:paraId="567C67B4" w14:textId="15B446C0" w:rsidR="00545E9B" w:rsidRPr="00E20C42" w:rsidRDefault="00545E9B" w:rsidP="00452A50">
      <w:pPr>
        <w:pStyle w:val="affffffe"/>
        <w:ind w:firstLine="709"/>
        <w:rPr>
          <w:sz w:val="26"/>
          <w:szCs w:val="26"/>
        </w:rPr>
      </w:pPr>
      <w:r w:rsidRPr="00E20C42">
        <w:rPr>
          <w:sz w:val="26"/>
          <w:szCs w:val="26"/>
        </w:rPr>
        <w:t>В соответствии с Федеральным законом от 19 июля 1998</w:t>
      </w:r>
      <w:r w:rsidR="009D31E2" w:rsidRPr="00E20C42">
        <w:rPr>
          <w:sz w:val="26"/>
          <w:szCs w:val="26"/>
        </w:rPr>
        <w:t> </w:t>
      </w:r>
      <w:r w:rsidRPr="00E20C42">
        <w:rPr>
          <w:sz w:val="26"/>
          <w:szCs w:val="26"/>
        </w:rPr>
        <w:t xml:space="preserve">года № 113-ФЗ </w:t>
      </w:r>
      <w:r w:rsidR="006E0E38" w:rsidRPr="00E20C42">
        <w:rPr>
          <w:sz w:val="26"/>
          <w:szCs w:val="26"/>
        </w:rPr>
        <w:t>«</w:t>
      </w:r>
      <w:r w:rsidRPr="00E20C42">
        <w:rPr>
          <w:sz w:val="26"/>
          <w:szCs w:val="26"/>
        </w:rPr>
        <w:t>О гидрометеорологической службе</w:t>
      </w:r>
      <w:r w:rsidR="006E0E38" w:rsidRPr="00E20C42">
        <w:rPr>
          <w:sz w:val="26"/>
          <w:szCs w:val="26"/>
        </w:rPr>
        <w:t>»</w:t>
      </w:r>
      <w:r w:rsidR="00505972" w:rsidRPr="00E20C42">
        <w:rPr>
          <w:sz w:val="26"/>
          <w:szCs w:val="26"/>
        </w:rPr>
        <w:t xml:space="preserve"> (в редакции изменений) </w:t>
      </w:r>
      <w:r w:rsidRPr="00E20C42">
        <w:rPr>
          <w:sz w:val="26"/>
          <w:szCs w:val="26"/>
        </w:rPr>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14:paraId="7DA356CD" w14:textId="5F1073EC" w:rsidR="00545E9B" w:rsidRPr="00E20C42" w:rsidRDefault="00545E9B" w:rsidP="00452A50">
      <w:pPr>
        <w:pStyle w:val="affffffe"/>
        <w:ind w:firstLine="709"/>
        <w:rPr>
          <w:i/>
          <w:iCs/>
          <w:sz w:val="26"/>
          <w:szCs w:val="26"/>
        </w:rPr>
      </w:pPr>
      <w:r w:rsidRPr="00E20C42">
        <w:rPr>
          <w:i/>
          <w:iCs/>
          <w:sz w:val="26"/>
          <w:szCs w:val="26"/>
        </w:rPr>
        <w:t>13. Водоохранная зона</w:t>
      </w:r>
    </w:p>
    <w:p w14:paraId="34798A91" w14:textId="77777777" w:rsidR="008C60F5" w:rsidRPr="00E20C42" w:rsidRDefault="008C60F5" w:rsidP="00452A50">
      <w:pPr>
        <w:pStyle w:val="affffffe"/>
        <w:ind w:firstLine="709"/>
        <w:rPr>
          <w:sz w:val="26"/>
          <w:szCs w:val="26"/>
        </w:rPr>
      </w:pPr>
      <w:r w:rsidRPr="00E20C42">
        <w:rPr>
          <w:sz w:val="26"/>
          <w:szCs w:val="26"/>
        </w:rPr>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p>
    <w:p w14:paraId="797C41E1" w14:textId="3F169CCA" w:rsidR="008C60F5" w:rsidRPr="00E20C42" w:rsidRDefault="008C60F5" w:rsidP="00452A50">
      <w:pPr>
        <w:pStyle w:val="affffffe"/>
        <w:ind w:firstLine="709"/>
        <w:rPr>
          <w:sz w:val="26"/>
          <w:szCs w:val="26"/>
        </w:rPr>
      </w:pPr>
      <w:r w:rsidRPr="00E20C42">
        <w:rPr>
          <w:sz w:val="26"/>
          <w:szCs w:val="26"/>
        </w:rPr>
        <w:t>Береговые охранные зоны, заповедные зоны, водоохранные зоны водных объектов рыбохозяйственного назначения, созданные до дня вступления в силу настоящего Федерального закона от 30 декабря 2021 года № 445-ФЗ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рыбоохранные зоны, установленные в период до 1 января 2022 года, и водный объект или часть водного объекта, к которым прилегают такие зоны, в целях сохранения водных биоресурсов признаются на период до 1 января 2025 года рыбохозяйственными заповедными зонами в случае и порядке, предусмотренных федеральным органом исполнительной власти в области рыболовства.</w:t>
      </w:r>
    </w:p>
    <w:p w14:paraId="1B690D14" w14:textId="77777777" w:rsidR="00545E9B" w:rsidRPr="00E20C42" w:rsidRDefault="00545E9B" w:rsidP="00452A50">
      <w:pPr>
        <w:pStyle w:val="affffffe"/>
        <w:ind w:firstLine="709"/>
        <w:rPr>
          <w:i/>
          <w:iCs/>
          <w:sz w:val="26"/>
          <w:szCs w:val="26"/>
        </w:rPr>
      </w:pPr>
      <w:r w:rsidRPr="00E20C42">
        <w:rPr>
          <w:i/>
          <w:iCs/>
          <w:sz w:val="26"/>
          <w:szCs w:val="26"/>
        </w:rPr>
        <w:t>14. Прибрежная защитная полоса</w:t>
      </w:r>
    </w:p>
    <w:p w14:paraId="28277E8D" w14:textId="77777777" w:rsidR="00545E9B" w:rsidRPr="00E20C42" w:rsidRDefault="00545E9B" w:rsidP="00452A50">
      <w:pPr>
        <w:pStyle w:val="affffffe"/>
        <w:ind w:firstLine="709"/>
        <w:rPr>
          <w:sz w:val="26"/>
          <w:szCs w:val="26"/>
        </w:rPr>
      </w:pPr>
      <w:r w:rsidRPr="00E20C42">
        <w:rPr>
          <w:sz w:val="26"/>
          <w:szCs w:val="26"/>
        </w:rPr>
        <w:lastRenderedPageBreak/>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14:paraId="0E2EA93D" w14:textId="27847100" w:rsidR="00545E9B" w:rsidRPr="00E20C42" w:rsidRDefault="00545E9B" w:rsidP="00452A50">
      <w:pPr>
        <w:pStyle w:val="affffffe"/>
        <w:ind w:firstLine="709"/>
        <w:rPr>
          <w:sz w:val="26"/>
          <w:szCs w:val="26"/>
        </w:rPr>
      </w:pPr>
      <w:r w:rsidRPr="00E20C42">
        <w:rPr>
          <w:sz w:val="26"/>
          <w:szCs w:val="26"/>
        </w:rPr>
        <w:t>Постановлением Правительства Российской Федерации от 10 января 2009</w:t>
      </w:r>
      <w:r w:rsidRPr="00E20C42">
        <w:rPr>
          <w:sz w:val="26"/>
          <w:szCs w:val="26"/>
          <w:lang w:val="en-US"/>
        </w:rPr>
        <w:t> </w:t>
      </w:r>
      <w:r w:rsidR="009D31E2" w:rsidRPr="00E20C42">
        <w:rPr>
          <w:sz w:val="26"/>
          <w:szCs w:val="26"/>
        </w:rPr>
        <w:t xml:space="preserve">года </w:t>
      </w:r>
      <w:r w:rsidRPr="00E20C42">
        <w:rPr>
          <w:sz w:val="26"/>
          <w:szCs w:val="26"/>
        </w:rPr>
        <w:t xml:space="preserve">№ 17 </w:t>
      </w:r>
      <w:r w:rsidR="003E654D" w:rsidRPr="00E20C42">
        <w:rPr>
          <w:sz w:val="26"/>
          <w:szCs w:val="26"/>
        </w:rPr>
        <w:t xml:space="preserve">(в редакции изменений) </w:t>
      </w:r>
      <w:r w:rsidRPr="00E20C42">
        <w:rPr>
          <w:sz w:val="26"/>
          <w:szCs w:val="26"/>
        </w:rPr>
        <w:t>утверждены Правила установления границ водоохранных зон и границ прибрежных защитных полос водных объектов.</w:t>
      </w:r>
    </w:p>
    <w:p w14:paraId="2F1F3D9C" w14:textId="296CA271" w:rsidR="00545E9B" w:rsidRPr="00E20C42" w:rsidRDefault="00545E9B" w:rsidP="00452A50">
      <w:pPr>
        <w:pStyle w:val="affffffe"/>
        <w:ind w:firstLine="709"/>
        <w:rPr>
          <w:i/>
          <w:iCs/>
          <w:sz w:val="26"/>
          <w:szCs w:val="26"/>
        </w:rPr>
      </w:pPr>
      <w:r w:rsidRPr="00E20C42">
        <w:rPr>
          <w:i/>
          <w:iCs/>
          <w:sz w:val="26"/>
          <w:szCs w:val="26"/>
        </w:rPr>
        <w:t xml:space="preserve">15. </w:t>
      </w:r>
      <w:hyperlink r:id="rId22" w:history="1">
        <w:r w:rsidRPr="00E20C42">
          <w:rPr>
            <w:i/>
            <w:iCs/>
            <w:sz w:val="26"/>
            <w:szCs w:val="26"/>
          </w:rPr>
          <w:t>Зоны</w:t>
        </w:r>
      </w:hyperlink>
      <w:r w:rsidRPr="00E20C42">
        <w:rPr>
          <w:i/>
          <w:iCs/>
          <w:sz w:val="26"/>
          <w:szCs w:val="26"/>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23" w:history="1">
        <w:r w:rsidRPr="00E20C42">
          <w:rPr>
            <w:i/>
            <w:iCs/>
            <w:sz w:val="26"/>
            <w:szCs w:val="26"/>
          </w:rPr>
          <w:t>кодексом</w:t>
        </w:r>
      </w:hyperlink>
      <w:r w:rsidRPr="00E20C42">
        <w:rPr>
          <w:i/>
          <w:iCs/>
          <w:sz w:val="26"/>
          <w:szCs w:val="26"/>
        </w:rPr>
        <w:t xml:space="preserve"> </w:t>
      </w:r>
      <w:r w:rsidR="00DA3FF3" w:rsidRPr="00E20C42">
        <w:rPr>
          <w:i/>
          <w:iCs/>
          <w:sz w:val="26"/>
          <w:szCs w:val="26"/>
        </w:rPr>
        <w:t>Российской Федерации</w:t>
      </w:r>
      <w:r w:rsidRPr="00E20C42">
        <w:rPr>
          <w:i/>
          <w:iCs/>
          <w:sz w:val="26"/>
          <w:szCs w:val="26"/>
        </w:rPr>
        <w:t>, в отношении подземных водных объектов зоны специальной охраны</w:t>
      </w:r>
    </w:p>
    <w:p w14:paraId="615540AC" w14:textId="77777777" w:rsidR="00365C90" w:rsidRPr="00E20C42" w:rsidRDefault="00365C90" w:rsidP="00452A50">
      <w:pPr>
        <w:pStyle w:val="affffffe"/>
        <w:ind w:firstLine="709"/>
        <w:rPr>
          <w:sz w:val="26"/>
          <w:szCs w:val="26"/>
        </w:rPr>
      </w:pPr>
      <w:r w:rsidRPr="00E20C42">
        <w:rPr>
          <w:sz w:val="26"/>
          <w:szCs w:val="26"/>
        </w:rPr>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1E9EF54E" w14:textId="77777777" w:rsidR="00365C90" w:rsidRPr="00E20C42" w:rsidRDefault="00365C90" w:rsidP="00452A50">
      <w:pPr>
        <w:pStyle w:val="affffffe"/>
        <w:ind w:firstLine="709"/>
        <w:rPr>
          <w:sz w:val="26"/>
          <w:szCs w:val="26"/>
        </w:rPr>
      </w:pPr>
      <w:r w:rsidRPr="00E20C42">
        <w:rPr>
          <w:sz w:val="26"/>
          <w:szCs w:val="26"/>
        </w:rPr>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7261D56B" w14:textId="53357D9D" w:rsidR="00545E9B" w:rsidRPr="00E20C42" w:rsidRDefault="00365C90" w:rsidP="00452A50">
      <w:pPr>
        <w:pStyle w:val="affffffe"/>
        <w:ind w:firstLine="709"/>
        <w:rPr>
          <w:sz w:val="26"/>
          <w:szCs w:val="26"/>
        </w:rPr>
      </w:pPr>
      <w:r w:rsidRPr="00E20C42">
        <w:rPr>
          <w:sz w:val="26"/>
          <w:szCs w:val="26"/>
        </w:rPr>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14:paraId="2E4554A5" w14:textId="734073ED" w:rsidR="00545E9B" w:rsidRPr="00E20C42" w:rsidRDefault="00545E9B" w:rsidP="00452A50">
      <w:pPr>
        <w:pStyle w:val="affffffe"/>
        <w:ind w:firstLine="709"/>
        <w:rPr>
          <w:sz w:val="26"/>
          <w:szCs w:val="26"/>
        </w:rPr>
      </w:pPr>
      <w:r w:rsidRPr="00E20C42">
        <w:rPr>
          <w:sz w:val="26"/>
          <w:szCs w:val="26"/>
        </w:rPr>
        <w:t xml:space="preserve">Водный кодекс </w:t>
      </w:r>
      <w:r w:rsidR="00DA3FF3" w:rsidRPr="00E20C42">
        <w:rPr>
          <w:sz w:val="26"/>
          <w:szCs w:val="26"/>
        </w:rPr>
        <w:t>Российской Федерации</w:t>
      </w:r>
      <w:r w:rsidRPr="00E20C42">
        <w:rPr>
          <w:sz w:val="26"/>
          <w:szCs w:val="26"/>
        </w:rPr>
        <w:t>;</w:t>
      </w:r>
    </w:p>
    <w:p w14:paraId="34CD11A3" w14:textId="62B580D4" w:rsidR="00545E9B" w:rsidRPr="00E20C42" w:rsidRDefault="00545E9B" w:rsidP="00452A50">
      <w:pPr>
        <w:pStyle w:val="affffffe"/>
        <w:ind w:firstLine="709"/>
        <w:rPr>
          <w:sz w:val="26"/>
          <w:szCs w:val="26"/>
        </w:rPr>
      </w:pPr>
      <w:r w:rsidRPr="00E20C42">
        <w:rPr>
          <w:sz w:val="26"/>
          <w:szCs w:val="26"/>
        </w:rPr>
        <w:t>Федеральный закон от 30 марта 1999</w:t>
      </w:r>
      <w:r w:rsidR="009D31E2" w:rsidRPr="00E20C42">
        <w:rPr>
          <w:sz w:val="26"/>
          <w:szCs w:val="26"/>
        </w:rPr>
        <w:t> </w:t>
      </w:r>
      <w:r w:rsidRPr="00E20C42">
        <w:rPr>
          <w:sz w:val="26"/>
          <w:szCs w:val="26"/>
        </w:rPr>
        <w:t>года №</w:t>
      </w:r>
      <w:r w:rsidRPr="00E20C42">
        <w:rPr>
          <w:sz w:val="26"/>
          <w:szCs w:val="26"/>
          <w:lang w:val="en-US"/>
        </w:rPr>
        <w:t> </w:t>
      </w:r>
      <w:r w:rsidRPr="00E20C42">
        <w:rPr>
          <w:sz w:val="26"/>
          <w:szCs w:val="26"/>
        </w:rPr>
        <w:t xml:space="preserve">52-ФЗ </w:t>
      </w:r>
      <w:r w:rsidR="006E0E38" w:rsidRPr="00E20C42">
        <w:rPr>
          <w:sz w:val="26"/>
          <w:szCs w:val="26"/>
        </w:rPr>
        <w:t>«</w:t>
      </w:r>
      <w:r w:rsidRPr="00E20C42">
        <w:rPr>
          <w:sz w:val="26"/>
          <w:szCs w:val="26"/>
        </w:rPr>
        <w:t>О санитарно-эпидемиологическом благополучии населения</w:t>
      </w:r>
      <w:r w:rsidR="006E0E38" w:rsidRPr="00E20C42">
        <w:rPr>
          <w:sz w:val="26"/>
          <w:szCs w:val="26"/>
        </w:rPr>
        <w:t>»</w:t>
      </w:r>
      <w:r w:rsidR="003E654D" w:rsidRPr="00E20C42">
        <w:rPr>
          <w:sz w:val="26"/>
          <w:szCs w:val="26"/>
        </w:rPr>
        <w:t xml:space="preserve"> (в редакции изменений)</w:t>
      </w:r>
      <w:r w:rsidRPr="00E20C42">
        <w:rPr>
          <w:sz w:val="26"/>
          <w:szCs w:val="26"/>
        </w:rPr>
        <w:t>;</w:t>
      </w:r>
    </w:p>
    <w:p w14:paraId="3A2A6FEF" w14:textId="155307D6" w:rsidR="00545E9B" w:rsidRPr="00E20C42" w:rsidRDefault="00545E9B" w:rsidP="00452A50">
      <w:pPr>
        <w:pStyle w:val="affffffe"/>
        <w:ind w:firstLine="709"/>
        <w:rPr>
          <w:sz w:val="26"/>
          <w:szCs w:val="26"/>
        </w:rPr>
      </w:pPr>
      <w:r w:rsidRPr="00E20C42">
        <w:rPr>
          <w:sz w:val="26"/>
          <w:szCs w:val="26"/>
        </w:rPr>
        <w:t>СП</w:t>
      </w:r>
      <w:r w:rsidRPr="00E20C42">
        <w:rPr>
          <w:sz w:val="26"/>
          <w:szCs w:val="26"/>
          <w:lang w:val="en-US"/>
        </w:rPr>
        <w:t> </w:t>
      </w:r>
      <w:r w:rsidRPr="00E20C42">
        <w:rPr>
          <w:sz w:val="26"/>
          <w:szCs w:val="26"/>
        </w:rPr>
        <w:t xml:space="preserve">31.13330.2012 Свод правил. </w:t>
      </w:r>
      <w:r w:rsidR="006E0E38" w:rsidRPr="00E20C42">
        <w:rPr>
          <w:sz w:val="26"/>
          <w:szCs w:val="26"/>
        </w:rPr>
        <w:t>«</w:t>
      </w:r>
      <w:r w:rsidRPr="00E20C42">
        <w:rPr>
          <w:sz w:val="26"/>
          <w:szCs w:val="26"/>
        </w:rPr>
        <w:t>Водоснабжение. Наружные сети и сооружения.</w:t>
      </w:r>
      <w:r w:rsidR="006E0E38" w:rsidRPr="00E20C42">
        <w:rPr>
          <w:sz w:val="26"/>
          <w:szCs w:val="26"/>
        </w:rPr>
        <w:t>»</w:t>
      </w:r>
      <w:r w:rsidRPr="00E20C42">
        <w:rPr>
          <w:sz w:val="26"/>
          <w:szCs w:val="26"/>
        </w:rPr>
        <w:t xml:space="preserve"> Актуализированная редакция СНиП</w:t>
      </w:r>
      <w:r w:rsidRPr="00E20C42">
        <w:rPr>
          <w:sz w:val="26"/>
          <w:szCs w:val="26"/>
          <w:lang w:val="en-US"/>
        </w:rPr>
        <w:t> </w:t>
      </w:r>
      <w:r w:rsidRPr="00E20C42">
        <w:rPr>
          <w:sz w:val="26"/>
          <w:szCs w:val="26"/>
        </w:rPr>
        <w:t>2.04.02-84*;</w:t>
      </w:r>
    </w:p>
    <w:p w14:paraId="256DC7CC" w14:textId="6FFE8837" w:rsidR="00956C01" w:rsidRPr="00E20C42" w:rsidRDefault="00545E9B" w:rsidP="00452A50">
      <w:pPr>
        <w:pStyle w:val="affffffe"/>
        <w:ind w:firstLine="709"/>
        <w:rPr>
          <w:sz w:val="26"/>
          <w:szCs w:val="26"/>
        </w:rPr>
      </w:pPr>
      <w:r w:rsidRPr="00E20C42">
        <w:rPr>
          <w:sz w:val="26"/>
          <w:szCs w:val="26"/>
        </w:rPr>
        <w:t xml:space="preserve">СанПиН 2.1.3684-21 </w:t>
      </w:r>
      <w:r w:rsidR="006E0E38" w:rsidRPr="00E20C42">
        <w:rPr>
          <w:sz w:val="26"/>
          <w:szCs w:val="26"/>
        </w:rPr>
        <w:t>«</w:t>
      </w:r>
      <w:r w:rsidRPr="00E20C42">
        <w:rPr>
          <w:sz w:val="26"/>
          <w:szCs w:val="26"/>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E0E38" w:rsidRPr="00E20C42">
        <w:rPr>
          <w:sz w:val="26"/>
          <w:szCs w:val="26"/>
        </w:rPr>
        <w:t>»</w:t>
      </w:r>
      <w:r w:rsidR="003E654D" w:rsidRPr="00E20C42">
        <w:rPr>
          <w:sz w:val="26"/>
          <w:szCs w:val="26"/>
        </w:rPr>
        <w:t xml:space="preserve"> (в редакции изменений)</w:t>
      </w:r>
      <w:r w:rsidR="00B1486D" w:rsidRPr="00E20C42">
        <w:rPr>
          <w:sz w:val="26"/>
          <w:szCs w:val="26"/>
        </w:rPr>
        <w:t>;</w:t>
      </w:r>
    </w:p>
    <w:p w14:paraId="042941E2" w14:textId="42B5C1EC" w:rsidR="00545E9B" w:rsidRPr="00E20C42" w:rsidRDefault="00545E9B" w:rsidP="00452A50">
      <w:pPr>
        <w:pStyle w:val="affffffe"/>
        <w:ind w:firstLine="709"/>
        <w:rPr>
          <w:i/>
          <w:iCs/>
          <w:sz w:val="26"/>
          <w:szCs w:val="26"/>
        </w:rPr>
      </w:pPr>
      <w:r w:rsidRPr="00E20C42">
        <w:rPr>
          <w:i/>
          <w:iCs/>
          <w:sz w:val="26"/>
          <w:szCs w:val="26"/>
        </w:rPr>
        <w:t>16. Зоны затопления и подтопления</w:t>
      </w:r>
    </w:p>
    <w:p w14:paraId="3DD134B9" w14:textId="758C0CA8" w:rsidR="00545E9B" w:rsidRPr="00E20C42" w:rsidRDefault="00545E9B" w:rsidP="00452A50">
      <w:pPr>
        <w:pStyle w:val="affffffe"/>
        <w:ind w:firstLine="709"/>
        <w:rPr>
          <w:sz w:val="26"/>
          <w:szCs w:val="26"/>
        </w:rPr>
      </w:pPr>
      <w:r w:rsidRPr="00E20C42">
        <w:rPr>
          <w:sz w:val="26"/>
          <w:szCs w:val="26"/>
        </w:rPr>
        <w:t xml:space="preserve">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w:t>
      </w:r>
      <w:r w:rsidR="00DA3FF3" w:rsidRPr="00E20C42">
        <w:rPr>
          <w:sz w:val="26"/>
          <w:szCs w:val="26"/>
        </w:rPr>
        <w:t>Российской Федерации</w:t>
      </w:r>
      <w:r w:rsidRPr="00E20C42">
        <w:rPr>
          <w:sz w:val="26"/>
          <w:szCs w:val="26"/>
        </w:rPr>
        <w:t xml:space="preserve"> от 18 апреля 2014</w:t>
      </w:r>
      <w:r w:rsidR="009D31E2" w:rsidRPr="00E20C42">
        <w:rPr>
          <w:sz w:val="26"/>
          <w:szCs w:val="26"/>
        </w:rPr>
        <w:t> </w:t>
      </w:r>
      <w:r w:rsidRPr="00E20C42">
        <w:rPr>
          <w:sz w:val="26"/>
          <w:szCs w:val="26"/>
        </w:rPr>
        <w:t xml:space="preserve">года № 360 </w:t>
      </w:r>
      <w:r w:rsidR="006E0E38" w:rsidRPr="00E20C42">
        <w:rPr>
          <w:sz w:val="26"/>
          <w:szCs w:val="26"/>
        </w:rPr>
        <w:t>«</w:t>
      </w:r>
      <w:r w:rsidRPr="00E20C42">
        <w:rPr>
          <w:sz w:val="26"/>
          <w:szCs w:val="26"/>
        </w:rPr>
        <w:t>О зонах затопления, подтопления</w:t>
      </w:r>
      <w:r w:rsidR="006E0E38" w:rsidRPr="00E20C42">
        <w:rPr>
          <w:sz w:val="26"/>
          <w:szCs w:val="26"/>
        </w:rPr>
        <w:t>»</w:t>
      </w:r>
      <w:r w:rsidR="003E654D" w:rsidRPr="00E20C42">
        <w:rPr>
          <w:sz w:val="26"/>
          <w:szCs w:val="26"/>
        </w:rPr>
        <w:t xml:space="preserve"> (в редакции изменений)</w:t>
      </w:r>
      <w:r w:rsidRPr="00E20C42">
        <w:rPr>
          <w:sz w:val="26"/>
          <w:szCs w:val="26"/>
        </w:rPr>
        <w:t>.</w:t>
      </w:r>
    </w:p>
    <w:p w14:paraId="1DE06AD6" w14:textId="4678E14E" w:rsidR="00545E9B" w:rsidRPr="00E20C42" w:rsidRDefault="00545E9B" w:rsidP="00452A50">
      <w:pPr>
        <w:pStyle w:val="affffffe"/>
        <w:ind w:firstLine="709"/>
        <w:rPr>
          <w:sz w:val="26"/>
          <w:szCs w:val="26"/>
        </w:rPr>
      </w:pPr>
      <w:r w:rsidRPr="00E20C42">
        <w:rPr>
          <w:sz w:val="26"/>
          <w:szCs w:val="26"/>
        </w:rPr>
        <w:t xml:space="preserve">В границах зон затопления, подтопления, в соответствии с законодательством </w:t>
      </w:r>
      <w:r w:rsidR="00DA3FF3" w:rsidRPr="00E20C42">
        <w:rPr>
          <w:sz w:val="26"/>
          <w:szCs w:val="26"/>
        </w:rPr>
        <w:t>Российской Федерации</w:t>
      </w:r>
      <w:r w:rsidRPr="00E20C42">
        <w:rPr>
          <w:sz w:val="26"/>
          <w:szCs w:val="26"/>
        </w:rPr>
        <w:t xml:space="preserve"> о градостроительной деятельности отнесенных к зонам с особыми условиями использования территорий, запрещаются:</w:t>
      </w:r>
    </w:p>
    <w:p w14:paraId="456F4E1C" w14:textId="77777777" w:rsidR="00545E9B" w:rsidRPr="00E20C42" w:rsidRDefault="00545E9B" w:rsidP="007D54F0">
      <w:pPr>
        <w:pStyle w:val="affffffe"/>
        <w:numPr>
          <w:ilvl w:val="0"/>
          <w:numId w:val="77"/>
        </w:numPr>
        <w:ind w:left="0" w:firstLine="709"/>
        <w:rPr>
          <w:sz w:val="26"/>
          <w:szCs w:val="26"/>
        </w:rPr>
      </w:pPr>
      <w:r w:rsidRPr="00E20C42">
        <w:rPr>
          <w:sz w:val="26"/>
          <w:szCs w:val="26"/>
        </w:rPr>
        <w:lastRenderedPageBreak/>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A14751E" w14:textId="77777777" w:rsidR="00545E9B" w:rsidRPr="00E20C42" w:rsidRDefault="00545E9B" w:rsidP="007D54F0">
      <w:pPr>
        <w:pStyle w:val="affffffe"/>
        <w:numPr>
          <w:ilvl w:val="0"/>
          <w:numId w:val="77"/>
        </w:numPr>
        <w:ind w:left="0" w:firstLine="709"/>
        <w:rPr>
          <w:sz w:val="26"/>
          <w:szCs w:val="26"/>
        </w:rPr>
      </w:pPr>
      <w:r w:rsidRPr="00E20C42">
        <w:rPr>
          <w:sz w:val="26"/>
          <w:szCs w:val="26"/>
        </w:rPr>
        <w:t>использование сточных вод в целях регулирования плодородия почв;</w:t>
      </w:r>
    </w:p>
    <w:p w14:paraId="5DDDDDC8" w14:textId="77777777" w:rsidR="00545E9B" w:rsidRPr="00E20C42" w:rsidRDefault="00545E9B" w:rsidP="007D54F0">
      <w:pPr>
        <w:pStyle w:val="affffffe"/>
        <w:numPr>
          <w:ilvl w:val="0"/>
          <w:numId w:val="77"/>
        </w:numPr>
        <w:ind w:left="0" w:firstLine="709"/>
        <w:rPr>
          <w:sz w:val="26"/>
          <w:szCs w:val="26"/>
        </w:rPr>
      </w:pPr>
      <w:r w:rsidRPr="00E20C42">
        <w:rPr>
          <w:sz w:val="26"/>
          <w:szCs w:val="26"/>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3F85996" w14:textId="2435B71A" w:rsidR="00FC1816" w:rsidRPr="00E20C42" w:rsidRDefault="00545E9B" w:rsidP="007D54F0">
      <w:pPr>
        <w:pStyle w:val="affffffe"/>
        <w:numPr>
          <w:ilvl w:val="0"/>
          <w:numId w:val="77"/>
        </w:numPr>
        <w:ind w:left="0" w:firstLine="709"/>
        <w:rPr>
          <w:sz w:val="26"/>
          <w:szCs w:val="26"/>
        </w:rPr>
      </w:pPr>
      <w:r w:rsidRPr="00E20C42">
        <w:rPr>
          <w:sz w:val="26"/>
          <w:szCs w:val="26"/>
        </w:rPr>
        <w:t>осуществление авиационных мер по борьбе с вредными организмами.</w:t>
      </w:r>
    </w:p>
    <w:p w14:paraId="3AA2615D" w14:textId="77777777" w:rsidR="00545E9B" w:rsidRPr="00E20C42" w:rsidRDefault="00545E9B" w:rsidP="00452A50">
      <w:pPr>
        <w:pStyle w:val="affffffe"/>
        <w:ind w:firstLine="709"/>
        <w:rPr>
          <w:i/>
          <w:iCs/>
          <w:sz w:val="26"/>
          <w:szCs w:val="26"/>
        </w:rPr>
      </w:pPr>
      <w:r w:rsidRPr="00E20C42">
        <w:rPr>
          <w:i/>
          <w:iCs/>
          <w:sz w:val="26"/>
          <w:szCs w:val="26"/>
        </w:rPr>
        <w:t>17. Санитарно-защитная зона</w:t>
      </w:r>
    </w:p>
    <w:p w14:paraId="027E0F3F" w14:textId="7D82EE46" w:rsidR="00545E9B" w:rsidRPr="00E20C42" w:rsidRDefault="00545E9B" w:rsidP="00452A50">
      <w:pPr>
        <w:pStyle w:val="affffffe"/>
        <w:ind w:firstLine="709"/>
        <w:rPr>
          <w:sz w:val="26"/>
          <w:szCs w:val="26"/>
        </w:rPr>
      </w:pPr>
      <w:r w:rsidRPr="00E20C42">
        <w:rPr>
          <w:sz w:val="26"/>
          <w:szCs w:val="26"/>
        </w:rPr>
        <w:t xml:space="preserve">На территории санитарно-защитных зон в соответствии с законодательством </w:t>
      </w:r>
      <w:r w:rsidR="00DA3FF3" w:rsidRPr="00E20C42">
        <w:rPr>
          <w:sz w:val="26"/>
          <w:szCs w:val="26"/>
        </w:rPr>
        <w:t>Российской Федерации</w:t>
      </w:r>
      <w:r w:rsidRPr="00E20C42">
        <w:rPr>
          <w:sz w:val="26"/>
          <w:szCs w:val="26"/>
        </w:rPr>
        <w:t xml:space="preserve"> устанавливается специальный режим использования земельных участков и объектов капитального строительства.</w:t>
      </w:r>
    </w:p>
    <w:p w14:paraId="391B8AED" w14:textId="3E2CA6B9" w:rsidR="00545E9B" w:rsidRPr="00E20C42" w:rsidRDefault="00545E9B" w:rsidP="00452A50">
      <w:pPr>
        <w:pStyle w:val="affffffe"/>
        <w:ind w:firstLine="709"/>
        <w:rPr>
          <w:sz w:val="26"/>
          <w:szCs w:val="26"/>
        </w:rPr>
      </w:pPr>
      <w:r w:rsidRPr="00E20C42">
        <w:rPr>
          <w:sz w:val="26"/>
          <w:szCs w:val="26"/>
        </w:rPr>
        <w:t>Содержание указанного режима определяется в соответствии с Федеральным законом от 30 марта 1999</w:t>
      </w:r>
      <w:r w:rsidR="009D31E2" w:rsidRPr="00E20C42">
        <w:rPr>
          <w:sz w:val="26"/>
          <w:szCs w:val="26"/>
        </w:rPr>
        <w:t> </w:t>
      </w:r>
      <w:r w:rsidRPr="00E20C42">
        <w:rPr>
          <w:sz w:val="26"/>
          <w:szCs w:val="26"/>
        </w:rPr>
        <w:t xml:space="preserve">года № 52-ФЗ </w:t>
      </w:r>
      <w:r w:rsidR="006E0E38" w:rsidRPr="00E20C42">
        <w:rPr>
          <w:sz w:val="26"/>
          <w:szCs w:val="26"/>
        </w:rPr>
        <w:t>«</w:t>
      </w:r>
      <w:r w:rsidRPr="00E20C42">
        <w:rPr>
          <w:sz w:val="26"/>
          <w:szCs w:val="26"/>
        </w:rPr>
        <w:t>О санитарно-эпидемиологическом благополучии населения</w:t>
      </w:r>
      <w:r w:rsidR="006E0E38" w:rsidRPr="00E20C42">
        <w:rPr>
          <w:sz w:val="26"/>
          <w:szCs w:val="26"/>
        </w:rPr>
        <w:t>»</w:t>
      </w:r>
      <w:r w:rsidR="003E654D" w:rsidRPr="00E20C42">
        <w:rPr>
          <w:sz w:val="26"/>
          <w:szCs w:val="26"/>
        </w:rPr>
        <w:t xml:space="preserve"> (в редакции изменений)</w:t>
      </w:r>
      <w:r w:rsidRPr="00E20C42">
        <w:rPr>
          <w:sz w:val="26"/>
          <w:szCs w:val="26"/>
        </w:rPr>
        <w:t xml:space="preserve">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w:t>
      </w:r>
      <w:r w:rsidR="00DA3FF3" w:rsidRPr="00E20C42">
        <w:rPr>
          <w:sz w:val="26"/>
          <w:szCs w:val="26"/>
        </w:rPr>
        <w:t>Российской Федерации</w:t>
      </w:r>
      <w:r w:rsidRPr="00E20C42">
        <w:rPr>
          <w:sz w:val="26"/>
          <w:szCs w:val="26"/>
        </w:rPr>
        <w:t xml:space="preserve"> от 3 марта 2018</w:t>
      </w:r>
      <w:r w:rsidR="009D31E2" w:rsidRPr="00E20C42">
        <w:rPr>
          <w:sz w:val="26"/>
          <w:szCs w:val="26"/>
        </w:rPr>
        <w:t> </w:t>
      </w:r>
      <w:r w:rsidRPr="00E20C42">
        <w:rPr>
          <w:sz w:val="26"/>
          <w:szCs w:val="26"/>
        </w:rPr>
        <w:t>года № 222</w:t>
      </w:r>
      <w:r w:rsidR="003E654D" w:rsidRPr="00E20C42">
        <w:rPr>
          <w:sz w:val="26"/>
          <w:szCs w:val="26"/>
        </w:rPr>
        <w:t xml:space="preserve"> (в редакции изменений)</w:t>
      </w:r>
      <w:r w:rsidRPr="00E20C42">
        <w:rPr>
          <w:sz w:val="26"/>
          <w:szCs w:val="26"/>
        </w:rPr>
        <w:t>.</w:t>
      </w:r>
    </w:p>
    <w:p w14:paraId="70AD71ED" w14:textId="77777777" w:rsidR="00545E9B" w:rsidRPr="00E20C42" w:rsidRDefault="00545E9B" w:rsidP="00452A50">
      <w:pPr>
        <w:pStyle w:val="affffffe"/>
        <w:ind w:firstLine="709"/>
        <w:rPr>
          <w:i/>
          <w:iCs/>
          <w:sz w:val="26"/>
          <w:szCs w:val="26"/>
        </w:rPr>
      </w:pPr>
      <w:r w:rsidRPr="00E20C42">
        <w:rPr>
          <w:i/>
          <w:iCs/>
          <w:sz w:val="26"/>
          <w:szCs w:val="26"/>
        </w:rPr>
        <w:t>18. Охранная зона пунктов государственной геодезической сети, государственной нивелирной сети и государственной гравиметрической сети</w:t>
      </w:r>
    </w:p>
    <w:p w14:paraId="48F87B0C" w14:textId="5485EF5B" w:rsidR="00545E9B" w:rsidRPr="00E20C42" w:rsidRDefault="00545E9B" w:rsidP="00452A50">
      <w:pPr>
        <w:pStyle w:val="affffffe"/>
        <w:ind w:firstLine="709"/>
        <w:rPr>
          <w:sz w:val="26"/>
          <w:szCs w:val="26"/>
        </w:rPr>
      </w:pPr>
      <w:r w:rsidRPr="00E20C42">
        <w:rPr>
          <w:sz w:val="26"/>
          <w:szCs w:val="26"/>
        </w:rPr>
        <w:t xml:space="preserve">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 Правительства </w:t>
      </w:r>
      <w:r w:rsidR="00DA3FF3" w:rsidRPr="00E20C42">
        <w:rPr>
          <w:sz w:val="26"/>
          <w:szCs w:val="26"/>
        </w:rPr>
        <w:t>Российской Федерации</w:t>
      </w:r>
      <w:r w:rsidRPr="00E20C42">
        <w:rPr>
          <w:sz w:val="26"/>
          <w:szCs w:val="26"/>
        </w:rPr>
        <w:t xml:space="preserve"> от 21.</w:t>
      </w:r>
      <w:r w:rsidR="009D31E2" w:rsidRPr="00E20C42">
        <w:rPr>
          <w:sz w:val="26"/>
          <w:szCs w:val="26"/>
        </w:rPr>
        <w:t xml:space="preserve"> августа </w:t>
      </w:r>
      <w:r w:rsidRPr="00E20C42">
        <w:rPr>
          <w:sz w:val="26"/>
          <w:szCs w:val="26"/>
        </w:rPr>
        <w:t>2019 г</w:t>
      </w:r>
      <w:r w:rsidR="009D31E2" w:rsidRPr="00E20C42">
        <w:rPr>
          <w:sz w:val="26"/>
          <w:szCs w:val="26"/>
        </w:rPr>
        <w:t>ода</w:t>
      </w:r>
      <w:r w:rsidRPr="00E20C42">
        <w:rPr>
          <w:sz w:val="26"/>
          <w:szCs w:val="26"/>
        </w:rPr>
        <w:t xml:space="preserve"> № 1080 </w:t>
      </w:r>
      <w:r w:rsidR="006E0E38" w:rsidRPr="00E20C42">
        <w:rPr>
          <w:sz w:val="26"/>
          <w:szCs w:val="26"/>
        </w:rPr>
        <w:t>«</w:t>
      </w:r>
      <w:r w:rsidRPr="00E20C42">
        <w:rPr>
          <w:sz w:val="26"/>
          <w:szCs w:val="26"/>
        </w:rPr>
        <w:t>Об охранных зонах пунктов государственной геодезической сети, государственной нивелирной сети и государственной гравиметрической сети</w:t>
      </w:r>
      <w:r w:rsidR="006E0E38" w:rsidRPr="00E20C42">
        <w:rPr>
          <w:sz w:val="26"/>
          <w:szCs w:val="26"/>
        </w:rPr>
        <w:t>»</w:t>
      </w:r>
      <w:r w:rsidRPr="00E20C42">
        <w:rPr>
          <w:sz w:val="26"/>
          <w:szCs w:val="26"/>
        </w:rPr>
        <w:t>.</w:t>
      </w:r>
    </w:p>
    <w:p w14:paraId="7F954F33" w14:textId="77777777" w:rsidR="00545E9B" w:rsidRPr="00E20C42" w:rsidRDefault="00545E9B" w:rsidP="00452A50">
      <w:pPr>
        <w:pStyle w:val="affffffe"/>
        <w:ind w:firstLine="709"/>
        <w:rPr>
          <w:i/>
          <w:iCs/>
          <w:sz w:val="26"/>
          <w:szCs w:val="26"/>
        </w:rPr>
      </w:pPr>
      <w:r w:rsidRPr="00E20C42">
        <w:rPr>
          <w:i/>
          <w:iCs/>
          <w:sz w:val="26"/>
          <w:szCs w:val="26"/>
        </w:rPr>
        <w:t>19. Рыбохозяйственная заповедная зона</w:t>
      </w:r>
    </w:p>
    <w:p w14:paraId="1E0C618C" w14:textId="74DA194E" w:rsidR="00545E9B" w:rsidRPr="00E20C42" w:rsidRDefault="00545E9B" w:rsidP="00452A50">
      <w:pPr>
        <w:pStyle w:val="affffffe"/>
        <w:ind w:firstLine="709"/>
        <w:rPr>
          <w:sz w:val="26"/>
          <w:szCs w:val="26"/>
        </w:rPr>
      </w:pPr>
      <w:r w:rsidRPr="00E20C42">
        <w:rPr>
          <w:sz w:val="26"/>
          <w:szCs w:val="26"/>
        </w:rPr>
        <w:t>В соответствии с Федеральным законом от 20 декабря 2004</w:t>
      </w:r>
      <w:r w:rsidR="009D31E2" w:rsidRPr="00E20C42">
        <w:rPr>
          <w:sz w:val="26"/>
          <w:szCs w:val="26"/>
        </w:rPr>
        <w:t> </w:t>
      </w:r>
      <w:r w:rsidRPr="00E20C42">
        <w:rPr>
          <w:sz w:val="26"/>
          <w:szCs w:val="26"/>
        </w:rPr>
        <w:t xml:space="preserve">года № 166-ФЗ </w:t>
      </w:r>
      <w:r w:rsidR="006E0E38" w:rsidRPr="00E20C42">
        <w:rPr>
          <w:sz w:val="26"/>
          <w:szCs w:val="26"/>
        </w:rPr>
        <w:t>«</w:t>
      </w:r>
      <w:r w:rsidRPr="00E20C42">
        <w:rPr>
          <w:sz w:val="26"/>
          <w:szCs w:val="26"/>
        </w:rPr>
        <w:t>О рыболовстве и сохранении водных биологических ресурсов</w:t>
      </w:r>
      <w:r w:rsidR="006E0E38" w:rsidRPr="00E20C42">
        <w:rPr>
          <w:sz w:val="26"/>
          <w:szCs w:val="26"/>
        </w:rPr>
        <w:t>»</w:t>
      </w:r>
      <w:r w:rsidR="003E654D" w:rsidRPr="00E20C42">
        <w:rPr>
          <w:sz w:val="26"/>
          <w:szCs w:val="26"/>
        </w:rPr>
        <w:t xml:space="preserve"> (в редакции изменений)</w:t>
      </w:r>
      <w:r w:rsidRPr="00E20C42">
        <w:rPr>
          <w:sz w:val="26"/>
          <w:szCs w:val="26"/>
        </w:rPr>
        <w:t xml:space="preserve"> 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45CC7914" w14:textId="504DCDBB" w:rsidR="00E646C8" w:rsidRPr="00E20C42" w:rsidRDefault="00E20C42" w:rsidP="00452A50">
      <w:pPr>
        <w:pStyle w:val="affffffe"/>
        <w:ind w:firstLine="709"/>
        <w:rPr>
          <w:sz w:val="26"/>
          <w:szCs w:val="26"/>
        </w:rPr>
      </w:pPr>
      <w:hyperlink r:id="rId24" w:history="1">
        <w:r w:rsidR="00545E9B" w:rsidRPr="00E20C42">
          <w:rPr>
            <w:sz w:val="26"/>
            <w:szCs w:val="26"/>
          </w:rPr>
          <w:t>Порядок</w:t>
        </w:r>
      </w:hyperlink>
      <w:r w:rsidR="00545E9B" w:rsidRPr="00E20C42">
        <w:rPr>
          <w:sz w:val="26"/>
          <w:szCs w:val="26"/>
        </w:rPr>
        <w:t xml:space="preserve">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Правилами образования рыбохозяйственных заповедных зон, утвержденными постановлением Правительства </w:t>
      </w:r>
      <w:r w:rsidR="00DA3FF3" w:rsidRPr="00E20C42">
        <w:rPr>
          <w:sz w:val="26"/>
          <w:szCs w:val="26"/>
        </w:rPr>
        <w:t>Российской Федерации</w:t>
      </w:r>
      <w:r w:rsidR="00545E9B" w:rsidRPr="00E20C42">
        <w:rPr>
          <w:sz w:val="26"/>
          <w:szCs w:val="26"/>
        </w:rPr>
        <w:t xml:space="preserve"> от 5 октября 2016</w:t>
      </w:r>
      <w:r w:rsidR="009D31E2" w:rsidRPr="00E20C42">
        <w:rPr>
          <w:sz w:val="26"/>
          <w:szCs w:val="26"/>
        </w:rPr>
        <w:t> </w:t>
      </w:r>
      <w:r w:rsidR="00545E9B" w:rsidRPr="00E20C42">
        <w:rPr>
          <w:sz w:val="26"/>
          <w:szCs w:val="26"/>
        </w:rPr>
        <w:t>года № 1005.</w:t>
      </w:r>
      <w:bookmarkStart w:id="101" w:name="_Hlk95129164"/>
    </w:p>
    <w:p w14:paraId="5557F9F0" w14:textId="77777777" w:rsidR="003B6796" w:rsidRPr="00E20C42" w:rsidRDefault="003B6796" w:rsidP="00452A50">
      <w:pPr>
        <w:pStyle w:val="affffffe"/>
        <w:ind w:firstLine="709"/>
        <w:rPr>
          <w:sz w:val="26"/>
          <w:szCs w:val="26"/>
        </w:rPr>
      </w:pPr>
      <w:r w:rsidRPr="00E20C42">
        <w:rPr>
          <w:sz w:val="26"/>
          <w:szCs w:val="26"/>
        </w:rPr>
        <w:t>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«О рыболовстве и сохранении водных биологических ресурсов» от 20 декабря 2004 года № 166-ФЗ.</w:t>
      </w:r>
    </w:p>
    <w:p w14:paraId="2B1C57A3" w14:textId="77777777" w:rsidR="003B6796" w:rsidRPr="00E20C42" w:rsidRDefault="003B6796" w:rsidP="00452A50">
      <w:pPr>
        <w:pStyle w:val="affffffe"/>
        <w:ind w:firstLine="709"/>
        <w:rPr>
          <w:sz w:val="26"/>
          <w:szCs w:val="26"/>
        </w:rPr>
      </w:pPr>
      <w:r w:rsidRPr="00E20C42">
        <w:rPr>
          <w:sz w:val="26"/>
          <w:szCs w:val="26"/>
        </w:rPr>
        <w:t>Меры по сохранению водных биоресурсов и среды их обитания, порядок их осуществления определяются Правительством Российской Федерации:</w:t>
      </w:r>
    </w:p>
    <w:p w14:paraId="795ACDD2" w14:textId="5F97587F" w:rsidR="003B6796" w:rsidRPr="00E20C42" w:rsidRDefault="003B6796" w:rsidP="007D54F0">
      <w:pPr>
        <w:pStyle w:val="affffffe"/>
        <w:numPr>
          <w:ilvl w:val="0"/>
          <w:numId w:val="78"/>
        </w:numPr>
        <w:ind w:left="0" w:firstLine="709"/>
        <w:rPr>
          <w:sz w:val="26"/>
          <w:szCs w:val="26"/>
        </w:rPr>
      </w:pPr>
      <w:r w:rsidRPr="00E20C42">
        <w:rPr>
          <w:sz w:val="26"/>
          <w:szCs w:val="26"/>
        </w:rPr>
        <w:lastRenderedPageBreak/>
        <w:t>постановлением Правительства РФ от 29 апреля 2013 года № 380 «Об утверждении Положения о мерах по сохранению водных биологических ресурсов и среды их обитания»;</w:t>
      </w:r>
    </w:p>
    <w:p w14:paraId="6573AE18" w14:textId="4346BB15" w:rsidR="00E646C8" w:rsidRPr="00E20C42" w:rsidRDefault="003B6796" w:rsidP="007D54F0">
      <w:pPr>
        <w:pStyle w:val="affffffe"/>
        <w:numPr>
          <w:ilvl w:val="0"/>
          <w:numId w:val="78"/>
        </w:numPr>
        <w:ind w:left="0" w:firstLine="709"/>
        <w:rPr>
          <w:sz w:val="26"/>
          <w:szCs w:val="26"/>
        </w:rPr>
      </w:pPr>
      <w:r w:rsidRPr="00E20C42">
        <w:rPr>
          <w:sz w:val="26"/>
          <w:szCs w:val="26"/>
        </w:rPr>
        <w:t>постановлением Правительства РФ от 30 апреля 2013 года № 384 (ред. от 28.09.2020)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(вместе с «Правилами согласования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14:paraId="13DD6D1F" w14:textId="5A81EF76" w:rsidR="00545E9B" w:rsidRPr="00E20C42" w:rsidRDefault="00545E9B" w:rsidP="00452A50">
      <w:pPr>
        <w:pStyle w:val="affffffe"/>
        <w:ind w:firstLine="709"/>
        <w:rPr>
          <w:i/>
          <w:iCs/>
          <w:sz w:val="26"/>
          <w:szCs w:val="26"/>
        </w:rPr>
      </w:pPr>
      <w:r w:rsidRPr="00E20C42">
        <w:rPr>
          <w:i/>
          <w:iCs/>
          <w:sz w:val="26"/>
          <w:szCs w:val="26"/>
        </w:rPr>
        <w:t>20.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6CF1B4E3" w14:textId="42CE1112" w:rsidR="009629DE" w:rsidRPr="00E20C42" w:rsidRDefault="00545E9B" w:rsidP="00452A50">
      <w:pPr>
        <w:pStyle w:val="affffffe"/>
        <w:ind w:firstLine="709"/>
        <w:rPr>
          <w:sz w:val="26"/>
          <w:szCs w:val="26"/>
        </w:rPr>
      </w:pPr>
      <w:r w:rsidRPr="00E20C42">
        <w:rPr>
          <w:sz w:val="26"/>
          <w:szCs w:val="26"/>
        </w:rPr>
        <w:t xml:space="preserve">До утверждения Правительством </w:t>
      </w:r>
      <w:r w:rsidR="00DA3FF3" w:rsidRPr="00E20C42">
        <w:rPr>
          <w:sz w:val="26"/>
          <w:szCs w:val="26"/>
        </w:rPr>
        <w:t>Российской Федерации</w:t>
      </w:r>
      <w:r w:rsidRPr="00E20C42">
        <w:rPr>
          <w:sz w:val="26"/>
          <w:szCs w:val="26"/>
        </w:rPr>
        <w:t xml:space="preserve">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w:t>
      </w:r>
      <w:hyperlink r:id="rId25" w:history="1">
        <w:r w:rsidRPr="00E20C42">
          <w:rPr>
            <w:sz w:val="26"/>
            <w:szCs w:val="26"/>
          </w:rPr>
          <w:t>Правил</w:t>
        </w:r>
      </w:hyperlink>
      <w:r w:rsidRPr="00E20C42">
        <w:rPr>
          <w:sz w:val="26"/>
          <w:szCs w:val="26"/>
        </w:rPr>
        <w:t xml:space="preserve"> охраны магистральных</w:t>
      </w:r>
      <w:r w:rsidR="00945023" w:rsidRPr="00E20C42">
        <w:rPr>
          <w:sz w:val="26"/>
          <w:szCs w:val="26"/>
        </w:rPr>
        <w:t xml:space="preserve"> газ</w:t>
      </w:r>
      <w:r w:rsidRPr="00E20C42">
        <w:rPr>
          <w:sz w:val="26"/>
          <w:szCs w:val="26"/>
        </w:rPr>
        <w:t xml:space="preserve">опроводов, утвержденных постановлением Правительства </w:t>
      </w:r>
      <w:r w:rsidR="00DA3FF3" w:rsidRPr="00E20C42">
        <w:rPr>
          <w:sz w:val="26"/>
          <w:szCs w:val="26"/>
        </w:rPr>
        <w:t>Российской Федерации</w:t>
      </w:r>
      <w:r w:rsidRPr="00E20C42">
        <w:rPr>
          <w:sz w:val="26"/>
          <w:szCs w:val="26"/>
        </w:rPr>
        <w:t xml:space="preserve"> от 8 сентября 2017</w:t>
      </w:r>
      <w:r w:rsidR="009D31E2" w:rsidRPr="00E20C42">
        <w:rPr>
          <w:sz w:val="26"/>
          <w:szCs w:val="26"/>
        </w:rPr>
        <w:t> </w:t>
      </w:r>
      <w:r w:rsidRPr="00E20C42">
        <w:rPr>
          <w:sz w:val="26"/>
          <w:szCs w:val="26"/>
        </w:rPr>
        <w:t>года № 1083</w:t>
      </w:r>
      <w:r w:rsidR="003E654D" w:rsidRPr="00E20C42">
        <w:rPr>
          <w:sz w:val="26"/>
          <w:szCs w:val="26"/>
        </w:rPr>
        <w:t xml:space="preserve"> (в редакции изменений)</w:t>
      </w:r>
      <w:r w:rsidRPr="00E20C42">
        <w:rPr>
          <w:sz w:val="26"/>
          <w:szCs w:val="26"/>
        </w:rPr>
        <w:t>; Правил охраны</w:t>
      </w:r>
      <w:r w:rsidR="00945023" w:rsidRPr="00E20C42">
        <w:rPr>
          <w:sz w:val="26"/>
          <w:szCs w:val="26"/>
        </w:rPr>
        <w:t xml:space="preserve"> газ</w:t>
      </w:r>
      <w:r w:rsidRPr="00E20C42">
        <w:rPr>
          <w:sz w:val="26"/>
          <w:szCs w:val="26"/>
        </w:rPr>
        <w:t xml:space="preserve">ораспределительных сетей, утвержденными постановлением Правительства </w:t>
      </w:r>
      <w:r w:rsidR="00DA3FF3" w:rsidRPr="00E20C42">
        <w:rPr>
          <w:sz w:val="26"/>
          <w:szCs w:val="26"/>
        </w:rPr>
        <w:t>Российской Федерации</w:t>
      </w:r>
      <w:r w:rsidRPr="00E20C42">
        <w:rPr>
          <w:sz w:val="26"/>
          <w:szCs w:val="26"/>
        </w:rPr>
        <w:t xml:space="preserve"> от 20 ноября 2000</w:t>
      </w:r>
      <w:r w:rsidR="009D31E2" w:rsidRPr="00E20C42">
        <w:rPr>
          <w:sz w:val="26"/>
          <w:szCs w:val="26"/>
        </w:rPr>
        <w:t> г</w:t>
      </w:r>
      <w:r w:rsidRPr="00E20C42">
        <w:rPr>
          <w:sz w:val="26"/>
          <w:szCs w:val="26"/>
        </w:rPr>
        <w:t>ода №</w:t>
      </w:r>
      <w:r w:rsidR="009D31E2" w:rsidRPr="00E20C42">
        <w:rPr>
          <w:sz w:val="26"/>
          <w:szCs w:val="26"/>
        </w:rPr>
        <w:t> </w:t>
      </w:r>
      <w:r w:rsidRPr="00E20C42">
        <w:rPr>
          <w:sz w:val="26"/>
          <w:szCs w:val="26"/>
        </w:rPr>
        <w:t>878</w:t>
      </w:r>
      <w:r w:rsidR="003E654D" w:rsidRPr="00E20C42">
        <w:rPr>
          <w:sz w:val="26"/>
          <w:szCs w:val="26"/>
        </w:rPr>
        <w:t xml:space="preserve"> (в редакции изменений)</w:t>
      </w:r>
      <w:r w:rsidRPr="00E20C42">
        <w:rPr>
          <w:sz w:val="26"/>
          <w:szCs w:val="26"/>
        </w:rPr>
        <w:t xml:space="preserve">, Свода правил </w:t>
      </w:r>
      <w:r w:rsidR="006E0E38" w:rsidRPr="00E20C42">
        <w:rPr>
          <w:sz w:val="26"/>
          <w:szCs w:val="26"/>
        </w:rPr>
        <w:t>«</w:t>
      </w:r>
      <w:r w:rsidRPr="00E20C42">
        <w:rPr>
          <w:sz w:val="26"/>
          <w:szCs w:val="26"/>
        </w:rPr>
        <w:t>СП 36.13330.2012. Свод правил. Магистральные трубопроводы. Актуализированная редакция СНиП 2.05.06-85*</w:t>
      </w:r>
      <w:r w:rsidR="003E654D" w:rsidRPr="00E20C42">
        <w:rPr>
          <w:sz w:val="26"/>
          <w:szCs w:val="26"/>
        </w:rPr>
        <w:t>(в редакции изменений)</w:t>
      </w:r>
      <w:r w:rsidRPr="00E20C42">
        <w:rPr>
          <w:sz w:val="26"/>
          <w:szCs w:val="26"/>
        </w:rPr>
        <w:t xml:space="preserve">, утвержденным </w:t>
      </w:r>
      <w:hyperlink r:id="rId26" w:history="1">
        <w:r w:rsidRPr="00E20C42">
          <w:rPr>
            <w:sz w:val="26"/>
            <w:szCs w:val="26"/>
          </w:rPr>
          <w:t>приказом</w:t>
        </w:r>
      </w:hyperlink>
      <w:r w:rsidRPr="00E20C42">
        <w:rPr>
          <w:sz w:val="26"/>
          <w:szCs w:val="26"/>
        </w:rPr>
        <w:t xml:space="preserve"> Федерального агентства по строительству и жилищно-коммунальному хозяйству от 25 декабря 2012</w:t>
      </w:r>
      <w:r w:rsidR="00B10F29" w:rsidRPr="00E20C42">
        <w:rPr>
          <w:sz w:val="26"/>
          <w:szCs w:val="26"/>
        </w:rPr>
        <w:t> </w:t>
      </w:r>
      <w:r w:rsidRPr="00E20C42">
        <w:rPr>
          <w:sz w:val="26"/>
          <w:szCs w:val="26"/>
        </w:rPr>
        <w:t>года № 108/ГС</w:t>
      </w:r>
      <w:r w:rsidR="006E0E38" w:rsidRPr="00E20C42">
        <w:rPr>
          <w:sz w:val="26"/>
          <w:szCs w:val="26"/>
        </w:rPr>
        <w:t>»</w:t>
      </w:r>
      <w:r w:rsidR="003E654D" w:rsidRPr="00E20C42">
        <w:rPr>
          <w:sz w:val="26"/>
          <w:szCs w:val="26"/>
        </w:rPr>
        <w:t xml:space="preserve"> (в редакции изменений)</w:t>
      </w:r>
      <w:r w:rsidRPr="00E20C42">
        <w:rPr>
          <w:sz w:val="26"/>
          <w:szCs w:val="26"/>
        </w:rPr>
        <w:t>.</w:t>
      </w:r>
    </w:p>
    <w:bookmarkEnd w:id="101"/>
    <w:p w14:paraId="677B011C" w14:textId="77777777" w:rsidR="00545E9B" w:rsidRPr="00E20C42" w:rsidRDefault="00545E9B" w:rsidP="00452A50">
      <w:pPr>
        <w:pStyle w:val="affffffe"/>
        <w:ind w:firstLine="709"/>
        <w:rPr>
          <w:i/>
          <w:iCs/>
          <w:sz w:val="26"/>
          <w:szCs w:val="26"/>
        </w:rPr>
      </w:pPr>
      <w:r w:rsidRPr="00E20C42">
        <w:rPr>
          <w:i/>
          <w:iCs/>
          <w:sz w:val="26"/>
          <w:szCs w:val="26"/>
        </w:rPr>
        <w:t>21. Охранная зона гидроэнергетического объекта</w:t>
      </w:r>
    </w:p>
    <w:p w14:paraId="74E66C9B" w14:textId="4F8F8FAD" w:rsidR="00545E9B" w:rsidRPr="00E20C42" w:rsidRDefault="00545E9B" w:rsidP="00452A50">
      <w:pPr>
        <w:pStyle w:val="affffffe"/>
        <w:ind w:firstLine="709"/>
        <w:rPr>
          <w:sz w:val="26"/>
          <w:szCs w:val="26"/>
        </w:rPr>
      </w:pPr>
      <w:r w:rsidRPr="00E20C42">
        <w:rPr>
          <w:sz w:val="26"/>
          <w:szCs w:val="26"/>
        </w:rPr>
        <w:t xml:space="preserve">В соответствии с водным кодексом </w:t>
      </w:r>
      <w:r w:rsidR="00DA3FF3" w:rsidRPr="00E20C42">
        <w:rPr>
          <w:sz w:val="26"/>
          <w:szCs w:val="26"/>
        </w:rPr>
        <w:t>Российской Федерации</w:t>
      </w:r>
      <w:r w:rsidRPr="00E20C42">
        <w:rPr>
          <w:sz w:val="26"/>
          <w:szCs w:val="26"/>
        </w:rPr>
        <w:t xml:space="preserve">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14:paraId="46E1638E" w14:textId="4532D340" w:rsidR="00545E9B" w:rsidRPr="00E20C42" w:rsidRDefault="00545E9B" w:rsidP="00452A50">
      <w:pPr>
        <w:pStyle w:val="affffffe"/>
        <w:ind w:firstLine="709"/>
        <w:rPr>
          <w:sz w:val="26"/>
          <w:szCs w:val="26"/>
        </w:rPr>
      </w:pPr>
      <w:r w:rsidRPr="00E20C42">
        <w:rPr>
          <w:sz w:val="26"/>
          <w:szCs w:val="26"/>
        </w:rPr>
        <w:t>Правила установления охранных зон для гидроэнергетических объектов утверждены постановлением Правительства Российской Федерации от 6 сентября 2012</w:t>
      </w:r>
      <w:r w:rsidR="00B10F29" w:rsidRPr="00E20C42">
        <w:rPr>
          <w:sz w:val="26"/>
          <w:szCs w:val="26"/>
        </w:rPr>
        <w:t> </w:t>
      </w:r>
      <w:r w:rsidRPr="00E20C42">
        <w:rPr>
          <w:sz w:val="26"/>
          <w:szCs w:val="26"/>
        </w:rPr>
        <w:t>года № 884.</w:t>
      </w:r>
    </w:p>
    <w:p w14:paraId="4FB51221" w14:textId="0F52B488" w:rsidR="00545E9B" w:rsidRPr="00E20C42" w:rsidRDefault="00545E9B" w:rsidP="00452A50">
      <w:pPr>
        <w:pStyle w:val="affffffe"/>
        <w:ind w:firstLine="709"/>
        <w:rPr>
          <w:i/>
          <w:iCs/>
          <w:sz w:val="26"/>
          <w:szCs w:val="26"/>
        </w:rPr>
      </w:pPr>
      <w:r w:rsidRPr="00E20C42">
        <w:rPr>
          <w:i/>
          <w:iCs/>
          <w:sz w:val="26"/>
          <w:szCs w:val="26"/>
        </w:rPr>
        <w:t>22. Охранная зона тепловых сетей</w:t>
      </w:r>
    </w:p>
    <w:p w14:paraId="70856A21" w14:textId="79FC5985" w:rsidR="00545E9B" w:rsidRPr="00E20C42" w:rsidRDefault="00545E9B" w:rsidP="00452A50">
      <w:pPr>
        <w:pStyle w:val="affffffe"/>
        <w:ind w:firstLine="709"/>
        <w:rPr>
          <w:sz w:val="26"/>
          <w:szCs w:val="26"/>
        </w:rPr>
      </w:pPr>
      <w:r w:rsidRPr="00E20C42">
        <w:rPr>
          <w:sz w:val="26"/>
          <w:szCs w:val="26"/>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 утвержденными Приказом Минстроя России от 17 августа 1992</w:t>
      </w:r>
      <w:r w:rsidR="00B10F29" w:rsidRPr="00E20C42">
        <w:rPr>
          <w:sz w:val="26"/>
          <w:szCs w:val="26"/>
        </w:rPr>
        <w:t> </w:t>
      </w:r>
      <w:r w:rsidRPr="00E20C42">
        <w:rPr>
          <w:sz w:val="26"/>
          <w:szCs w:val="26"/>
        </w:rPr>
        <w:t>года № 197.</w:t>
      </w:r>
    </w:p>
    <w:p w14:paraId="610333A2" w14:textId="77777777" w:rsidR="00452A50" w:rsidRPr="00E20C42" w:rsidRDefault="00452A50" w:rsidP="00452A50">
      <w:pPr>
        <w:pStyle w:val="affffffe"/>
        <w:ind w:firstLine="709"/>
        <w:rPr>
          <w:sz w:val="26"/>
          <w:szCs w:val="26"/>
        </w:rPr>
      </w:pPr>
    </w:p>
    <w:p w14:paraId="1BD37EC8" w14:textId="0EED516F" w:rsidR="000214FD" w:rsidRPr="00E20C42" w:rsidRDefault="007700D0" w:rsidP="002F1B4F">
      <w:pPr>
        <w:pStyle w:val="20"/>
      </w:pPr>
      <w:r w:rsidRPr="00E20C42">
        <w:lastRenderedPageBreak/>
        <w:t xml:space="preserve">2.2. </w:t>
      </w:r>
      <w:r w:rsidR="004B6354" w:rsidRPr="00E20C42">
        <w:t xml:space="preserve">Обоснование </w:t>
      </w:r>
      <w:r w:rsidR="00A6029C" w:rsidRPr="00E20C42">
        <w:t xml:space="preserve">выбранного варианта размещения объектов местного значения и </w:t>
      </w:r>
      <w:r w:rsidR="004B6354" w:rsidRPr="00E20C42">
        <w:t>решения задач территориального планирования</w:t>
      </w:r>
    </w:p>
    <w:p w14:paraId="2E98415B" w14:textId="79E97797" w:rsidR="00AA1BCE" w:rsidRPr="00E20C42" w:rsidRDefault="00AA1BCE" w:rsidP="000B1C60">
      <w:r w:rsidRPr="00E20C42">
        <w:t xml:space="preserve">Главная цель территориального планирования </w:t>
      </w:r>
      <w:r w:rsidR="00DD0175" w:rsidRPr="00E20C42">
        <w:t>Петушенского</w:t>
      </w:r>
      <w:r w:rsidRPr="00E20C42">
        <w:t xml:space="preserve"> сельского поселения: пространственная организация территории </w:t>
      </w:r>
      <w:r w:rsidR="00E41424" w:rsidRPr="00E20C42">
        <w:t>Петушенского</w:t>
      </w:r>
      <w:r w:rsidRPr="00E20C42">
        <w:t xml:space="preserve"> </w:t>
      </w:r>
      <w:r w:rsidR="00D065F9" w:rsidRPr="00E20C42">
        <w:t>сельского поселения</w:t>
      </w:r>
      <w:r w:rsidRPr="00E20C42">
        <w:t xml:space="preserve"> в целях обеспечения устойчивого развития территории.</w:t>
      </w:r>
    </w:p>
    <w:p w14:paraId="22101D6C" w14:textId="7B15F7BD" w:rsidR="00AA1BCE" w:rsidRPr="00E20C42" w:rsidRDefault="00AA1BCE" w:rsidP="000B1C60">
      <w:r w:rsidRPr="00E20C42">
        <w:t>Цели территориального планирования:</w:t>
      </w:r>
    </w:p>
    <w:p w14:paraId="5F457826" w14:textId="77777777" w:rsidR="00AA1BCE" w:rsidRPr="00E20C42" w:rsidRDefault="00AA1BCE" w:rsidP="007D54F0">
      <w:pPr>
        <w:pStyle w:val="afa"/>
        <w:numPr>
          <w:ilvl w:val="0"/>
          <w:numId w:val="109"/>
        </w:numPr>
        <w:ind w:left="0" w:firstLine="709"/>
      </w:pPr>
      <w:r w:rsidRPr="00E20C42">
        <w:t>развитие населённых пунктов, входящих в состав муниципального образования в рамках Новосильского района;</w:t>
      </w:r>
    </w:p>
    <w:p w14:paraId="071F2153" w14:textId="77777777" w:rsidR="00AA1BCE" w:rsidRPr="00E20C42" w:rsidRDefault="00AA1BCE" w:rsidP="007D54F0">
      <w:pPr>
        <w:pStyle w:val="afa"/>
        <w:numPr>
          <w:ilvl w:val="0"/>
          <w:numId w:val="109"/>
        </w:numPr>
        <w:ind w:left="0" w:firstLine="709"/>
      </w:pPr>
      <w:r w:rsidRPr="00E20C42">
        <w:t>повышение уровня жизни и условий проживания населения;</w:t>
      </w:r>
    </w:p>
    <w:p w14:paraId="504E269F" w14:textId="77777777" w:rsidR="00AA1BCE" w:rsidRPr="00E20C42" w:rsidRDefault="00AA1BCE" w:rsidP="007D54F0">
      <w:pPr>
        <w:pStyle w:val="afa"/>
        <w:numPr>
          <w:ilvl w:val="0"/>
          <w:numId w:val="109"/>
        </w:numPr>
        <w:ind w:left="0" w:firstLine="709"/>
      </w:pPr>
      <w:r w:rsidRPr="00E20C42">
        <w:t>повышение инвестиционной привлекательности территории.</w:t>
      </w:r>
    </w:p>
    <w:p w14:paraId="612C87D0" w14:textId="3DAEB1BE" w:rsidR="00AA1BCE" w:rsidRPr="00E20C42" w:rsidRDefault="00AA1BCE" w:rsidP="000B1C60">
      <w:r w:rsidRPr="00E20C42">
        <w:t>Задачами территориального планирования являются:</w:t>
      </w:r>
    </w:p>
    <w:p w14:paraId="04631F8A" w14:textId="77777777" w:rsidR="00AA1BCE" w:rsidRPr="00E20C42" w:rsidRDefault="00AA1BCE" w:rsidP="007D54F0">
      <w:pPr>
        <w:pStyle w:val="afa"/>
        <w:numPr>
          <w:ilvl w:val="0"/>
          <w:numId w:val="110"/>
        </w:numPr>
        <w:ind w:left="0" w:firstLine="709"/>
      </w:pPr>
      <w:r w:rsidRPr="00E20C42">
        <w:t>преодоление планировочной разобщённости отдельных частей муниципального образования;</w:t>
      </w:r>
    </w:p>
    <w:p w14:paraId="69BDB6F7" w14:textId="65A4C0D3" w:rsidR="00AA1BCE" w:rsidRPr="00E20C42" w:rsidRDefault="00AA1BCE" w:rsidP="007D54F0">
      <w:pPr>
        <w:pStyle w:val="afa"/>
        <w:numPr>
          <w:ilvl w:val="0"/>
          <w:numId w:val="110"/>
        </w:numPr>
        <w:ind w:left="0" w:firstLine="709"/>
      </w:pPr>
      <w:r w:rsidRPr="00E20C42">
        <w:t>стимулирование средствами территориального планирования и градостроительного зонирования развития муниципального образования в самостоятельное сельское поселение с полноценной социальной инфраструктурой и благоустройством;</w:t>
      </w:r>
    </w:p>
    <w:p w14:paraId="2E2106A9" w14:textId="77777777" w:rsidR="00AA1BCE" w:rsidRPr="00E20C42" w:rsidRDefault="00AA1BCE" w:rsidP="007D54F0">
      <w:pPr>
        <w:pStyle w:val="afa"/>
        <w:numPr>
          <w:ilvl w:val="0"/>
          <w:numId w:val="110"/>
        </w:numPr>
        <w:ind w:left="0" w:firstLine="709"/>
      </w:pPr>
      <w:r w:rsidRPr="00E20C42">
        <w:t>привлечение инвестиций на пустующие производственные площадки;</w:t>
      </w:r>
    </w:p>
    <w:p w14:paraId="44094E92" w14:textId="77777777" w:rsidR="00AA1BCE" w:rsidRPr="00E20C42" w:rsidRDefault="00AA1BCE" w:rsidP="007D54F0">
      <w:pPr>
        <w:pStyle w:val="afa"/>
        <w:numPr>
          <w:ilvl w:val="0"/>
          <w:numId w:val="110"/>
        </w:numPr>
        <w:ind w:left="0" w:firstLine="709"/>
      </w:pPr>
      <w:r w:rsidRPr="00E20C42">
        <w:t>оптимизация и дальнейшее развитие сети образовательных учреждений;</w:t>
      </w:r>
    </w:p>
    <w:p w14:paraId="34181453" w14:textId="77777777" w:rsidR="00AA1BCE" w:rsidRPr="00E20C42" w:rsidRDefault="00AA1BCE" w:rsidP="007D54F0">
      <w:pPr>
        <w:pStyle w:val="afa"/>
        <w:numPr>
          <w:ilvl w:val="0"/>
          <w:numId w:val="110"/>
        </w:numPr>
        <w:ind w:left="0" w:firstLine="709"/>
      </w:pPr>
      <w:r w:rsidRPr="00E20C42">
        <w:t>оптимизация и дальнейшее развитие сети учреждений здравоохранения;</w:t>
      </w:r>
    </w:p>
    <w:p w14:paraId="1AD09377" w14:textId="77777777" w:rsidR="00AA1BCE" w:rsidRPr="00E20C42" w:rsidRDefault="00AA1BCE" w:rsidP="007D54F0">
      <w:pPr>
        <w:pStyle w:val="afa"/>
        <w:numPr>
          <w:ilvl w:val="0"/>
          <w:numId w:val="110"/>
        </w:numPr>
        <w:ind w:left="0" w:firstLine="709"/>
      </w:pPr>
      <w:r w:rsidRPr="00E20C42">
        <w:t>новое жилищное строительство и реконструкция жилого фонда;</w:t>
      </w:r>
    </w:p>
    <w:p w14:paraId="4EB5F181" w14:textId="77777777" w:rsidR="00AA1BCE" w:rsidRPr="00E20C42" w:rsidRDefault="00AA1BCE" w:rsidP="007D54F0">
      <w:pPr>
        <w:pStyle w:val="afa"/>
        <w:numPr>
          <w:ilvl w:val="0"/>
          <w:numId w:val="110"/>
        </w:numPr>
        <w:ind w:left="0" w:firstLine="709"/>
      </w:pPr>
      <w:r w:rsidRPr="00E20C42">
        <w:t>модернизация и развитие транспортной и инженерной инфраструктуры;</w:t>
      </w:r>
    </w:p>
    <w:p w14:paraId="34FEC153" w14:textId="77777777" w:rsidR="00AA1BCE" w:rsidRPr="00E20C42" w:rsidRDefault="00AA1BCE" w:rsidP="007D54F0">
      <w:pPr>
        <w:pStyle w:val="afa"/>
        <w:numPr>
          <w:ilvl w:val="0"/>
          <w:numId w:val="110"/>
        </w:numPr>
        <w:ind w:left="0" w:firstLine="709"/>
      </w:pPr>
      <w:r w:rsidRPr="00E20C42">
        <w:t>формирование и реконструкция рекреационных территорий;</w:t>
      </w:r>
    </w:p>
    <w:p w14:paraId="2C4B505D" w14:textId="77777777" w:rsidR="00AA1BCE" w:rsidRPr="00E20C42" w:rsidRDefault="00AA1BCE" w:rsidP="007D54F0">
      <w:pPr>
        <w:pStyle w:val="afa"/>
        <w:numPr>
          <w:ilvl w:val="0"/>
          <w:numId w:val="110"/>
        </w:numPr>
        <w:ind w:left="0" w:firstLine="709"/>
      </w:pPr>
      <w:r w:rsidRPr="00E20C42">
        <w:t>экологическая безопасность, сохранение и рациональное развитие природных ресурсов;</w:t>
      </w:r>
    </w:p>
    <w:p w14:paraId="6056D700" w14:textId="77777777" w:rsidR="00AA1BCE" w:rsidRPr="00E20C42" w:rsidRDefault="00AA1BCE" w:rsidP="007D54F0">
      <w:pPr>
        <w:pStyle w:val="afa"/>
        <w:numPr>
          <w:ilvl w:val="0"/>
          <w:numId w:val="110"/>
        </w:numPr>
        <w:ind w:left="0" w:firstLine="709"/>
      </w:pPr>
      <w:r w:rsidRPr="00E20C42">
        <w:t>сохранение объектов историко-культурного наследия;</w:t>
      </w:r>
    </w:p>
    <w:p w14:paraId="7E830552" w14:textId="77777777" w:rsidR="00AA1BCE" w:rsidRPr="00E20C42" w:rsidRDefault="00AA1BCE" w:rsidP="007D54F0">
      <w:pPr>
        <w:pStyle w:val="afa"/>
        <w:numPr>
          <w:ilvl w:val="0"/>
          <w:numId w:val="110"/>
        </w:numPr>
        <w:ind w:left="0" w:firstLine="709"/>
      </w:pPr>
      <w:r w:rsidRPr="00E20C42">
        <w:t>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p>
    <w:p w14:paraId="03701154" w14:textId="77777777" w:rsidR="00AA1BCE" w:rsidRPr="00E20C42" w:rsidRDefault="00AA1BCE" w:rsidP="000B1C60">
      <w:r w:rsidRPr="00E20C42">
        <w:t>Цели и задачи территориального планирования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 принятию плана реализации генерального плана, принятию и реализации муниципальных целевых программ. По проектным решениям генерального плана, осуществление которых выходит за пределы их полномочий, органы местного самоуправления выходят с соответствующей инициативой в органы государственной власти Орловской области.</w:t>
      </w:r>
    </w:p>
    <w:p w14:paraId="00F55515" w14:textId="05FA5600" w:rsidR="00533EB5" w:rsidRPr="00E20C42" w:rsidRDefault="00415296" w:rsidP="009B25D5">
      <w:pPr>
        <w:pStyle w:val="3"/>
      </w:pPr>
      <w:bookmarkStart w:id="102" w:name="_Toc490584153"/>
      <w:bookmarkStart w:id="103" w:name="_Hlk151018385"/>
      <w:r w:rsidRPr="00E20C42">
        <w:t>2.2.1.</w:t>
      </w:r>
      <w:r w:rsidR="00BD290D" w:rsidRPr="00E20C42">
        <w:t xml:space="preserve"> </w:t>
      </w:r>
      <w:r w:rsidR="004E280B" w:rsidRPr="00E20C42">
        <w:t>Прогноз развития демографической ситуации. Расчет п</w:t>
      </w:r>
      <w:r w:rsidR="00BD290D" w:rsidRPr="00E20C42">
        <w:t>роектной численности населения</w:t>
      </w:r>
      <w:r w:rsidR="00420EDB" w:rsidRPr="00E20C42">
        <w:t xml:space="preserve">. </w:t>
      </w:r>
      <w:r w:rsidR="004E234E" w:rsidRPr="00E20C42">
        <w:t>Прогноз развития экономики</w:t>
      </w:r>
    </w:p>
    <w:p w14:paraId="1FDD4534" w14:textId="6F1EA12E" w:rsidR="00290E60" w:rsidRPr="00E20C42" w:rsidRDefault="00290E60" w:rsidP="00DD32CF">
      <w:r w:rsidRPr="00E20C42">
        <w:t xml:space="preserve">Главными факторами дальнейшего развития территории </w:t>
      </w:r>
      <w:r w:rsidR="007B06A2" w:rsidRPr="00E20C42">
        <w:t>Петушенского</w:t>
      </w:r>
      <w:r w:rsidRPr="00E20C42">
        <w:t xml:space="preserve"> сельского поселения являются:</w:t>
      </w:r>
    </w:p>
    <w:p w14:paraId="06B49776" w14:textId="77777777" w:rsidR="00290E60" w:rsidRPr="00E20C42" w:rsidRDefault="00290E60" w:rsidP="007D54F0">
      <w:pPr>
        <w:pStyle w:val="afa"/>
        <w:numPr>
          <w:ilvl w:val="0"/>
          <w:numId w:val="111"/>
        </w:numPr>
        <w:ind w:left="0" w:firstLine="709"/>
      </w:pPr>
      <w:r w:rsidRPr="00E20C42">
        <w:t>выгодное экономико-географическое положение;</w:t>
      </w:r>
    </w:p>
    <w:p w14:paraId="59234CDA" w14:textId="77777777" w:rsidR="00290E60" w:rsidRPr="00E20C42" w:rsidRDefault="00290E60" w:rsidP="007D54F0">
      <w:pPr>
        <w:pStyle w:val="afa"/>
        <w:numPr>
          <w:ilvl w:val="0"/>
          <w:numId w:val="111"/>
        </w:numPr>
        <w:ind w:left="0" w:firstLine="709"/>
      </w:pPr>
      <w:r w:rsidRPr="00E20C42">
        <w:t>производственный и кадровый потенциал;</w:t>
      </w:r>
    </w:p>
    <w:p w14:paraId="3A482FDF" w14:textId="77777777" w:rsidR="00290E60" w:rsidRPr="00E20C42" w:rsidRDefault="00290E60" w:rsidP="007D54F0">
      <w:pPr>
        <w:pStyle w:val="afa"/>
        <w:numPr>
          <w:ilvl w:val="0"/>
          <w:numId w:val="111"/>
        </w:numPr>
        <w:ind w:left="0" w:firstLine="709"/>
      </w:pPr>
      <w:r w:rsidRPr="00E20C42">
        <w:t>потенциал инфраструктуры внешнего транспорта, инженерных коммуникаций и сооружений;</w:t>
      </w:r>
    </w:p>
    <w:p w14:paraId="7E614E55" w14:textId="77777777" w:rsidR="00290E60" w:rsidRPr="00E20C42" w:rsidRDefault="00290E60" w:rsidP="007D54F0">
      <w:pPr>
        <w:pStyle w:val="afa"/>
        <w:numPr>
          <w:ilvl w:val="0"/>
          <w:numId w:val="111"/>
        </w:numPr>
        <w:ind w:left="0" w:firstLine="709"/>
      </w:pPr>
      <w:r w:rsidRPr="00E20C42">
        <w:t>наличие достаточных земельных ресурсов при условии их разумного использования;</w:t>
      </w:r>
    </w:p>
    <w:p w14:paraId="7607084A" w14:textId="77777777" w:rsidR="00290E60" w:rsidRPr="00E20C42" w:rsidRDefault="00290E60" w:rsidP="007D54F0">
      <w:pPr>
        <w:pStyle w:val="afa"/>
        <w:numPr>
          <w:ilvl w:val="0"/>
          <w:numId w:val="111"/>
        </w:numPr>
        <w:ind w:left="0" w:firstLine="709"/>
      </w:pPr>
      <w:r w:rsidRPr="00E20C42">
        <w:t>развитие рыночной инфраструктуры.</w:t>
      </w:r>
    </w:p>
    <w:p w14:paraId="06D5F101" w14:textId="232EE70D" w:rsidR="00290E60" w:rsidRPr="00E20C42" w:rsidRDefault="00290E60" w:rsidP="00DD32CF">
      <w:r w:rsidRPr="00E20C42">
        <w:lastRenderedPageBreak/>
        <w:t xml:space="preserve">Анализ показателей развития хозяйственного комплекса </w:t>
      </w:r>
      <w:r w:rsidR="00797825" w:rsidRPr="00E20C42">
        <w:t>Петушенского</w:t>
      </w:r>
      <w:r w:rsidRPr="00E20C42">
        <w:t xml:space="preserve"> сельского поселения за последнее время, при учёте социально-экономической ситуации в стране, позволяет высказать следующие предположения по перспективам развития территории поселения:</w:t>
      </w:r>
    </w:p>
    <w:p w14:paraId="588B590D" w14:textId="3E18B097" w:rsidR="00290E60" w:rsidRPr="00E20C42" w:rsidRDefault="00290E60" w:rsidP="007D54F0">
      <w:pPr>
        <w:pStyle w:val="afa"/>
        <w:numPr>
          <w:ilvl w:val="0"/>
          <w:numId w:val="112"/>
        </w:numPr>
        <w:ind w:left="0" w:firstLine="709"/>
      </w:pPr>
      <w:r w:rsidRPr="00E20C42">
        <w:t>отраслевая специализация производственного комплекса поселения относительно устойчива и нет оснований ожидать её принципиальных изменений;</w:t>
      </w:r>
    </w:p>
    <w:p w14:paraId="74E42F92" w14:textId="0BD06DA2" w:rsidR="00290E60" w:rsidRPr="00E20C42" w:rsidRDefault="00290E60" w:rsidP="007D54F0">
      <w:pPr>
        <w:pStyle w:val="afa"/>
        <w:numPr>
          <w:ilvl w:val="0"/>
          <w:numId w:val="112"/>
        </w:numPr>
        <w:ind w:left="0" w:firstLine="709"/>
      </w:pPr>
      <w:r w:rsidRPr="00E20C42">
        <w:t>наличие земель относительно высокого качества в поселении и его окружении и потребности с. Гол</w:t>
      </w:r>
      <w:r w:rsidR="00797825" w:rsidRPr="00E20C42">
        <w:t>янка</w:t>
      </w:r>
      <w:r w:rsidRPr="00E20C42">
        <w:t xml:space="preserve"> – устойчивая основа пригородного сельского хозяйства. Однако, велика зависимость этого сектора экономики от общефедерального законодательства и федеральных решений по импорту сельскохозяйственной продукции в Р</w:t>
      </w:r>
      <w:r w:rsidR="006D50E3" w:rsidRPr="00E20C42">
        <w:t>оссийской Федерации</w:t>
      </w:r>
      <w:r w:rsidRPr="00E20C42">
        <w:t>;</w:t>
      </w:r>
    </w:p>
    <w:p w14:paraId="7101EACC" w14:textId="028877C9" w:rsidR="00290E60" w:rsidRPr="00E20C42" w:rsidRDefault="00290E60" w:rsidP="007D54F0">
      <w:pPr>
        <w:pStyle w:val="afa"/>
        <w:numPr>
          <w:ilvl w:val="0"/>
          <w:numId w:val="112"/>
        </w:numPr>
        <w:ind w:left="0" w:firstLine="709"/>
      </w:pPr>
      <w:r w:rsidRPr="00E20C42">
        <w:t>маловероятно ожидать значительного прироста численности трудовых ресурсов поселения. В связи с сокращением механического притока населения и демографической структурой постоянного населения (в частности, с постарением населения) доля трудовых ресурсов поселения, вероятно, составит около трети его общей численности.</w:t>
      </w:r>
    </w:p>
    <w:p w14:paraId="120CC7B9" w14:textId="77777777" w:rsidR="00E436D8" w:rsidRPr="00E20C42" w:rsidRDefault="00E436D8" w:rsidP="00880367">
      <w:pPr>
        <w:pStyle w:val="4"/>
        <w:rPr>
          <w:color w:val="auto"/>
        </w:rPr>
      </w:pPr>
      <w:r w:rsidRPr="00E20C42">
        <w:rPr>
          <w:color w:val="auto"/>
        </w:rPr>
        <w:t>Демографический прогноз</w:t>
      </w:r>
    </w:p>
    <w:p w14:paraId="0F56BDFB" w14:textId="50F5B1EC" w:rsidR="00E436D8" w:rsidRPr="00E20C42" w:rsidRDefault="00E436D8" w:rsidP="00573C75">
      <w:r w:rsidRPr="00E20C42">
        <w:t xml:space="preserve">Расчеты основных показателей демографических процессов на перспективу до 2037 года произвести на основе сложившихся в последние десятилетия сдвигов в динамике численности населения </w:t>
      </w:r>
      <w:r w:rsidR="00784FBE" w:rsidRPr="00E20C42">
        <w:t>Петушенского</w:t>
      </w:r>
      <w:r w:rsidRPr="00E20C42">
        <w:t xml:space="preserve"> сельского поселения невозможно, так как не проводились соответствующие исследования. На основе динамики основных показателей воспроизводства населения Орловской области можно предположить, что количество населения Новосильского района будет убывать в среднем на 1,1% в год.</w:t>
      </w:r>
    </w:p>
    <w:p w14:paraId="330B64F2" w14:textId="589FB79E" w:rsidR="00E436D8" w:rsidRPr="00E20C42" w:rsidRDefault="00E436D8" w:rsidP="00880367">
      <w:pPr>
        <w:pStyle w:val="4"/>
        <w:rPr>
          <w:color w:val="auto"/>
        </w:rPr>
      </w:pPr>
      <w:bookmarkStart w:id="104" w:name="_Toc244405523"/>
      <w:bookmarkStart w:id="105" w:name="_Toc244407691"/>
      <w:bookmarkStart w:id="106" w:name="_Toc244410152"/>
      <w:bookmarkStart w:id="107" w:name="_Toc244411139"/>
      <w:bookmarkStart w:id="108" w:name="_Toc270941727"/>
      <w:bookmarkStart w:id="109" w:name="_Toc312357136"/>
      <w:r w:rsidRPr="00E20C42">
        <w:rPr>
          <w:color w:val="auto"/>
        </w:rPr>
        <w:t>Демографическая ситуация. Прогноз численности населения</w:t>
      </w:r>
      <w:bookmarkEnd w:id="104"/>
      <w:bookmarkEnd w:id="105"/>
      <w:bookmarkEnd w:id="106"/>
      <w:bookmarkEnd w:id="107"/>
      <w:bookmarkEnd w:id="108"/>
      <w:bookmarkEnd w:id="109"/>
    </w:p>
    <w:p w14:paraId="5D711DAA" w14:textId="77777777" w:rsidR="00E436D8" w:rsidRPr="00E20C42" w:rsidRDefault="00E436D8" w:rsidP="00C93824">
      <w:r w:rsidRPr="00E20C42">
        <w:t>Опираясь на произведённые расчёты динамики численности населения, его рождаемости и смертности с учётом миграций на примере городов Орловской области, можно сказать, что очевидным можно считать:</w:t>
      </w:r>
    </w:p>
    <w:p w14:paraId="578BF65F" w14:textId="77777777" w:rsidR="00E436D8" w:rsidRPr="00E20C42" w:rsidRDefault="00E436D8" w:rsidP="007D54F0">
      <w:pPr>
        <w:pStyle w:val="afa"/>
        <w:numPr>
          <w:ilvl w:val="0"/>
          <w:numId w:val="113"/>
        </w:numPr>
        <w:ind w:left="0" w:firstLine="709"/>
      </w:pPr>
      <w:r w:rsidRPr="00E20C42">
        <w:t>прогнозируется рост удельного веса детей до 2020 г.;</w:t>
      </w:r>
    </w:p>
    <w:p w14:paraId="2F777EC4" w14:textId="77777777" w:rsidR="00E436D8" w:rsidRPr="00E20C42" w:rsidRDefault="00E436D8" w:rsidP="007D54F0">
      <w:pPr>
        <w:pStyle w:val="afa"/>
        <w:numPr>
          <w:ilvl w:val="0"/>
          <w:numId w:val="113"/>
        </w:numPr>
        <w:ind w:left="0" w:firstLine="709"/>
      </w:pPr>
      <w:r w:rsidRPr="00E20C42">
        <w:t>резко возрастёт численность и удельный вес лиц в пожилом возрасте;</w:t>
      </w:r>
    </w:p>
    <w:p w14:paraId="16470065" w14:textId="77777777" w:rsidR="00E436D8" w:rsidRPr="00E20C42" w:rsidRDefault="00E436D8" w:rsidP="007D54F0">
      <w:pPr>
        <w:pStyle w:val="afa"/>
        <w:numPr>
          <w:ilvl w:val="0"/>
          <w:numId w:val="113"/>
        </w:numPr>
        <w:ind w:left="0" w:firstLine="709"/>
      </w:pPr>
      <w:r w:rsidRPr="00E20C42">
        <w:t>произойдёт резкое «постарение» трудовых ресурсов наряду с уменьшением их численности.</w:t>
      </w:r>
    </w:p>
    <w:p w14:paraId="3CE6D857" w14:textId="0569CC6A" w:rsidR="00E436D8" w:rsidRPr="00E20C42" w:rsidRDefault="00E436D8" w:rsidP="00C93824">
      <w:r w:rsidRPr="00E20C42">
        <w:t xml:space="preserve">Рассматривая демографические проблемы </w:t>
      </w:r>
      <w:r w:rsidR="0086151D" w:rsidRPr="00E20C42">
        <w:t>Петушенского</w:t>
      </w:r>
      <w:r w:rsidRPr="00E20C42">
        <w:t xml:space="preserve"> сельского поселения, надо признать их взаимосвязанность и прямую зависимость от проблем административного центра – </w:t>
      </w:r>
      <w:r w:rsidR="0086151D" w:rsidRPr="00E20C42">
        <w:t>г. Новосиль</w:t>
      </w:r>
      <w:r w:rsidRPr="00E20C42">
        <w:t>. Так как всё поселение развивается без чётко разработанной программы, регламентов и ограничений и, можно сказать, в условиях «дикого» рынка, то демографический прогноз практически «вытекает» из схемы функционального зонирования территории, естественно, с учётом планировочных ограничений.</w:t>
      </w:r>
    </w:p>
    <w:p w14:paraId="7F065D8A" w14:textId="77777777" w:rsidR="00E436D8" w:rsidRPr="00E20C42" w:rsidRDefault="00E436D8" w:rsidP="00C93824">
      <w:r w:rsidRPr="00E20C42">
        <w:t>Прогнозирование численности населения до 2028 г. и оценка численности населения по состоянию на 2011 г. для сельских поселений, входящих в состав Новосильского района, можно осуществить на основе следующей методики.</w:t>
      </w:r>
    </w:p>
    <w:p w14:paraId="323F7277" w14:textId="77777777" w:rsidR="00E436D8" w:rsidRPr="00E20C42" w:rsidRDefault="00E436D8" w:rsidP="00C93824">
      <w:r w:rsidRPr="00E20C42">
        <w:t>Базовым периодом для прогнозирования численности населения является 2011 г. 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 Расчет численности населения на определенный период производился по формуле:</w:t>
      </w:r>
    </w:p>
    <w:p w14:paraId="47171878" w14:textId="77777777" w:rsidR="00E436D8" w:rsidRPr="00E20C42" w:rsidRDefault="00E436D8" w:rsidP="00C93824">
      <w:r w:rsidRPr="00E20C42">
        <w:object w:dxaOrig="2780" w:dyaOrig="360" w14:anchorId="5BA98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45pt;height:16.85pt" o:ole="">
            <v:imagedata r:id="rId27" o:title=""/>
          </v:shape>
          <o:OLEObject Type="Embed" ProgID="Equation.3" ShapeID="_x0000_i1025" DrawAspect="Content" ObjectID="_1825135598" r:id="rId28"/>
        </w:object>
      </w:r>
      <w:r w:rsidRPr="00E20C42">
        <w:t>,</w:t>
      </w:r>
    </w:p>
    <w:p w14:paraId="5C129A3E" w14:textId="52B33343" w:rsidR="00E436D8" w:rsidRPr="00E20C42" w:rsidRDefault="00E436D8" w:rsidP="00C93824">
      <w:r w:rsidRPr="00E20C42">
        <w:t>где x – год, на который производится расчет,</w:t>
      </w:r>
    </w:p>
    <w:p w14:paraId="50B436E1" w14:textId="77777777" w:rsidR="00E436D8" w:rsidRPr="00E20C42" w:rsidRDefault="00E436D8" w:rsidP="00C93824">
      <w:r w:rsidRPr="00E20C42">
        <w:lastRenderedPageBreak/>
        <w:t>Nx – общая численность населения в год «х»,</w:t>
      </w:r>
    </w:p>
    <w:p w14:paraId="2CAA4755" w14:textId="77777777" w:rsidR="00E436D8" w:rsidRPr="00E20C42" w:rsidRDefault="00E436D8" w:rsidP="00C93824">
      <w:r w:rsidRPr="00E20C42">
        <w:t>N0 – общая численность населения в 2011 г.,</w:t>
      </w:r>
    </w:p>
    <w:p w14:paraId="1B7F4972" w14:textId="77777777" w:rsidR="00E436D8" w:rsidRPr="00E20C42" w:rsidRDefault="00E436D8" w:rsidP="00C93824">
      <w:r w:rsidRPr="00E20C42">
        <w:t>b – ежегодное число родившихся в населенном пункте,</w:t>
      </w:r>
    </w:p>
    <w:p w14:paraId="7D314B6A" w14:textId="77777777" w:rsidR="00E436D8" w:rsidRPr="00E20C42" w:rsidRDefault="00E436D8" w:rsidP="00C93824">
      <w:r w:rsidRPr="00E20C42">
        <w:t>d – ежегодное число умерших в населенном пункте.</w:t>
      </w:r>
    </w:p>
    <w:p w14:paraId="672719C4" w14:textId="77777777" w:rsidR="00E436D8" w:rsidRPr="00E20C42" w:rsidRDefault="00E436D8" w:rsidP="00C93824">
      <w:r w:rsidRPr="00E20C42">
        <w:t>Ежегодное число родившихся и умерших в населенных пунктах было определенно как среднее значение соответствующих показателей за 2007 – 2011 гг.</w:t>
      </w:r>
    </w:p>
    <w:p w14:paraId="62146292" w14:textId="77777777" w:rsidR="00E436D8" w:rsidRPr="00E20C42" w:rsidRDefault="00E436D8" w:rsidP="00C93824">
      <w:r w:rsidRPr="00E20C42">
        <w:t>Расчёт населения, произведённый по данной методике, показывает уменьшение населения на 25,7%, что недопустимо.</w:t>
      </w:r>
    </w:p>
    <w:p w14:paraId="43166A3C" w14:textId="2E19D10D" w:rsidR="00E436D8" w:rsidRPr="00E20C42" w:rsidRDefault="00E436D8" w:rsidP="00C93824">
      <w:r w:rsidRPr="00E20C42">
        <w:t xml:space="preserve">Принимая во внимание произведённые отводы под жильё, выполненные проекты и намерения администрации </w:t>
      </w:r>
      <w:r w:rsidR="006D78DB" w:rsidRPr="00E20C42">
        <w:t>Петушенского</w:t>
      </w:r>
      <w:r w:rsidRPr="00E20C42">
        <w:t xml:space="preserve"> сельского поселения, а также существующие плотности кварталов жилой застройки, можно определить население </w:t>
      </w:r>
      <w:r w:rsidR="006D78DB" w:rsidRPr="00E20C42">
        <w:t>Петушенского</w:t>
      </w:r>
      <w:r w:rsidRPr="00E20C42">
        <w:t xml:space="preserve"> поселения в целом:</w:t>
      </w:r>
    </w:p>
    <w:p w14:paraId="4DF6488D" w14:textId="006253DC" w:rsidR="00E436D8" w:rsidRPr="00E20C42" w:rsidRDefault="00E436D8" w:rsidP="007D54F0">
      <w:pPr>
        <w:pStyle w:val="afa"/>
        <w:numPr>
          <w:ilvl w:val="0"/>
          <w:numId w:val="114"/>
        </w:numPr>
        <w:ind w:left="0" w:firstLine="709"/>
      </w:pPr>
      <w:r w:rsidRPr="00E20C42">
        <w:t xml:space="preserve">население, проживающее в населённых пунктах поселения, существующее – </w:t>
      </w:r>
      <w:r w:rsidR="001F1675" w:rsidRPr="00E20C42">
        <w:t>327</w:t>
      </w:r>
      <w:r w:rsidRPr="00E20C42">
        <w:t xml:space="preserve"> чел.;</w:t>
      </w:r>
    </w:p>
    <w:p w14:paraId="7C4A315F" w14:textId="11D79885" w:rsidR="00E436D8" w:rsidRPr="00E20C42" w:rsidRDefault="00E436D8" w:rsidP="007D54F0">
      <w:pPr>
        <w:pStyle w:val="afa"/>
        <w:numPr>
          <w:ilvl w:val="0"/>
          <w:numId w:val="114"/>
        </w:numPr>
        <w:ind w:left="0" w:firstLine="709"/>
      </w:pPr>
      <w:r w:rsidRPr="00E20C42">
        <w:t xml:space="preserve">население проектное, в предусмотренной застройке приблизительно </w:t>
      </w:r>
      <w:r w:rsidR="001F1675" w:rsidRPr="00E20C42">
        <w:t>3</w:t>
      </w:r>
      <w:r w:rsidRPr="00E20C42">
        <w:t>0</w:t>
      </w:r>
      <w:r w:rsidR="00E31446" w:rsidRPr="00E20C42">
        <w:t> </w:t>
      </w:r>
      <w:r w:rsidRPr="00E20C42">
        <w:t>чел.</w:t>
      </w:r>
    </w:p>
    <w:p w14:paraId="4554F5C8" w14:textId="6908A531" w:rsidR="00E436D8" w:rsidRPr="00E20C42" w:rsidRDefault="00E436D8" w:rsidP="00C93824">
      <w:r w:rsidRPr="00E20C42">
        <w:t xml:space="preserve">Таким образом, население, проживающее на территории </w:t>
      </w:r>
      <w:r w:rsidR="007350AD" w:rsidRPr="00E20C42">
        <w:t>Петушенского</w:t>
      </w:r>
      <w:r w:rsidRPr="00E20C42">
        <w:t xml:space="preserve"> сельского поселения, в конце расчётного срока может составить </w:t>
      </w:r>
      <w:r w:rsidR="007350AD" w:rsidRPr="00E20C42">
        <w:t>357</w:t>
      </w:r>
      <w:r w:rsidRPr="00E20C42">
        <w:t xml:space="preserve"> человек. Надо добавить, что часть этого населения (это учесть невозможно) составит население «второго жилья».</w:t>
      </w:r>
    </w:p>
    <w:p w14:paraId="6765E5A0" w14:textId="3A9A9485" w:rsidR="00E436D8" w:rsidRPr="00E20C42" w:rsidRDefault="00E436D8" w:rsidP="00C93824">
      <w:r w:rsidRPr="00E20C42">
        <w:t xml:space="preserve">Согласно «Прогнозу…», рост населения поселения будет обеспечен, прежде всего, за счет внешней и внутренней миграции, удовлетворяющей возрастающие потребности сельских поселений в трудовых ресурсах. </w:t>
      </w:r>
      <w:r w:rsidR="00447545" w:rsidRPr="00E20C42">
        <w:t>Петушенское</w:t>
      </w:r>
      <w:r w:rsidRPr="00E20C42">
        <w:t xml:space="preserve"> сельское поселение как «точка» роста на основе территориальных и рекреационных функций, перспективное поселение, также получит абсолютный прирост численности населения.</w:t>
      </w:r>
    </w:p>
    <w:p w14:paraId="4B272183" w14:textId="3682CB91" w:rsidR="00E436D8" w:rsidRPr="00E20C42" w:rsidRDefault="00E436D8" w:rsidP="00C93824">
      <w:r w:rsidRPr="00E20C42">
        <w:t xml:space="preserve">С наличием инвестиционных площадок поселения, и, кроме этого, с учетом оптимального использования территорий поселения, с плотностью населения, приближенной к нормативной (без учёта фактора «второго жилья») прогноз численности населения поселения может быть ориентирован на количество населения </w:t>
      </w:r>
      <w:r w:rsidR="00DA36EC" w:rsidRPr="00E20C42">
        <w:t>357</w:t>
      </w:r>
      <w:r w:rsidRPr="00E20C42">
        <w:t xml:space="preserve"> человек.</w:t>
      </w:r>
    </w:p>
    <w:p w14:paraId="373D7821" w14:textId="50E22273" w:rsidR="00E436D8" w:rsidRPr="00E20C42" w:rsidRDefault="00E436D8" w:rsidP="00C93824">
      <w:r w:rsidRPr="00E20C42">
        <w:t xml:space="preserve">Для оценки потребности поселения в ресурсах территории и инженерного обустройства поселения может рассматриваться численность населения в </w:t>
      </w:r>
      <w:r w:rsidR="00DA36EC" w:rsidRPr="00E20C42">
        <w:t>357</w:t>
      </w:r>
      <w:r w:rsidRPr="00E20C42">
        <w:t xml:space="preserve"> человек.</w:t>
      </w:r>
    </w:p>
    <w:p w14:paraId="4C366626" w14:textId="77777777" w:rsidR="00E436D8" w:rsidRPr="00E20C42" w:rsidRDefault="00E436D8" w:rsidP="00C93824">
      <w:r w:rsidRPr="00E20C42">
        <w:t>Поскольку демографический прогноз дан только с учётом оценки части резервных территорий под размещение жилых кварталов, а поселение обладает значительным земельным потенциалом, в решениях генерального плана даны предложения по размещению жилых и других территорий за расчётный срок.</w:t>
      </w:r>
    </w:p>
    <w:p w14:paraId="5DF9A9AD" w14:textId="77777777" w:rsidR="00E436D8" w:rsidRPr="00E20C42" w:rsidRDefault="00E436D8" w:rsidP="00C93824">
      <w:r w:rsidRPr="00E20C42">
        <w:t>Выводы:</w:t>
      </w:r>
    </w:p>
    <w:p w14:paraId="4DEF44F0" w14:textId="37F33E5D" w:rsidR="00E436D8" w:rsidRPr="00E20C42" w:rsidRDefault="00C372FE" w:rsidP="007D54F0">
      <w:pPr>
        <w:pStyle w:val="afa"/>
        <w:numPr>
          <w:ilvl w:val="0"/>
          <w:numId w:val="115"/>
        </w:numPr>
        <w:ind w:left="0" w:firstLine="709"/>
      </w:pPr>
      <w:r w:rsidRPr="00E20C42">
        <w:t>д</w:t>
      </w:r>
      <w:r w:rsidR="00E436D8" w:rsidRPr="00E20C42">
        <w:t>емографические процессы, происходящие в поселении, аналогичны процессам, имеющим место в большинстве населённых пунктов России с преобладанием русского населения – происходит старение населения, сокращение доли молодых возрастов, наблюдается естественная убыль населения. Указанные особенности структуры населения следует учитывать в сфере социального обслуживания</w:t>
      </w:r>
      <w:r w:rsidR="002573D3" w:rsidRPr="00E20C42">
        <w:t>;</w:t>
      </w:r>
    </w:p>
    <w:p w14:paraId="6F348506" w14:textId="3201A41A" w:rsidR="00E436D8" w:rsidRPr="00E20C42" w:rsidRDefault="00C372FE" w:rsidP="007D54F0">
      <w:pPr>
        <w:pStyle w:val="afa"/>
        <w:numPr>
          <w:ilvl w:val="0"/>
          <w:numId w:val="115"/>
        </w:numPr>
        <w:ind w:left="0" w:firstLine="709"/>
      </w:pPr>
      <w:r w:rsidRPr="00E20C42">
        <w:t>п</w:t>
      </w:r>
      <w:r w:rsidR="00E436D8" w:rsidRPr="00E20C42">
        <w:t>рослеживается положительное изменение показателей рождаемости</w:t>
      </w:r>
      <w:r w:rsidR="002573D3" w:rsidRPr="00E20C42">
        <w:t>;</w:t>
      </w:r>
    </w:p>
    <w:p w14:paraId="4CE02F37" w14:textId="161BF409" w:rsidR="00E436D8" w:rsidRPr="00E20C42" w:rsidRDefault="00C372FE" w:rsidP="007D54F0">
      <w:pPr>
        <w:pStyle w:val="afa"/>
        <w:numPr>
          <w:ilvl w:val="0"/>
          <w:numId w:val="115"/>
        </w:numPr>
        <w:ind w:left="0" w:firstLine="709"/>
      </w:pPr>
      <w:r w:rsidRPr="00E20C42">
        <w:t>ц</w:t>
      </w:r>
      <w:r w:rsidR="00E436D8" w:rsidRPr="00E20C42">
        <w:t xml:space="preserve">елесообразно учитывать в генеральном плане </w:t>
      </w:r>
      <w:r w:rsidR="00BA2B63" w:rsidRPr="00E20C42">
        <w:t>Петушенского</w:t>
      </w:r>
      <w:r w:rsidR="00E436D8" w:rsidRPr="00E20C42">
        <w:t xml:space="preserve"> сельского поселения наличие населения «второго жилья» как специфическую «демографическую нагрузку» на инфраструктуру поселения</w:t>
      </w:r>
      <w:r w:rsidR="002573D3" w:rsidRPr="00E20C42">
        <w:t>;</w:t>
      </w:r>
    </w:p>
    <w:p w14:paraId="4F802A85" w14:textId="662DCE31" w:rsidR="00E436D8" w:rsidRPr="00E20C42" w:rsidRDefault="00C372FE" w:rsidP="007D54F0">
      <w:pPr>
        <w:pStyle w:val="afa"/>
        <w:numPr>
          <w:ilvl w:val="0"/>
          <w:numId w:val="115"/>
        </w:numPr>
        <w:ind w:left="0" w:firstLine="709"/>
      </w:pPr>
      <w:r w:rsidRPr="00E20C42">
        <w:lastRenderedPageBreak/>
        <w:t>п</w:t>
      </w:r>
      <w:r w:rsidR="00E436D8" w:rsidRPr="00E20C42">
        <w:t xml:space="preserve">ри оценке численности населения </w:t>
      </w:r>
      <w:r w:rsidR="0044210D" w:rsidRPr="00E20C42">
        <w:t>Петушенского</w:t>
      </w:r>
      <w:r w:rsidR="00E436D8" w:rsidRPr="00E20C42">
        <w:t xml:space="preserve"> сельского поселения (по материалам «Схемы территориального планирования Новосильского района Орловской области», оптимистический прогноз) следует иметь в виду, что по прогнозу численности населения Госкомстата России численность населения области к 2030 г. может не уменьшиться</w:t>
      </w:r>
      <w:r w:rsidR="002573D3" w:rsidRPr="00E20C42">
        <w:t>;</w:t>
      </w:r>
    </w:p>
    <w:p w14:paraId="02EC0C7B" w14:textId="74AD33B2" w:rsidR="00E436D8" w:rsidRPr="00E20C42" w:rsidRDefault="00C372FE" w:rsidP="007D54F0">
      <w:pPr>
        <w:pStyle w:val="afa"/>
        <w:numPr>
          <w:ilvl w:val="0"/>
          <w:numId w:val="115"/>
        </w:numPr>
        <w:ind w:left="0" w:firstLine="709"/>
      </w:pPr>
      <w:r w:rsidRPr="00E20C42">
        <w:t>з</w:t>
      </w:r>
      <w:r w:rsidR="00E436D8" w:rsidRPr="00E20C42">
        <w:t>а период 2012-2015 года сохраняется тенденция прироста численности трудовых ресурсов за счёт вступления населения трудоспособного возраста в трудовую деятельность. На более поздний период указанный прирост может быть обеспечен, в основном, за счёт механического притока</w:t>
      </w:r>
      <w:r w:rsidR="002573D3" w:rsidRPr="00E20C42">
        <w:t>.</w:t>
      </w:r>
    </w:p>
    <w:p w14:paraId="384E13EB" w14:textId="77777777" w:rsidR="00957535" w:rsidRPr="00E20C42" w:rsidRDefault="00957535" w:rsidP="00880367">
      <w:pPr>
        <w:pStyle w:val="4"/>
        <w:rPr>
          <w:color w:val="auto"/>
        </w:rPr>
      </w:pPr>
      <w:r w:rsidRPr="00E20C42">
        <w:rPr>
          <w:color w:val="auto"/>
        </w:rPr>
        <w:t>Прогноз развития экономики муниципального образования</w:t>
      </w:r>
    </w:p>
    <w:p w14:paraId="265EE4F5" w14:textId="2E7348CB" w:rsidR="00957535" w:rsidRPr="00E20C42" w:rsidRDefault="00957535" w:rsidP="001D7C2B">
      <w:r w:rsidRPr="00E20C42">
        <w:t xml:space="preserve">Как объект прогнозирования развития экономической системы муниципального образования, </w:t>
      </w:r>
      <w:r w:rsidR="00C12A5D" w:rsidRPr="00E20C42">
        <w:t>Петушенское</w:t>
      </w:r>
      <w:r w:rsidRPr="00E20C42">
        <w:t xml:space="preserve"> сельское поселение характеризуется рядом специфических особенностей, в частности:</w:t>
      </w:r>
    </w:p>
    <w:p w14:paraId="21825988" w14:textId="77777777" w:rsidR="00957535" w:rsidRPr="00E20C42" w:rsidRDefault="00957535" w:rsidP="007D54F0">
      <w:pPr>
        <w:pStyle w:val="afa"/>
        <w:numPr>
          <w:ilvl w:val="0"/>
          <w:numId w:val="116"/>
        </w:numPr>
        <w:ind w:left="0" w:firstLine="709"/>
      </w:pPr>
      <w:r w:rsidRPr="00E20C42">
        <w:t>многофункциональной структурой экономики с доминированием сельского хозяйства;</w:t>
      </w:r>
    </w:p>
    <w:p w14:paraId="20B177AC" w14:textId="13264686" w:rsidR="00957535" w:rsidRPr="00E20C42" w:rsidRDefault="00957535" w:rsidP="007D54F0">
      <w:pPr>
        <w:pStyle w:val="afa"/>
        <w:numPr>
          <w:ilvl w:val="0"/>
          <w:numId w:val="116"/>
        </w:numPr>
        <w:ind w:left="0" w:firstLine="709"/>
      </w:pPr>
      <w:r w:rsidRPr="00E20C42">
        <w:t>достаточно выраженными интеграционными связями с районным центром – г. Новосиль</w:t>
      </w:r>
      <w:r w:rsidR="00C77F8A" w:rsidRPr="00E20C42">
        <w:t>.</w:t>
      </w:r>
    </w:p>
    <w:p w14:paraId="5348BCFA" w14:textId="1C67A705" w:rsidR="00957535" w:rsidRPr="00E20C42" w:rsidRDefault="00957535" w:rsidP="001D7C2B">
      <w:r w:rsidRPr="00E20C42">
        <w:t>В отраслевой структуре промышленного производства поселения не прогнозируется резких изменений на расчетную перспективу. Как и в настоящее время, предпочтение стоит отдавать сельскохозяйственному производству, что, собственно, предусматривается рекомендациями схемы территориального планирования Новосильского района.</w:t>
      </w:r>
    </w:p>
    <w:p w14:paraId="2886A534" w14:textId="59F4F52B" w:rsidR="00957535" w:rsidRPr="00E20C42" w:rsidRDefault="00957535" w:rsidP="001D7C2B">
      <w:r w:rsidRPr="00E20C42">
        <w:t xml:space="preserve">Основными проблемами и направления развития хозяйства </w:t>
      </w:r>
      <w:r w:rsidR="00C12A5D" w:rsidRPr="00E20C42">
        <w:t>Петушенского</w:t>
      </w:r>
      <w:r w:rsidRPr="00E20C42">
        <w:t xml:space="preserve"> сельского поселения являются:</w:t>
      </w:r>
    </w:p>
    <w:p w14:paraId="507C8253" w14:textId="454513CF" w:rsidR="00957535" w:rsidRPr="00E20C42" w:rsidRDefault="00957535" w:rsidP="007D54F0">
      <w:pPr>
        <w:pStyle w:val="afa"/>
        <w:numPr>
          <w:ilvl w:val="0"/>
          <w:numId w:val="117"/>
        </w:numPr>
        <w:ind w:left="0" w:firstLine="709"/>
      </w:pPr>
      <w:r w:rsidRPr="00E20C42">
        <w:t>развитие сельского хозяйства и расширение рабочих мест на сельскохозяйственных предприятиях поселения</w:t>
      </w:r>
      <w:r w:rsidR="00DE05C6" w:rsidRPr="00E20C42">
        <w:t>;</w:t>
      </w:r>
    </w:p>
    <w:p w14:paraId="53A07A1A" w14:textId="77777777" w:rsidR="00957535" w:rsidRPr="00E20C42" w:rsidRDefault="00957535" w:rsidP="007D54F0">
      <w:pPr>
        <w:pStyle w:val="afa"/>
        <w:numPr>
          <w:ilvl w:val="0"/>
          <w:numId w:val="117"/>
        </w:numPr>
        <w:ind w:left="0" w:firstLine="709"/>
      </w:pPr>
      <w:r w:rsidRPr="00E20C42">
        <w:t>развитие непроизводственного сектора и обслуживающей группы;</w:t>
      </w:r>
    </w:p>
    <w:p w14:paraId="4E790A04" w14:textId="77777777" w:rsidR="00957535" w:rsidRPr="00E20C42" w:rsidRDefault="00957535" w:rsidP="007D54F0">
      <w:pPr>
        <w:pStyle w:val="afa"/>
        <w:numPr>
          <w:ilvl w:val="0"/>
          <w:numId w:val="117"/>
        </w:numPr>
        <w:ind w:left="0" w:firstLine="709"/>
      </w:pPr>
      <w:r w:rsidRPr="00E20C42">
        <w:t>развитие туристического сервиса.</w:t>
      </w:r>
    </w:p>
    <w:p w14:paraId="14821BBD" w14:textId="77777777" w:rsidR="00957535" w:rsidRPr="00E20C42" w:rsidRDefault="00957535" w:rsidP="001D7C2B">
      <w:r w:rsidRPr="00E20C42">
        <w:t>В то же время, нестабильность и непредсказуемость социально экономической ситуации в стране, отсутствие на федеральном уровне стратегических разработок по основным направлениям развития Российской Федерации и ее субъектов не позволяют оперировать сколько-нибудь аргументированными количественными показателями и этапами реализации представляемых в работе предложений.</w:t>
      </w:r>
    </w:p>
    <w:p w14:paraId="5E6EE4CB" w14:textId="77777777" w:rsidR="00957535" w:rsidRPr="00E20C42" w:rsidRDefault="00957535" w:rsidP="001D7C2B">
      <w:r w:rsidRPr="00E20C42">
        <w:t>Очевидно, что в сложившейся ситуации поступательная динамика вероятна лишь в условиях целенаправленного жесткого управляющего воздействия на основные направления развития хозяйственной деятельности и использования территории на областном уровне. Для такого развития представляется необходимым использование в той или иной степени на разных временных этапах всех имеющихся ресурсов территории и привлечение в максимально возможной степени финансовых ресурсов разных форм собственности, а также «эффективных» инвесторов для реализации хозяйственных новаций.</w:t>
      </w:r>
    </w:p>
    <w:p w14:paraId="5F4C365B" w14:textId="77777777" w:rsidR="00957535" w:rsidRPr="00E20C42" w:rsidRDefault="00957535" w:rsidP="001D7C2B">
      <w:r w:rsidRPr="00E20C42">
        <w:t>Возможные направления и масштабы развития хозяйственного комплекса района определяются, по мнению авторского коллектива, следующими блоками факторов:</w:t>
      </w:r>
    </w:p>
    <w:p w14:paraId="09CE2F82" w14:textId="77777777" w:rsidR="00957535" w:rsidRPr="00E20C42" w:rsidRDefault="00957535" w:rsidP="007D54F0">
      <w:pPr>
        <w:pStyle w:val="afa"/>
        <w:numPr>
          <w:ilvl w:val="0"/>
          <w:numId w:val="118"/>
        </w:numPr>
        <w:ind w:left="0" w:firstLine="709"/>
      </w:pPr>
      <w:r w:rsidRPr="00E20C42">
        <w:t>сложившийся социально-экономический потенциал, природно-экологические ресурсы и ограничения развития территории;</w:t>
      </w:r>
    </w:p>
    <w:p w14:paraId="460137A9" w14:textId="77777777" w:rsidR="00957535" w:rsidRPr="00E20C42" w:rsidRDefault="00957535" w:rsidP="007D54F0">
      <w:pPr>
        <w:pStyle w:val="afa"/>
        <w:numPr>
          <w:ilvl w:val="0"/>
          <w:numId w:val="118"/>
        </w:numPr>
        <w:ind w:left="0" w:firstLine="709"/>
      </w:pPr>
      <w:r w:rsidRPr="00E20C42">
        <w:t>демографический потенциал, условия его «удержания» на территории района, возможности пополнения трудовых ресурсов за счет внешней миграции;</w:t>
      </w:r>
    </w:p>
    <w:p w14:paraId="37C13965" w14:textId="77777777" w:rsidR="00957535" w:rsidRPr="00E20C42" w:rsidRDefault="00957535" w:rsidP="007D54F0">
      <w:pPr>
        <w:pStyle w:val="afa"/>
        <w:numPr>
          <w:ilvl w:val="0"/>
          <w:numId w:val="118"/>
        </w:numPr>
        <w:ind w:left="0" w:firstLine="709"/>
      </w:pPr>
      <w:r w:rsidRPr="00E20C42">
        <w:lastRenderedPageBreak/>
        <w:t>необходимость улучшения условий жизни и хозяйствования через развитие инженерно-транспортной инфраструктуры и сектора услуг на уровне требований XXI века.</w:t>
      </w:r>
    </w:p>
    <w:p w14:paraId="0AC399DB" w14:textId="77777777" w:rsidR="00957535" w:rsidRPr="00E20C42" w:rsidRDefault="00957535" w:rsidP="001D7C2B">
      <w:r w:rsidRPr="00E20C42">
        <w:t>Основой устойчивого и безопасного развития среды жизнедеятельности на территории поселения должно стать совершенствование и развитие инженерно-транспортной инфраструктуры, а также система мер по охране окружающей среды и предотвращению чрезвычайных ситуаций.</w:t>
      </w:r>
    </w:p>
    <w:p w14:paraId="0CF228F3" w14:textId="77777777" w:rsidR="00957535" w:rsidRPr="00E20C42" w:rsidRDefault="00957535" w:rsidP="001D7C2B">
      <w:r w:rsidRPr="00E20C42">
        <w:t>Земельно-ресурсный потенциал оценивается как один из важнейших факторов возможного развития жизненного пространства и среды обитания населения.</w:t>
      </w:r>
    </w:p>
    <w:p w14:paraId="4119A335" w14:textId="618CF269" w:rsidR="00957535" w:rsidRPr="00E20C42" w:rsidRDefault="00957535" w:rsidP="001D7C2B">
      <w:r w:rsidRPr="00E20C42">
        <w:t>Таким образом, перспективными направлениями в развитие экономики является расширения производства сельхозпредприятий, а также с дальнейшим расширением производства и налаживания рынков сбыта готовой продукции. Торговля – относится к частному сектору экономики, поэтому предложения по их развитию диктует рынок.</w:t>
      </w:r>
    </w:p>
    <w:p w14:paraId="2CFC1E21" w14:textId="06B429A5" w:rsidR="00957535" w:rsidRPr="00E20C42" w:rsidRDefault="00957535" w:rsidP="001D7C2B">
      <w:r w:rsidRPr="00E20C42">
        <w:t xml:space="preserve">Основные перспективные направления развития экономики </w:t>
      </w:r>
      <w:r w:rsidR="004E7A59" w:rsidRPr="00E20C42">
        <w:t>Петушенского</w:t>
      </w:r>
      <w:r w:rsidRPr="00E20C42">
        <w:t xml:space="preserve"> сельского поселения</w:t>
      </w:r>
      <w:r w:rsidR="00913610" w:rsidRPr="00E20C42">
        <w:t xml:space="preserve"> представлены в таблице </w:t>
      </w:r>
      <w:r w:rsidR="00AB4427" w:rsidRPr="00E20C42">
        <w:t>1</w:t>
      </w:r>
      <w:r w:rsidR="0082051D" w:rsidRPr="00E20C42">
        <w:t>5</w:t>
      </w:r>
      <w:r w:rsidR="00913610" w:rsidRPr="00E20C42">
        <w:t>.</w:t>
      </w:r>
    </w:p>
    <w:p w14:paraId="6D9244F1" w14:textId="6057FEAA" w:rsidR="00913610" w:rsidRPr="00E20C42" w:rsidRDefault="00913610" w:rsidP="00BF2FEF">
      <w:pPr>
        <w:jc w:val="right"/>
      </w:pPr>
      <w:r w:rsidRPr="00E20C42">
        <w:t xml:space="preserve">Таблица </w:t>
      </w:r>
      <w:r w:rsidR="00AB4427" w:rsidRPr="00E20C42">
        <w:t>1</w:t>
      </w:r>
      <w:r w:rsidR="0082051D" w:rsidRPr="00E20C42">
        <w:t>5</w:t>
      </w:r>
    </w:p>
    <w:tbl>
      <w:tblPr>
        <w:tblStyle w:val="aff9"/>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2425"/>
        <w:gridCol w:w="3415"/>
        <w:gridCol w:w="3768"/>
      </w:tblGrid>
      <w:tr w:rsidR="00E20C42" w:rsidRPr="00E20C42" w14:paraId="6E8482D7" w14:textId="77777777" w:rsidTr="00BF2FEF">
        <w:trPr>
          <w:trHeight w:val="284"/>
        </w:trPr>
        <w:tc>
          <w:tcPr>
            <w:tcW w:w="2388" w:type="dxa"/>
            <w:shd w:val="clear" w:color="auto" w:fill="DEEAF6" w:themeFill="accent1" w:themeFillTint="33"/>
          </w:tcPr>
          <w:p w14:paraId="5F1C9979" w14:textId="77777777" w:rsidR="00957535" w:rsidRPr="00E20C42" w:rsidRDefault="00957535" w:rsidP="004B2053">
            <w:pPr>
              <w:pStyle w:val="affd"/>
              <w:jc w:val="left"/>
            </w:pPr>
            <w:r w:rsidRPr="00E20C42">
              <w:t>Предприятия</w:t>
            </w:r>
          </w:p>
        </w:tc>
        <w:tc>
          <w:tcPr>
            <w:tcW w:w="3364" w:type="dxa"/>
            <w:shd w:val="clear" w:color="auto" w:fill="DEEAF6" w:themeFill="accent1" w:themeFillTint="33"/>
          </w:tcPr>
          <w:p w14:paraId="6738ADB7" w14:textId="77777777" w:rsidR="00957535" w:rsidRPr="00E20C42" w:rsidRDefault="00957535" w:rsidP="004B2053">
            <w:pPr>
              <w:pStyle w:val="affd"/>
              <w:jc w:val="left"/>
            </w:pPr>
            <w:r w:rsidRPr="00E20C42">
              <w:t>Профиль</w:t>
            </w:r>
          </w:p>
        </w:tc>
        <w:tc>
          <w:tcPr>
            <w:tcW w:w="3712" w:type="dxa"/>
            <w:shd w:val="clear" w:color="auto" w:fill="DEEAF6" w:themeFill="accent1" w:themeFillTint="33"/>
          </w:tcPr>
          <w:p w14:paraId="046D41DE" w14:textId="77777777" w:rsidR="00957535" w:rsidRPr="00E20C42" w:rsidRDefault="00957535" w:rsidP="004B2053">
            <w:pPr>
              <w:pStyle w:val="affd"/>
              <w:jc w:val="left"/>
            </w:pPr>
            <w:r w:rsidRPr="00E20C42">
              <w:t>Перспективные направления развития</w:t>
            </w:r>
          </w:p>
        </w:tc>
      </w:tr>
      <w:tr w:rsidR="00E20C42" w:rsidRPr="00E20C42" w14:paraId="71D45B70" w14:textId="77777777" w:rsidTr="00BF2FEF">
        <w:trPr>
          <w:trHeight w:val="284"/>
        </w:trPr>
        <w:tc>
          <w:tcPr>
            <w:tcW w:w="2388" w:type="dxa"/>
          </w:tcPr>
          <w:p w14:paraId="6C9C5DDA" w14:textId="5DA33911" w:rsidR="00957535" w:rsidRPr="00E20C42" w:rsidRDefault="004E7A59" w:rsidP="004B2053">
            <w:pPr>
              <w:pStyle w:val="affd"/>
              <w:jc w:val="left"/>
            </w:pPr>
            <w:r w:rsidRPr="00E20C42">
              <w:t>КФХ</w:t>
            </w:r>
          </w:p>
        </w:tc>
        <w:tc>
          <w:tcPr>
            <w:tcW w:w="3364" w:type="dxa"/>
          </w:tcPr>
          <w:p w14:paraId="45C955D4" w14:textId="77777777" w:rsidR="00957535" w:rsidRPr="00E20C42" w:rsidRDefault="00957535" w:rsidP="004B2053">
            <w:pPr>
              <w:pStyle w:val="affd"/>
              <w:jc w:val="left"/>
            </w:pPr>
            <w:r w:rsidRPr="00E20C42">
              <w:t>сельскохозяйственное производство</w:t>
            </w:r>
          </w:p>
        </w:tc>
        <w:tc>
          <w:tcPr>
            <w:tcW w:w="3712" w:type="dxa"/>
          </w:tcPr>
          <w:p w14:paraId="57EE7391" w14:textId="77777777" w:rsidR="00957535" w:rsidRPr="00E20C42" w:rsidRDefault="00957535" w:rsidP="004B2053">
            <w:pPr>
              <w:pStyle w:val="affd"/>
              <w:jc w:val="left"/>
            </w:pPr>
            <w:r w:rsidRPr="00E20C42">
              <w:t>Расширение производства организация рынков сбыта продукции</w:t>
            </w:r>
          </w:p>
        </w:tc>
      </w:tr>
      <w:tr w:rsidR="00957535" w:rsidRPr="00E20C42" w14:paraId="79AD93DA" w14:textId="77777777" w:rsidTr="00BF2FEF">
        <w:trPr>
          <w:trHeight w:val="284"/>
        </w:trPr>
        <w:tc>
          <w:tcPr>
            <w:tcW w:w="2388" w:type="dxa"/>
          </w:tcPr>
          <w:p w14:paraId="7AC4C8C0" w14:textId="77777777" w:rsidR="00957535" w:rsidRPr="00E20C42" w:rsidRDefault="00957535" w:rsidP="004B2053">
            <w:pPr>
              <w:pStyle w:val="affd"/>
              <w:jc w:val="left"/>
            </w:pPr>
            <w:r w:rsidRPr="00E20C42">
              <w:t>Магазины</w:t>
            </w:r>
          </w:p>
        </w:tc>
        <w:tc>
          <w:tcPr>
            <w:tcW w:w="3364" w:type="dxa"/>
          </w:tcPr>
          <w:p w14:paraId="6A5671B2" w14:textId="77777777" w:rsidR="00957535" w:rsidRPr="00E20C42" w:rsidRDefault="00957535" w:rsidP="004B2053">
            <w:pPr>
              <w:pStyle w:val="affd"/>
              <w:jc w:val="left"/>
            </w:pPr>
            <w:r w:rsidRPr="00E20C42">
              <w:t xml:space="preserve">торговля </w:t>
            </w:r>
          </w:p>
        </w:tc>
        <w:tc>
          <w:tcPr>
            <w:tcW w:w="3712" w:type="dxa"/>
          </w:tcPr>
          <w:p w14:paraId="1154B4ED" w14:textId="77777777" w:rsidR="00957535" w:rsidRPr="00E20C42" w:rsidRDefault="00957535" w:rsidP="004B2053">
            <w:pPr>
              <w:pStyle w:val="affd"/>
              <w:jc w:val="left"/>
            </w:pPr>
            <w:r w:rsidRPr="00E20C42">
              <w:t>Увеличение торговых площадей</w:t>
            </w:r>
          </w:p>
        </w:tc>
      </w:tr>
    </w:tbl>
    <w:p w14:paraId="130E1566" w14:textId="77777777" w:rsidR="00957535" w:rsidRPr="00E20C42" w:rsidRDefault="00957535" w:rsidP="001D7C2B"/>
    <w:p w14:paraId="1E579FA1" w14:textId="75BC15C3" w:rsidR="00957535" w:rsidRPr="00E20C42" w:rsidRDefault="00957535" w:rsidP="001D7C2B">
      <w:r w:rsidRPr="00E20C42">
        <w:t xml:space="preserve">По основному сценарию развития в экономике </w:t>
      </w:r>
      <w:r w:rsidR="006D7B01" w:rsidRPr="00E20C42">
        <w:t>Петушенского</w:t>
      </w:r>
      <w:r w:rsidRPr="00E20C42">
        <w:t xml:space="preserve"> сельского поселения на расчётную перспективу коренных преобразований в отраслевой структуре хозяйственного комплекса не предвидится. Агропромышленная специализация будет приоритетным направлением на данном этапе развития сельского поселения. Она будет основополагающей и на расчётную перспективу до 203</w:t>
      </w:r>
      <w:r w:rsidR="0098611E" w:rsidRPr="00E20C42">
        <w:t>6</w:t>
      </w:r>
      <w:r w:rsidRPr="00E20C42">
        <w:t xml:space="preserve"> года. Но её дальнейшее развитие сопряжено с целым рядом серьёзных проблем, в числе которых можно выделить:</w:t>
      </w:r>
    </w:p>
    <w:p w14:paraId="2293B876" w14:textId="77777777" w:rsidR="00957535" w:rsidRPr="00E20C42" w:rsidRDefault="00957535" w:rsidP="007D54F0">
      <w:pPr>
        <w:pStyle w:val="afa"/>
        <w:numPr>
          <w:ilvl w:val="0"/>
          <w:numId w:val="119"/>
        </w:numPr>
        <w:ind w:left="0" w:firstLine="709"/>
      </w:pPr>
      <w:r w:rsidRPr="00E20C42">
        <w:t>низкие объёмы производства;</w:t>
      </w:r>
    </w:p>
    <w:p w14:paraId="18183999" w14:textId="77777777" w:rsidR="00957535" w:rsidRPr="00E20C42" w:rsidRDefault="00957535" w:rsidP="007D54F0">
      <w:pPr>
        <w:pStyle w:val="afa"/>
        <w:numPr>
          <w:ilvl w:val="0"/>
          <w:numId w:val="119"/>
        </w:numPr>
        <w:ind w:left="0" w:firstLine="709"/>
      </w:pPr>
      <w:r w:rsidRPr="00E20C42">
        <w:t>низкая реализация сбыта готовой продукции;</w:t>
      </w:r>
    </w:p>
    <w:p w14:paraId="746654EE" w14:textId="77777777" w:rsidR="00957535" w:rsidRPr="00E20C42" w:rsidRDefault="00957535" w:rsidP="007D54F0">
      <w:pPr>
        <w:pStyle w:val="afa"/>
        <w:numPr>
          <w:ilvl w:val="0"/>
          <w:numId w:val="119"/>
        </w:numPr>
        <w:ind w:left="0" w:firstLine="709"/>
      </w:pPr>
      <w:r w:rsidRPr="00E20C42">
        <w:t>высокая степень физического и морального износа основных фондов;</w:t>
      </w:r>
    </w:p>
    <w:p w14:paraId="14D53110" w14:textId="77777777" w:rsidR="00957535" w:rsidRPr="00E20C42" w:rsidRDefault="00957535" w:rsidP="007D54F0">
      <w:pPr>
        <w:pStyle w:val="afa"/>
        <w:numPr>
          <w:ilvl w:val="0"/>
          <w:numId w:val="119"/>
        </w:numPr>
        <w:ind w:left="0" w:firstLine="709"/>
      </w:pPr>
      <w:r w:rsidRPr="00E20C42">
        <w:t>старение и дефицит квалифицированных кадров рабочих специальностей;</w:t>
      </w:r>
    </w:p>
    <w:p w14:paraId="51C7FD5E" w14:textId="77777777" w:rsidR="00957535" w:rsidRPr="00E20C42" w:rsidRDefault="00957535" w:rsidP="007D54F0">
      <w:pPr>
        <w:pStyle w:val="afa"/>
        <w:numPr>
          <w:ilvl w:val="0"/>
          <w:numId w:val="119"/>
        </w:numPr>
        <w:ind w:left="0" w:firstLine="709"/>
      </w:pPr>
      <w:r w:rsidRPr="00E20C42">
        <w:t>низкие заработные платы;</w:t>
      </w:r>
    </w:p>
    <w:p w14:paraId="004FCEBA" w14:textId="77777777" w:rsidR="00957535" w:rsidRPr="00E20C42" w:rsidRDefault="00957535" w:rsidP="007D54F0">
      <w:pPr>
        <w:pStyle w:val="afa"/>
        <w:numPr>
          <w:ilvl w:val="0"/>
          <w:numId w:val="119"/>
        </w:numPr>
        <w:ind w:left="0" w:firstLine="709"/>
      </w:pPr>
      <w:r w:rsidRPr="00E20C42">
        <w:t>недостаток собственных оборотных средств.</w:t>
      </w:r>
    </w:p>
    <w:p w14:paraId="10BA654E" w14:textId="51C02C2E" w:rsidR="00957535" w:rsidRPr="00E20C42" w:rsidRDefault="00957535" w:rsidP="001D7C2B">
      <w:r w:rsidRPr="00E20C42">
        <w:t xml:space="preserve">Первоочередными направлениями в развитии, как сельского хозяйства, так и промышленности поселения, особенно на первом этапе обозначенного расчётного периода, рассматривается расширение и модернизация производства, увеличение объёмов выпускаемой продукции, налаживание связей по основным рынкам сбыта. Все мероприятия должны сопровождаться предварительной разработкой продуманной производственной программы, обоснованной маркетинговыми исследованиями и с обязательным учётом востребованности их продукции. Размещение нового промышленного производства на территории </w:t>
      </w:r>
      <w:r w:rsidR="008B0F43" w:rsidRPr="00E20C42">
        <w:t>Петушенского</w:t>
      </w:r>
      <w:r w:rsidRPr="00E20C42">
        <w:t xml:space="preserve"> сельского поселения в настоящем генеральном плане не предусматривается.</w:t>
      </w:r>
    </w:p>
    <w:p w14:paraId="59CD097F" w14:textId="77777777" w:rsidR="00957535" w:rsidRPr="00E20C42" w:rsidRDefault="00957535" w:rsidP="001D7C2B">
      <w:r w:rsidRPr="00E20C42">
        <w:t>В растениеводстве для повышения урожайности сельскохозяйственных культур необходимо ориентироваться на внесение местных органических удобрений, которые дешевле минеральных; проводить химическую мелиорацию и агромелиоративные мероприятия по улучшению водно-воздушного режима переувлажненных почв.</w:t>
      </w:r>
    </w:p>
    <w:p w14:paraId="29F24322" w14:textId="77777777" w:rsidR="00957535" w:rsidRPr="00E20C42" w:rsidRDefault="00957535" w:rsidP="001D7C2B">
      <w:r w:rsidRPr="00E20C42">
        <w:lastRenderedPageBreak/>
        <w:t>Посевные площади в районе следует расширять за счет закустаренных, избыточно увлажненных земель после проведения на них культуртехнических и мелиоративных мероприятий. Удельный вес застрахованных посевных площадей к 2030 г. должен составлять 80-85 %.</w:t>
      </w:r>
    </w:p>
    <w:p w14:paraId="4E062DEB" w14:textId="29E41E53" w:rsidR="00957535" w:rsidRPr="00E20C42" w:rsidRDefault="00957535" w:rsidP="001D7C2B">
      <w:r w:rsidRPr="00E20C42">
        <w:t>С целью снижения последствий радиационного загрязнения на землях с содержанием в почве цезия в дозах 1-5 Ku/км</w:t>
      </w:r>
      <w:r w:rsidRPr="00E20C42">
        <w:rPr>
          <w:vertAlign w:val="superscript"/>
        </w:rPr>
        <w:t>2</w:t>
      </w:r>
      <w:r w:rsidRPr="00E20C42">
        <w:t xml:space="preserve"> и стронцием-90 – менее 0,3 Ku/км</w:t>
      </w:r>
      <w:r w:rsidRPr="00E20C42">
        <w:rPr>
          <w:vertAlign w:val="superscript"/>
        </w:rPr>
        <w:t>2</w:t>
      </w:r>
      <w:r w:rsidRPr="00E20C42">
        <w:t xml:space="preserve"> при возделывании сельскохозяйственных культур необходимо проводить следующие мероприятия</w:t>
      </w:r>
      <w:r w:rsidR="00F72567" w:rsidRPr="00E20C42">
        <w:t>:</w:t>
      </w:r>
    </w:p>
    <w:p w14:paraId="5E1C5D8C" w14:textId="6198B84E" w:rsidR="00957535" w:rsidRPr="00E20C42" w:rsidRDefault="00497439" w:rsidP="007D54F0">
      <w:pPr>
        <w:pStyle w:val="afa"/>
        <w:numPr>
          <w:ilvl w:val="0"/>
          <w:numId w:val="120"/>
        </w:numPr>
        <w:ind w:left="0" w:firstLine="709"/>
      </w:pPr>
      <w:r w:rsidRPr="00E20C42">
        <w:t>и</w:t>
      </w:r>
      <w:r w:rsidR="00957535" w:rsidRPr="00E20C42">
        <w:t>сключить из севооборотов посевы гречихи</w:t>
      </w:r>
      <w:r w:rsidR="00DF0E16" w:rsidRPr="00E20C42">
        <w:t>;</w:t>
      </w:r>
    </w:p>
    <w:p w14:paraId="013DA126" w14:textId="449577D7" w:rsidR="00957535" w:rsidRPr="00E20C42" w:rsidRDefault="00497439" w:rsidP="007D54F0">
      <w:pPr>
        <w:pStyle w:val="afa"/>
        <w:numPr>
          <w:ilvl w:val="0"/>
          <w:numId w:val="120"/>
        </w:numPr>
        <w:ind w:left="0" w:firstLine="709"/>
      </w:pPr>
      <w:r w:rsidRPr="00E20C42">
        <w:t>п</w:t>
      </w:r>
      <w:r w:rsidR="00957535" w:rsidRPr="00E20C42">
        <w:t>роводить известкование кислых почв, применять минеральные, органические удобрения, средства защиты растений от вредителей, болезней, сорняков в количествах, позволяющих получать максимальные урожаи. На дерново-подзолистых супесчаных и песчаных почвах с плотностью загрязнения свыше 2 Ku/км</w:t>
      </w:r>
      <w:r w:rsidR="00957535" w:rsidRPr="00E20C42">
        <w:rPr>
          <w:vertAlign w:val="superscript"/>
        </w:rPr>
        <w:t>2</w:t>
      </w:r>
      <w:r w:rsidR="00957535" w:rsidRPr="00E20C42">
        <w:t xml:space="preserve"> калийные и фосфорные удобрения желательно вносить в повышенных дозах, т.е. расчетные дозы необходимо увеличивать в 1,5-2 раза по действующему веществу с учетом обеспеченности почв подвижными формами фосфора и калия</w:t>
      </w:r>
      <w:r w:rsidR="00DF0E16" w:rsidRPr="00E20C42">
        <w:t>;</w:t>
      </w:r>
    </w:p>
    <w:p w14:paraId="345BE7C0" w14:textId="2811DD27" w:rsidR="00957535" w:rsidRPr="00E20C42" w:rsidRDefault="00497439" w:rsidP="007D54F0">
      <w:pPr>
        <w:pStyle w:val="afa"/>
        <w:numPr>
          <w:ilvl w:val="0"/>
          <w:numId w:val="120"/>
        </w:numPr>
        <w:ind w:left="0" w:firstLine="709"/>
      </w:pPr>
      <w:r w:rsidRPr="00E20C42">
        <w:t>н</w:t>
      </w:r>
      <w:r w:rsidR="00957535" w:rsidRPr="00E20C42">
        <w:t>а естественных сенокосах и пастбищах в первоочередном порядке выполнять мелиоративные и культуртехнические работы с последующим залужением, а также перезалужать улучшенные кормовые угодья, где после аварии не обновлялся травостой</w:t>
      </w:r>
      <w:r w:rsidR="00DF0E16" w:rsidRPr="00E20C42">
        <w:t>;</w:t>
      </w:r>
    </w:p>
    <w:p w14:paraId="44D68C63" w14:textId="408A4C5D" w:rsidR="00957535" w:rsidRPr="00E20C42" w:rsidRDefault="00497439" w:rsidP="007D54F0">
      <w:pPr>
        <w:pStyle w:val="afa"/>
        <w:numPr>
          <w:ilvl w:val="0"/>
          <w:numId w:val="120"/>
        </w:numPr>
        <w:ind w:left="0" w:firstLine="709"/>
      </w:pPr>
      <w:r w:rsidRPr="00E20C42">
        <w:t>е</w:t>
      </w:r>
      <w:r w:rsidR="00957535" w:rsidRPr="00E20C42">
        <w:t>стественные пастбища и сенокосы следует использовать без ограничений только для ремонтного молодняка, мясного и рабочего скота. Выпас молочного скота необходимо проводить только на культурных пастбищах при отрастании травы не менее 10 см и уровня загрязнения цезием–137 до 3 Ku/км</w:t>
      </w:r>
      <w:r w:rsidR="00957535" w:rsidRPr="00E20C42">
        <w:rPr>
          <w:vertAlign w:val="superscript"/>
        </w:rPr>
        <w:t>2</w:t>
      </w:r>
      <w:r w:rsidR="00957535" w:rsidRPr="00E20C42">
        <w:t>. Выпас скота на участках, где плотность загрязнения почв превышает 3 Ku/км</w:t>
      </w:r>
      <w:r w:rsidR="00957535" w:rsidRPr="00E20C42">
        <w:rPr>
          <w:vertAlign w:val="superscript"/>
        </w:rPr>
        <w:t>2</w:t>
      </w:r>
      <w:r w:rsidR="00957535" w:rsidRPr="00E20C42">
        <w:t>, может привести к получению загрязненного молока. Сено, полученное с таких участков, перед скармливанием подлежит радиометрическому контролю</w:t>
      </w:r>
      <w:r w:rsidR="00DF0E16" w:rsidRPr="00E20C42">
        <w:t>;</w:t>
      </w:r>
    </w:p>
    <w:p w14:paraId="75D49CEC" w14:textId="69253442" w:rsidR="00957535" w:rsidRPr="00E20C42" w:rsidRDefault="00497439" w:rsidP="007D54F0">
      <w:pPr>
        <w:pStyle w:val="afa"/>
        <w:numPr>
          <w:ilvl w:val="0"/>
          <w:numId w:val="120"/>
        </w:numPr>
        <w:ind w:left="0" w:firstLine="709"/>
      </w:pPr>
      <w:r w:rsidRPr="00E20C42">
        <w:t>п</w:t>
      </w:r>
      <w:r w:rsidR="00957535" w:rsidRPr="00E20C42">
        <w:t>ри невозможности получения молока, отвечающего требованиям стандарта, следует проводить переспециализацию хозяйств на ведение мясного скотоводства. Другую животноводческую продукцию можно производить без ограничений</w:t>
      </w:r>
      <w:r w:rsidR="00DF0E16" w:rsidRPr="00E20C42">
        <w:t>;</w:t>
      </w:r>
    </w:p>
    <w:p w14:paraId="789501EB" w14:textId="2940E51C" w:rsidR="00957535" w:rsidRPr="00E20C42" w:rsidRDefault="00497439" w:rsidP="007D54F0">
      <w:pPr>
        <w:pStyle w:val="afa"/>
        <w:numPr>
          <w:ilvl w:val="0"/>
          <w:numId w:val="120"/>
        </w:numPr>
        <w:ind w:left="0" w:firstLine="709"/>
      </w:pPr>
      <w:r w:rsidRPr="00E20C42">
        <w:t>п</w:t>
      </w:r>
      <w:r w:rsidR="00957535" w:rsidRPr="00E20C42">
        <w:t>ромышленное возделывание овощей в незащищенном грунте (огурцы, томаты, капуста, корнеплоды, свекла, столовая, морковь, луковичные и зеленые культуры) следует планировать в севооборотах или вне севооборотных участков на минеральных почвах. На торфяниках и торфяно–болотных почвах необходимо ограничить промышленное овощеводство</w:t>
      </w:r>
      <w:r w:rsidR="00DF0E16" w:rsidRPr="00E20C42">
        <w:t>;</w:t>
      </w:r>
    </w:p>
    <w:p w14:paraId="33A539C9" w14:textId="24B92C4A" w:rsidR="0080009E" w:rsidRPr="00E20C42" w:rsidRDefault="00497439" w:rsidP="007D54F0">
      <w:pPr>
        <w:pStyle w:val="afa"/>
        <w:numPr>
          <w:ilvl w:val="0"/>
          <w:numId w:val="120"/>
        </w:numPr>
        <w:ind w:left="0" w:firstLine="709"/>
      </w:pPr>
      <w:r w:rsidRPr="00E20C42">
        <w:t>д</w:t>
      </w:r>
      <w:r w:rsidR="00957535" w:rsidRPr="00E20C42">
        <w:t>ля сенокошения и выпаса личного скота должны быть выделены постоянные участки с уровнем загрязнения цезием-137 не выше 2 Ku/км</w:t>
      </w:r>
      <w:r w:rsidR="00957535" w:rsidRPr="00E20C42">
        <w:rPr>
          <w:vertAlign w:val="superscript"/>
        </w:rPr>
        <w:t>2</w:t>
      </w:r>
      <w:r w:rsidR="00957535" w:rsidRPr="00E20C42">
        <w:t>. При обнаружении продуктов с содержанием радиоактивных веществ сверх установленных нормативов следует выявить причины загрязнения и принять меры по предотвращению получения загрязненной продукции.</w:t>
      </w:r>
    </w:p>
    <w:p w14:paraId="1537B657" w14:textId="716C6210" w:rsidR="00AC358F" w:rsidRPr="00E20C42" w:rsidRDefault="00AC358F" w:rsidP="00AC358F">
      <w:pPr>
        <w:pStyle w:val="3"/>
      </w:pPr>
      <w:r w:rsidRPr="00E20C42">
        <w:t xml:space="preserve">2.2.2. Мероприятия по </w:t>
      </w:r>
      <w:r w:rsidR="00D37D4A" w:rsidRPr="00E20C42">
        <w:t>развитию планировочной структуры</w:t>
      </w:r>
      <w:r w:rsidRPr="00E20C42">
        <w:t xml:space="preserve"> </w:t>
      </w:r>
      <w:r w:rsidR="003740C6" w:rsidRPr="00E20C42">
        <w:t>Петушенского</w:t>
      </w:r>
      <w:r w:rsidRPr="00E20C42">
        <w:t xml:space="preserve"> сельского поселения</w:t>
      </w:r>
    </w:p>
    <w:p w14:paraId="7CDC5FF3" w14:textId="77777777" w:rsidR="00AE68E0" w:rsidRPr="00E20C42" w:rsidRDefault="00AE68E0" w:rsidP="00880367">
      <w:pPr>
        <w:pStyle w:val="4"/>
        <w:rPr>
          <w:color w:val="auto"/>
        </w:rPr>
      </w:pPr>
      <w:r w:rsidRPr="00E20C42">
        <w:rPr>
          <w:color w:val="auto"/>
        </w:rPr>
        <w:t>Приоритеты в развитии территорий поселения</w:t>
      </w:r>
    </w:p>
    <w:p w14:paraId="2D59D5E1" w14:textId="77777777" w:rsidR="00AE68E0" w:rsidRPr="00E20C42" w:rsidRDefault="00AE68E0" w:rsidP="00D044CD">
      <w:pPr>
        <w:tabs>
          <w:tab w:val="left" w:pos="709"/>
        </w:tabs>
      </w:pPr>
      <w:r w:rsidRPr="00E20C42">
        <w:t>Определения приоритетов развития территорий поселения – одна из наиболее важных и сложных задач территориального планирования.</w:t>
      </w:r>
    </w:p>
    <w:p w14:paraId="6A6EE217" w14:textId="56112E98" w:rsidR="00AE68E0" w:rsidRPr="00E20C42" w:rsidRDefault="00AE68E0" w:rsidP="00D044CD">
      <w:pPr>
        <w:tabs>
          <w:tab w:val="left" w:pos="709"/>
        </w:tabs>
      </w:pPr>
      <w:r w:rsidRPr="00E20C42">
        <w:t xml:space="preserve">На основе комплексного анализа развития территорий поселения и учета существующих предпосылок пространственного развития в генеральном плане </w:t>
      </w:r>
      <w:r w:rsidRPr="00E20C42">
        <w:lastRenderedPageBreak/>
        <w:t>предложены следующие приоритеты в развитии отдельных территорий (на расчетный срок и перспективу)</w:t>
      </w:r>
      <w:r w:rsidR="00C25DAD" w:rsidRPr="00E20C42">
        <w:t>:</w:t>
      </w:r>
    </w:p>
    <w:p w14:paraId="3AE485E4" w14:textId="0D0B97C6" w:rsidR="00AE68E0" w:rsidRPr="00E20C42" w:rsidRDefault="00AE68E0" w:rsidP="007D54F0">
      <w:pPr>
        <w:pStyle w:val="afa"/>
        <w:numPr>
          <w:ilvl w:val="0"/>
          <w:numId w:val="122"/>
        </w:numPr>
        <w:tabs>
          <w:tab w:val="left" w:pos="709"/>
        </w:tabs>
        <w:ind w:left="0" w:firstLine="709"/>
      </w:pPr>
      <w:r w:rsidRPr="00E20C42">
        <w:t xml:space="preserve">Развитие </w:t>
      </w:r>
      <w:r w:rsidR="00F75B7C" w:rsidRPr="00E20C42">
        <w:t>поселения</w:t>
      </w:r>
      <w:r w:rsidRPr="00E20C42">
        <w:t xml:space="preserve"> и формирование центра поселения в развитый центр сельского поселения</w:t>
      </w:r>
      <w:r w:rsidR="001B2077" w:rsidRPr="00E20C42">
        <w:t>.</w:t>
      </w:r>
    </w:p>
    <w:p w14:paraId="6BF14721" w14:textId="5CD61B99" w:rsidR="00AE68E0" w:rsidRPr="00E20C42" w:rsidRDefault="00AE68E0" w:rsidP="007D54F0">
      <w:pPr>
        <w:pStyle w:val="afa"/>
        <w:numPr>
          <w:ilvl w:val="0"/>
          <w:numId w:val="122"/>
        </w:numPr>
        <w:tabs>
          <w:tab w:val="left" w:pos="709"/>
        </w:tabs>
        <w:ind w:left="0" w:firstLine="709"/>
      </w:pPr>
      <w:r w:rsidRPr="00E20C42">
        <w:t>Освоение свободных площадок под размещение жилых территорий в с.</w:t>
      </w:r>
      <w:r w:rsidR="0034398C" w:rsidRPr="00E20C42">
        <w:t> </w:t>
      </w:r>
      <w:r w:rsidRPr="00E20C42">
        <w:t>Гол</w:t>
      </w:r>
      <w:r w:rsidR="00F75B7C" w:rsidRPr="00E20C42">
        <w:t>янки и с. Петушки</w:t>
      </w:r>
      <w:r w:rsidRPr="00E20C42">
        <w:t>:</w:t>
      </w:r>
    </w:p>
    <w:p w14:paraId="2242ABE2" w14:textId="77777777" w:rsidR="00AE68E0" w:rsidRPr="00E20C42" w:rsidRDefault="00AE68E0" w:rsidP="007D54F0">
      <w:pPr>
        <w:pStyle w:val="afa"/>
        <w:numPr>
          <w:ilvl w:val="0"/>
          <w:numId w:val="100"/>
        </w:numPr>
        <w:tabs>
          <w:tab w:val="left" w:pos="709"/>
        </w:tabs>
        <w:ind w:left="0" w:firstLine="709"/>
      </w:pPr>
      <w:r w:rsidRPr="00E20C42">
        <w:t>упорядочение и дополнение кварталов усадебной жилой застройки.</w:t>
      </w:r>
    </w:p>
    <w:p w14:paraId="72C8D058" w14:textId="3CF6CF24" w:rsidR="00AE68E0" w:rsidRPr="00E20C42" w:rsidRDefault="00AE68E0" w:rsidP="007D54F0">
      <w:pPr>
        <w:pStyle w:val="afa"/>
        <w:numPr>
          <w:ilvl w:val="0"/>
          <w:numId w:val="122"/>
        </w:numPr>
        <w:tabs>
          <w:tab w:val="left" w:pos="709"/>
        </w:tabs>
        <w:ind w:left="0" w:firstLine="709"/>
      </w:pPr>
      <w:r w:rsidRPr="00E20C42">
        <w:t>Упорядочение производственных зон населённых пунктов поселения, производственной зоны, проведение мероприятий по снижению негативного воздействия от производственного комплекса:</w:t>
      </w:r>
    </w:p>
    <w:p w14:paraId="1CEDB89B" w14:textId="77777777" w:rsidR="00AE68E0" w:rsidRPr="00E20C42" w:rsidRDefault="00AE68E0" w:rsidP="007D54F0">
      <w:pPr>
        <w:pStyle w:val="afa"/>
        <w:numPr>
          <w:ilvl w:val="0"/>
          <w:numId w:val="101"/>
        </w:numPr>
        <w:tabs>
          <w:tab w:val="left" w:pos="709"/>
        </w:tabs>
        <w:ind w:left="0" w:firstLine="709"/>
      </w:pPr>
      <w:r w:rsidRPr="00E20C42">
        <w:t>расширение действующего производства агропромышленных предприятий;</w:t>
      </w:r>
    </w:p>
    <w:p w14:paraId="66CFD6DE" w14:textId="77777777" w:rsidR="00AE68E0" w:rsidRPr="00E20C42" w:rsidRDefault="00AE68E0" w:rsidP="007D54F0">
      <w:pPr>
        <w:pStyle w:val="afa"/>
        <w:numPr>
          <w:ilvl w:val="0"/>
          <w:numId w:val="101"/>
        </w:numPr>
        <w:tabs>
          <w:tab w:val="left" w:pos="709"/>
        </w:tabs>
        <w:ind w:left="0" w:firstLine="709"/>
      </w:pPr>
      <w:r w:rsidRPr="00E20C42">
        <w:t>развитие пищевой и перерабатывающей промышленности.</w:t>
      </w:r>
    </w:p>
    <w:p w14:paraId="4E72E434" w14:textId="49B523D5" w:rsidR="00AE68E0" w:rsidRPr="00E20C42" w:rsidRDefault="00AE68E0" w:rsidP="007D54F0">
      <w:pPr>
        <w:pStyle w:val="afa"/>
        <w:numPr>
          <w:ilvl w:val="0"/>
          <w:numId w:val="122"/>
        </w:numPr>
        <w:tabs>
          <w:tab w:val="left" w:pos="709"/>
        </w:tabs>
        <w:ind w:left="0" w:firstLine="709"/>
      </w:pPr>
      <w:r w:rsidRPr="00E20C42">
        <w:t>Формирование рекреационных территорий:</w:t>
      </w:r>
    </w:p>
    <w:p w14:paraId="28A98BC3" w14:textId="77777777" w:rsidR="00AE68E0" w:rsidRPr="00E20C42" w:rsidRDefault="00AE68E0" w:rsidP="007D54F0">
      <w:pPr>
        <w:pStyle w:val="afa"/>
        <w:numPr>
          <w:ilvl w:val="0"/>
          <w:numId w:val="102"/>
        </w:numPr>
        <w:tabs>
          <w:tab w:val="left" w:pos="709"/>
        </w:tabs>
        <w:ind w:left="0" w:firstLine="709"/>
      </w:pPr>
      <w:r w:rsidRPr="00E20C42">
        <w:t>отведение выделенных территорий под устройство рекреационных зон, устройство лесопарковой зоны на межпоселковых территориях;</w:t>
      </w:r>
    </w:p>
    <w:p w14:paraId="0B638EC3" w14:textId="77777777" w:rsidR="00AE68E0" w:rsidRPr="00E20C42" w:rsidRDefault="00AE68E0" w:rsidP="007D54F0">
      <w:pPr>
        <w:pStyle w:val="afa"/>
        <w:numPr>
          <w:ilvl w:val="0"/>
          <w:numId w:val="102"/>
        </w:numPr>
        <w:tabs>
          <w:tab w:val="left" w:pos="709"/>
        </w:tabs>
        <w:ind w:left="0" w:firstLine="709"/>
      </w:pPr>
      <w:r w:rsidRPr="00E20C42">
        <w:t>устройство рекреационной зоны в водоохранных зонах водных объектов.</w:t>
      </w:r>
    </w:p>
    <w:p w14:paraId="056876EE" w14:textId="104FFACB" w:rsidR="00AE68E0" w:rsidRPr="00E20C42" w:rsidRDefault="00AE68E0" w:rsidP="007D54F0">
      <w:pPr>
        <w:pStyle w:val="afa"/>
        <w:numPr>
          <w:ilvl w:val="0"/>
          <w:numId w:val="122"/>
        </w:numPr>
        <w:tabs>
          <w:tab w:val="left" w:pos="709"/>
        </w:tabs>
        <w:ind w:left="0" w:firstLine="709"/>
      </w:pPr>
      <w:r w:rsidRPr="00E20C42">
        <w:t>Охрана исторического наследия – разработка проектов охранных зон для объектов историко-культурного наследия, осуществление проектных мероприятий:</w:t>
      </w:r>
    </w:p>
    <w:p w14:paraId="13A742C2" w14:textId="77777777" w:rsidR="00AE68E0" w:rsidRPr="00E20C42" w:rsidRDefault="00AE68E0" w:rsidP="007D54F0">
      <w:pPr>
        <w:pStyle w:val="afa"/>
        <w:numPr>
          <w:ilvl w:val="0"/>
          <w:numId w:val="103"/>
        </w:numPr>
        <w:tabs>
          <w:tab w:val="left" w:pos="709"/>
        </w:tabs>
        <w:ind w:left="0" w:firstLine="709"/>
      </w:pPr>
      <w:r w:rsidRPr="00E20C42">
        <w:t>организация и развитие туристического комплекса.</w:t>
      </w:r>
    </w:p>
    <w:p w14:paraId="12B8CC18" w14:textId="163E2449" w:rsidR="00AE68E0" w:rsidRPr="00E20C42" w:rsidRDefault="00AE68E0" w:rsidP="007D54F0">
      <w:pPr>
        <w:pStyle w:val="afa"/>
        <w:numPr>
          <w:ilvl w:val="0"/>
          <w:numId w:val="122"/>
        </w:numPr>
        <w:tabs>
          <w:tab w:val="left" w:pos="709"/>
        </w:tabs>
        <w:ind w:left="0" w:firstLine="709"/>
      </w:pPr>
      <w:r w:rsidRPr="00E20C42">
        <w:t>Организация коммунальных зон:</w:t>
      </w:r>
    </w:p>
    <w:p w14:paraId="567A705C" w14:textId="77777777" w:rsidR="00AE68E0" w:rsidRPr="00E20C42" w:rsidRDefault="00AE68E0" w:rsidP="007D54F0">
      <w:pPr>
        <w:pStyle w:val="afa"/>
        <w:numPr>
          <w:ilvl w:val="0"/>
          <w:numId w:val="104"/>
        </w:numPr>
        <w:tabs>
          <w:tab w:val="left" w:pos="709"/>
        </w:tabs>
        <w:ind w:left="0" w:firstLine="709"/>
      </w:pPr>
      <w:r w:rsidRPr="00E20C42">
        <w:t>отведение выделенных территорий под размещение коммунально-складских зон в районах существующих производственных зон.</w:t>
      </w:r>
    </w:p>
    <w:p w14:paraId="323569BE" w14:textId="752A8CAC" w:rsidR="00AE68E0" w:rsidRPr="00E20C42" w:rsidRDefault="00AE68E0" w:rsidP="007D54F0">
      <w:pPr>
        <w:pStyle w:val="afa"/>
        <w:numPr>
          <w:ilvl w:val="0"/>
          <w:numId w:val="122"/>
        </w:numPr>
        <w:tabs>
          <w:tab w:val="left" w:pos="709"/>
        </w:tabs>
        <w:ind w:left="0" w:firstLine="709"/>
      </w:pPr>
      <w:r w:rsidRPr="00E20C42">
        <w:t>Усовершенствование дорожно-транспортного комплекса:</w:t>
      </w:r>
    </w:p>
    <w:p w14:paraId="46265C37" w14:textId="0CD75787" w:rsidR="00AE68E0" w:rsidRPr="00E20C42" w:rsidRDefault="00AE68E0" w:rsidP="007D54F0">
      <w:pPr>
        <w:pStyle w:val="afa"/>
        <w:numPr>
          <w:ilvl w:val="0"/>
          <w:numId w:val="105"/>
        </w:numPr>
        <w:tabs>
          <w:tab w:val="left" w:pos="709"/>
        </w:tabs>
        <w:ind w:left="0" w:firstLine="709"/>
      </w:pPr>
      <w:r w:rsidRPr="00E20C42">
        <w:t xml:space="preserve">реконструкция, развитие и упорядочение улично-дорожной сети населённых пунктов </w:t>
      </w:r>
      <w:r w:rsidR="002C04D0" w:rsidRPr="00E20C42">
        <w:t>Петушенского</w:t>
      </w:r>
      <w:r w:rsidRPr="00E20C42">
        <w:t xml:space="preserve"> сельского поселения, решаемое в комплексе с архитектурно-планировочными мероприятиями, формирование транспортных связей между отдельными обособленными частями муниципального образования;</w:t>
      </w:r>
    </w:p>
    <w:p w14:paraId="48AC7AAE" w14:textId="77777777" w:rsidR="00AE68E0" w:rsidRPr="00E20C42" w:rsidRDefault="00AE68E0" w:rsidP="007D54F0">
      <w:pPr>
        <w:pStyle w:val="afa"/>
        <w:numPr>
          <w:ilvl w:val="0"/>
          <w:numId w:val="105"/>
        </w:numPr>
        <w:tabs>
          <w:tab w:val="left" w:pos="709"/>
        </w:tabs>
        <w:ind w:left="0" w:firstLine="709"/>
      </w:pPr>
      <w:r w:rsidRPr="00E20C42">
        <w:t xml:space="preserve">планомерное увеличение протяженности автодорог с твердым покрытием, совершенствование системы магистралей; </w:t>
      </w:r>
    </w:p>
    <w:p w14:paraId="1BEB30BE" w14:textId="77777777" w:rsidR="00AE68E0" w:rsidRPr="00E20C42" w:rsidRDefault="00AE68E0" w:rsidP="007D54F0">
      <w:pPr>
        <w:pStyle w:val="afa"/>
        <w:numPr>
          <w:ilvl w:val="0"/>
          <w:numId w:val="105"/>
        </w:numPr>
        <w:tabs>
          <w:tab w:val="left" w:pos="709"/>
        </w:tabs>
        <w:ind w:left="0" w:firstLine="709"/>
      </w:pPr>
      <w:r w:rsidRPr="00E20C42">
        <w:t>развитие системы общественного транспорта;</w:t>
      </w:r>
    </w:p>
    <w:p w14:paraId="28B9A019" w14:textId="25CE56E7" w:rsidR="00AE68E0" w:rsidRPr="00E20C42" w:rsidRDefault="00AE68E0" w:rsidP="007D54F0">
      <w:pPr>
        <w:pStyle w:val="afa"/>
        <w:numPr>
          <w:ilvl w:val="0"/>
          <w:numId w:val="105"/>
        </w:numPr>
        <w:tabs>
          <w:tab w:val="left" w:pos="709"/>
        </w:tabs>
        <w:ind w:left="0" w:firstLine="709"/>
      </w:pPr>
      <w:r w:rsidRPr="00E20C42">
        <w:t xml:space="preserve">упорядочение системы автобусных маршрутов для связи г. Новосиль, </w:t>
      </w:r>
      <w:r w:rsidR="00F55E84" w:rsidRPr="00E20C42">
        <w:t>г. </w:t>
      </w:r>
      <w:r w:rsidRPr="00E20C42">
        <w:t>Ор</w:t>
      </w:r>
      <w:r w:rsidR="00F55E84" w:rsidRPr="00E20C42">
        <w:t>ел</w:t>
      </w:r>
      <w:r w:rsidRPr="00E20C42">
        <w:t>, упорядочение сообщения между населенными пунктами муниципального образования.</w:t>
      </w:r>
    </w:p>
    <w:p w14:paraId="743FA5F6" w14:textId="065F6132" w:rsidR="00AE68E0" w:rsidRPr="00E20C42" w:rsidRDefault="00AE68E0" w:rsidP="007D54F0">
      <w:pPr>
        <w:pStyle w:val="afa"/>
        <w:numPr>
          <w:ilvl w:val="0"/>
          <w:numId w:val="122"/>
        </w:numPr>
        <w:tabs>
          <w:tab w:val="left" w:pos="709"/>
        </w:tabs>
        <w:ind w:left="0" w:firstLine="709"/>
      </w:pPr>
      <w:r w:rsidRPr="00E20C42">
        <w:t>Формирование сети обслуживания населения в соответствии со ступенчатой моделью обслуживания</w:t>
      </w:r>
      <w:r w:rsidR="00A33651" w:rsidRPr="00E20C42">
        <w:t>.</w:t>
      </w:r>
    </w:p>
    <w:p w14:paraId="48CEC820" w14:textId="1E0099FC" w:rsidR="00AE68E0" w:rsidRPr="00E20C42" w:rsidRDefault="00AE68E0" w:rsidP="007D54F0">
      <w:pPr>
        <w:pStyle w:val="afa"/>
        <w:numPr>
          <w:ilvl w:val="0"/>
          <w:numId w:val="122"/>
        </w:numPr>
        <w:tabs>
          <w:tab w:val="left" w:pos="709"/>
        </w:tabs>
        <w:ind w:left="0" w:firstLine="709"/>
      </w:pPr>
      <w:r w:rsidRPr="00E20C42">
        <w:t>Устройство спортивных комплексов внутрипоселкового и районного значения:</w:t>
      </w:r>
    </w:p>
    <w:p w14:paraId="3FE053E8" w14:textId="77777777" w:rsidR="00AE68E0" w:rsidRPr="00E20C42" w:rsidRDefault="00AE68E0" w:rsidP="007D54F0">
      <w:pPr>
        <w:pStyle w:val="afa"/>
        <w:numPr>
          <w:ilvl w:val="0"/>
          <w:numId w:val="106"/>
        </w:numPr>
        <w:tabs>
          <w:tab w:val="left" w:pos="709"/>
        </w:tabs>
        <w:ind w:left="0" w:firstLine="709"/>
      </w:pPr>
      <w:r w:rsidRPr="00E20C42">
        <w:t>устройство спортплощадок во всех крупных населённых пунктах поселения.</w:t>
      </w:r>
    </w:p>
    <w:p w14:paraId="1BFFD4C8" w14:textId="063F022A" w:rsidR="00AE68E0" w:rsidRPr="00E20C42" w:rsidRDefault="00AE68E0" w:rsidP="007D54F0">
      <w:pPr>
        <w:pStyle w:val="afa"/>
        <w:numPr>
          <w:ilvl w:val="0"/>
          <w:numId w:val="122"/>
        </w:numPr>
        <w:tabs>
          <w:tab w:val="left" w:pos="709"/>
        </w:tabs>
        <w:ind w:left="0" w:firstLine="709"/>
      </w:pPr>
      <w:r w:rsidRPr="00E20C42">
        <w:t>Развитие инженерной инфраструктуры и инженерной подготовки территории муниципального образования:</w:t>
      </w:r>
    </w:p>
    <w:p w14:paraId="4092CCE8" w14:textId="77777777" w:rsidR="00AE68E0" w:rsidRPr="00E20C42" w:rsidRDefault="00AE68E0" w:rsidP="007D54F0">
      <w:pPr>
        <w:pStyle w:val="afa"/>
        <w:numPr>
          <w:ilvl w:val="0"/>
          <w:numId w:val="107"/>
        </w:numPr>
        <w:tabs>
          <w:tab w:val="left" w:pos="709"/>
        </w:tabs>
        <w:ind w:left="0" w:firstLine="709"/>
      </w:pPr>
      <w:r w:rsidRPr="00E20C42">
        <w:t>реконструкция существующих сетей с заменой изношенных участков;</w:t>
      </w:r>
    </w:p>
    <w:p w14:paraId="5ACBA85C" w14:textId="041DB375" w:rsidR="00AE68E0" w:rsidRPr="00E20C42" w:rsidRDefault="00AE68E0" w:rsidP="007D54F0">
      <w:pPr>
        <w:pStyle w:val="afa"/>
        <w:numPr>
          <w:ilvl w:val="0"/>
          <w:numId w:val="107"/>
        </w:numPr>
        <w:tabs>
          <w:tab w:val="left" w:pos="709"/>
        </w:tabs>
        <w:ind w:left="0" w:firstLine="709"/>
      </w:pPr>
      <w:r w:rsidRPr="00E20C42">
        <w:t xml:space="preserve">постепенный – в расчётный срок и далее на перспективу – переход на централизованное снабжение питьевой водой всех населённых пунктов </w:t>
      </w:r>
      <w:r w:rsidR="0084186C" w:rsidRPr="00E20C42">
        <w:t>Петушенского</w:t>
      </w:r>
      <w:r w:rsidRPr="00E20C42">
        <w:t xml:space="preserve"> сельского поселения;</w:t>
      </w:r>
    </w:p>
    <w:p w14:paraId="5206C795" w14:textId="77777777" w:rsidR="00AE68E0" w:rsidRPr="00E20C42" w:rsidRDefault="00AE68E0" w:rsidP="007D54F0">
      <w:pPr>
        <w:pStyle w:val="afa"/>
        <w:numPr>
          <w:ilvl w:val="0"/>
          <w:numId w:val="107"/>
        </w:numPr>
        <w:tabs>
          <w:tab w:val="left" w:pos="709"/>
        </w:tabs>
        <w:ind w:left="0" w:firstLine="709"/>
      </w:pPr>
      <w:r w:rsidRPr="00E20C42">
        <w:t>организация систем нормативного водоотвода с осваиваемых площадок;</w:t>
      </w:r>
    </w:p>
    <w:p w14:paraId="69238A20" w14:textId="0A4D44AA" w:rsidR="00AE68E0" w:rsidRPr="00E20C42" w:rsidRDefault="00AE68E0" w:rsidP="007D54F0">
      <w:pPr>
        <w:pStyle w:val="afa"/>
        <w:numPr>
          <w:ilvl w:val="0"/>
          <w:numId w:val="107"/>
        </w:numPr>
        <w:tabs>
          <w:tab w:val="left" w:pos="709"/>
        </w:tabs>
        <w:ind w:left="0" w:firstLine="709"/>
      </w:pPr>
      <w:r w:rsidRPr="00E20C42">
        <w:lastRenderedPageBreak/>
        <w:t>газификация населённых пунктов поселения: постепенный охват газоснабжением всех населённых пунктов поселения</w:t>
      </w:r>
      <w:r w:rsidR="00142CF3" w:rsidRPr="00E20C42">
        <w:t>;</w:t>
      </w:r>
    </w:p>
    <w:p w14:paraId="1376D627" w14:textId="5B01FC6C" w:rsidR="00AE68E0" w:rsidRPr="00E20C42" w:rsidRDefault="00AE68E0" w:rsidP="007D54F0">
      <w:pPr>
        <w:pStyle w:val="afa"/>
        <w:numPr>
          <w:ilvl w:val="0"/>
          <w:numId w:val="107"/>
        </w:numPr>
        <w:tabs>
          <w:tab w:val="left" w:pos="709"/>
        </w:tabs>
        <w:ind w:left="0" w:firstLine="709"/>
      </w:pPr>
      <w:r w:rsidRPr="00E20C42">
        <w:t xml:space="preserve">устройство ливневой канализации и очистных сооружений в основных населенных пунктах </w:t>
      </w:r>
      <w:r w:rsidR="0084186C" w:rsidRPr="00E20C42">
        <w:t>Петушенского</w:t>
      </w:r>
      <w:r w:rsidRPr="00E20C42">
        <w:t xml:space="preserve"> сельского поселения.</w:t>
      </w:r>
    </w:p>
    <w:p w14:paraId="23BC082E" w14:textId="602680B1" w:rsidR="0033012D" w:rsidRPr="00E20C42" w:rsidRDefault="008C3733" w:rsidP="008C3733">
      <w:pPr>
        <w:tabs>
          <w:tab w:val="left" w:pos="709"/>
        </w:tabs>
      </w:pPr>
      <w:r w:rsidRPr="00E20C42">
        <w:t>Из предложенных приоритетов развития территории поселения приняты следующие мероприятия по развитию планировочной структуры</w:t>
      </w:r>
      <w:r w:rsidR="00D61B74" w:rsidRPr="00E20C42">
        <w:t>:</w:t>
      </w:r>
    </w:p>
    <w:p w14:paraId="5FDF597D" w14:textId="7A159B8D" w:rsidR="008C3733" w:rsidRPr="00E20C42" w:rsidRDefault="008C3733" w:rsidP="007D54F0">
      <w:pPr>
        <w:pStyle w:val="afa"/>
        <w:numPr>
          <w:ilvl w:val="0"/>
          <w:numId w:val="123"/>
        </w:numPr>
        <w:tabs>
          <w:tab w:val="left" w:pos="709"/>
        </w:tabs>
        <w:ind w:left="0" w:firstLine="709"/>
      </w:pPr>
      <w:r w:rsidRPr="00E20C42">
        <w:t xml:space="preserve">Установление и закрепление административных границ населённых пунктов, входящих в состав </w:t>
      </w:r>
      <w:r w:rsidR="00146B6A" w:rsidRPr="00E20C42">
        <w:t>Петушенского</w:t>
      </w:r>
      <w:r w:rsidRPr="00E20C42">
        <w:t xml:space="preserve"> сельского поселения в соответствии с отображением на схеме границ земель, территорий и ограничений.</w:t>
      </w:r>
    </w:p>
    <w:p w14:paraId="1678FCAF" w14:textId="52978F98" w:rsidR="008C3733" w:rsidRPr="00E20C42" w:rsidRDefault="008C3733" w:rsidP="007D54F0">
      <w:pPr>
        <w:pStyle w:val="afa"/>
        <w:numPr>
          <w:ilvl w:val="0"/>
          <w:numId w:val="123"/>
        </w:numPr>
        <w:tabs>
          <w:tab w:val="left" w:pos="709"/>
        </w:tabs>
        <w:ind w:left="0" w:firstLine="709"/>
      </w:pPr>
      <w:r w:rsidRPr="00E20C42">
        <w:t xml:space="preserve">Проведение мероприятий по инструментальному закреплению границ населённых пунктов, входящих в состав </w:t>
      </w:r>
      <w:r w:rsidR="00A97D5F" w:rsidRPr="00E20C42">
        <w:t>Петушенского</w:t>
      </w:r>
      <w:r w:rsidRPr="00E20C42">
        <w:t xml:space="preserve"> сельского поселения.</w:t>
      </w:r>
    </w:p>
    <w:p w14:paraId="3D1F7A3A" w14:textId="145E319B" w:rsidR="008C3733" w:rsidRPr="00E20C42" w:rsidRDefault="008C3733" w:rsidP="007D54F0">
      <w:pPr>
        <w:pStyle w:val="afa"/>
        <w:numPr>
          <w:ilvl w:val="0"/>
          <w:numId w:val="123"/>
        </w:numPr>
        <w:tabs>
          <w:tab w:val="left" w:pos="709"/>
        </w:tabs>
        <w:ind w:left="0" w:firstLine="709"/>
      </w:pPr>
      <w:r w:rsidRPr="00E20C42">
        <w:t>Предусмотрение территорий под строительство индивидуальной жилой застройки в с. Гол</w:t>
      </w:r>
      <w:r w:rsidR="00D90BAD" w:rsidRPr="00E20C42">
        <w:t>янка и с. Петушки</w:t>
      </w:r>
      <w:r w:rsidRPr="00E20C42">
        <w:t>.</w:t>
      </w:r>
    </w:p>
    <w:p w14:paraId="65DA41B8" w14:textId="14FACB13" w:rsidR="008C3733" w:rsidRPr="00E20C42" w:rsidRDefault="008C3733" w:rsidP="007D54F0">
      <w:pPr>
        <w:pStyle w:val="afa"/>
        <w:numPr>
          <w:ilvl w:val="0"/>
          <w:numId w:val="123"/>
        </w:numPr>
        <w:tabs>
          <w:tab w:val="left" w:pos="709"/>
        </w:tabs>
        <w:ind w:left="0" w:firstLine="709"/>
      </w:pPr>
      <w:r w:rsidRPr="00E20C42">
        <w:t xml:space="preserve">Отведение выделенных территорий под устройство рекреационных зон – в пойме рек </w:t>
      </w:r>
      <w:r w:rsidR="00506E8D" w:rsidRPr="00E20C42">
        <w:t>Пшевка</w:t>
      </w:r>
      <w:r w:rsidRPr="00E20C42">
        <w:t xml:space="preserve"> и </w:t>
      </w:r>
      <w:r w:rsidR="00506E8D" w:rsidRPr="00E20C42">
        <w:t>Дичня</w:t>
      </w:r>
      <w:r w:rsidRPr="00E20C42">
        <w:t>.</w:t>
      </w:r>
    </w:p>
    <w:p w14:paraId="01181D51" w14:textId="77777777" w:rsidR="008C3733" w:rsidRPr="00E20C42" w:rsidRDefault="008C3733" w:rsidP="007D54F0">
      <w:pPr>
        <w:pStyle w:val="afa"/>
        <w:numPr>
          <w:ilvl w:val="0"/>
          <w:numId w:val="123"/>
        </w:numPr>
        <w:tabs>
          <w:tab w:val="left" w:pos="709"/>
        </w:tabs>
        <w:ind w:left="0" w:firstLine="709"/>
      </w:pPr>
      <w:r w:rsidRPr="00E20C42">
        <w:t>Устройство коммунально-складских зон в производственных зонах населённых пунктов.</w:t>
      </w:r>
    </w:p>
    <w:p w14:paraId="15296E5E" w14:textId="77777777" w:rsidR="008C3733" w:rsidRPr="00E20C42" w:rsidRDefault="008C3733" w:rsidP="007D54F0">
      <w:pPr>
        <w:pStyle w:val="afa"/>
        <w:numPr>
          <w:ilvl w:val="0"/>
          <w:numId w:val="123"/>
        </w:numPr>
        <w:tabs>
          <w:tab w:val="left" w:pos="709"/>
        </w:tabs>
        <w:ind w:left="0" w:firstLine="709"/>
      </w:pPr>
      <w:r w:rsidRPr="00E20C42">
        <w:t>Расширение производства агропромышленных предприятий.</w:t>
      </w:r>
    </w:p>
    <w:p w14:paraId="717BB9A1" w14:textId="77777777" w:rsidR="008C3733" w:rsidRPr="00E20C42" w:rsidRDefault="008C3733" w:rsidP="007D54F0">
      <w:pPr>
        <w:pStyle w:val="afa"/>
        <w:numPr>
          <w:ilvl w:val="0"/>
          <w:numId w:val="123"/>
        </w:numPr>
        <w:tabs>
          <w:tab w:val="left" w:pos="709"/>
        </w:tabs>
        <w:ind w:left="0" w:firstLine="709"/>
      </w:pPr>
      <w:r w:rsidRPr="00E20C42">
        <w:t>Расширение производства предприятий пищевой промышленности.</w:t>
      </w:r>
    </w:p>
    <w:p w14:paraId="328D44A5" w14:textId="77777777" w:rsidR="008C3733" w:rsidRPr="00E20C42" w:rsidRDefault="008C3733" w:rsidP="007D54F0">
      <w:pPr>
        <w:pStyle w:val="afa"/>
        <w:numPr>
          <w:ilvl w:val="0"/>
          <w:numId w:val="123"/>
        </w:numPr>
        <w:tabs>
          <w:tab w:val="left" w:pos="709"/>
        </w:tabs>
        <w:ind w:left="0" w:firstLine="709"/>
      </w:pPr>
      <w:r w:rsidRPr="00E20C42">
        <w:t>Организация и развитие туристического комплекса.</w:t>
      </w:r>
    </w:p>
    <w:p w14:paraId="708F466E" w14:textId="77777777" w:rsidR="008C3733" w:rsidRPr="00E20C42" w:rsidRDefault="008C3733" w:rsidP="007D54F0">
      <w:pPr>
        <w:pStyle w:val="afa"/>
        <w:numPr>
          <w:ilvl w:val="0"/>
          <w:numId w:val="123"/>
        </w:numPr>
        <w:tabs>
          <w:tab w:val="left" w:pos="709"/>
        </w:tabs>
        <w:ind w:left="0" w:firstLine="709"/>
      </w:pPr>
      <w:r w:rsidRPr="00E20C42">
        <w:t>Расширение производств строительного комплекса.</w:t>
      </w:r>
    </w:p>
    <w:p w14:paraId="5102588E" w14:textId="20847700" w:rsidR="00AE68E0" w:rsidRPr="00E20C42" w:rsidRDefault="00AE68E0" w:rsidP="00880367">
      <w:pPr>
        <w:pStyle w:val="4"/>
        <w:rPr>
          <w:color w:val="auto"/>
        </w:rPr>
      </w:pPr>
      <w:bookmarkStart w:id="110" w:name="_Toc244405530"/>
      <w:bookmarkStart w:id="111" w:name="_Toc244407698"/>
      <w:bookmarkStart w:id="112" w:name="_Toc244410159"/>
      <w:bookmarkStart w:id="113" w:name="_Toc244411146"/>
      <w:bookmarkStart w:id="114" w:name="_Toc270941734"/>
      <w:bookmarkStart w:id="115" w:name="_Toc312357143"/>
      <w:r w:rsidRPr="00E20C42">
        <w:rPr>
          <w:color w:val="auto"/>
        </w:rPr>
        <w:t>Трансформация функционального зонирования</w:t>
      </w:r>
      <w:bookmarkEnd w:id="110"/>
      <w:bookmarkEnd w:id="111"/>
      <w:bookmarkEnd w:id="112"/>
      <w:bookmarkEnd w:id="113"/>
      <w:bookmarkEnd w:id="114"/>
      <w:bookmarkEnd w:id="115"/>
    </w:p>
    <w:p w14:paraId="04D680AC" w14:textId="12A83AD2" w:rsidR="00AE68E0" w:rsidRPr="00E20C42" w:rsidRDefault="00AE68E0" w:rsidP="00981C73">
      <w:pPr>
        <w:tabs>
          <w:tab w:val="left" w:pos="709"/>
        </w:tabs>
      </w:pPr>
      <w:r w:rsidRPr="00E20C42">
        <w:t xml:space="preserve">С целью выявления территориальных ресурсов для развития </w:t>
      </w:r>
      <w:r w:rsidR="009C00DF" w:rsidRPr="00E20C42">
        <w:t>Петушенского</w:t>
      </w:r>
      <w:r w:rsidRPr="00E20C42">
        <w:t xml:space="preserve"> сельского поселения выполнен анализ территории, в процессе которого были учтены природные и экологические свойства территории, характер сложившейся планировочной структуры поселения, а также социально-экономические и прочие факторы, определяющие параметры и перспективы развития муниципального образования.</w:t>
      </w:r>
    </w:p>
    <w:p w14:paraId="3412EC2D" w14:textId="5D52F02F" w:rsidR="00AE68E0" w:rsidRPr="00E20C42" w:rsidRDefault="00AE68E0" w:rsidP="00981C73">
      <w:pPr>
        <w:tabs>
          <w:tab w:val="left" w:pos="709"/>
        </w:tabs>
      </w:pPr>
      <w:r w:rsidRPr="00E20C42">
        <w:t>Особое внимание уделено природно-экологическим и санитарно-гигиеническим, а также инженерно-геологическим условиям и ограничениям, представляющим определённые препятствия к осуществлению тех или иных функций</w:t>
      </w:r>
      <w:r w:rsidR="00257C4B" w:rsidRPr="00E20C42">
        <w:t>.</w:t>
      </w:r>
    </w:p>
    <w:p w14:paraId="54FB3BD6" w14:textId="77777777" w:rsidR="00AE68E0" w:rsidRPr="00E20C42" w:rsidRDefault="00AE68E0" w:rsidP="00981C73">
      <w:pPr>
        <w:tabs>
          <w:tab w:val="left" w:pos="709"/>
        </w:tabs>
      </w:pPr>
      <w:r w:rsidRPr="00E20C42">
        <w:t>Одним из основных критериев выбора площадок реконструкции является относительная градостроительная ценность застроенной территории, которая выявлена путем пофакторной экспертной оценки привлекательности территории поселения. Под термином «привлекательность» подразумевается комплексное состояние и ресурсный потенциал отдельных фрагментов территории, определяющий уровень их благоприятности для проживания или привлечения инвестиций.</w:t>
      </w:r>
    </w:p>
    <w:p w14:paraId="45335124" w14:textId="77777777" w:rsidR="00AE68E0" w:rsidRPr="00E20C42" w:rsidRDefault="00AE68E0" w:rsidP="00981C73">
      <w:pPr>
        <w:tabs>
          <w:tab w:val="left" w:pos="709"/>
        </w:tabs>
      </w:pPr>
      <w:r w:rsidRPr="00E20C42">
        <w:t>С этой целью проделан анализ территории по ряду факторов, влияющих на параметры и направление развития поселения, в том числе: природно-экологических, санитарно-гигиенических и инженерно-строительных условий, особенностей инженерного обустройства, характера современного использования территории.</w:t>
      </w:r>
    </w:p>
    <w:p w14:paraId="5431EEF6" w14:textId="77777777" w:rsidR="00AE68E0" w:rsidRPr="00E20C42" w:rsidRDefault="00AE68E0" w:rsidP="00981C73">
      <w:pPr>
        <w:tabs>
          <w:tab w:val="left" w:pos="709"/>
        </w:tabs>
      </w:pPr>
      <w:r w:rsidRPr="00E20C42">
        <w:t>Из общего количества земель все – территории, в основном свободные от застройки, но требующие в ряде случаев проведения мероприятий по инженерной подготовке территории, охране окружающей среды, инженерно-транспортному обустройству.</w:t>
      </w:r>
    </w:p>
    <w:p w14:paraId="1AA934DA" w14:textId="77777777" w:rsidR="00AE68E0" w:rsidRPr="00E20C42" w:rsidRDefault="00AE68E0" w:rsidP="00981C73">
      <w:pPr>
        <w:tabs>
          <w:tab w:val="left" w:pos="709"/>
        </w:tabs>
      </w:pPr>
      <w:r w:rsidRPr="00E20C42">
        <w:t xml:space="preserve">Территориальные ресурсы для размещения коммунально-складских предприятий определены как за счёт интенсификации использования существующих </w:t>
      </w:r>
      <w:r w:rsidRPr="00E20C42">
        <w:lastRenderedPageBreak/>
        <w:t>территорий, (что требует специальных дополнительных проработок), так и на свободных площадках.</w:t>
      </w:r>
    </w:p>
    <w:p w14:paraId="685D4EBB" w14:textId="77777777" w:rsidR="00AE68E0" w:rsidRPr="00E20C42" w:rsidRDefault="00AE68E0" w:rsidP="00981C73">
      <w:pPr>
        <w:tabs>
          <w:tab w:val="left" w:pos="709"/>
        </w:tabs>
      </w:pPr>
      <w:r w:rsidRPr="00E20C42">
        <w:t>На основе выбранных площадок рекомендовано территориальное развитие центра поселения, проектное функциональное зонирование и планировочная структура территории.</w:t>
      </w:r>
    </w:p>
    <w:p w14:paraId="5EA25D55" w14:textId="77777777" w:rsidR="00AE68E0" w:rsidRPr="00E20C42" w:rsidRDefault="00AE68E0" w:rsidP="00981C73">
      <w:pPr>
        <w:tabs>
          <w:tab w:val="left" w:pos="709"/>
        </w:tabs>
      </w:pPr>
      <w:r w:rsidRPr="00E20C42">
        <w:t>В основе трансформации функционального зонирования поселения лежат следующие главные предпосылки:</w:t>
      </w:r>
    </w:p>
    <w:p w14:paraId="15E37A52" w14:textId="7861054E" w:rsidR="00AE68E0" w:rsidRPr="00E20C42" w:rsidRDefault="00AE68E0" w:rsidP="007D54F0">
      <w:pPr>
        <w:pStyle w:val="afa"/>
        <w:numPr>
          <w:ilvl w:val="0"/>
          <w:numId w:val="108"/>
        </w:numPr>
        <w:tabs>
          <w:tab w:val="left" w:pos="709"/>
        </w:tabs>
        <w:ind w:left="0" w:firstLine="709"/>
      </w:pPr>
      <w:r w:rsidRPr="00E20C42">
        <w:t>необходимость обеспечения территории под реконструкцию и новое жилищное строительство с целью реализации национального проекта «Доступное и комфортное жилье гражданам России»;</w:t>
      </w:r>
    </w:p>
    <w:p w14:paraId="52D8599B" w14:textId="08381D86" w:rsidR="00AE68E0" w:rsidRPr="00E20C42" w:rsidRDefault="00AE68E0" w:rsidP="007D54F0">
      <w:pPr>
        <w:pStyle w:val="afa"/>
        <w:numPr>
          <w:ilvl w:val="0"/>
          <w:numId w:val="108"/>
        </w:numPr>
        <w:tabs>
          <w:tab w:val="left" w:pos="709"/>
        </w:tabs>
        <w:ind w:left="0" w:firstLine="709"/>
      </w:pPr>
      <w:r w:rsidRPr="00E20C42">
        <w:t>необходимость обеспечить требуемую по социальным нормативам обеспеченность учреждениями социальной сферы, а также учреждениями обслуживания, находящимися в коммерческом спектре;</w:t>
      </w:r>
    </w:p>
    <w:p w14:paraId="50F26387" w14:textId="36053683" w:rsidR="00AE68E0" w:rsidRPr="00E20C42" w:rsidRDefault="00AE68E0" w:rsidP="007D54F0">
      <w:pPr>
        <w:pStyle w:val="afa"/>
        <w:numPr>
          <w:ilvl w:val="0"/>
          <w:numId w:val="108"/>
        </w:numPr>
        <w:tabs>
          <w:tab w:val="left" w:pos="709"/>
        </w:tabs>
        <w:ind w:left="0" w:firstLine="709"/>
      </w:pPr>
      <w:r w:rsidRPr="00E20C42">
        <w:t>происходящее из основных целей территориального планирования увеличение территорий, занятых под общественно-деловые функции для размещения общественных бизнес-структур;</w:t>
      </w:r>
    </w:p>
    <w:p w14:paraId="7DE1122C" w14:textId="21F2B43A" w:rsidR="00AE68E0" w:rsidRPr="00E20C42" w:rsidRDefault="00AE68E0" w:rsidP="007D54F0">
      <w:pPr>
        <w:pStyle w:val="afa"/>
        <w:numPr>
          <w:ilvl w:val="0"/>
          <w:numId w:val="108"/>
        </w:numPr>
        <w:tabs>
          <w:tab w:val="left" w:pos="709"/>
        </w:tabs>
        <w:ind w:left="0" w:firstLine="709"/>
      </w:pPr>
      <w:r w:rsidRPr="00E20C42">
        <w:t>актуальность формирования системы непрерывных зеленых насаждений общего пользования;</w:t>
      </w:r>
    </w:p>
    <w:p w14:paraId="3E8323E9" w14:textId="449E4D68" w:rsidR="00AE68E0" w:rsidRPr="00E20C42" w:rsidRDefault="00AE68E0" w:rsidP="007D54F0">
      <w:pPr>
        <w:pStyle w:val="afa"/>
        <w:numPr>
          <w:ilvl w:val="0"/>
          <w:numId w:val="108"/>
        </w:numPr>
        <w:tabs>
          <w:tab w:val="left" w:pos="709"/>
        </w:tabs>
        <w:ind w:left="0" w:firstLine="709"/>
      </w:pPr>
      <w:r w:rsidRPr="00E20C42">
        <w:t>необходимость упорядочения размещения производственных и коммунально-складских предприятий в поселении;</w:t>
      </w:r>
    </w:p>
    <w:p w14:paraId="48057A49" w14:textId="4E4699AB" w:rsidR="00AE68E0" w:rsidRPr="00E20C42" w:rsidRDefault="00AE68E0" w:rsidP="007D54F0">
      <w:pPr>
        <w:pStyle w:val="afa"/>
        <w:numPr>
          <w:ilvl w:val="0"/>
          <w:numId w:val="108"/>
        </w:numPr>
        <w:tabs>
          <w:tab w:val="left" w:pos="709"/>
        </w:tabs>
        <w:ind w:left="0" w:firstLine="709"/>
      </w:pPr>
      <w:r w:rsidRPr="00E20C42">
        <w:t>необходимость посредством функционального зонирования территории создать основу для сбалансированного градостроительного зонирования территорий (т.е. разработки правил землепользования и застройки).</w:t>
      </w:r>
    </w:p>
    <w:p w14:paraId="190D8C61" w14:textId="77777777" w:rsidR="00AE68E0" w:rsidRPr="00E20C42" w:rsidRDefault="00AE68E0" w:rsidP="00880367">
      <w:pPr>
        <w:pStyle w:val="4"/>
        <w:rPr>
          <w:color w:val="auto"/>
        </w:rPr>
      </w:pPr>
      <w:r w:rsidRPr="00E20C42">
        <w:rPr>
          <w:color w:val="auto"/>
        </w:rPr>
        <w:t>Концепция территориального развития поселения</w:t>
      </w:r>
    </w:p>
    <w:p w14:paraId="37CF11BF" w14:textId="77777777" w:rsidR="00AE68E0" w:rsidRPr="00E20C42" w:rsidRDefault="00AE68E0" w:rsidP="0016262C">
      <w:pPr>
        <w:tabs>
          <w:tab w:val="left" w:pos="709"/>
        </w:tabs>
      </w:pPr>
      <w:r w:rsidRPr="00E20C42">
        <w:t>Территориальное развитие поселения рассматривается с позиций размещения капитального строительства, как на свободных, так и на застроенных землях населённых пунктов поселения (т.е. путем дополнений к существующей застройке).</w:t>
      </w:r>
    </w:p>
    <w:p w14:paraId="1DE8A22F" w14:textId="76BCE110" w:rsidR="00AE68E0" w:rsidRPr="00E20C42" w:rsidRDefault="00AE68E0" w:rsidP="0016262C">
      <w:pPr>
        <w:tabs>
          <w:tab w:val="left" w:pos="709"/>
        </w:tabs>
      </w:pPr>
      <w:r w:rsidRPr="00E20C42">
        <w:t>На свободных территориях в населённых пунктах поселения, в основном, в центре поселения предусматривается один из двух видов нового жилищного строительства – индивидуальное, с приквартирными участками</w:t>
      </w:r>
      <w:r w:rsidR="006661D5" w:rsidRPr="00E20C42">
        <w:t>,</w:t>
      </w:r>
      <w:r w:rsidRPr="00E20C42">
        <w:t xml:space="preserve"> а также комплексное развитие пром- и коммунальных территорий, социальной, инженерной и транспортной инфраструктуры. При этом следует принимать повышение качества среды обитания, в том числе – улучшение архитектурного облика застройки населённых пунктов, более интенсивное использование территории и, как следствие, повышение ее инвестиционной привлекательности.</w:t>
      </w:r>
    </w:p>
    <w:p w14:paraId="00A297BB" w14:textId="77777777" w:rsidR="00AE68E0" w:rsidRPr="00E20C42" w:rsidRDefault="00AE68E0" w:rsidP="0016262C">
      <w:pPr>
        <w:tabs>
          <w:tab w:val="left" w:pos="709"/>
        </w:tabs>
      </w:pPr>
      <w:r w:rsidRPr="00E20C42">
        <w:t>Базовыми принципами планирования территории поселения являются:</w:t>
      </w:r>
    </w:p>
    <w:p w14:paraId="78A38C50" w14:textId="77777777" w:rsidR="00AE68E0" w:rsidRPr="00E20C42" w:rsidRDefault="00AE68E0" w:rsidP="007D54F0">
      <w:pPr>
        <w:pStyle w:val="afa"/>
        <w:numPr>
          <w:ilvl w:val="0"/>
          <w:numId w:val="108"/>
        </w:numPr>
        <w:tabs>
          <w:tab w:val="left" w:pos="709"/>
        </w:tabs>
        <w:ind w:left="0" w:firstLine="709"/>
      </w:pPr>
      <w:r w:rsidRPr="00E20C42">
        <w:t>реорганизация жилой среды, повышение её качества;</w:t>
      </w:r>
    </w:p>
    <w:p w14:paraId="354ADFC9" w14:textId="77777777" w:rsidR="00AE68E0" w:rsidRPr="00E20C42" w:rsidRDefault="00AE68E0" w:rsidP="007D54F0">
      <w:pPr>
        <w:pStyle w:val="afa"/>
        <w:numPr>
          <w:ilvl w:val="0"/>
          <w:numId w:val="108"/>
        </w:numPr>
        <w:tabs>
          <w:tab w:val="left" w:pos="709"/>
        </w:tabs>
        <w:ind w:left="0" w:firstLine="709"/>
      </w:pPr>
      <w:r w:rsidRPr="00E20C42">
        <w:t>усиление взаимосвязи мест проживания с местами приложения труда;</w:t>
      </w:r>
    </w:p>
    <w:p w14:paraId="1477F7AA" w14:textId="77777777" w:rsidR="00AE68E0" w:rsidRPr="00E20C42" w:rsidRDefault="00AE68E0" w:rsidP="007D54F0">
      <w:pPr>
        <w:pStyle w:val="afa"/>
        <w:numPr>
          <w:ilvl w:val="0"/>
          <w:numId w:val="108"/>
        </w:numPr>
        <w:tabs>
          <w:tab w:val="left" w:pos="709"/>
        </w:tabs>
        <w:ind w:left="0" w:firstLine="709"/>
      </w:pPr>
      <w:r w:rsidRPr="00E20C42">
        <w:t>усиление взаимосвязи между населёнными пунктами поселения;</w:t>
      </w:r>
    </w:p>
    <w:p w14:paraId="5964FFD6" w14:textId="1C93F40B" w:rsidR="00AE68E0" w:rsidRPr="00E20C42" w:rsidRDefault="00AE68E0" w:rsidP="007D54F0">
      <w:pPr>
        <w:pStyle w:val="afa"/>
        <w:numPr>
          <w:ilvl w:val="0"/>
          <w:numId w:val="108"/>
        </w:numPr>
        <w:tabs>
          <w:tab w:val="left" w:pos="709"/>
        </w:tabs>
        <w:ind w:left="0" w:firstLine="709"/>
      </w:pPr>
      <w:r w:rsidRPr="00E20C42">
        <w:t>максимальный учет природно-экологических и санитарно-гигиенических ограничений;</w:t>
      </w:r>
    </w:p>
    <w:p w14:paraId="12B78EBC" w14:textId="47A4E938" w:rsidR="00AE68E0" w:rsidRPr="00E20C42" w:rsidRDefault="00AE68E0" w:rsidP="007D54F0">
      <w:pPr>
        <w:pStyle w:val="afa"/>
        <w:numPr>
          <w:ilvl w:val="0"/>
          <w:numId w:val="108"/>
        </w:numPr>
        <w:tabs>
          <w:tab w:val="left" w:pos="709"/>
        </w:tabs>
        <w:ind w:left="0" w:firstLine="709"/>
      </w:pPr>
      <w:r w:rsidRPr="00E20C42">
        <w:t>размещение производственных объектов преимущественно в пределах сформировавшихся производственных и коммунальных зон за счет интенсификации и упорядочения использования земельных участков, а также использование для этих целей наиболее инвестиционно привлекательных площадок с развитой инженерной инфраструктурой</w:t>
      </w:r>
      <w:r w:rsidR="000C5D52" w:rsidRPr="00E20C42">
        <w:t>;</w:t>
      </w:r>
    </w:p>
    <w:p w14:paraId="26EB7B8B" w14:textId="2DE6ADDF" w:rsidR="00AE68E0" w:rsidRPr="00E20C42" w:rsidRDefault="00AE68E0" w:rsidP="007D54F0">
      <w:pPr>
        <w:pStyle w:val="afa"/>
        <w:numPr>
          <w:ilvl w:val="0"/>
          <w:numId w:val="108"/>
        </w:numPr>
        <w:tabs>
          <w:tab w:val="left" w:pos="709"/>
        </w:tabs>
        <w:ind w:left="0" w:firstLine="709"/>
      </w:pPr>
      <w:r w:rsidRPr="00E20C42">
        <w:lastRenderedPageBreak/>
        <w:t>развитие коммунальных и коммунально-складских территорий на площадках, отвечающих санитарно-гигиеническим требованиям и требованиям транспортной доступности.</w:t>
      </w:r>
    </w:p>
    <w:p w14:paraId="4AE54F21" w14:textId="77777777" w:rsidR="007F11CD" w:rsidRPr="00E20C42" w:rsidRDefault="007F11CD" w:rsidP="00880367">
      <w:pPr>
        <w:pStyle w:val="4"/>
        <w:rPr>
          <w:color w:val="auto"/>
        </w:rPr>
      </w:pPr>
      <w:r w:rsidRPr="00E20C42">
        <w:rPr>
          <w:color w:val="auto"/>
        </w:rPr>
        <w:t>Инженерная подготовка территории поселения</w:t>
      </w:r>
    </w:p>
    <w:p w14:paraId="5A198558" w14:textId="77777777" w:rsidR="007F11CD" w:rsidRPr="00E20C42" w:rsidRDefault="007F11CD" w:rsidP="008614AA">
      <w:pPr>
        <w:pStyle w:val="5"/>
        <w:rPr>
          <w:color w:val="auto"/>
          <w:shd w:val="clear" w:color="auto" w:fill="FFFFFF"/>
        </w:rPr>
      </w:pPr>
      <w:r w:rsidRPr="00E20C42">
        <w:rPr>
          <w:color w:val="auto"/>
          <w:shd w:val="clear" w:color="auto" w:fill="FFFFFF"/>
        </w:rPr>
        <w:t>Вертикальная планировка</w:t>
      </w:r>
    </w:p>
    <w:p w14:paraId="201D7170" w14:textId="77777777" w:rsidR="007F11CD" w:rsidRPr="00E20C42" w:rsidRDefault="007F11CD" w:rsidP="007F11CD">
      <w:pPr>
        <w:rPr>
          <w:shd w:val="clear" w:color="auto" w:fill="FFFFFF"/>
        </w:rPr>
      </w:pPr>
      <w:r w:rsidRPr="00E20C42">
        <w:rPr>
          <w:shd w:val="clear" w:color="auto" w:fill="FFFFFF"/>
        </w:rPr>
        <w:t>Отвод дождевых и талых вод с проезжей части улиц и прилегающей к ним территории в районе малоэтажной застройки населенных пунктов сельского поселения намечается осуществить открытыми водостоками, канавами и лотками, со сбросом воды в реки и пониженные участки рельефа (балки).</w:t>
      </w:r>
    </w:p>
    <w:p w14:paraId="2495A1D1" w14:textId="77777777" w:rsidR="007F11CD" w:rsidRPr="00E20C42" w:rsidRDefault="007F11CD" w:rsidP="007F11CD">
      <w:pPr>
        <w:rPr>
          <w:shd w:val="clear" w:color="auto" w:fill="FFFFFF"/>
        </w:rPr>
      </w:pPr>
      <w:r w:rsidRPr="00E20C42">
        <w:rPr>
          <w:shd w:val="clear" w:color="auto" w:fill="FFFFFF"/>
        </w:rPr>
        <w:t>Канавы проектируются трапециидального поперечного профиля, ширина канав по дну 0,4 м, заложение откосов 1:1,5. На улицах с продольным уклоном выше 0,030 в населенных пунктах сельского поселения проектируется частичное укрепление дна и откосов канав тощим бетоном. Перепуск воды в канавах на переходах через улицы населенных пунктов сельского поселения осуществляется железобетонными водопропускными трубами Ø 500 мм.</w:t>
      </w:r>
    </w:p>
    <w:p w14:paraId="1B6D9762" w14:textId="77777777" w:rsidR="007F11CD" w:rsidRPr="00E20C42" w:rsidRDefault="007F11CD" w:rsidP="008614AA">
      <w:pPr>
        <w:pStyle w:val="5"/>
        <w:rPr>
          <w:color w:val="auto"/>
          <w:shd w:val="clear" w:color="auto" w:fill="FFFFFF"/>
        </w:rPr>
      </w:pPr>
      <w:bookmarkStart w:id="116" w:name="_Toc270941785"/>
      <w:bookmarkStart w:id="117" w:name="_Toc312357174"/>
      <w:r w:rsidRPr="00E20C42">
        <w:rPr>
          <w:color w:val="auto"/>
          <w:shd w:val="clear" w:color="auto" w:fill="FFFFFF"/>
        </w:rPr>
        <w:t>Понижение уровня грунтовых вод</w:t>
      </w:r>
      <w:bookmarkEnd w:id="116"/>
      <w:bookmarkEnd w:id="117"/>
    </w:p>
    <w:p w14:paraId="565556E1" w14:textId="77777777" w:rsidR="007F11CD" w:rsidRPr="00E20C42" w:rsidRDefault="007F11CD" w:rsidP="007F11CD">
      <w:pPr>
        <w:rPr>
          <w:shd w:val="clear" w:color="auto" w:fill="FFFFFF"/>
        </w:rPr>
      </w:pPr>
      <w:r w:rsidRPr="00E20C42">
        <w:rPr>
          <w:shd w:val="clear" w:color="auto" w:fill="FFFFFF"/>
        </w:rPr>
        <w:t>Понижение уровня грунтовых вод, незаболачиваемость территории населенных пунктов сельского поселения обеспечивается системами дренажа, поверхностного водоотвода, озеленения.</w:t>
      </w:r>
    </w:p>
    <w:p w14:paraId="22F2CC22" w14:textId="77777777" w:rsidR="007F11CD" w:rsidRPr="00E20C42" w:rsidRDefault="007F11CD" w:rsidP="008614AA">
      <w:pPr>
        <w:pStyle w:val="5"/>
        <w:rPr>
          <w:color w:val="auto"/>
          <w:shd w:val="clear" w:color="auto" w:fill="FFFFFF"/>
        </w:rPr>
      </w:pPr>
      <w:bookmarkStart w:id="118" w:name="_Toc270941786"/>
      <w:bookmarkStart w:id="119" w:name="_Toc312357175"/>
      <w:r w:rsidRPr="00E20C42">
        <w:rPr>
          <w:color w:val="auto"/>
          <w:shd w:val="clear" w:color="auto" w:fill="FFFFFF"/>
        </w:rPr>
        <w:t>Мероприятия по защите поселения от затопления</w:t>
      </w:r>
      <w:bookmarkEnd w:id="118"/>
      <w:bookmarkEnd w:id="119"/>
    </w:p>
    <w:p w14:paraId="578DF863" w14:textId="7EDB4EFD" w:rsidR="007F11CD" w:rsidRPr="00E20C42" w:rsidRDefault="007F11CD" w:rsidP="007F11CD">
      <w:pPr>
        <w:rPr>
          <w:shd w:val="clear" w:color="auto" w:fill="FFFFFF"/>
        </w:rPr>
      </w:pPr>
      <w:r w:rsidRPr="00E20C42">
        <w:rPr>
          <w:shd w:val="clear" w:color="auto" w:fill="FFFFFF"/>
        </w:rPr>
        <w:t>Предлагается при разработке генеральных планов населённых пунктов поселения для каждого крупного населенного пункта предусмотреть соответствующую систему ливневой канализации.</w:t>
      </w:r>
    </w:p>
    <w:p w14:paraId="7C7EC51A" w14:textId="77777777" w:rsidR="007F11CD" w:rsidRPr="00E20C42" w:rsidRDefault="007F11CD" w:rsidP="008614AA">
      <w:pPr>
        <w:pStyle w:val="5"/>
        <w:rPr>
          <w:color w:val="auto"/>
          <w:shd w:val="clear" w:color="auto" w:fill="FFFFFF"/>
        </w:rPr>
      </w:pPr>
      <w:r w:rsidRPr="00E20C42">
        <w:rPr>
          <w:color w:val="auto"/>
          <w:shd w:val="clear" w:color="auto" w:fill="FFFFFF"/>
        </w:rPr>
        <w:t>Защита территории от подтопления</w:t>
      </w:r>
    </w:p>
    <w:p w14:paraId="265C802A" w14:textId="77777777" w:rsidR="007F11CD" w:rsidRPr="00E20C42" w:rsidRDefault="007F11CD" w:rsidP="007F11CD">
      <w:pPr>
        <w:rPr>
          <w:shd w:val="clear" w:color="auto" w:fill="FFFFFF"/>
        </w:rPr>
      </w:pPr>
      <w:r w:rsidRPr="00E20C42">
        <w:rPr>
          <w:shd w:val="clear" w:color="auto" w:fill="FFFFFF"/>
        </w:rPr>
        <w:t>Техногенное подтопление территории, общий и локальный подъем уровня грунтовых вод является серьезной проблемой для поселений района.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14:paraId="45AD9FB4" w14:textId="77777777" w:rsidR="007F11CD" w:rsidRPr="00E20C42" w:rsidRDefault="007F11CD" w:rsidP="007F11CD">
      <w:pPr>
        <w:rPr>
          <w:shd w:val="clear" w:color="auto" w:fill="FFFFFF"/>
        </w:rPr>
      </w:pPr>
      <w:r w:rsidRPr="00E20C42">
        <w:rPr>
          <w:shd w:val="clear" w:color="auto" w:fill="FFFFFF"/>
        </w:rPr>
        <w:t>В районе отмечена тенденция к повышению уровня грунтовых вод. Причины подъема уровня грунтовых вод, следующие:</w:t>
      </w:r>
    </w:p>
    <w:p w14:paraId="30D48B11" w14:textId="77777777" w:rsidR="007F11CD" w:rsidRPr="00E20C42" w:rsidRDefault="007F11CD" w:rsidP="007F11CD">
      <w:pPr>
        <w:pStyle w:val="afa"/>
        <w:numPr>
          <w:ilvl w:val="0"/>
          <w:numId w:val="133"/>
        </w:numPr>
        <w:ind w:left="0" w:firstLine="709"/>
        <w:rPr>
          <w:shd w:val="clear" w:color="auto" w:fill="FFFFFF"/>
        </w:rPr>
      </w:pPr>
      <w:r w:rsidRPr="00E20C42">
        <w:rPr>
          <w:shd w:val="clear" w:color="auto" w:fill="FFFFFF"/>
        </w:rPr>
        <w:t>утечки из водонесущих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14:paraId="64E7DA60" w14:textId="77777777" w:rsidR="007F11CD" w:rsidRPr="00E20C42" w:rsidRDefault="007F11CD" w:rsidP="007F11CD">
      <w:pPr>
        <w:pStyle w:val="afa"/>
        <w:numPr>
          <w:ilvl w:val="0"/>
          <w:numId w:val="133"/>
        </w:numPr>
        <w:ind w:left="0" w:firstLine="709"/>
        <w:rPr>
          <w:shd w:val="clear" w:color="auto" w:fill="FFFFFF"/>
        </w:rPr>
      </w:pPr>
      <w:r w:rsidRPr="00E20C42">
        <w:rPr>
          <w:shd w:val="clear" w:color="auto" w:fill="FFFFFF"/>
        </w:rPr>
        <w:t>отсутствие ливневой канализации;</w:t>
      </w:r>
    </w:p>
    <w:p w14:paraId="2DB16E7E" w14:textId="77777777" w:rsidR="007F11CD" w:rsidRPr="00E20C42" w:rsidRDefault="007F11CD" w:rsidP="007F11CD">
      <w:pPr>
        <w:pStyle w:val="afa"/>
        <w:numPr>
          <w:ilvl w:val="0"/>
          <w:numId w:val="133"/>
        </w:numPr>
        <w:ind w:left="0" w:firstLine="709"/>
        <w:rPr>
          <w:shd w:val="clear" w:color="auto" w:fill="FFFFFF"/>
        </w:rPr>
      </w:pPr>
      <w:r w:rsidRPr="00E20C42">
        <w:rPr>
          <w:shd w:val="clear" w:color="auto" w:fill="FFFFFF"/>
        </w:rPr>
        <w:t>препятствующие оттоку грунтовых вод в сторону естественных водосборных бассейнов фундаменты и уплотненный грунт под фундаментами;</w:t>
      </w:r>
    </w:p>
    <w:p w14:paraId="0AE8948B" w14:textId="77777777" w:rsidR="007F11CD" w:rsidRPr="00E20C42" w:rsidRDefault="007F11CD" w:rsidP="007F11CD">
      <w:pPr>
        <w:pStyle w:val="afa"/>
        <w:numPr>
          <w:ilvl w:val="0"/>
          <w:numId w:val="133"/>
        </w:numPr>
        <w:ind w:left="0" w:firstLine="709"/>
        <w:rPr>
          <w:shd w:val="clear" w:color="auto" w:fill="FFFFFF"/>
        </w:rPr>
      </w:pPr>
      <w:r w:rsidRPr="00E20C42">
        <w:rPr>
          <w:shd w:val="clear" w:color="auto" w:fill="FFFFFF"/>
        </w:rPr>
        <w:t>изменение путей поверхностного стока атмосферных вод (засыпка балок, ранее являвшихся естественными водосборами с территории района);</w:t>
      </w:r>
    </w:p>
    <w:p w14:paraId="179757E3" w14:textId="77777777" w:rsidR="007F11CD" w:rsidRPr="00E20C42" w:rsidRDefault="007F11CD" w:rsidP="007F11CD">
      <w:pPr>
        <w:pStyle w:val="afa"/>
        <w:numPr>
          <w:ilvl w:val="0"/>
          <w:numId w:val="133"/>
        </w:numPr>
        <w:ind w:left="0" w:firstLine="709"/>
        <w:rPr>
          <w:shd w:val="clear" w:color="auto" w:fill="FFFFFF"/>
        </w:rPr>
      </w:pPr>
      <w:r w:rsidRPr="00E20C42">
        <w:rPr>
          <w:shd w:val="clear" w:color="auto" w:fill="FFFFFF"/>
        </w:rPr>
        <w:t>отсутствие дренажей.</w:t>
      </w:r>
    </w:p>
    <w:p w14:paraId="24136C91" w14:textId="77777777" w:rsidR="007F11CD" w:rsidRPr="00E20C42" w:rsidRDefault="007F11CD" w:rsidP="007F11CD">
      <w:pPr>
        <w:rPr>
          <w:shd w:val="clear" w:color="auto" w:fill="FFFFFF"/>
        </w:rPr>
      </w:pPr>
      <w:r w:rsidRPr="00E20C42">
        <w:rPr>
          <w:shd w:val="clear" w:color="auto" w:fill="FFFFFF"/>
        </w:rPr>
        <w:t xml:space="preserve">Подъем грунтовых вод вызывает негативное комплексное влияние на систему «здание – грунтовый массив – урбанизированная среда», приводит к изменению физико-механических свойств грунтов в массиве основания, изменению физико-механических характеристик строительных материалов подземной части зданий и сооружений, к нарушению эксплуатационной пригодности помещений подвалов, цокольных этажей. Общим следствием подтопления территорий поселений является деформация зданий, сооружений (изменение напряженно-деформированного </w:t>
      </w:r>
      <w:r w:rsidRPr="00E20C42">
        <w:rPr>
          <w:shd w:val="clear" w:color="auto" w:fill="FFFFFF"/>
        </w:rPr>
        <w:lastRenderedPageBreak/>
        <w:t>состояния основания), инженерных коммуникаций, развитие аварийных ситуаций, выход из строя сооружений и их фрагментов. Перечисленные действия вызывают в свою очередь дальнейшие негативные проявления, т.е. создается устойчивая прогрессирующая цепочка отношений в инфраструктуре населенных пунктов.</w:t>
      </w:r>
    </w:p>
    <w:p w14:paraId="1838CCFF" w14:textId="38AB80EA" w:rsidR="007F11CD" w:rsidRPr="00E20C42" w:rsidRDefault="007F11CD" w:rsidP="007F11CD">
      <w:pPr>
        <w:rPr>
          <w:shd w:val="clear" w:color="auto" w:fill="FFFFFF"/>
        </w:rPr>
      </w:pPr>
      <w:r w:rsidRPr="00E20C42">
        <w:rPr>
          <w:shd w:val="clear" w:color="auto" w:fill="FFFFFF"/>
        </w:rPr>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 Предлагается применения различных видов дренажа в зависимости от уровня залегания грунтовых вод и иных характеристик</w:t>
      </w:r>
      <w:r w:rsidR="00C00C0E" w:rsidRPr="00E20C42">
        <w:rPr>
          <w:shd w:val="clear" w:color="auto" w:fill="FFFFFF"/>
        </w:rPr>
        <w:t>.</w:t>
      </w:r>
    </w:p>
    <w:p w14:paraId="561D0FB4" w14:textId="77777777" w:rsidR="007F11CD" w:rsidRPr="00E20C42" w:rsidRDefault="007F11CD" w:rsidP="007F11CD">
      <w:pPr>
        <w:rPr>
          <w:shd w:val="clear" w:color="auto" w:fill="FFFFFF"/>
        </w:rPr>
      </w:pPr>
      <w:r w:rsidRPr="00E20C42">
        <w:rPr>
          <w:shd w:val="clear" w:color="auto" w:fill="FFFFFF"/>
        </w:rPr>
        <w:t>Для предотвращения отрицательного воздействия подтопления и его последствий на территории предусматривается комплекс инженерных мероприятий, включающих решение сложных и взаимосвязанных геотехнических и градостроительных задач.</w:t>
      </w:r>
    </w:p>
    <w:p w14:paraId="33F047A8" w14:textId="631F01FD" w:rsidR="007F11CD" w:rsidRPr="00E20C42" w:rsidRDefault="007F11CD" w:rsidP="007F11CD">
      <w:pPr>
        <w:rPr>
          <w:shd w:val="clear" w:color="auto" w:fill="FFFFFF"/>
        </w:rPr>
      </w:pPr>
      <w:r w:rsidRPr="00E20C42">
        <w:rPr>
          <w:shd w:val="clear" w:color="auto" w:fill="FFFFFF"/>
        </w:rPr>
        <w:t>В сложных инженерно-геологических условиях поселений защита от подтопления должна решаться комплексно с помощью профилактических и радикальных методов. Профилактические методы, предусматривающие организационные и инженерные мероприятия сводятся к организации рельефа территории и отведения поверхностного стока, надежной эксплуатации инженерных коммуникаций, защитной изоляции зданий и сооружений, созданию биодренажа для использования транспортирующей способности древесных насаждений с целью понижения уровня грунтовых вод.</w:t>
      </w:r>
    </w:p>
    <w:p w14:paraId="23F9B4A6" w14:textId="77777777" w:rsidR="007F11CD" w:rsidRPr="00E20C42" w:rsidRDefault="007F11CD" w:rsidP="007F11CD">
      <w:pPr>
        <w:rPr>
          <w:shd w:val="clear" w:color="auto" w:fill="FFFFFF"/>
        </w:rPr>
      </w:pPr>
      <w:r w:rsidRPr="00E20C42">
        <w:rPr>
          <w:shd w:val="clear" w:color="auto" w:fill="FFFFFF"/>
        </w:rPr>
        <w:t>Для поселений Новосильского района, расположенных на территории пойм рек, особое значение имеет защита селитебных, промышленных, рекреационных и сельскохозяйственных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На территориях поселения, находящихся в зоне затопления 1% паводка, необходимо осуществлять строительство в наиболее повышенных местах с применением различных мероприятий, препятствующих подтоплению (строительство дамб, обвалование, повышение планировочных отметок, строительство на сваях и т.п.).</w:t>
      </w:r>
    </w:p>
    <w:p w14:paraId="3D941C1F" w14:textId="77777777" w:rsidR="007F11CD" w:rsidRPr="00E20C42" w:rsidRDefault="007F11CD" w:rsidP="007F11CD">
      <w:pPr>
        <w:rPr>
          <w:shd w:val="clear" w:color="auto" w:fill="FFFFFF"/>
        </w:rPr>
      </w:pPr>
      <w:r w:rsidRPr="00E20C42">
        <w:rPr>
          <w:shd w:val="clear" w:color="auto" w:fill="FFFFFF"/>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14:paraId="7607A69A" w14:textId="49F226BB" w:rsidR="007F11CD" w:rsidRPr="00E20C42" w:rsidRDefault="007F11CD" w:rsidP="007F11CD">
      <w:pPr>
        <w:rPr>
          <w:shd w:val="clear" w:color="auto" w:fill="FFFFFF"/>
        </w:rPr>
      </w:pPr>
      <w:r w:rsidRPr="00E20C42">
        <w:rPr>
          <w:shd w:val="clear" w:color="auto" w:fill="FFFFFF"/>
        </w:rPr>
        <w:t xml:space="preserve">Рекомендуемые типы дренажа представлены в таблице </w:t>
      </w:r>
      <w:r w:rsidR="009C3B66" w:rsidRPr="00E20C42">
        <w:rPr>
          <w:shd w:val="clear" w:color="auto" w:fill="FFFFFF"/>
        </w:rPr>
        <w:t>1</w:t>
      </w:r>
      <w:r w:rsidR="0082051D" w:rsidRPr="00E20C42">
        <w:rPr>
          <w:shd w:val="clear" w:color="auto" w:fill="FFFFFF"/>
        </w:rPr>
        <w:t>6</w:t>
      </w:r>
      <w:r w:rsidRPr="00E20C42">
        <w:rPr>
          <w:shd w:val="clear" w:color="auto" w:fill="FFFFFF"/>
        </w:rPr>
        <w:t>.</w:t>
      </w:r>
    </w:p>
    <w:p w14:paraId="1E8F5DE1" w14:textId="3A4E0AF6" w:rsidR="007F11CD" w:rsidRPr="00E20C42" w:rsidRDefault="007F11CD" w:rsidP="007F11CD">
      <w:pPr>
        <w:jc w:val="right"/>
        <w:rPr>
          <w:shd w:val="clear" w:color="auto" w:fill="FFFFFF"/>
        </w:rPr>
      </w:pPr>
      <w:r w:rsidRPr="00E20C42">
        <w:rPr>
          <w:shd w:val="clear" w:color="auto" w:fill="FFFFFF"/>
        </w:rPr>
        <w:t xml:space="preserve">Таблица </w:t>
      </w:r>
      <w:r w:rsidR="009C3B66" w:rsidRPr="00E20C42">
        <w:rPr>
          <w:shd w:val="clear" w:color="auto" w:fill="FFFFFF"/>
        </w:rPr>
        <w:t>1</w:t>
      </w:r>
      <w:r w:rsidR="0082051D" w:rsidRPr="00E20C42">
        <w:rPr>
          <w:shd w:val="clear" w:color="auto" w:fill="FFFFFF"/>
        </w:rPr>
        <w:t>6</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2006"/>
        <w:gridCol w:w="2254"/>
        <w:gridCol w:w="2641"/>
        <w:gridCol w:w="2707"/>
      </w:tblGrid>
      <w:tr w:rsidR="00E20C42" w:rsidRPr="00E20C42" w14:paraId="1B0B570A" w14:textId="77777777" w:rsidTr="00006B02">
        <w:trPr>
          <w:cantSplit/>
          <w:trHeight w:val="284"/>
        </w:trPr>
        <w:tc>
          <w:tcPr>
            <w:tcW w:w="2006" w:type="dxa"/>
            <w:shd w:val="clear" w:color="auto" w:fill="DEEAF6" w:themeFill="accent1" w:themeFillTint="33"/>
          </w:tcPr>
          <w:p w14:paraId="7D1144FF" w14:textId="77777777" w:rsidR="007F11CD" w:rsidRPr="00E20C42" w:rsidRDefault="007F11CD" w:rsidP="00006B02">
            <w:pPr>
              <w:widowControl w:val="0"/>
              <w:tabs>
                <w:tab w:val="left" w:pos="709"/>
              </w:tabs>
              <w:ind w:firstLine="0"/>
              <w:jc w:val="left"/>
              <w:rPr>
                <w:sz w:val="20"/>
              </w:rPr>
            </w:pPr>
            <w:r w:rsidRPr="00E20C42">
              <w:rPr>
                <w:sz w:val="20"/>
              </w:rPr>
              <w:t>Вид застройки</w:t>
            </w:r>
          </w:p>
        </w:tc>
        <w:tc>
          <w:tcPr>
            <w:tcW w:w="2254" w:type="dxa"/>
            <w:shd w:val="clear" w:color="auto" w:fill="DEEAF6" w:themeFill="accent1" w:themeFillTint="33"/>
          </w:tcPr>
          <w:p w14:paraId="1A90D6B0" w14:textId="77777777" w:rsidR="007F11CD" w:rsidRPr="00E20C42" w:rsidRDefault="007F11CD" w:rsidP="00006B02">
            <w:pPr>
              <w:widowControl w:val="0"/>
              <w:tabs>
                <w:tab w:val="left" w:pos="709"/>
              </w:tabs>
              <w:ind w:firstLine="0"/>
              <w:jc w:val="left"/>
              <w:rPr>
                <w:sz w:val="20"/>
              </w:rPr>
            </w:pPr>
            <w:r w:rsidRPr="00E20C42">
              <w:rPr>
                <w:sz w:val="20"/>
              </w:rPr>
              <w:t>Инженерно-гидро-геологические условия</w:t>
            </w:r>
          </w:p>
        </w:tc>
        <w:tc>
          <w:tcPr>
            <w:tcW w:w="2641" w:type="dxa"/>
            <w:shd w:val="clear" w:color="auto" w:fill="DEEAF6" w:themeFill="accent1" w:themeFillTint="33"/>
          </w:tcPr>
          <w:p w14:paraId="4188CEB7" w14:textId="77777777" w:rsidR="007F11CD" w:rsidRPr="00E20C42" w:rsidRDefault="007F11CD" w:rsidP="00006B02">
            <w:pPr>
              <w:widowControl w:val="0"/>
              <w:tabs>
                <w:tab w:val="left" w:pos="709"/>
              </w:tabs>
              <w:ind w:firstLine="0"/>
              <w:jc w:val="left"/>
              <w:rPr>
                <w:sz w:val="20"/>
              </w:rPr>
            </w:pPr>
            <w:r w:rsidRPr="00E20C42">
              <w:rPr>
                <w:sz w:val="20"/>
              </w:rPr>
              <w:t>Системы дренажа</w:t>
            </w:r>
          </w:p>
        </w:tc>
        <w:tc>
          <w:tcPr>
            <w:tcW w:w="2707" w:type="dxa"/>
            <w:shd w:val="clear" w:color="auto" w:fill="DEEAF6" w:themeFill="accent1" w:themeFillTint="33"/>
          </w:tcPr>
          <w:p w14:paraId="386F25D6" w14:textId="77777777" w:rsidR="007F11CD" w:rsidRPr="00E20C42" w:rsidRDefault="007F11CD" w:rsidP="00006B02">
            <w:pPr>
              <w:widowControl w:val="0"/>
              <w:tabs>
                <w:tab w:val="left" w:pos="709"/>
              </w:tabs>
              <w:ind w:firstLine="0"/>
              <w:jc w:val="left"/>
              <w:rPr>
                <w:sz w:val="20"/>
              </w:rPr>
            </w:pPr>
            <w:r w:rsidRPr="00E20C42">
              <w:rPr>
                <w:sz w:val="20"/>
              </w:rPr>
              <w:t>Преимущества, особенности</w:t>
            </w:r>
          </w:p>
        </w:tc>
      </w:tr>
      <w:tr w:rsidR="00E20C42" w:rsidRPr="00E20C42" w14:paraId="10EAA2F5" w14:textId="77777777" w:rsidTr="00006B02">
        <w:trPr>
          <w:cantSplit/>
          <w:trHeight w:val="284"/>
        </w:trPr>
        <w:tc>
          <w:tcPr>
            <w:tcW w:w="9608" w:type="dxa"/>
            <w:gridSpan w:val="4"/>
            <w:vAlign w:val="center"/>
          </w:tcPr>
          <w:p w14:paraId="1D16DB60" w14:textId="77777777" w:rsidR="007F11CD" w:rsidRPr="00E20C42" w:rsidRDefault="007F11CD" w:rsidP="00006B02">
            <w:pPr>
              <w:widowControl w:val="0"/>
              <w:tabs>
                <w:tab w:val="left" w:pos="709"/>
              </w:tabs>
              <w:ind w:firstLine="0"/>
              <w:jc w:val="left"/>
              <w:rPr>
                <w:sz w:val="20"/>
              </w:rPr>
            </w:pPr>
            <w:r w:rsidRPr="00E20C42">
              <w:rPr>
                <w:sz w:val="20"/>
              </w:rPr>
              <w:t>Новое строительство</w:t>
            </w:r>
          </w:p>
        </w:tc>
      </w:tr>
      <w:tr w:rsidR="00E20C42" w:rsidRPr="00E20C42" w14:paraId="0868C453" w14:textId="77777777" w:rsidTr="00006B02">
        <w:trPr>
          <w:cantSplit/>
          <w:trHeight w:val="284"/>
        </w:trPr>
        <w:tc>
          <w:tcPr>
            <w:tcW w:w="2006" w:type="dxa"/>
          </w:tcPr>
          <w:p w14:paraId="147A4382" w14:textId="77777777" w:rsidR="007F11CD" w:rsidRPr="00E20C42" w:rsidRDefault="007F11CD" w:rsidP="00006B02">
            <w:pPr>
              <w:widowControl w:val="0"/>
              <w:tabs>
                <w:tab w:val="left" w:pos="709"/>
              </w:tabs>
              <w:ind w:firstLine="0"/>
              <w:jc w:val="left"/>
              <w:rPr>
                <w:sz w:val="20"/>
              </w:rPr>
            </w:pPr>
            <w:r w:rsidRPr="00E20C42">
              <w:rPr>
                <w:sz w:val="20"/>
              </w:rPr>
              <w:t>Малоэтажная застройка</w:t>
            </w:r>
          </w:p>
        </w:tc>
        <w:tc>
          <w:tcPr>
            <w:tcW w:w="2254" w:type="dxa"/>
          </w:tcPr>
          <w:p w14:paraId="317C960A" w14:textId="77777777" w:rsidR="007F11CD" w:rsidRPr="00E20C42" w:rsidRDefault="007F11CD" w:rsidP="00006B02">
            <w:pPr>
              <w:widowControl w:val="0"/>
              <w:tabs>
                <w:tab w:val="left" w:pos="709"/>
              </w:tabs>
              <w:ind w:firstLine="0"/>
              <w:jc w:val="left"/>
              <w:rPr>
                <w:sz w:val="20"/>
              </w:rPr>
            </w:pPr>
            <w:r w:rsidRPr="00E20C42">
              <w:rPr>
                <w:sz w:val="20"/>
              </w:rPr>
              <w:t>Разнородная толща грунтов</w:t>
            </w:r>
          </w:p>
        </w:tc>
        <w:tc>
          <w:tcPr>
            <w:tcW w:w="2641" w:type="dxa"/>
          </w:tcPr>
          <w:p w14:paraId="1394BFDF" w14:textId="77777777" w:rsidR="007F11CD" w:rsidRPr="00E20C42" w:rsidRDefault="007F11CD" w:rsidP="00006B02">
            <w:pPr>
              <w:widowControl w:val="0"/>
              <w:tabs>
                <w:tab w:val="left" w:pos="709"/>
              </w:tabs>
              <w:ind w:firstLine="0"/>
              <w:jc w:val="left"/>
              <w:rPr>
                <w:sz w:val="20"/>
              </w:rPr>
            </w:pPr>
            <w:r w:rsidRPr="00E20C42">
              <w:rPr>
                <w:sz w:val="20"/>
              </w:rPr>
              <w:t>Горизонтальный беструбчатый открытого и закрытого типа (гравийная канавка с геосинтетической прослойкой)</w:t>
            </w:r>
          </w:p>
        </w:tc>
        <w:tc>
          <w:tcPr>
            <w:tcW w:w="2707" w:type="dxa"/>
          </w:tcPr>
          <w:p w14:paraId="4C91975E" w14:textId="77777777" w:rsidR="007F11CD" w:rsidRPr="00E20C42" w:rsidRDefault="007F11CD" w:rsidP="00006B02">
            <w:pPr>
              <w:widowControl w:val="0"/>
              <w:tabs>
                <w:tab w:val="left" w:pos="709"/>
              </w:tabs>
              <w:ind w:firstLine="0"/>
              <w:jc w:val="left"/>
              <w:rPr>
                <w:sz w:val="20"/>
              </w:rPr>
            </w:pPr>
            <w:r w:rsidRPr="00E20C42">
              <w:rPr>
                <w:sz w:val="20"/>
              </w:rPr>
              <w:t>Простота устройства и эксплуатации</w:t>
            </w:r>
          </w:p>
        </w:tc>
      </w:tr>
      <w:tr w:rsidR="00E20C42" w:rsidRPr="00E20C42" w14:paraId="24DA6A8E" w14:textId="77777777" w:rsidTr="00006B02">
        <w:trPr>
          <w:cantSplit/>
          <w:trHeight w:val="284"/>
        </w:trPr>
        <w:tc>
          <w:tcPr>
            <w:tcW w:w="2006" w:type="dxa"/>
          </w:tcPr>
          <w:p w14:paraId="36404918" w14:textId="77777777" w:rsidR="007F11CD" w:rsidRPr="00E20C42" w:rsidRDefault="007F11CD" w:rsidP="00006B02">
            <w:pPr>
              <w:widowControl w:val="0"/>
              <w:tabs>
                <w:tab w:val="left" w:pos="709"/>
              </w:tabs>
              <w:ind w:firstLine="0"/>
              <w:jc w:val="left"/>
              <w:rPr>
                <w:sz w:val="20"/>
              </w:rPr>
            </w:pPr>
            <w:r w:rsidRPr="00E20C42">
              <w:rPr>
                <w:sz w:val="20"/>
              </w:rPr>
              <w:t>Малоэтажная застройка повышенной комфортности</w:t>
            </w:r>
          </w:p>
        </w:tc>
        <w:tc>
          <w:tcPr>
            <w:tcW w:w="2254" w:type="dxa"/>
          </w:tcPr>
          <w:p w14:paraId="5B40E63F" w14:textId="77777777" w:rsidR="007F11CD" w:rsidRPr="00E20C42" w:rsidRDefault="007F11CD" w:rsidP="00006B02">
            <w:pPr>
              <w:widowControl w:val="0"/>
              <w:tabs>
                <w:tab w:val="left" w:pos="709"/>
              </w:tabs>
              <w:ind w:firstLine="0"/>
              <w:jc w:val="left"/>
              <w:rPr>
                <w:sz w:val="20"/>
              </w:rPr>
            </w:pPr>
            <w:r w:rsidRPr="00E20C42">
              <w:rPr>
                <w:sz w:val="20"/>
              </w:rPr>
              <w:t>Разнородная толща грунтов</w:t>
            </w:r>
          </w:p>
        </w:tc>
        <w:tc>
          <w:tcPr>
            <w:tcW w:w="2641" w:type="dxa"/>
          </w:tcPr>
          <w:p w14:paraId="63CDF87E" w14:textId="77777777" w:rsidR="007F11CD" w:rsidRPr="00E20C42" w:rsidRDefault="007F11CD" w:rsidP="00006B02">
            <w:pPr>
              <w:widowControl w:val="0"/>
              <w:tabs>
                <w:tab w:val="left" w:pos="709"/>
              </w:tabs>
              <w:ind w:firstLine="0"/>
              <w:jc w:val="left"/>
              <w:rPr>
                <w:sz w:val="20"/>
              </w:rPr>
            </w:pPr>
            <w:r w:rsidRPr="00E20C42">
              <w:rPr>
                <w:sz w:val="20"/>
              </w:rPr>
              <w:t>Горизонтальный дренаж. Беструбчатые линейные модульные элементы</w:t>
            </w:r>
          </w:p>
        </w:tc>
        <w:tc>
          <w:tcPr>
            <w:tcW w:w="2707" w:type="dxa"/>
          </w:tcPr>
          <w:p w14:paraId="6FC2F268" w14:textId="77777777" w:rsidR="007F11CD" w:rsidRPr="00E20C42" w:rsidRDefault="007F11CD" w:rsidP="00006B02">
            <w:pPr>
              <w:widowControl w:val="0"/>
              <w:tabs>
                <w:tab w:val="left" w:pos="709"/>
              </w:tabs>
              <w:ind w:firstLine="0"/>
              <w:jc w:val="left"/>
              <w:rPr>
                <w:sz w:val="20"/>
              </w:rPr>
            </w:pPr>
            <w:r w:rsidRPr="00E20C42">
              <w:rPr>
                <w:sz w:val="20"/>
              </w:rPr>
              <w:t>Многовариантность типоразмеров линейных элементов, могут изготавливаться из полимербетона, повышенные эстетические характеристики</w:t>
            </w:r>
          </w:p>
        </w:tc>
      </w:tr>
      <w:tr w:rsidR="00E20C42" w:rsidRPr="00E20C42" w14:paraId="4C3CA8E0" w14:textId="77777777" w:rsidTr="00006B02">
        <w:trPr>
          <w:cantSplit/>
          <w:trHeight w:val="284"/>
        </w:trPr>
        <w:tc>
          <w:tcPr>
            <w:tcW w:w="9608" w:type="dxa"/>
            <w:gridSpan w:val="4"/>
            <w:vAlign w:val="center"/>
          </w:tcPr>
          <w:p w14:paraId="6A369D47" w14:textId="77777777" w:rsidR="007F11CD" w:rsidRPr="00E20C42" w:rsidRDefault="007F11CD" w:rsidP="00006B02">
            <w:pPr>
              <w:widowControl w:val="0"/>
              <w:tabs>
                <w:tab w:val="left" w:pos="709"/>
              </w:tabs>
              <w:ind w:firstLine="0"/>
              <w:jc w:val="left"/>
              <w:rPr>
                <w:sz w:val="20"/>
              </w:rPr>
            </w:pPr>
            <w:r w:rsidRPr="00E20C42">
              <w:rPr>
                <w:sz w:val="20"/>
              </w:rPr>
              <w:t>Реконструкция территории</w:t>
            </w:r>
          </w:p>
        </w:tc>
      </w:tr>
      <w:tr w:rsidR="007F11CD" w:rsidRPr="00E20C42" w14:paraId="46ED0139" w14:textId="77777777" w:rsidTr="00006B02">
        <w:trPr>
          <w:cantSplit/>
          <w:trHeight w:val="284"/>
        </w:trPr>
        <w:tc>
          <w:tcPr>
            <w:tcW w:w="2006" w:type="dxa"/>
          </w:tcPr>
          <w:p w14:paraId="4E276B6C" w14:textId="77777777" w:rsidR="007F11CD" w:rsidRPr="00E20C42" w:rsidRDefault="007F11CD" w:rsidP="00006B02">
            <w:pPr>
              <w:widowControl w:val="0"/>
              <w:tabs>
                <w:tab w:val="left" w:pos="709"/>
              </w:tabs>
              <w:ind w:firstLine="0"/>
              <w:jc w:val="left"/>
              <w:rPr>
                <w:sz w:val="20"/>
              </w:rPr>
            </w:pPr>
            <w:r w:rsidRPr="00E20C42">
              <w:rPr>
                <w:sz w:val="20"/>
              </w:rPr>
              <w:t>Малоэтажная застройка</w:t>
            </w:r>
          </w:p>
        </w:tc>
        <w:tc>
          <w:tcPr>
            <w:tcW w:w="2254" w:type="dxa"/>
          </w:tcPr>
          <w:p w14:paraId="5950E41A" w14:textId="77777777" w:rsidR="007F11CD" w:rsidRPr="00E20C42" w:rsidRDefault="007F11CD" w:rsidP="00006B02">
            <w:pPr>
              <w:widowControl w:val="0"/>
              <w:tabs>
                <w:tab w:val="left" w:pos="709"/>
              </w:tabs>
              <w:ind w:firstLine="0"/>
              <w:jc w:val="left"/>
              <w:rPr>
                <w:sz w:val="20"/>
              </w:rPr>
            </w:pPr>
            <w:r w:rsidRPr="00E20C42">
              <w:rPr>
                <w:sz w:val="20"/>
              </w:rPr>
              <w:t>Глинистые, суглинистые грунты, слоистое строение водоносных слоев</w:t>
            </w:r>
          </w:p>
        </w:tc>
        <w:tc>
          <w:tcPr>
            <w:tcW w:w="2641" w:type="dxa"/>
          </w:tcPr>
          <w:p w14:paraId="0F4B996F" w14:textId="77777777" w:rsidR="007F11CD" w:rsidRPr="00E20C42" w:rsidRDefault="007F11CD" w:rsidP="00006B02">
            <w:pPr>
              <w:widowControl w:val="0"/>
              <w:tabs>
                <w:tab w:val="left" w:pos="709"/>
              </w:tabs>
              <w:ind w:firstLine="0"/>
              <w:jc w:val="left"/>
              <w:rPr>
                <w:sz w:val="20"/>
              </w:rPr>
            </w:pPr>
            <w:r w:rsidRPr="00E20C42">
              <w:rPr>
                <w:sz w:val="20"/>
              </w:rPr>
              <w:t>Горизонтальный дренаж открытого и закрытого типа. Беструбчатые линейные модульные элементы (дренажно-дождевые), в т.ч. с применением геосинтетических материалов</w:t>
            </w:r>
          </w:p>
        </w:tc>
        <w:tc>
          <w:tcPr>
            <w:tcW w:w="2707" w:type="dxa"/>
          </w:tcPr>
          <w:p w14:paraId="6249DE96" w14:textId="77777777" w:rsidR="007F11CD" w:rsidRPr="00E20C42" w:rsidRDefault="007F11CD" w:rsidP="00006B02">
            <w:pPr>
              <w:widowControl w:val="0"/>
              <w:tabs>
                <w:tab w:val="left" w:pos="709"/>
              </w:tabs>
              <w:ind w:firstLine="0"/>
              <w:jc w:val="left"/>
              <w:rPr>
                <w:sz w:val="20"/>
              </w:rPr>
            </w:pPr>
            <w:r w:rsidRPr="00E20C42">
              <w:rPr>
                <w:sz w:val="20"/>
              </w:rPr>
              <w:t>Простота устройства и эксплуатации</w:t>
            </w:r>
          </w:p>
        </w:tc>
      </w:tr>
    </w:tbl>
    <w:p w14:paraId="0D54D4A8" w14:textId="77777777" w:rsidR="007F11CD" w:rsidRPr="00E20C42" w:rsidRDefault="007F11CD" w:rsidP="007F11CD">
      <w:pPr>
        <w:pStyle w:val="afffffff9"/>
        <w:rPr>
          <w:highlight w:val="magenta"/>
          <w:lang w:val="ru-RU"/>
        </w:rPr>
      </w:pPr>
    </w:p>
    <w:p w14:paraId="0A6EE88F" w14:textId="77777777" w:rsidR="007F11CD" w:rsidRPr="00E20C42" w:rsidRDefault="007F11CD" w:rsidP="007F11CD">
      <w:pPr>
        <w:rPr>
          <w:shd w:val="clear" w:color="auto" w:fill="FFFFFF"/>
        </w:rPr>
      </w:pPr>
      <w:r w:rsidRPr="00E20C42">
        <w:rPr>
          <w:shd w:val="clear" w:color="auto" w:fill="FFFFFF"/>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14:paraId="5BDC59EA" w14:textId="77777777" w:rsidR="007F11CD" w:rsidRPr="00E20C42" w:rsidRDefault="007F11CD" w:rsidP="007F11CD">
      <w:pPr>
        <w:rPr>
          <w:shd w:val="clear" w:color="auto" w:fill="FFFFFF"/>
        </w:rPr>
      </w:pPr>
      <w:r w:rsidRPr="00E20C42">
        <w:rPr>
          <w:shd w:val="clear" w:color="auto" w:fill="FFFFFF"/>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14:paraId="2F72470B" w14:textId="77777777" w:rsidR="007F11CD" w:rsidRPr="00E20C42" w:rsidRDefault="007F11CD" w:rsidP="007F11CD">
      <w:pPr>
        <w:rPr>
          <w:shd w:val="clear" w:color="auto" w:fill="FFFFFF"/>
        </w:rPr>
      </w:pPr>
      <w:r w:rsidRPr="00E20C42">
        <w:rPr>
          <w:shd w:val="clear" w:color="auto" w:fill="FFFFFF"/>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14:paraId="4E1C2D17" w14:textId="77777777" w:rsidR="007F11CD" w:rsidRPr="00E20C42" w:rsidRDefault="007F11CD" w:rsidP="007F11CD">
      <w:pPr>
        <w:rPr>
          <w:shd w:val="clear" w:color="auto" w:fill="FFFFFF"/>
        </w:rPr>
      </w:pPr>
      <w:r w:rsidRPr="00E20C42">
        <w:rPr>
          <w:shd w:val="clear" w:color="auto" w:fill="FFFFFF"/>
        </w:rPr>
        <w:t>Современные технологии открывают весьма существенные дополнительные возможности при проектировании и устройстве дренажных систем, с помощью которых осуществляется локальная водозащита участка застройки ли отдельного объекта. Эти вопросы разрабатываются специализированными организациями. На последующих стадиях проектирования на основе гидрологических расчетов (с учетом дифференцированной оценки качества отдельных участков под тот или иной вид использования). При том, безусловно, необходимо принимать во внимание, что эффективность водопонижения зависит от степени взаимной согласованности решения вопросов отведения поверхностного стока и дренажных вод. Строительство сетей дождевой канализации должно опережать устройство дренажных систем.</w:t>
      </w:r>
    </w:p>
    <w:p w14:paraId="29FA98C2" w14:textId="77777777" w:rsidR="007F11CD" w:rsidRPr="00E20C42" w:rsidRDefault="007F11CD" w:rsidP="007F11CD">
      <w:pPr>
        <w:rPr>
          <w:shd w:val="clear" w:color="auto" w:fill="FFFFFF"/>
        </w:rPr>
      </w:pPr>
      <w:r w:rsidRPr="00E20C42">
        <w:rPr>
          <w:shd w:val="clear" w:color="auto" w:fill="FFFFFF"/>
        </w:rPr>
        <w:t>Новые технологии предоставляют широкие возможности при решении задач гидротехнического водоотведения (т.е. сочетание дренажной сети, дождевой сети в границах участка застройки и наружной сети дождевой канализации) благодаря применению модульных элементов, современных конструкций и материалов, применяющихся как для строящихся объектов, так и для реконструируемых.</w:t>
      </w:r>
    </w:p>
    <w:p w14:paraId="0DC3164F" w14:textId="77777777" w:rsidR="007F11CD" w:rsidRPr="00E20C42" w:rsidRDefault="007F11CD" w:rsidP="007F11CD">
      <w:pPr>
        <w:rPr>
          <w:shd w:val="clear" w:color="auto" w:fill="FFFFFF"/>
        </w:rPr>
      </w:pPr>
      <w:r w:rsidRPr="00E20C42">
        <w:rPr>
          <w:shd w:val="clear" w:color="auto" w:fill="FFFFFF"/>
        </w:rPr>
        <w:t>Существующие на территории района озера используются в качестве естественных водоприемников и дрен. Предлагается в целях поддержания уровня воды во всех водоемах приблизительно на отметке 9-10 м произвести:</w:t>
      </w:r>
    </w:p>
    <w:p w14:paraId="103B8149" w14:textId="77777777" w:rsidR="007F11CD" w:rsidRPr="00E20C42" w:rsidRDefault="007F11CD" w:rsidP="007F11CD">
      <w:pPr>
        <w:pStyle w:val="afa"/>
        <w:numPr>
          <w:ilvl w:val="0"/>
          <w:numId w:val="134"/>
        </w:numPr>
        <w:ind w:left="0" w:firstLine="709"/>
        <w:rPr>
          <w:shd w:val="clear" w:color="auto" w:fill="FFFFFF"/>
        </w:rPr>
      </w:pPr>
      <w:r w:rsidRPr="00E20C42">
        <w:rPr>
          <w:shd w:val="clear" w:color="auto" w:fill="FFFFFF"/>
        </w:rPr>
        <w:t>углубление и расчистку водоемов;</w:t>
      </w:r>
    </w:p>
    <w:p w14:paraId="55DB83EB" w14:textId="77777777" w:rsidR="007F11CD" w:rsidRPr="00E20C42" w:rsidRDefault="007F11CD" w:rsidP="007F11CD">
      <w:pPr>
        <w:pStyle w:val="afa"/>
        <w:numPr>
          <w:ilvl w:val="0"/>
          <w:numId w:val="134"/>
        </w:numPr>
        <w:ind w:left="0" w:firstLine="709"/>
        <w:rPr>
          <w:shd w:val="clear" w:color="auto" w:fill="FFFFFF"/>
        </w:rPr>
      </w:pPr>
      <w:r w:rsidRPr="00E20C42">
        <w:rPr>
          <w:shd w:val="clear" w:color="auto" w:fill="FFFFFF"/>
        </w:rPr>
        <w:t>создание проточности озер путем соединения их каналами;</w:t>
      </w:r>
    </w:p>
    <w:p w14:paraId="6160A343" w14:textId="77777777" w:rsidR="007F11CD" w:rsidRPr="00E20C42" w:rsidRDefault="007F11CD" w:rsidP="007F11CD">
      <w:pPr>
        <w:pStyle w:val="afa"/>
        <w:numPr>
          <w:ilvl w:val="0"/>
          <w:numId w:val="134"/>
        </w:numPr>
        <w:ind w:left="0" w:firstLine="709"/>
        <w:rPr>
          <w:shd w:val="clear" w:color="auto" w:fill="FFFFFF"/>
        </w:rPr>
      </w:pPr>
      <w:r w:rsidRPr="00E20C42">
        <w:rPr>
          <w:shd w:val="clear" w:color="auto" w:fill="FFFFFF"/>
        </w:rPr>
        <w:t>для использования озер в декоративно-спортивных целях благоустроить их берега и прибрежные территории;</w:t>
      </w:r>
    </w:p>
    <w:p w14:paraId="536439D3" w14:textId="77777777" w:rsidR="007F11CD" w:rsidRPr="00E20C42" w:rsidRDefault="007F11CD" w:rsidP="007F11CD">
      <w:pPr>
        <w:pStyle w:val="afa"/>
        <w:numPr>
          <w:ilvl w:val="0"/>
          <w:numId w:val="134"/>
        </w:numPr>
        <w:ind w:left="0" w:firstLine="709"/>
        <w:rPr>
          <w:shd w:val="clear" w:color="auto" w:fill="FFFFFF"/>
        </w:rPr>
      </w:pPr>
      <w:r w:rsidRPr="00E20C42">
        <w:rPr>
          <w:shd w:val="clear" w:color="auto" w:fill="FFFFFF"/>
        </w:rPr>
        <w:t>мелкие озера и староречья засыпать и спланировать территорию.</w:t>
      </w:r>
    </w:p>
    <w:p w14:paraId="05A91D68" w14:textId="470B307D" w:rsidR="007F11CD" w:rsidRPr="00E20C42" w:rsidRDefault="007F11CD" w:rsidP="007F11CD">
      <w:pPr>
        <w:rPr>
          <w:shd w:val="clear" w:color="auto" w:fill="FFFFFF"/>
        </w:rPr>
      </w:pPr>
      <w:r w:rsidRPr="00E20C42">
        <w:rPr>
          <w:shd w:val="clear" w:color="auto" w:fill="FFFFFF"/>
        </w:rPr>
        <w:t>Перечисленные мероприятия обеспечат понижение уровня грунтовых вод на территории района.</w:t>
      </w:r>
    </w:p>
    <w:p w14:paraId="251449B6" w14:textId="1727EF7C" w:rsidR="007061D2" w:rsidRPr="00E20C42" w:rsidRDefault="007061D2" w:rsidP="009B25D5">
      <w:pPr>
        <w:pStyle w:val="3"/>
      </w:pPr>
      <w:r w:rsidRPr="00E20C42">
        <w:t>2.2.</w:t>
      </w:r>
      <w:r w:rsidR="00163AAA" w:rsidRPr="00E20C42">
        <w:t>3</w:t>
      </w:r>
      <w:r w:rsidRPr="00E20C42">
        <w:t xml:space="preserve">. Мероприятия по </w:t>
      </w:r>
      <w:r w:rsidR="007A2C59" w:rsidRPr="00E20C42">
        <w:t>размещению на</w:t>
      </w:r>
      <w:r w:rsidRPr="00E20C42">
        <w:t xml:space="preserve"> территории сельского поселения </w:t>
      </w:r>
      <w:r w:rsidR="00E62F8A" w:rsidRPr="00E20C42">
        <w:t>площадок жилищного строительства</w:t>
      </w:r>
    </w:p>
    <w:p w14:paraId="58394BEF" w14:textId="77777777" w:rsidR="004E6368" w:rsidRPr="00E20C42" w:rsidRDefault="004E6368" w:rsidP="00880367">
      <w:pPr>
        <w:pStyle w:val="4"/>
        <w:rPr>
          <w:color w:val="auto"/>
        </w:rPr>
      </w:pPr>
      <w:r w:rsidRPr="00E20C42">
        <w:rPr>
          <w:color w:val="auto"/>
        </w:rPr>
        <w:t>Основные направления жилищного строительства</w:t>
      </w:r>
    </w:p>
    <w:p w14:paraId="2922F2E2" w14:textId="77777777" w:rsidR="004E6368" w:rsidRPr="00E20C42" w:rsidRDefault="004E6368" w:rsidP="008A62C4">
      <w:pPr>
        <w:tabs>
          <w:tab w:val="left" w:pos="709"/>
        </w:tabs>
      </w:pPr>
      <w:r w:rsidRPr="00E20C42">
        <w:t>Проектом предлагают следующие принципы осуществления нового жилищного строительства.</w:t>
      </w:r>
    </w:p>
    <w:p w14:paraId="3CCC8086" w14:textId="18E9573C" w:rsidR="004E6368" w:rsidRPr="00E20C42" w:rsidRDefault="004E6368" w:rsidP="007D54F0">
      <w:pPr>
        <w:pStyle w:val="afa"/>
        <w:numPr>
          <w:ilvl w:val="0"/>
          <w:numId w:val="121"/>
        </w:numPr>
        <w:tabs>
          <w:tab w:val="left" w:pos="709"/>
        </w:tabs>
        <w:ind w:left="0" w:firstLine="709"/>
      </w:pPr>
      <w:r w:rsidRPr="00E20C42">
        <w:lastRenderedPageBreak/>
        <w:t>Комплексная реконструкция и 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14:paraId="0C6B65E8" w14:textId="69A9233F" w:rsidR="004E6368" w:rsidRPr="00E20C42" w:rsidRDefault="004E6368" w:rsidP="007D54F0">
      <w:pPr>
        <w:pStyle w:val="afa"/>
        <w:numPr>
          <w:ilvl w:val="0"/>
          <w:numId w:val="121"/>
        </w:numPr>
        <w:tabs>
          <w:tab w:val="left" w:pos="709"/>
        </w:tabs>
        <w:ind w:left="0" w:firstLine="709"/>
      </w:pPr>
      <w:r w:rsidRPr="00E20C42">
        <w:t>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14:paraId="0F3124DD" w14:textId="663CDC6E" w:rsidR="004E6368" w:rsidRPr="00E20C42" w:rsidRDefault="004E6368" w:rsidP="007D54F0">
      <w:pPr>
        <w:pStyle w:val="afa"/>
        <w:numPr>
          <w:ilvl w:val="0"/>
          <w:numId w:val="121"/>
        </w:numPr>
        <w:tabs>
          <w:tab w:val="left" w:pos="709"/>
        </w:tabs>
        <w:ind w:left="0" w:firstLine="709"/>
      </w:pPr>
      <w:r w:rsidRPr="00E20C42">
        <w:t>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14:paraId="6B5FF2DF" w14:textId="1FDD36CB" w:rsidR="004E6368" w:rsidRPr="00E20C42" w:rsidRDefault="004E6368" w:rsidP="007D54F0">
      <w:pPr>
        <w:pStyle w:val="afa"/>
        <w:numPr>
          <w:ilvl w:val="0"/>
          <w:numId w:val="121"/>
        </w:numPr>
        <w:tabs>
          <w:tab w:val="left" w:pos="709"/>
        </w:tabs>
        <w:ind w:left="0" w:firstLine="709"/>
      </w:pPr>
      <w:r w:rsidRPr="00E20C42">
        <w:t>Индивидуальный подход к реконструкции и застройке различных населённых пунктов поселения; переход к проектированию и строительству разнообразных типов жилых объектов, жилых комплексов, групп жилых домов, жилых кварталов.</w:t>
      </w:r>
    </w:p>
    <w:p w14:paraId="5AF544E1" w14:textId="0D2A4DCD" w:rsidR="004E6368" w:rsidRPr="00E20C42" w:rsidRDefault="004E6368" w:rsidP="007D54F0">
      <w:pPr>
        <w:pStyle w:val="afa"/>
        <w:numPr>
          <w:ilvl w:val="0"/>
          <w:numId w:val="121"/>
        </w:numPr>
        <w:tabs>
          <w:tab w:val="left" w:pos="709"/>
        </w:tabs>
        <w:ind w:left="0" w:firstLine="709"/>
      </w:pPr>
      <w:r w:rsidRPr="00E20C42">
        <w:t>Формирование комфортной архитектурно-пространственной среды жилых зон; переход к более мягкому масштабу застройки.</w:t>
      </w:r>
    </w:p>
    <w:p w14:paraId="0E604CEC" w14:textId="01355E4D" w:rsidR="004E6368" w:rsidRPr="00E20C42" w:rsidRDefault="004E6368" w:rsidP="007D54F0">
      <w:pPr>
        <w:pStyle w:val="afa"/>
        <w:numPr>
          <w:ilvl w:val="0"/>
          <w:numId w:val="121"/>
        </w:numPr>
        <w:tabs>
          <w:tab w:val="left" w:pos="709"/>
        </w:tabs>
        <w:ind w:left="0" w:firstLine="709"/>
      </w:pPr>
      <w:r w:rsidRPr="00E20C42">
        <w:t>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 а также вывод транзитного и грузового автотранспорта.</w:t>
      </w:r>
    </w:p>
    <w:p w14:paraId="4FF11A13" w14:textId="687EDA3E" w:rsidR="00FC5BBD" w:rsidRPr="00E20C42" w:rsidRDefault="004E6368" w:rsidP="007D54F0">
      <w:pPr>
        <w:pStyle w:val="afa"/>
        <w:numPr>
          <w:ilvl w:val="0"/>
          <w:numId w:val="121"/>
        </w:numPr>
        <w:tabs>
          <w:tab w:val="left" w:pos="709"/>
        </w:tabs>
        <w:ind w:left="0" w:firstLine="709"/>
      </w:pPr>
      <w:r w:rsidRPr="00E20C42">
        <w:t>Схемой территориального планирования Орловской области предполагается развитие жилищного строительства в регионе в целом в соответствии с нижеследующими базовыми положениями.</w:t>
      </w:r>
    </w:p>
    <w:p w14:paraId="658772C2" w14:textId="16FB91DC" w:rsidR="00FC5BBD" w:rsidRPr="00E20C42" w:rsidRDefault="00FC5BBD" w:rsidP="007D54F0">
      <w:pPr>
        <w:pStyle w:val="afa"/>
        <w:numPr>
          <w:ilvl w:val="0"/>
          <w:numId w:val="121"/>
        </w:numPr>
        <w:tabs>
          <w:tab w:val="left" w:pos="709"/>
        </w:tabs>
        <w:ind w:left="0" w:firstLine="709"/>
      </w:pPr>
      <w:r w:rsidRPr="00E20C42">
        <w:t>Ликвидация аварийного и ветхого жилья.</w:t>
      </w:r>
    </w:p>
    <w:p w14:paraId="45ADD94E" w14:textId="74B41658" w:rsidR="004E6368" w:rsidRPr="00E20C42" w:rsidRDefault="004E6368" w:rsidP="00880367">
      <w:pPr>
        <w:pStyle w:val="4"/>
        <w:rPr>
          <w:color w:val="auto"/>
        </w:rPr>
      </w:pPr>
      <w:bookmarkStart w:id="120" w:name="_Toc244407704"/>
      <w:bookmarkStart w:id="121" w:name="_Toc244410165"/>
      <w:bookmarkStart w:id="122" w:name="_Toc244411161"/>
      <w:bookmarkStart w:id="123" w:name="_Toc270941749"/>
      <w:bookmarkStart w:id="124" w:name="_Toc312357149"/>
      <w:r w:rsidRPr="00E20C42">
        <w:rPr>
          <w:color w:val="auto"/>
        </w:rPr>
        <w:t>Площадки жилищного строительства</w:t>
      </w:r>
      <w:bookmarkEnd w:id="120"/>
      <w:bookmarkEnd w:id="121"/>
      <w:bookmarkEnd w:id="122"/>
      <w:bookmarkEnd w:id="123"/>
      <w:bookmarkEnd w:id="124"/>
    </w:p>
    <w:p w14:paraId="39765057" w14:textId="77777777" w:rsidR="004E6368" w:rsidRPr="00E20C42" w:rsidRDefault="004E6368" w:rsidP="00696C05">
      <w:pPr>
        <w:tabs>
          <w:tab w:val="left" w:pos="709"/>
        </w:tabs>
      </w:pPr>
      <w:r w:rsidRPr="00E20C42">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14:paraId="4DC3BF95" w14:textId="6A6E426E" w:rsidR="007235F4" w:rsidRPr="00E20C42" w:rsidRDefault="007235F4" w:rsidP="009B25D5">
      <w:pPr>
        <w:pStyle w:val="3"/>
      </w:pPr>
      <w:r w:rsidRPr="00E20C42">
        <w:t>2.2.</w:t>
      </w:r>
      <w:r w:rsidR="00163AAA" w:rsidRPr="00E20C42">
        <w:t>4</w:t>
      </w:r>
      <w:r w:rsidRPr="00E20C42">
        <w:t xml:space="preserve">. Мероприятия </w:t>
      </w:r>
      <w:r w:rsidR="00785F07" w:rsidRPr="00E20C42">
        <w:t>и р</w:t>
      </w:r>
      <w:r w:rsidR="005554A1" w:rsidRPr="00E20C42">
        <w:t xml:space="preserve">асчет учреждений </w:t>
      </w:r>
      <w:bookmarkStart w:id="125" w:name="_Hlk161653888"/>
      <w:r w:rsidR="005554A1" w:rsidRPr="00E20C42">
        <w:t>социально-бытового и культурного назначения</w:t>
      </w:r>
      <w:bookmarkEnd w:id="125"/>
      <w:r w:rsidR="005554A1" w:rsidRPr="00E20C42">
        <w:t xml:space="preserve"> </w:t>
      </w:r>
      <w:r w:rsidR="00EB09FC" w:rsidRPr="00E20C42">
        <w:t>Петушенского</w:t>
      </w:r>
      <w:r w:rsidR="005554A1" w:rsidRPr="00E20C42">
        <w:t xml:space="preserve"> сельского поселения</w:t>
      </w:r>
    </w:p>
    <w:p w14:paraId="39FB5FCE" w14:textId="72100856" w:rsidR="00FB1BBB" w:rsidRPr="00E20C42" w:rsidRDefault="00301B28" w:rsidP="0092187D">
      <w:r w:rsidRPr="00E20C42">
        <w:t>Расчет необходимых объемов учреждений и предприятий обслуживания произведен в соответствии с рекомендациями СП 42.13330.2016 «Градостроительство. Планировка и застройка городских и сельских поселений» (в редакции изменений)</w:t>
      </w:r>
      <w:r w:rsidR="00F84D03" w:rsidRPr="00E20C42">
        <w:t>.</w:t>
      </w:r>
    </w:p>
    <w:p w14:paraId="5316F628" w14:textId="77777777" w:rsidR="00082EB8" w:rsidRPr="00E20C42" w:rsidRDefault="00082EB8" w:rsidP="006E3612">
      <w:r w:rsidRPr="00E20C42">
        <w:t>Совершенствование системы культурно-бытового обслуживания является важнейшей составной частью социального развития муниципального образования.</w:t>
      </w:r>
    </w:p>
    <w:p w14:paraId="32EE371F" w14:textId="77777777" w:rsidR="00082EB8" w:rsidRPr="00E20C42" w:rsidRDefault="00082EB8" w:rsidP="006E3612">
      <w:r w:rsidRPr="00E20C42">
        <w:t>Формирование и насыщение общественной застройки должно подчеркнуть имидж поселения, отдалённого от районного центра, с целью создания благоприятного инвестиционного климата.</w:t>
      </w:r>
    </w:p>
    <w:p w14:paraId="77C56AE3" w14:textId="77777777" w:rsidR="00082EB8" w:rsidRPr="00E20C42" w:rsidRDefault="00082EB8" w:rsidP="0025476C">
      <w:r w:rsidRPr="00E20C42">
        <w:t>Процесс развития системы культурно-бытового обслуживания будет сопровождаться изменениями как качественного порядка – повышением уровня обслуживания, появлением новых видов услуг, снижением потребности в некоторых традиционных видах, как качественного, так и количественного – разукрупнением учреждений и предприятий при увеличении общего количества рабочих мест для кадров, вытесняемых в условиях рыночной экономики из других сфер хозяйственного комплекса.</w:t>
      </w:r>
    </w:p>
    <w:p w14:paraId="6BA2835E" w14:textId="77777777" w:rsidR="00082EB8" w:rsidRPr="00E20C42" w:rsidRDefault="00082EB8" w:rsidP="0025476C">
      <w:r w:rsidRPr="00E20C42">
        <w:t>Это требует перестройки всей системы культурно-бытовой сферы:</w:t>
      </w:r>
    </w:p>
    <w:p w14:paraId="5496A58F" w14:textId="77777777" w:rsidR="00082EB8" w:rsidRPr="00E20C42" w:rsidRDefault="00082EB8" w:rsidP="007D54F0">
      <w:pPr>
        <w:pStyle w:val="afa"/>
        <w:numPr>
          <w:ilvl w:val="0"/>
          <w:numId w:val="97"/>
        </w:numPr>
        <w:ind w:left="0" w:firstLine="709"/>
      </w:pPr>
      <w:r w:rsidRPr="00E20C42">
        <w:lastRenderedPageBreak/>
        <w:t>пересмотра нормативной базы с последующим ее использованием только как контролирующей;</w:t>
      </w:r>
    </w:p>
    <w:p w14:paraId="325A34E5" w14:textId="77777777" w:rsidR="00082EB8" w:rsidRPr="00E20C42" w:rsidRDefault="00082EB8" w:rsidP="007D54F0">
      <w:pPr>
        <w:pStyle w:val="afa"/>
        <w:numPr>
          <w:ilvl w:val="0"/>
          <w:numId w:val="97"/>
        </w:numPr>
        <w:ind w:left="0" w:firstLine="709"/>
      </w:pPr>
      <w:r w:rsidRPr="00E20C42">
        <w:t>определение потребности нового строительства тех или иных видов обслуживания в соответствии со спросом и платежеспособностью населения.</w:t>
      </w:r>
    </w:p>
    <w:p w14:paraId="49ABF5C8" w14:textId="77777777" w:rsidR="00082EB8" w:rsidRPr="00E20C42" w:rsidRDefault="00082EB8" w:rsidP="00E6076B">
      <w:r w:rsidRPr="00E20C42">
        <w:t>Решение этих задач лежит на пути наращивания мощности всей системы услуг (рост объёмов, разнообразия, качества и доступности услуг) при изменении функциональной и территориальной организации.</w:t>
      </w:r>
    </w:p>
    <w:p w14:paraId="6500C329" w14:textId="77777777" w:rsidR="00082EB8" w:rsidRPr="00E20C42" w:rsidRDefault="00082EB8" w:rsidP="00E6076B">
      <w:r w:rsidRPr="00E20C42">
        <w:t>Изменения в функциональной организации связаны с завершением процесса дифференциации сферы обслуживания на две системы: коммерческую и социальную.</w:t>
      </w:r>
    </w:p>
    <w:p w14:paraId="694BDD00" w14:textId="77777777" w:rsidR="00082EB8" w:rsidRPr="00E20C42" w:rsidRDefault="00082EB8" w:rsidP="00E6076B">
      <w:r w:rsidRPr="00E20C42">
        <w:t>Коммерческая – ориентируется на платёжеспособное население, обеспечивая максимальный по объёму и разнообразию набор услуг в соответствии со спросом.</w:t>
      </w:r>
    </w:p>
    <w:p w14:paraId="1E6A326D" w14:textId="77777777" w:rsidR="00082EB8" w:rsidRPr="00E20C42" w:rsidRDefault="00082EB8" w:rsidP="00E6076B">
      <w:r w:rsidRPr="00E20C42">
        <w:t>Коммерческая сфера не поддаётся нормированию, поскольку развивается на основе конкуренции и в соответствии с законами рынка.</w:t>
      </w:r>
    </w:p>
    <w:p w14:paraId="6B1D48E0" w14:textId="77777777" w:rsidR="00082EB8" w:rsidRPr="00E20C42" w:rsidRDefault="00082EB8" w:rsidP="00E6076B">
      <w:r w:rsidRPr="00E20C42">
        <w:t>Социальная – ориентируется на всё население, в первую очередь на малообеспеченное, и должна обеспечивать гарантированный социальный минимум услуг.</w:t>
      </w:r>
    </w:p>
    <w:p w14:paraId="5D81ABF0" w14:textId="77777777" w:rsidR="00082EB8" w:rsidRPr="00E20C42" w:rsidRDefault="00082EB8" w:rsidP="00215565">
      <w:r w:rsidRPr="00E20C42">
        <w:t>Социальная сфера поддаётся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т.д.) и ориентируется на определённых этапах развития на социальные стандарты.</w:t>
      </w:r>
    </w:p>
    <w:p w14:paraId="52AE0C0D" w14:textId="77777777" w:rsidR="00082EB8" w:rsidRPr="00E20C42" w:rsidRDefault="00082EB8" w:rsidP="00215565">
      <w:r w:rsidRPr="00E20C42">
        <w:t>Следует отметить, что в новых экономических условиях сфера услуг является одной из приоритетных, поскольку достаточно привлекательна для вложения капитала и наиболее ёмка для занятости населения.</w:t>
      </w:r>
    </w:p>
    <w:p w14:paraId="7A111DD8" w14:textId="77777777" w:rsidR="00082EB8" w:rsidRPr="00E20C42" w:rsidRDefault="00082EB8" w:rsidP="00215565">
      <w:r w:rsidRPr="00E20C42">
        <w:t>Таким образом, система культурно-бытового обслуживания будет функционировать и развиваться за счет смешанного финансирования – из личных средств населения, средств коммерческих структур и бюджетных средств.</w:t>
      </w:r>
    </w:p>
    <w:p w14:paraId="7DB2E079" w14:textId="77777777" w:rsidR="00082EB8" w:rsidRPr="00E20C42" w:rsidRDefault="00082EB8" w:rsidP="00215565">
      <w:r w:rsidRPr="00E20C42">
        <w:t>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w:t>
      </w:r>
    </w:p>
    <w:p w14:paraId="525A8FA5" w14:textId="77777777" w:rsidR="00082EB8" w:rsidRPr="00E20C42" w:rsidRDefault="00082EB8" w:rsidP="00215565">
      <w:r w:rsidRPr="00E20C42">
        <w:t>Эта цель достигается за счёт предлагаемого в проекте формирования иерархической системы центров обслуживания с определённым набором услуг разного типа и частоты пользования в центрах разных рангов (эпизодического, периодического и повседневного обслуживания).</w:t>
      </w:r>
    </w:p>
    <w:p w14:paraId="7745995C" w14:textId="77777777" w:rsidR="00082EB8" w:rsidRPr="00E20C42" w:rsidRDefault="00082EB8" w:rsidP="00215565">
      <w:r w:rsidRPr="00E20C42">
        <w:t>В перспективный период потребность в новом строительстве учреждений обслуживания сохраняется и должна определяться в рамках разрабатываемых социальных программ муниципального, областного и федерального уровня.</w:t>
      </w:r>
    </w:p>
    <w:p w14:paraId="44195841" w14:textId="77777777" w:rsidR="00082EB8" w:rsidRPr="00E20C42" w:rsidRDefault="00082EB8" w:rsidP="00215565">
      <w:r w:rsidRPr="00E20C42">
        <w:t>Планируемый период развития поселения характеризуется ростом преимущественно качественных показателей, что повлечёт за собой следующие основные структурные сдвиги в организации обслуживания:</w:t>
      </w:r>
    </w:p>
    <w:p w14:paraId="1B5B9CF1" w14:textId="77777777" w:rsidR="00082EB8" w:rsidRPr="00E20C42" w:rsidRDefault="00082EB8" w:rsidP="007D54F0">
      <w:pPr>
        <w:pStyle w:val="afa"/>
        <w:numPr>
          <w:ilvl w:val="0"/>
          <w:numId w:val="98"/>
        </w:numPr>
        <w:ind w:left="0" w:firstLine="709"/>
      </w:pPr>
      <w:r w:rsidRPr="00E20C42">
        <w:t>изменения в соотношении первичных (стандартных) и высших форм обслуживания в сторону увеличения удельного веса высших форм обслуживания;</w:t>
      </w:r>
    </w:p>
    <w:p w14:paraId="24A08F89" w14:textId="77777777" w:rsidR="00082EB8" w:rsidRPr="00E20C42" w:rsidRDefault="00082EB8" w:rsidP="007D54F0">
      <w:pPr>
        <w:pStyle w:val="afa"/>
        <w:numPr>
          <w:ilvl w:val="0"/>
          <w:numId w:val="98"/>
        </w:numPr>
        <w:ind w:left="0" w:firstLine="709"/>
      </w:pPr>
      <w:r w:rsidRPr="00E20C42">
        <w:t>изменения в пространственной организации системы обслуживания: рост доли учреждений общего значения;</w:t>
      </w:r>
    </w:p>
    <w:p w14:paraId="3EAF4746" w14:textId="37BBAAFF" w:rsidR="00082EB8" w:rsidRPr="00E20C42" w:rsidRDefault="00082EB8" w:rsidP="007D54F0">
      <w:pPr>
        <w:pStyle w:val="afa"/>
        <w:numPr>
          <w:ilvl w:val="0"/>
          <w:numId w:val="98"/>
        </w:numPr>
        <w:ind w:left="0" w:firstLine="709"/>
      </w:pPr>
      <w:r w:rsidRPr="00E20C42">
        <w:t>дальнейшее приближение к потребителю повседневного обслуживания, сокращение</w:t>
      </w:r>
      <w:r w:rsidR="007C0129" w:rsidRPr="00E20C42">
        <w:t>,</w:t>
      </w:r>
      <w:r w:rsidRPr="00E20C42">
        <w:t xml:space="preserve"> в связи с этим повседневных маятниковых передвижений при росте объёмов избирательных.</w:t>
      </w:r>
    </w:p>
    <w:p w14:paraId="654E0D5D" w14:textId="3BC95F9B" w:rsidR="00082EB8" w:rsidRPr="00E20C42" w:rsidRDefault="00082EB8" w:rsidP="00110A1F">
      <w:r w:rsidRPr="00E20C42">
        <w:t xml:space="preserve">Поскольку численность населения </w:t>
      </w:r>
      <w:r w:rsidR="001B4D0D" w:rsidRPr="00E20C42">
        <w:t>Петушенского</w:t>
      </w:r>
      <w:r w:rsidRPr="00E20C42">
        <w:t xml:space="preserve"> </w:t>
      </w:r>
      <w:r w:rsidR="00EA115A" w:rsidRPr="00E20C42">
        <w:t>сельского поселения</w:t>
      </w:r>
      <w:r w:rsidRPr="00E20C42">
        <w:t xml:space="preserve"> имеет тенденцию к стабилизации, правильная организация системы учреждений культурно-</w:t>
      </w:r>
      <w:r w:rsidRPr="00E20C42">
        <w:lastRenderedPageBreak/>
        <w:t>бытового обслуживания в перспективе предполагает не только строительство новых учреждений, но и качественное переоборудование и улучшение старых учреждений (оснащение их новой техникой, современным оборудованием, обеспечение хорошо подготовленными кадрами).</w:t>
      </w:r>
    </w:p>
    <w:p w14:paraId="7E6386D1" w14:textId="77777777" w:rsidR="00082EB8" w:rsidRPr="00E20C42" w:rsidRDefault="00082EB8" w:rsidP="00110A1F">
      <w:r w:rsidRPr="00E20C42">
        <w:t>Развитие социальной инфраструктуры предусматривает повышение качества жизни населения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w:t>
      </w:r>
    </w:p>
    <w:p w14:paraId="4B37FE8E" w14:textId="3D8531A0" w:rsidR="00082EB8" w:rsidRPr="00E20C42" w:rsidRDefault="00082EB8" w:rsidP="00880367">
      <w:pPr>
        <w:pStyle w:val="4"/>
        <w:rPr>
          <w:color w:val="auto"/>
        </w:rPr>
      </w:pPr>
      <w:bookmarkStart w:id="126" w:name="_Toc244407706"/>
      <w:bookmarkStart w:id="127" w:name="_Toc244410167"/>
      <w:bookmarkStart w:id="128" w:name="_Toc244411163"/>
      <w:bookmarkStart w:id="129" w:name="_Toc270941751"/>
      <w:bookmarkStart w:id="130" w:name="_Toc312357151"/>
      <w:r w:rsidRPr="00E20C42">
        <w:rPr>
          <w:color w:val="auto"/>
        </w:rPr>
        <w:t>Учреждения образования</w:t>
      </w:r>
      <w:bookmarkEnd w:id="126"/>
      <w:bookmarkEnd w:id="127"/>
      <w:bookmarkEnd w:id="128"/>
      <w:bookmarkEnd w:id="129"/>
      <w:bookmarkEnd w:id="130"/>
    </w:p>
    <w:p w14:paraId="3E2D6687" w14:textId="78F03834" w:rsidR="00082EB8" w:rsidRPr="00E20C42" w:rsidRDefault="00082EB8" w:rsidP="008614AA">
      <w:pPr>
        <w:pStyle w:val="5"/>
        <w:rPr>
          <w:color w:val="auto"/>
        </w:rPr>
      </w:pPr>
      <w:bookmarkStart w:id="131" w:name="_Toc244411164"/>
      <w:bookmarkStart w:id="132" w:name="_Toc270941752"/>
      <w:r w:rsidRPr="00E20C42">
        <w:rPr>
          <w:color w:val="auto"/>
        </w:rPr>
        <w:t>Детские дошкольные учреждения</w:t>
      </w:r>
      <w:bookmarkEnd w:id="131"/>
      <w:bookmarkEnd w:id="132"/>
    </w:p>
    <w:p w14:paraId="4CDC43C4" w14:textId="5F27B6AA" w:rsidR="00082EB8" w:rsidRPr="00E20C42" w:rsidRDefault="00082EB8" w:rsidP="00804E0F">
      <w:r w:rsidRPr="00E20C42">
        <w:t>В настоящее время детски</w:t>
      </w:r>
      <w:r w:rsidR="001E66E8" w:rsidRPr="00E20C42">
        <w:t>х</w:t>
      </w:r>
      <w:r w:rsidRPr="00E20C42">
        <w:t xml:space="preserve"> сад</w:t>
      </w:r>
      <w:r w:rsidR="001E66E8" w:rsidRPr="00E20C42">
        <w:t>ов</w:t>
      </w:r>
      <w:r w:rsidRPr="00E20C42">
        <w:t xml:space="preserve"> в </w:t>
      </w:r>
      <w:r w:rsidR="001A155B" w:rsidRPr="00E20C42">
        <w:t>Петушенском</w:t>
      </w:r>
      <w:r w:rsidRPr="00E20C42">
        <w:t xml:space="preserve"> </w:t>
      </w:r>
      <w:r w:rsidR="001E66E8" w:rsidRPr="00E20C42">
        <w:t>сельском поселении</w:t>
      </w:r>
      <w:r w:rsidRPr="00E20C42">
        <w:t xml:space="preserve"> </w:t>
      </w:r>
      <w:r w:rsidR="001E66E8" w:rsidRPr="00E20C42">
        <w:t>не имеется.</w:t>
      </w:r>
    </w:p>
    <w:p w14:paraId="49E771F5" w14:textId="4C9C01D7" w:rsidR="00FB3D93" w:rsidRPr="00E20C42" w:rsidRDefault="00FB3D93" w:rsidP="00804E0F">
      <w:r w:rsidRPr="00E20C42">
        <w:t>Мероприятия не предусмотрены.</w:t>
      </w:r>
    </w:p>
    <w:p w14:paraId="349B6121" w14:textId="09410061" w:rsidR="00082EB8" w:rsidRPr="00E20C42" w:rsidRDefault="00082EB8" w:rsidP="008614AA">
      <w:pPr>
        <w:pStyle w:val="5"/>
        <w:rPr>
          <w:color w:val="auto"/>
        </w:rPr>
      </w:pPr>
      <w:bookmarkStart w:id="133" w:name="_Toc244411165"/>
      <w:bookmarkStart w:id="134" w:name="_Toc270941753"/>
      <w:r w:rsidRPr="00E20C42">
        <w:rPr>
          <w:color w:val="auto"/>
        </w:rPr>
        <w:t>Общеобразовательные школы</w:t>
      </w:r>
      <w:bookmarkEnd w:id="133"/>
      <w:bookmarkEnd w:id="134"/>
    </w:p>
    <w:p w14:paraId="47EA07EE" w14:textId="477C5CAA" w:rsidR="00082EB8" w:rsidRPr="00E20C42" w:rsidRDefault="00082EB8" w:rsidP="00E13523">
      <w:r w:rsidRPr="00E20C42">
        <w:t>В исходный год численность детей школьного возраста составила 3</w:t>
      </w:r>
      <w:r w:rsidR="002D2AAA" w:rsidRPr="00E20C42">
        <w:t>1</w:t>
      </w:r>
      <w:r w:rsidRPr="00E20C42">
        <w:t xml:space="preserve"> человек.</w:t>
      </w:r>
    </w:p>
    <w:p w14:paraId="783F003C" w14:textId="3AECB988" w:rsidR="00082EB8" w:rsidRPr="00E20C42" w:rsidRDefault="00082EB8" w:rsidP="00E13523">
      <w:r w:rsidRPr="00E20C42">
        <w:t>На расчетный срок в соответствии с демографическим прогнозом предполагается</w:t>
      </w:r>
      <w:r w:rsidR="002F260C" w:rsidRPr="00E20C42">
        <w:t xml:space="preserve"> </w:t>
      </w:r>
      <w:r w:rsidRPr="00E20C42">
        <w:t>4</w:t>
      </w:r>
      <w:r w:rsidR="002D2AAA" w:rsidRPr="00E20C42">
        <w:t>0</w:t>
      </w:r>
      <w:r w:rsidRPr="00E20C42">
        <w:t xml:space="preserve"> детей школьного возраста.</w:t>
      </w:r>
    </w:p>
    <w:p w14:paraId="23F908A4" w14:textId="6A5BDEBC" w:rsidR="00082EB8" w:rsidRPr="00E20C42" w:rsidRDefault="00082EB8" w:rsidP="00E13523">
      <w:r w:rsidRPr="00E20C42">
        <w:t xml:space="preserve">В условиях </w:t>
      </w:r>
      <w:r w:rsidR="002D2AAA" w:rsidRPr="00E20C42">
        <w:t>Петушенского</w:t>
      </w:r>
      <w:r w:rsidRPr="00E20C42">
        <w:t xml:space="preserve"> сельского поселения нет необходимости строительства новой сельской школы.</w:t>
      </w:r>
    </w:p>
    <w:p w14:paraId="30DE8610" w14:textId="169F11BD" w:rsidR="00496887" w:rsidRPr="00E20C42" w:rsidRDefault="00496887" w:rsidP="00496887">
      <w:bookmarkStart w:id="135" w:name="_Toc270941754"/>
      <w:r w:rsidRPr="00E20C42">
        <w:t>Строительство, реконструкция, либо оборудование на имеющейся базе объектов образования не предусматриваются.</w:t>
      </w:r>
    </w:p>
    <w:p w14:paraId="23CD4562" w14:textId="22551015" w:rsidR="00082EB8" w:rsidRPr="00E20C42" w:rsidRDefault="00082EB8" w:rsidP="008614AA">
      <w:pPr>
        <w:pStyle w:val="5"/>
        <w:rPr>
          <w:color w:val="auto"/>
        </w:rPr>
      </w:pPr>
      <w:r w:rsidRPr="00E20C42">
        <w:rPr>
          <w:color w:val="auto"/>
        </w:rPr>
        <w:t>Учреждения среднего специального образования</w:t>
      </w:r>
      <w:bookmarkEnd w:id="135"/>
    </w:p>
    <w:p w14:paraId="14EB9739" w14:textId="7D52E12C" w:rsidR="00082EB8" w:rsidRPr="00E20C42" w:rsidRDefault="00082EB8" w:rsidP="00B72D80">
      <w:r w:rsidRPr="00E20C42">
        <w:t>Проектом генерального плана не предусмотрено мероприятий по реконструкции учебных заведений, требующей расширения и выделения новых земельных участков.</w:t>
      </w:r>
    </w:p>
    <w:p w14:paraId="2D151849" w14:textId="77777777" w:rsidR="00082EB8" w:rsidRPr="00E20C42" w:rsidRDefault="00082EB8" w:rsidP="00B72D80">
      <w:r w:rsidRPr="00E20C42">
        <w:t>Ввиду того, что все учреждения высшего и среднего специального образования находятся в ведение Администрации Орловской области, вопросы их развития должны быть отражены в документах территориального планирования области, где нет подобных положений.</w:t>
      </w:r>
    </w:p>
    <w:p w14:paraId="1D51734D" w14:textId="6456E56E" w:rsidR="00082EB8" w:rsidRPr="00E20C42" w:rsidRDefault="00082EB8" w:rsidP="00880367">
      <w:pPr>
        <w:pStyle w:val="4"/>
        <w:rPr>
          <w:color w:val="auto"/>
        </w:rPr>
      </w:pPr>
      <w:bookmarkStart w:id="136" w:name="_Toc244407707"/>
      <w:bookmarkStart w:id="137" w:name="_Toc244410168"/>
      <w:bookmarkStart w:id="138" w:name="_Toc244411166"/>
      <w:bookmarkStart w:id="139" w:name="_Toc270941755"/>
      <w:bookmarkStart w:id="140" w:name="_Toc312357152"/>
      <w:r w:rsidRPr="00E20C42">
        <w:rPr>
          <w:color w:val="auto"/>
        </w:rPr>
        <w:t>Учреждения здравоохранения</w:t>
      </w:r>
      <w:bookmarkEnd w:id="136"/>
      <w:bookmarkEnd w:id="137"/>
      <w:bookmarkEnd w:id="138"/>
      <w:bookmarkEnd w:id="139"/>
      <w:bookmarkEnd w:id="140"/>
    </w:p>
    <w:p w14:paraId="58C10F16" w14:textId="352C251D" w:rsidR="00082EB8" w:rsidRPr="00E20C42" w:rsidRDefault="00082EB8" w:rsidP="008614AA">
      <w:pPr>
        <w:pStyle w:val="5"/>
        <w:rPr>
          <w:color w:val="auto"/>
        </w:rPr>
      </w:pPr>
      <w:bookmarkStart w:id="141" w:name="_Toc244411167"/>
      <w:bookmarkStart w:id="142" w:name="_Toc270941756"/>
      <w:r w:rsidRPr="00E20C42">
        <w:rPr>
          <w:color w:val="auto"/>
        </w:rPr>
        <w:t>Учреждения здравоохранения стандартного типа.</w:t>
      </w:r>
      <w:bookmarkEnd w:id="141"/>
      <w:bookmarkEnd w:id="142"/>
    </w:p>
    <w:p w14:paraId="016CAF17" w14:textId="35ED0824" w:rsidR="00082EB8" w:rsidRPr="00E20C42" w:rsidRDefault="00082EB8" w:rsidP="00325941">
      <w:r w:rsidRPr="00E20C42">
        <w:t>В проекте генерального плана не предусмотрено строительство новых больниц и новых стационарных лечебных учреждений.</w:t>
      </w:r>
    </w:p>
    <w:p w14:paraId="4185AEA4" w14:textId="76E6E765" w:rsidR="00082EB8" w:rsidRPr="00E20C42" w:rsidRDefault="00082EB8" w:rsidP="008614AA">
      <w:pPr>
        <w:pStyle w:val="5"/>
        <w:rPr>
          <w:color w:val="auto"/>
        </w:rPr>
      </w:pPr>
      <w:bookmarkStart w:id="143" w:name="_Toc244411168"/>
      <w:bookmarkStart w:id="144" w:name="_Toc270941757"/>
      <w:r w:rsidRPr="00E20C42">
        <w:rPr>
          <w:color w:val="auto"/>
        </w:rPr>
        <w:t>Амбулаторно-поликлинические учреждения</w:t>
      </w:r>
      <w:bookmarkEnd w:id="143"/>
      <w:bookmarkEnd w:id="144"/>
    </w:p>
    <w:p w14:paraId="4089A6A4" w14:textId="77777777" w:rsidR="00082EB8" w:rsidRPr="00E20C42" w:rsidRDefault="00082EB8" w:rsidP="00D136F4">
      <w:r w:rsidRPr="00E20C42">
        <w:t>В рамках действующих национальных проектов, федеральных и областных целевых программ уделяется приоритетное внимание стационарзамещающим формам медицинского обслуживания, прежде всего, поликлинической сети и формированию диагностических и консультационных центров.</w:t>
      </w:r>
    </w:p>
    <w:p w14:paraId="0FDB96F5" w14:textId="77777777" w:rsidR="001E75C1" w:rsidRPr="00E20C42" w:rsidRDefault="001E75C1" w:rsidP="001E75C1">
      <w:bookmarkStart w:id="145" w:name="_Toc244411169"/>
      <w:bookmarkStart w:id="146" w:name="_Toc270941758"/>
      <w:r w:rsidRPr="00E20C42">
        <w:t>Мероприятия не предусмотрены.</w:t>
      </w:r>
    </w:p>
    <w:p w14:paraId="2AEC7066" w14:textId="7B25E12D" w:rsidR="00082EB8" w:rsidRPr="00E20C42" w:rsidRDefault="00082EB8" w:rsidP="008614AA">
      <w:pPr>
        <w:pStyle w:val="5"/>
        <w:rPr>
          <w:color w:val="auto"/>
        </w:rPr>
      </w:pPr>
      <w:r w:rsidRPr="00E20C42">
        <w:rPr>
          <w:color w:val="auto"/>
        </w:rPr>
        <w:t>Скорая медицинская помощь</w:t>
      </w:r>
      <w:bookmarkEnd w:id="145"/>
      <w:bookmarkEnd w:id="146"/>
    </w:p>
    <w:p w14:paraId="4BA0C6C1" w14:textId="56660A79" w:rsidR="00082EB8" w:rsidRPr="00E20C42" w:rsidRDefault="00972022" w:rsidP="00C429FC">
      <w:r w:rsidRPr="00E20C42">
        <w:t xml:space="preserve">Согласно нормативным значениям из </w:t>
      </w:r>
      <w:r w:rsidR="00962357" w:rsidRPr="00E20C42">
        <w:t>СП 42.13330.2016 «Градостроительство. Планировка и застройка городских и сельских поселений»</w:t>
      </w:r>
      <w:r w:rsidR="00082EB8" w:rsidRPr="00E20C42">
        <w:t>, необходимо по расчету 2 автомобиля на расчетный срок на 10 тыс. жителей (в том числе один резервный).</w:t>
      </w:r>
    </w:p>
    <w:p w14:paraId="71F5C1D0" w14:textId="6AD0BEB6" w:rsidR="00082EB8" w:rsidRPr="00E20C42" w:rsidRDefault="00082EB8" w:rsidP="00880367">
      <w:pPr>
        <w:pStyle w:val="4"/>
        <w:rPr>
          <w:color w:val="auto"/>
        </w:rPr>
      </w:pPr>
      <w:bookmarkStart w:id="147" w:name="_Toc244407708"/>
      <w:bookmarkStart w:id="148" w:name="_Toc244410169"/>
      <w:bookmarkStart w:id="149" w:name="_Toc244411170"/>
      <w:bookmarkStart w:id="150" w:name="_Toc270941759"/>
      <w:bookmarkStart w:id="151" w:name="_Toc312357153"/>
      <w:r w:rsidRPr="00E20C42">
        <w:rPr>
          <w:color w:val="auto"/>
        </w:rPr>
        <w:t>Спортивные и физкультурно-оздоровительные учреждения</w:t>
      </w:r>
      <w:bookmarkEnd w:id="147"/>
      <w:bookmarkEnd w:id="148"/>
      <w:bookmarkEnd w:id="149"/>
      <w:bookmarkEnd w:id="150"/>
      <w:bookmarkEnd w:id="151"/>
    </w:p>
    <w:p w14:paraId="6D88814C" w14:textId="27ED964C" w:rsidR="00082EB8" w:rsidRPr="00E20C42" w:rsidRDefault="00082EB8" w:rsidP="00803E09">
      <w:r w:rsidRPr="00E20C42">
        <w:t xml:space="preserve">В соответствии </w:t>
      </w:r>
      <w:r w:rsidR="00962357" w:rsidRPr="00E20C42">
        <w:t xml:space="preserve">СП 42.13330.2016 «Градостроительство. Планировка и застройка городских и сельских поселений» </w:t>
      </w:r>
      <w:r w:rsidRPr="00E20C42">
        <w:t>необходимо довести численность</w:t>
      </w:r>
      <w:r w:rsidR="004A3F97" w:rsidRPr="00E20C42">
        <w:t>,</w:t>
      </w:r>
      <w:r w:rsidRPr="00E20C42">
        <w:t xml:space="preserve"> занимающ</w:t>
      </w:r>
      <w:r w:rsidR="004A3F97" w:rsidRPr="00E20C42">
        <w:t>ихся</w:t>
      </w:r>
      <w:r w:rsidRPr="00E20C42">
        <w:t xml:space="preserve"> физкультурой и спортом до 30% населения</w:t>
      </w:r>
      <w:r w:rsidR="00A357F8" w:rsidRPr="00E20C42">
        <w:t xml:space="preserve"> или 186 человек</w:t>
      </w:r>
      <w:r w:rsidRPr="00E20C42">
        <w:t xml:space="preserve"> применительно к </w:t>
      </w:r>
      <w:r w:rsidR="00A357F8" w:rsidRPr="00E20C42">
        <w:t>Пеиушенскому</w:t>
      </w:r>
      <w:r w:rsidRPr="00E20C42">
        <w:t xml:space="preserve"> сельскому поселению.</w:t>
      </w:r>
    </w:p>
    <w:p w14:paraId="11F6FE4F" w14:textId="1B87863A" w:rsidR="00516185" w:rsidRPr="00E20C42" w:rsidRDefault="00516185" w:rsidP="00803E09">
      <w:pPr>
        <w:rPr>
          <w:szCs w:val="26"/>
        </w:rPr>
      </w:pPr>
      <w:r w:rsidRPr="00E20C42">
        <w:rPr>
          <w:szCs w:val="26"/>
        </w:rPr>
        <w:t>Перечень мероприятий по обеспечению территории сельского поселения физкультурно-спортивными сооружениями:</w:t>
      </w:r>
    </w:p>
    <w:p w14:paraId="393521E8" w14:textId="683431E6" w:rsidR="00516185" w:rsidRPr="00E20C42" w:rsidRDefault="00516185" w:rsidP="007D54F0">
      <w:pPr>
        <w:pStyle w:val="afa"/>
        <w:numPr>
          <w:ilvl w:val="0"/>
          <w:numId w:val="126"/>
        </w:numPr>
        <w:ind w:left="0" w:firstLine="709"/>
        <w:rPr>
          <w:i/>
          <w:szCs w:val="26"/>
        </w:rPr>
      </w:pPr>
      <w:r w:rsidRPr="00E20C42">
        <w:rPr>
          <w:rFonts w:cs="Times New Roman"/>
          <w:szCs w:val="26"/>
        </w:rPr>
        <w:lastRenderedPageBreak/>
        <w:t>Устройство спортивных площадок в населённых пунктах поселения.</w:t>
      </w:r>
    </w:p>
    <w:p w14:paraId="0B4166E9" w14:textId="5BFAC7D5" w:rsidR="003C2895" w:rsidRPr="00E20C42" w:rsidRDefault="003C2895" w:rsidP="009B25D5">
      <w:pPr>
        <w:pStyle w:val="3"/>
      </w:pPr>
      <w:bookmarkStart w:id="152" w:name="_Hlk156315783"/>
      <w:r w:rsidRPr="00E20C42">
        <w:t>2.2.</w:t>
      </w:r>
      <w:r w:rsidR="00163AAA" w:rsidRPr="00E20C42">
        <w:t>5</w:t>
      </w:r>
      <w:r w:rsidRPr="00E20C42">
        <w:t>. Мероприятия по обеспечению территории сельского поселения объектами массового отдыха жителей поселения, благоустройства и озеленения</w:t>
      </w:r>
    </w:p>
    <w:bookmarkEnd w:id="152"/>
    <w:p w14:paraId="7DECD342" w14:textId="19261EC9" w:rsidR="00D572D1" w:rsidRPr="00E20C42" w:rsidRDefault="00D572D1" w:rsidP="00577619">
      <w:r w:rsidRPr="00E20C42">
        <w:t xml:space="preserve">В </w:t>
      </w:r>
      <w:r w:rsidR="00FF3FD7" w:rsidRPr="00E20C42">
        <w:t>Петушенском</w:t>
      </w:r>
      <w:r w:rsidRPr="00E20C42">
        <w:t xml:space="preserve"> сельском поселении не выделены организованные места отдыха населения. Озеленение населённых пунктов неупорядоче</w:t>
      </w:r>
      <w:r w:rsidR="00941888" w:rsidRPr="00E20C42">
        <w:t>н</w:t>
      </w:r>
      <w:r w:rsidRPr="00E20C42">
        <w:t>но. Вместе с тем небольшая залесённость поселения и наличие относительно большого количества водных пространств предполагают создание организованных мест отдыха. Предлагается:</w:t>
      </w:r>
    </w:p>
    <w:p w14:paraId="0171789A" w14:textId="77777777" w:rsidR="00D572D1" w:rsidRPr="00E20C42" w:rsidRDefault="00D572D1" w:rsidP="007D54F0">
      <w:pPr>
        <w:pStyle w:val="afa"/>
        <w:numPr>
          <w:ilvl w:val="0"/>
          <w:numId w:val="92"/>
        </w:numPr>
        <w:ind w:left="0" w:firstLine="709"/>
      </w:pPr>
      <w:r w:rsidRPr="00E20C42">
        <w:t>упорядочение антропогенной нагрузки на природную среду;</w:t>
      </w:r>
    </w:p>
    <w:p w14:paraId="792C5587" w14:textId="77777777" w:rsidR="00D572D1" w:rsidRPr="00E20C42" w:rsidRDefault="00D572D1" w:rsidP="007D54F0">
      <w:pPr>
        <w:pStyle w:val="afa"/>
        <w:numPr>
          <w:ilvl w:val="0"/>
          <w:numId w:val="92"/>
        </w:numPr>
        <w:ind w:left="0" w:firstLine="709"/>
      </w:pPr>
      <w:r w:rsidRPr="00E20C42">
        <w:t>создание оборудованных мест отдыха (кемпингов, зелёных стоянок и т.д.) в лесной зоне;</w:t>
      </w:r>
    </w:p>
    <w:p w14:paraId="34DA14FB" w14:textId="37A0B864" w:rsidR="00D572D1" w:rsidRPr="00E20C42" w:rsidRDefault="00D572D1" w:rsidP="007D54F0">
      <w:pPr>
        <w:pStyle w:val="afa"/>
        <w:numPr>
          <w:ilvl w:val="0"/>
          <w:numId w:val="92"/>
        </w:numPr>
        <w:ind w:left="0" w:firstLine="709"/>
      </w:pPr>
      <w:r w:rsidRPr="00E20C42">
        <w:t xml:space="preserve">создание мест отдыха у водных пространств (рек </w:t>
      </w:r>
      <w:r w:rsidR="004A737C" w:rsidRPr="00E20C42">
        <w:t>Пшевка</w:t>
      </w:r>
      <w:r w:rsidRPr="00E20C42">
        <w:t xml:space="preserve"> и </w:t>
      </w:r>
      <w:r w:rsidR="004A737C" w:rsidRPr="00E20C42">
        <w:t>Дичня</w:t>
      </w:r>
      <w:r w:rsidRPr="00E20C42">
        <w:t>);</w:t>
      </w:r>
    </w:p>
    <w:p w14:paraId="2D63A6A5" w14:textId="77777777" w:rsidR="00D572D1" w:rsidRPr="00E20C42" w:rsidRDefault="00D572D1" w:rsidP="007D54F0">
      <w:pPr>
        <w:pStyle w:val="afa"/>
        <w:numPr>
          <w:ilvl w:val="0"/>
          <w:numId w:val="92"/>
        </w:numPr>
        <w:ind w:left="0" w:firstLine="709"/>
      </w:pPr>
      <w:r w:rsidRPr="00E20C42">
        <w:t>создание экологических троп в лесной зоне.</w:t>
      </w:r>
    </w:p>
    <w:p w14:paraId="62FCCA07" w14:textId="77777777" w:rsidR="00D572D1" w:rsidRPr="00E20C42" w:rsidRDefault="00D572D1" w:rsidP="00577619">
      <w:r w:rsidRPr="00E20C42">
        <w:t>В последующих стадиях проектирования более планомерно подходить к вопросам озеленения сельских территорий, созданию озеленённых пространств во всех населённых пунктах поселения, к озеленению уличных пространств. В пойме рек в водоохранной зоне предлагается устройство рекреационных пространств – создание пляжей, организованных мест отдыха и т.д.</w:t>
      </w:r>
    </w:p>
    <w:p w14:paraId="64D9D5BF" w14:textId="1ED5D1E5" w:rsidR="00D572D1" w:rsidRPr="00E20C42" w:rsidRDefault="00D572D1" w:rsidP="00577619">
      <w:r w:rsidRPr="00E20C42">
        <w:t>В расчётный срок работы по благоустройству предлагается выполнять в соответствии с проектными решениями генерального плана, проектами планировки</w:t>
      </w:r>
      <w:r w:rsidR="00E42703" w:rsidRPr="00E20C42">
        <w:t xml:space="preserve">, </w:t>
      </w:r>
      <w:r w:rsidRPr="00E20C42">
        <w:t>разработанными и утверждёнными на территории поселения среднесрочными концепцией и программой благоустройства и озеленения.</w:t>
      </w:r>
    </w:p>
    <w:p w14:paraId="13E9E89D" w14:textId="77777777" w:rsidR="00D572D1" w:rsidRPr="00E20C42" w:rsidRDefault="00D572D1" w:rsidP="00577619">
      <w:r w:rsidRPr="00E20C42">
        <w:t>Особое внимание при поведении работ необходимо обратить на согласованность и последовательность действий органов власти, сельских служб и застройщиков при строительстве и реконструкции зданий и сооружений, дорог, инженерной инфраструктуры и благоустройства для исключения возможности разрушения и демонтажа объектов благоустройства и озеленения при проведении строительных и ремонтных работ.</w:t>
      </w:r>
    </w:p>
    <w:p w14:paraId="0F8D9BEA" w14:textId="77777777" w:rsidR="00D572D1" w:rsidRPr="00E20C42" w:rsidRDefault="00D572D1" w:rsidP="00577619">
      <w:r w:rsidRPr="00E20C42">
        <w:t>Генеральным планом предусматриваются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14:paraId="46A3216C" w14:textId="77777777" w:rsidR="00D572D1" w:rsidRPr="00E20C42" w:rsidRDefault="00D572D1" w:rsidP="00577619">
      <w:r w:rsidRPr="00E20C42">
        <w:t>Предлагается выполнять работы по следующим направлениям:</w:t>
      </w:r>
    </w:p>
    <w:p w14:paraId="7B45F5A9" w14:textId="0C72F489" w:rsidR="00D572D1" w:rsidRPr="00E20C42" w:rsidRDefault="00D572D1" w:rsidP="00577619">
      <w:r w:rsidRPr="00E20C42">
        <w:t>1. В расчётный срок основным направлением будут выступать работы по реконструкции и ремонту 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14:paraId="5910B693" w14:textId="5FE6B0C8" w:rsidR="005F3DD0" w:rsidRPr="00E20C42" w:rsidRDefault="00D572D1" w:rsidP="00D04580">
      <w:r w:rsidRPr="00E20C42">
        <w:t>2.</w:t>
      </w:r>
      <w:r w:rsidR="00D04580" w:rsidRPr="00E20C42">
        <w:t xml:space="preserve"> </w:t>
      </w:r>
      <w:r w:rsidRPr="00E20C42">
        <w:t>В части благоустройства внутренних водоёмов основные мероприятия предполагается направить на санитарную очистку и благоустройство прудов, обеспечение проточности водоёмов. Проектом генерального плана предусмотрено расширение сети пляжей.</w:t>
      </w:r>
    </w:p>
    <w:p w14:paraId="633BC2CF" w14:textId="161C5C61" w:rsidR="00D572D1" w:rsidRPr="00E20C42" w:rsidRDefault="00D572D1" w:rsidP="00577619">
      <w:r w:rsidRPr="00E20C42">
        <w:t>На расчётный срок предполагаются следующие мероприятия:</w:t>
      </w:r>
    </w:p>
    <w:p w14:paraId="06AD7571" w14:textId="604522E1" w:rsidR="00D572D1" w:rsidRPr="00E20C42" w:rsidRDefault="00A557A4" w:rsidP="007D54F0">
      <w:pPr>
        <w:pStyle w:val="afa"/>
        <w:numPr>
          <w:ilvl w:val="0"/>
          <w:numId w:val="93"/>
        </w:numPr>
        <w:ind w:left="0" w:firstLine="709"/>
      </w:pPr>
      <w:r w:rsidRPr="00E20C42">
        <w:t>у</w:t>
      </w:r>
      <w:r w:rsidR="00D572D1" w:rsidRPr="00E20C42">
        <w:t xml:space="preserve">стройство пляжей в районе рек </w:t>
      </w:r>
      <w:r w:rsidR="00897C25" w:rsidRPr="00E20C42">
        <w:t>Пшевка</w:t>
      </w:r>
      <w:r w:rsidR="00D572D1" w:rsidRPr="00E20C42">
        <w:t xml:space="preserve"> и </w:t>
      </w:r>
      <w:r w:rsidR="00897C25" w:rsidRPr="00E20C42">
        <w:t>Дичня</w:t>
      </w:r>
      <w:r w:rsidR="00D572D1" w:rsidRPr="00E20C42">
        <w:t xml:space="preserve"> с расчисткой и углублением</w:t>
      </w:r>
      <w:r w:rsidR="005F3DD0" w:rsidRPr="00E20C42">
        <w:t>;</w:t>
      </w:r>
    </w:p>
    <w:p w14:paraId="477F154A" w14:textId="36A7549A" w:rsidR="00D572D1" w:rsidRPr="00E20C42" w:rsidRDefault="00A557A4" w:rsidP="007D54F0">
      <w:pPr>
        <w:pStyle w:val="afa"/>
        <w:numPr>
          <w:ilvl w:val="0"/>
          <w:numId w:val="93"/>
        </w:numPr>
        <w:ind w:left="0" w:firstLine="709"/>
      </w:pPr>
      <w:r w:rsidRPr="00E20C42">
        <w:t>у</w:t>
      </w:r>
      <w:r w:rsidR="00D572D1" w:rsidRPr="00E20C42">
        <w:t>стройство организованных мест отдыха у других водоёмов поселения.</w:t>
      </w:r>
    </w:p>
    <w:p w14:paraId="71609C49" w14:textId="77777777" w:rsidR="00D572D1" w:rsidRPr="00E20C42" w:rsidRDefault="00D572D1" w:rsidP="00577619">
      <w:r w:rsidRPr="00E20C42">
        <w:t xml:space="preserve">3. В расчётный срок необходимо увеличить площадь зелёных насаждений общего пользования в населённых пунктах и выполнить работы по реконструкции и </w:t>
      </w:r>
      <w:r w:rsidRPr="00E20C42">
        <w:lastRenderedPageBreak/>
        <w:t>благоустройству территорий лесов с высадкой необходимого количества деревьев и кустарников.</w:t>
      </w:r>
    </w:p>
    <w:p w14:paraId="225885A5" w14:textId="77777777" w:rsidR="00D572D1" w:rsidRPr="00E20C42" w:rsidRDefault="00D572D1" w:rsidP="00577619">
      <w:r w:rsidRPr="00E20C42">
        <w:t>При реализации мероприятий по озеленению необходимо существенно расширить видовой состав применяемых растений, адаптированных к местным условиям произрастания.</w:t>
      </w:r>
    </w:p>
    <w:p w14:paraId="390BDEC9" w14:textId="77777777" w:rsidR="00D572D1" w:rsidRPr="00E20C42" w:rsidRDefault="00D572D1" w:rsidP="00577619">
      <w:r w:rsidRPr="00E20C42">
        <w:t>4. Ежегодно необходимо увеличивать плотность малых архитектурных форм. Особое внимание необходимо обратить на установку малых архитектурных форм в общественно-административных центрах поселения, в межпоселковом общественном центре, в местах массового скопления людей. Необходимо восполнить недостаток монументально-декоративных произведений искусства на улицах и площадях населённых пунктов, обогатив эстетическое восприятие жилой среды.</w:t>
      </w:r>
    </w:p>
    <w:p w14:paraId="176EA8AD" w14:textId="77777777" w:rsidR="00D572D1" w:rsidRPr="00E20C42" w:rsidRDefault="00D572D1" w:rsidP="00577619">
      <w:r w:rsidRPr="00E20C42">
        <w:t>5. Основные направления работы органов исполнительной власти поселения в части улучшения системы освещения населённых пунктов должны быть направлены на энергосбережение и совершенствование системы освещения. Необходимо добиться нормируемого уровня освещения сельских улиц и дорог и выстроить соподчинённую систему освещения главных и второстепенных улиц. В расчётный срок необходимо выполнить мероприятия по реконструкции автоматической системы освещения, работающей в различных режимах.</w:t>
      </w:r>
    </w:p>
    <w:p w14:paraId="0B49BEA8" w14:textId="77777777" w:rsidR="00D572D1" w:rsidRPr="00E20C42" w:rsidRDefault="00D572D1" w:rsidP="00577619">
      <w:r w:rsidRPr="00E20C42">
        <w:t>Вторым направлением работ по освещению будет освещение объектов социальной сферы и жилых кварталов, в первую очередь, должны быть надлежаще освещены территории с пребыванием детей и подростков.</w:t>
      </w:r>
    </w:p>
    <w:p w14:paraId="2723E349" w14:textId="002036F0" w:rsidR="00D572D1" w:rsidRPr="00E20C42" w:rsidRDefault="00D572D1" w:rsidP="00577619">
      <w:r w:rsidRPr="00E20C42">
        <w:t>Отдельное направление в освещении – это декоративное и архитектурное освещение; предлагается выполнить архитектурное освещение наиболее значимых зданий и объектов: культовых, общественных зданий и ряд других.</w:t>
      </w:r>
    </w:p>
    <w:p w14:paraId="6EE85121" w14:textId="5A0FFC85" w:rsidR="008B40DE" w:rsidRPr="00E20C42" w:rsidRDefault="008B40DE" w:rsidP="00577619">
      <w:r w:rsidRPr="00E20C42">
        <w:t>Перечень мероприятий по обеспечению территории сельского поселения объектами массового отдыха жителей поселения, благоустройства и озеленения:</w:t>
      </w:r>
    </w:p>
    <w:p w14:paraId="44193393" w14:textId="77777777" w:rsidR="008B40DE" w:rsidRPr="00E20C42" w:rsidRDefault="008B40DE" w:rsidP="008B40DE">
      <w:pPr>
        <w:pStyle w:val="afa"/>
        <w:numPr>
          <w:ilvl w:val="0"/>
          <w:numId w:val="132"/>
        </w:numPr>
        <w:ind w:left="0" w:firstLine="709"/>
      </w:pPr>
      <w:r w:rsidRPr="00E20C42">
        <w:t>Реконструкция систем уличного освещения; мероприятия по энергосбережению.</w:t>
      </w:r>
    </w:p>
    <w:p w14:paraId="15DC5596" w14:textId="77777777" w:rsidR="008B40DE" w:rsidRPr="00E20C42" w:rsidRDefault="008B40DE" w:rsidP="008B40DE">
      <w:pPr>
        <w:pStyle w:val="afa"/>
        <w:numPr>
          <w:ilvl w:val="0"/>
          <w:numId w:val="132"/>
        </w:numPr>
        <w:ind w:left="0" w:firstLine="709"/>
      </w:pPr>
      <w:r w:rsidRPr="00E20C42">
        <w:t>Реконструкция и содержание мест захоронения (кладбищ).</w:t>
      </w:r>
    </w:p>
    <w:p w14:paraId="3257623E" w14:textId="2A5919BC" w:rsidR="008B40DE" w:rsidRPr="00E20C42" w:rsidRDefault="008B40DE" w:rsidP="008B40DE">
      <w:pPr>
        <w:pStyle w:val="afa"/>
        <w:numPr>
          <w:ilvl w:val="0"/>
          <w:numId w:val="132"/>
        </w:numPr>
        <w:ind w:left="0" w:firstLine="709"/>
      </w:pPr>
      <w:r w:rsidRPr="00E20C42">
        <w:t>Обустройство территорий зеленых насаждений общего пользования.</w:t>
      </w:r>
    </w:p>
    <w:bookmarkEnd w:id="102"/>
    <w:p w14:paraId="1768DBC2" w14:textId="49F5D6A2" w:rsidR="0087610C" w:rsidRPr="00E20C42" w:rsidRDefault="0087610C" w:rsidP="009B25D5">
      <w:pPr>
        <w:pStyle w:val="3"/>
      </w:pPr>
      <w:r w:rsidRPr="00E20C42">
        <w:t>2.2.6 Мероприятия по развитию коммерческого сектора и производстенной структуры</w:t>
      </w:r>
    </w:p>
    <w:p w14:paraId="405B2DC4" w14:textId="77777777" w:rsidR="0087610C" w:rsidRPr="00E20C42" w:rsidRDefault="0087610C" w:rsidP="00880367">
      <w:pPr>
        <w:pStyle w:val="4"/>
        <w:rPr>
          <w:color w:val="auto"/>
        </w:rPr>
      </w:pPr>
      <w:r w:rsidRPr="00E20C42">
        <w:rPr>
          <w:color w:val="auto"/>
        </w:rPr>
        <w:t>Развитие коммерческого сектора системы обслуживания населения</w:t>
      </w:r>
    </w:p>
    <w:p w14:paraId="04F77C51" w14:textId="77777777" w:rsidR="0087610C" w:rsidRPr="00E20C42" w:rsidRDefault="0087610C" w:rsidP="00E62043">
      <w:r w:rsidRPr="00E20C42">
        <w:t>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частного предпринимательства, а следовательно, потребность в них определит рынок, который и будет поддерживать равновесие в их численности. Существующая нормативная база не дает объективной оценки в потребности в тех или иных учреждениях торговли, а у органов власти отсутствуют правовые рычаги воздействия на ситуацию, в которой, например, численность объектов торговли превысила норматив. Запретить открывать новые объекты торговли в такой ситуации закон не позволяет. Со стороны органов власти остается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p>
    <w:p w14:paraId="2568E72D" w14:textId="3531067E" w:rsidR="0087610C" w:rsidRPr="00E20C42" w:rsidRDefault="0087610C" w:rsidP="00E62043">
      <w:r w:rsidRPr="00E20C42">
        <w:t xml:space="preserve">Ввиду этого генеральным планом не предусмотрено мероприятий по развитию сети торговли, общественного питания, бытового обслуживания потому как, что такое </w:t>
      </w:r>
      <w:r w:rsidRPr="00E20C42">
        <w:lastRenderedPageBreak/>
        <w:t>развитие будет осуществляться в рамках рыночных механизмов с минимальным вмешательством органов власти</w:t>
      </w:r>
      <w:r w:rsidR="00B9245E" w:rsidRPr="00E20C42">
        <w:t>.</w:t>
      </w:r>
    </w:p>
    <w:p w14:paraId="44796238" w14:textId="53509D33" w:rsidR="0087610C" w:rsidRPr="00E20C42" w:rsidRDefault="0087610C" w:rsidP="00880367">
      <w:pPr>
        <w:pStyle w:val="4"/>
        <w:rPr>
          <w:color w:val="auto"/>
        </w:rPr>
      </w:pPr>
      <w:bookmarkStart w:id="153" w:name="_Toc270941762"/>
      <w:bookmarkStart w:id="154" w:name="_Toc312357156"/>
      <w:r w:rsidRPr="00E20C42">
        <w:rPr>
          <w:color w:val="auto"/>
        </w:rPr>
        <w:t xml:space="preserve">Развитие производственной </w:t>
      </w:r>
      <w:bookmarkEnd w:id="153"/>
      <w:bookmarkEnd w:id="154"/>
      <w:r w:rsidR="009253A5" w:rsidRPr="00E20C42">
        <w:rPr>
          <w:color w:val="auto"/>
        </w:rPr>
        <w:t>структуры</w:t>
      </w:r>
    </w:p>
    <w:p w14:paraId="7FB9D302" w14:textId="79B24094" w:rsidR="0087610C" w:rsidRPr="00E20C42" w:rsidRDefault="00F24020" w:rsidP="00E62043">
      <w:r w:rsidRPr="00E20C42">
        <w:t>Петушенское</w:t>
      </w:r>
      <w:r w:rsidR="0087610C" w:rsidRPr="00E20C42">
        <w:t xml:space="preserve"> сельское поселение, обладая достаточными и территориальными ресурсами, не имеет в оптимальном количестве мест приложения труда. Проектом «Схемы территориального планирования Орловской области» рекомендовано развитие местной перерабатывающей и пищевой промышленности.</w:t>
      </w:r>
    </w:p>
    <w:p w14:paraId="16E0FDAC" w14:textId="77777777" w:rsidR="0087610C" w:rsidRPr="00E20C42" w:rsidRDefault="0087610C" w:rsidP="00E62043">
      <w:r w:rsidRPr="00E20C42">
        <w:t>Исходя из условий демографического состава населения, его занятости, в основном можно рекомендовать размещать предприятия пищевой и лёгкой промышленности. Для этой цели можно рекомендовать площадки, расположенные в районах промзоны, в основном, с учётом транспортной доступности.</w:t>
      </w:r>
    </w:p>
    <w:p w14:paraId="50707265" w14:textId="42A7C4B0" w:rsidR="0087610C" w:rsidRPr="00E20C42" w:rsidRDefault="0087610C" w:rsidP="00E62043">
      <w:r w:rsidRPr="00E20C42">
        <w:t>По рекомендациям</w:t>
      </w:r>
      <w:r w:rsidR="00B96C62" w:rsidRPr="00E20C42">
        <w:t xml:space="preserve"> схемы территориального планирования</w:t>
      </w:r>
      <w:r w:rsidRPr="00E20C42">
        <w:t xml:space="preserve"> Новосильского района в районе необходимо развивать снабженческо-сбытовые кооперативы, которые в последующем (как показывает зарубежная практика), могут преобразовываться в производственно-сбытовые.</w:t>
      </w:r>
    </w:p>
    <w:p w14:paraId="04E16E67" w14:textId="4E40B214" w:rsidR="0087610C" w:rsidRPr="00E20C42" w:rsidRDefault="0087610C" w:rsidP="00E62043">
      <w:r w:rsidRPr="00E20C42">
        <w:t>В животноводстве для увеличения производства молока и мяса в районе следует реконструировать молочно-товарные фермы.</w:t>
      </w:r>
    </w:p>
    <w:p w14:paraId="5755137F" w14:textId="77777777" w:rsidR="0087610C" w:rsidRPr="00E20C42" w:rsidRDefault="0087610C" w:rsidP="00E62043">
      <w:r w:rsidRPr="00E20C42">
        <w:t>В растениеводстве для повышения урожайности сельскохозяйственных культур необходимо ориентироваться на внесение местных органических удобрений, которые дешевле минеральных; проводить химическую мелиорацию и агромелиоративные мероприятия по улучшению водно-воздушного режима переувлажненных почв.</w:t>
      </w:r>
    </w:p>
    <w:p w14:paraId="75D9E42C" w14:textId="77777777" w:rsidR="0087610C" w:rsidRPr="00E20C42" w:rsidRDefault="0087610C" w:rsidP="00E62043">
      <w:r w:rsidRPr="00E20C42">
        <w:t>Посевные площади в районе следует расширять за счет закустаренных, избыточно увлажненных земель после проведения на них культуртехнических и мелиоративных мероприятий. Удельный вес застрахованных посевных площадей к 2030 г. должен составлять 80-85 %.</w:t>
      </w:r>
    </w:p>
    <w:p w14:paraId="4D047B78" w14:textId="6702AB8D" w:rsidR="001A1204" w:rsidRPr="00E20C42" w:rsidRDefault="001A1204" w:rsidP="009B25D5">
      <w:pPr>
        <w:pStyle w:val="3"/>
      </w:pPr>
      <w:r w:rsidRPr="00E20C42">
        <w:t>2.2.</w:t>
      </w:r>
      <w:r w:rsidR="0087610C" w:rsidRPr="00E20C42">
        <w:t>7</w:t>
      </w:r>
      <w:r w:rsidRPr="00E20C42">
        <w:t xml:space="preserve">. </w:t>
      </w:r>
      <w:bookmarkStart w:id="155" w:name="_Toc53025821"/>
      <w:bookmarkStart w:id="156" w:name="_Toc211201839"/>
      <w:bookmarkStart w:id="157" w:name="_Toc211652963"/>
      <w:r w:rsidRPr="00E20C42">
        <w:t xml:space="preserve">Мероприятия по </w:t>
      </w:r>
      <w:r w:rsidR="0057179F" w:rsidRPr="00E20C42">
        <w:t>развитию и размещени</w:t>
      </w:r>
      <w:r w:rsidR="00F67E98" w:rsidRPr="00E20C42">
        <w:t>ю</w:t>
      </w:r>
      <w:r w:rsidR="0057179F" w:rsidRPr="00E20C42">
        <w:t xml:space="preserve"> объектов транспортной инфраструктуры</w:t>
      </w:r>
    </w:p>
    <w:p w14:paraId="40017D64" w14:textId="77777777" w:rsidR="001A1204" w:rsidRPr="00E20C42" w:rsidRDefault="001A1204" w:rsidP="001A1204">
      <w:r w:rsidRPr="00E20C42">
        <w:t>В полномочия местного самоуправления входят вопросы содержания и строительство автомобильных дорог общего пользования, мостов и иных транспортных инженерных сооружений в границах населенных пунктов, а также предоставления транспортных услуг населению и организация транспортного обслуживания.</w:t>
      </w:r>
    </w:p>
    <w:p w14:paraId="30EF98A9" w14:textId="172C7D85" w:rsidR="00CB481B" w:rsidRPr="00E20C42" w:rsidRDefault="00CB481B" w:rsidP="0012453A">
      <w:pPr>
        <w:rPr>
          <w:i/>
        </w:rPr>
      </w:pPr>
      <w:bookmarkStart w:id="158" w:name="_Toc244311455"/>
      <w:bookmarkStart w:id="159" w:name="_Toc244410173"/>
      <w:bookmarkStart w:id="160" w:name="_Toc244411174"/>
      <w:bookmarkStart w:id="161" w:name="_Toc270941764"/>
      <w:bookmarkStart w:id="162" w:name="_Toc312357158"/>
      <w:r w:rsidRPr="00E20C42">
        <w:rPr>
          <w:i/>
        </w:rPr>
        <w:t>Приоритеты развития транспортного комплекса</w:t>
      </w:r>
      <w:bookmarkEnd w:id="158"/>
      <w:bookmarkEnd w:id="159"/>
      <w:bookmarkEnd w:id="160"/>
      <w:bookmarkEnd w:id="161"/>
      <w:bookmarkEnd w:id="162"/>
    </w:p>
    <w:p w14:paraId="72C06861" w14:textId="753B2C35" w:rsidR="00CB481B" w:rsidRPr="00E20C42" w:rsidRDefault="00CB481B" w:rsidP="00752A15">
      <w:r w:rsidRPr="00E20C42">
        <w:t xml:space="preserve">Основными приоритетами развития транспортного комплекса муниципального образования </w:t>
      </w:r>
      <w:r w:rsidR="00752A15" w:rsidRPr="00E20C42">
        <w:t xml:space="preserve">на расчетный срок (2032 г.) </w:t>
      </w:r>
      <w:r w:rsidRPr="00E20C42">
        <w:t>должны стать:</w:t>
      </w:r>
    </w:p>
    <w:p w14:paraId="44F2B464" w14:textId="77777777" w:rsidR="00CB481B" w:rsidRPr="00E20C42" w:rsidRDefault="00CB481B" w:rsidP="007D54F0">
      <w:pPr>
        <w:pStyle w:val="afa"/>
        <w:numPr>
          <w:ilvl w:val="0"/>
          <w:numId w:val="94"/>
        </w:numPr>
        <w:ind w:left="0" w:firstLine="709"/>
      </w:pPr>
      <w:r w:rsidRPr="00E20C42">
        <w:t>планомерное увеличение протяженности автодорог с твердым покрытием;</w:t>
      </w:r>
    </w:p>
    <w:p w14:paraId="2DFF3E4A" w14:textId="77777777" w:rsidR="00CB481B" w:rsidRPr="00E20C42" w:rsidRDefault="00CB481B" w:rsidP="007D54F0">
      <w:pPr>
        <w:pStyle w:val="afa"/>
        <w:numPr>
          <w:ilvl w:val="0"/>
          <w:numId w:val="94"/>
        </w:numPr>
        <w:ind w:left="0" w:firstLine="709"/>
      </w:pPr>
      <w:r w:rsidRPr="00E20C42">
        <w:t>разработка научно обоснованной детальной программы развития транспортного комплекса поселения;</w:t>
      </w:r>
    </w:p>
    <w:p w14:paraId="34056E2E" w14:textId="77777777" w:rsidR="00CB481B" w:rsidRPr="00E20C42" w:rsidRDefault="00CB481B" w:rsidP="007D54F0">
      <w:pPr>
        <w:pStyle w:val="afa"/>
        <w:numPr>
          <w:ilvl w:val="0"/>
          <w:numId w:val="94"/>
        </w:numPr>
        <w:ind w:left="0" w:firstLine="709"/>
      </w:pPr>
      <w:r w:rsidRPr="00E20C42">
        <w:t>упорядочение улично-дорожной сети в отдельных деревнях и селах, решаемое в комплексе с архитектурно-планировочными мероприятиями;</w:t>
      </w:r>
    </w:p>
    <w:p w14:paraId="4F60B79F" w14:textId="77777777" w:rsidR="00CB481B" w:rsidRPr="00E20C42" w:rsidRDefault="00CB481B" w:rsidP="007D54F0">
      <w:pPr>
        <w:pStyle w:val="afa"/>
        <w:numPr>
          <w:ilvl w:val="0"/>
          <w:numId w:val="94"/>
        </w:numPr>
        <w:ind w:left="0" w:firstLine="709"/>
      </w:pPr>
      <w:r w:rsidRPr="00E20C42">
        <w:t>формирование системы магистралей;</w:t>
      </w:r>
    </w:p>
    <w:p w14:paraId="4C713197" w14:textId="77777777" w:rsidR="00CB481B" w:rsidRPr="00E20C42" w:rsidRDefault="00CB481B" w:rsidP="007D54F0">
      <w:pPr>
        <w:pStyle w:val="afa"/>
        <w:numPr>
          <w:ilvl w:val="0"/>
          <w:numId w:val="94"/>
        </w:numPr>
        <w:ind w:left="0" w:firstLine="709"/>
      </w:pPr>
      <w:r w:rsidRPr="00E20C42">
        <w:t>создание инфраструктуры внутреннего автобусного транспорта;</w:t>
      </w:r>
    </w:p>
    <w:p w14:paraId="2D885E19" w14:textId="77777777" w:rsidR="00CB481B" w:rsidRPr="00E20C42" w:rsidRDefault="00CB481B" w:rsidP="007D54F0">
      <w:pPr>
        <w:pStyle w:val="afa"/>
        <w:numPr>
          <w:ilvl w:val="0"/>
          <w:numId w:val="94"/>
        </w:numPr>
        <w:ind w:left="0" w:firstLine="709"/>
      </w:pPr>
      <w:r w:rsidRPr="00E20C42">
        <w:t>пробивка новых магистралей, в т.ч. для скоростного движения.</w:t>
      </w:r>
    </w:p>
    <w:p w14:paraId="638EC2AA" w14:textId="0C32A901" w:rsidR="00CB481B" w:rsidRPr="00E20C42" w:rsidRDefault="00CB481B" w:rsidP="0012453A">
      <w:pPr>
        <w:rPr>
          <w:i/>
        </w:rPr>
      </w:pPr>
      <w:bookmarkStart w:id="163" w:name="_Toc244311456"/>
      <w:bookmarkStart w:id="164" w:name="_Toc244410174"/>
      <w:bookmarkStart w:id="165" w:name="_Toc244411175"/>
      <w:bookmarkStart w:id="166" w:name="_Toc270941765"/>
      <w:bookmarkStart w:id="167" w:name="_Toc312357159"/>
      <w:r w:rsidRPr="00E20C42">
        <w:rPr>
          <w:i/>
        </w:rPr>
        <w:t>Развитие внешнего транспорта</w:t>
      </w:r>
      <w:bookmarkEnd w:id="163"/>
      <w:bookmarkEnd w:id="164"/>
      <w:bookmarkEnd w:id="165"/>
      <w:bookmarkEnd w:id="166"/>
      <w:bookmarkEnd w:id="167"/>
    </w:p>
    <w:p w14:paraId="76CEEEF0" w14:textId="6340A950" w:rsidR="00CB481B" w:rsidRPr="00E20C42" w:rsidRDefault="00CB481B" w:rsidP="007F1E3D">
      <w:r w:rsidRPr="00E20C42">
        <w:t xml:space="preserve">Проектом не предусмотрено развитие таких видов внешнего транспорта, как водный и железнодорожный в </w:t>
      </w:r>
      <w:r w:rsidR="000B0F55" w:rsidRPr="00E20C42">
        <w:t>Петушенском</w:t>
      </w:r>
      <w:r w:rsidRPr="00E20C42">
        <w:t xml:space="preserve"> сельском поселении.</w:t>
      </w:r>
    </w:p>
    <w:p w14:paraId="7BB15EB3" w14:textId="0E79A9BC" w:rsidR="00CB481B" w:rsidRPr="00E20C42" w:rsidRDefault="00CB481B" w:rsidP="00AB7F62">
      <w:pPr>
        <w:rPr>
          <w:i/>
        </w:rPr>
      </w:pPr>
      <w:bookmarkStart w:id="168" w:name="_Toc244311458"/>
      <w:bookmarkStart w:id="169" w:name="_Toc244411177"/>
      <w:bookmarkStart w:id="170" w:name="_Toc270941766"/>
      <w:r w:rsidRPr="00E20C42">
        <w:rPr>
          <w:i/>
        </w:rPr>
        <w:t>Внешний автомобильный транспорт</w:t>
      </w:r>
      <w:bookmarkEnd w:id="168"/>
      <w:bookmarkEnd w:id="169"/>
      <w:bookmarkEnd w:id="170"/>
    </w:p>
    <w:p w14:paraId="5E8B006C" w14:textId="49446235" w:rsidR="00CB481B" w:rsidRPr="00E20C42" w:rsidRDefault="00CB481B" w:rsidP="007F1E3D">
      <w:r w:rsidRPr="00E20C42">
        <w:lastRenderedPageBreak/>
        <w:t>Развитие внешнего автомобильного транспорта непосредственно связано с созданием новых транспортных магистралей, связывающих все населенные пункты сельского поселения между собой, с центром поселения и с областным центром.</w:t>
      </w:r>
    </w:p>
    <w:p w14:paraId="159C11C5" w14:textId="12866A3F" w:rsidR="00CB481B" w:rsidRPr="00E20C42" w:rsidRDefault="00CB481B" w:rsidP="00AB7F62">
      <w:pPr>
        <w:rPr>
          <w:i/>
        </w:rPr>
      </w:pPr>
      <w:bookmarkStart w:id="171" w:name="_Toc244311459"/>
      <w:bookmarkStart w:id="172" w:name="_Toc244411178"/>
      <w:bookmarkStart w:id="173" w:name="_Toc270941767"/>
      <w:r w:rsidRPr="00E20C42">
        <w:rPr>
          <w:i/>
        </w:rPr>
        <w:t>Воздушный транспорт</w:t>
      </w:r>
      <w:bookmarkEnd w:id="171"/>
      <w:bookmarkEnd w:id="172"/>
      <w:bookmarkEnd w:id="173"/>
    </w:p>
    <w:p w14:paraId="1F626093" w14:textId="26104EB2" w:rsidR="00CB481B" w:rsidRPr="00E20C42" w:rsidRDefault="00CB481B" w:rsidP="007F1E3D">
      <w:r w:rsidRPr="00E20C42">
        <w:t xml:space="preserve">На территории </w:t>
      </w:r>
      <w:r w:rsidR="001213C8" w:rsidRPr="00E20C42">
        <w:t>Петушенского</w:t>
      </w:r>
      <w:r w:rsidRPr="00E20C42">
        <w:t xml:space="preserve"> сельского поселения аэропорт гражданского назначения отсутствует.</w:t>
      </w:r>
    </w:p>
    <w:p w14:paraId="1C1FAF1C" w14:textId="3DDCA348" w:rsidR="00CB481B" w:rsidRPr="00E20C42" w:rsidRDefault="00CB481B" w:rsidP="00AB7F62">
      <w:pPr>
        <w:rPr>
          <w:i/>
        </w:rPr>
      </w:pPr>
      <w:bookmarkStart w:id="174" w:name="_Toc244311460"/>
      <w:bookmarkStart w:id="175" w:name="_Toc244410175"/>
      <w:bookmarkStart w:id="176" w:name="_Toc244411179"/>
      <w:bookmarkStart w:id="177" w:name="_Toc270941768"/>
      <w:bookmarkStart w:id="178" w:name="_Toc312357160"/>
      <w:r w:rsidRPr="00E20C42">
        <w:rPr>
          <w:i/>
        </w:rPr>
        <w:t>Оптимизация улично-дорожной сети</w:t>
      </w:r>
      <w:bookmarkEnd w:id="174"/>
      <w:bookmarkEnd w:id="175"/>
      <w:bookmarkEnd w:id="176"/>
      <w:bookmarkEnd w:id="177"/>
      <w:bookmarkEnd w:id="178"/>
    </w:p>
    <w:p w14:paraId="068D987F" w14:textId="77777777" w:rsidR="00CB481B" w:rsidRPr="00E20C42" w:rsidRDefault="00CB481B" w:rsidP="007F1E3D">
      <w:r w:rsidRPr="00E20C42">
        <w:t>Основная задача проектируемой системы улиц и дорог – обеспечение удобных транспортных связей с наименьшими затратами времени поселков и деревень между собой и с расширяемым промышленным районом, центром поселения, устройствами внешнего транспорта, зонами отдыха и другими местами.</w:t>
      </w:r>
    </w:p>
    <w:p w14:paraId="011FF304" w14:textId="77777777" w:rsidR="00CB481B" w:rsidRPr="00E20C42" w:rsidRDefault="00CB481B" w:rsidP="007F1E3D">
      <w:r w:rsidRPr="00E20C42">
        <w:t>В проекте приняты следующие категории улиц и дорог:</w:t>
      </w:r>
    </w:p>
    <w:p w14:paraId="41BAA0BE" w14:textId="24A50585" w:rsidR="00CB481B" w:rsidRPr="00E20C42" w:rsidRDefault="00CB481B" w:rsidP="007D54F0">
      <w:pPr>
        <w:pStyle w:val="afa"/>
        <w:numPr>
          <w:ilvl w:val="0"/>
          <w:numId w:val="95"/>
        </w:numPr>
        <w:ind w:left="0" w:firstLine="709"/>
      </w:pPr>
      <w:r w:rsidRPr="00E20C42">
        <w:t>магистрали общего пользования межмуниципального значения;</w:t>
      </w:r>
    </w:p>
    <w:p w14:paraId="2FB56D05" w14:textId="1F7DA484" w:rsidR="00CB481B" w:rsidRPr="00E20C42" w:rsidRDefault="00CB481B" w:rsidP="007D54F0">
      <w:pPr>
        <w:pStyle w:val="afa"/>
        <w:numPr>
          <w:ilvl w:val="0"/>
          <w:numId w:val="95"/>
        </w:numPr>
        <w:ind w:left="0" w:firstLine="709"/>
      </w:pPr>
      <w:r w:rsidRPr="00E20C42">
        <w:t>магистрали общего пользования местного значения.</w:t>
      </w:r>
    </w:p>
    <w:p w14:paraId="5E242F82" w14:textId="06BA9227" w:rsidR="00CB481B" w:rsidRPr="00E20C42" w:rsidRDefault="00CB481B" w:rsidP="007F1E3D">
      <w:r w:rsidRPr="00E20C42">
        <w:t xml:space="preserve">Магистралями общего пользования межмуниципального значения по проекту генерального плана </w:t>
      </w:r>
      <w:r w:rsidR="00B71DDD" w:rsidRPr="00E20C42">
        <w:t>Петушенского</w:t>
      </w:r>
      <w:r w:rsidRPr="00E20C42">
        <w:t xml:space="preserve"> сельского поселения становится дорог</w:t>
      </w:r>
      <w:r w:rsidR="00846374" w:rsidRPr="00E20C42">
        <w:t>и:</w:t>
      </w:r>
      <w:r w:rsidR="00A341AE" w:rsidRPr="00E20C42">
        <w:t xml:space="preserve"> </w:t>
      </w:r>
      <w:r w:rsidR="00846374" w:rsidRPr="00E20C42">
        <w:t>Орел – Ефремов</w:t>
      </w:r>
      <w:r w:rsidRPr="00E20C42">
        <w:t>. Магистралями общего пользования местного значения становятся дороги. Жилыми улицами становятся по проекту настоящего генерального плана все улицы населенных пунктов, кроме улиц, являющихся продолжением вышеописанных дорог. А улицы, являющиеся продолжением вышеописанных дорог, являются магистралями районного значения в населенных пунктах.</w:t>
      </w:r>
    </w:p>
    <w:p w14:paraId="2D3F6E23" w14:textId="77777777" w:rsidR="00CB481B" w:rsidRPr="00E20C42" w:rsidRDefault="00CB481B" w:rsidP="007F1E3D">
      <w:r w:rsidRPr="00E20C42">
        <w:t>Настоящим генеральным планом проектируются дороги, соединяющие населенные пункты сельского поселения между собой. Для этого проектом предусматривается реконструкция автомобильных дорог доведение их до параметров магистрали общего пользования местного значения.</w:t>
      </w:r>
    </w:p>
    <w:p w14:paraId="7570FB5F" w14:textId="0CA86BCE" w:rsidR="00CB481B" w:rsidRPr="00E20C42" w:rsidRDefault="00CB481B" w:rsidP="00AB7F62">
      <w:pPr>
        <w:rPr>
          <w:i/>
        </w:rPr>
      </w:pPr>
      <w:bookmarkStart w:id="179" w:name="_Toc244311461"/>
      <w:bookmarkStart w:id="180" w:name="_Toc244410176"/>
      <w:bookmarkStart w:id="181" w:name="_Toc244411180"/>
      <w:bookmarkStart w:id="182" w:name="_Toc270941769"/>
      <w:bookmarkStart w:id="183" w:name="_Toc312357161"/>
      <w:r w:rsidRPr="00E20C42">
        <w:rPr>
          <w:i/>
        </w:rPr>
        <w:t>Развитие поселкового транспорта</w:t>
      </w:r>
      <w:bookmarkEnd w:id="179"/>
      <w:bookmarkEnd w:id="180"/>
      <w:bookmarkEnd w:id="181"/>
      <w:bookmarkEnd w:id="182"/>
      <w:bookmarkEnd w:id="183"/>
    </w:p>
    <w:p w14:paraId="0A68505E" w14:textId="77777777" w:rsidR="00CB481B" w:rsidRPr="00E20C42" w:rsidRDefault="00CB481B" w:rsidP="007F1E3D">
      <w:r w:rsidRPr="00E20C42">
        <w:t>Автомобильный парк на расчетный срок принят 150 автомобилей на 1000 человек.</w:t>
      </w:r>
    </w:p>
    <w:p w14:paraId="5EDFEC81" w14:textId="77777777" w:rsidR="00CB481B" w:rsidRPr="00E20C42" w:rsidRDefault="00CB481B" w:rsidP="007F1E3D">
      <w:r w:rsidRPr="00E20C42">
        <w:t>Удельный вес перевозок на индивидуальном автотранспорте, несомненно, возрастет, чему должно соответствовать развитие улично-дорожной сети. Вместе с тем, до разработки комплексной транспортной схемы некорректно оценивать и прогнозировать объемы роста перевозок на индивидуальном автотранспорте.</w:t>
      </w:r>
    </w:p>
    <w:p w14:paraId="4F810035" w14:textId="77777777" w:rsidR="00CB481B" w:rsidRPr="00E20C42" w:rsidRDefault="00CB481B" w:rsidP="007F1E3D">
      <w:r w:rsidRPr="00E20C42">
        <w:t>Развитие систем общественного транспорта непосредственно связано с ростом населения и освоением новых территорий для жилищного строительства, а также с формированием новых трудовых потоков в районе расширяемого промышленного производства и проектируемого автодорожного сервиса.</w:t>
      </w:r>
    </w:p>
    <w:p w14:paraId="22F1C7F3" w14:textId="77777777" w:rsidR="00CB481B" w:rsidRPr="00E20C42" w:rsidRDefault="00CB481B" w:rsidP="007F1E3D">
      <w:r w:rsidRPr="00E20C42">
        <w:t>На данной стадии, до разработки комплексной транспортной схемы, в части развития общественного транспорта предусмотрены нижеописанные мероприятия на расчетный срок генерального плана.</w:t>
      </w:r>
    </w:p>
    <w:p w14:paraId="30906ED3" w14:textId="7B13A858" w:rsidR="00CB481B" w:rsidRPr="00E20C42" w:rsidRDefault="00CB481B" w:rsidP="007F1E3D">
      <w:r w:rsidRPr="00E20C42">
        <w:t>Планируется на расчетный срок оптимизация автобусного движения.</w:t>
      </w:r>
    </w:p>
    <w:p w14:paraId="2FF85B50" w14:textId="77777777" w:rsidR="00CB481B" w:rsidRPr="00E20C42" w:rsidRDefault="00CB481B" w:rsidP="007F1E3D">
      <w:r w:rsidRPr="00E20C42">
        <w:t>Потребность в подвижном составе автобусов затруднительно определить без проведения дополнительных исследований пассажиропотоков.</w:t>
      </w:r>
    </w:p>
    <w:p w14:paraId="65D3CA8D" w14:textId="6B30D1DE" w:rsidR="00CB481B" w:rsidRPr="00E20C42" w:rsidRDefault="00CB481B" w:rsidP="007F1E3D">
      <w:r w:rsidRPr="00E20C42">
        <w:t xml:space="preserve">Система хранения автотранспорта граждан разработана исходя из требований </w:t>
      </w:r>
      <w:r w:rsidR="00044065" w:rsidRPr="00E20C42">
        <w:t>СП 42.13330.2016</w:t>
      </w:r>
      <w:r w:rsidRPr="00E20C42">
        <w:t>.</w:t>
      </w:r>
    </w:p>
    <w:p w14:paraId="090E6FCC" w14:textId="159F29BC" w:rsidR="00CB481B" w:rsidRPr="00E20C42" w:rsidRDefault="00CB481B" w:rsidP="007F1E3D">
      <w:r w:rsidRPr="00E20C42">
        <w:t>При проектной автомобилизации населения 150 авт. на 1000 жителей численность автопарка, находящегося в собственности граждан на расчетный срок</w:t>
      </w:r>
      <w:r w:rsidR="004E6887" w:rsidRPr="00E20C42">
        <w:t>,</w:t>
      </w:r>
      <w:r w:rsidRPr="00E20C42">
        <w:t xml:space="preserve"> составит 101 автомобилей. Для размещения 101 автомобилей на открытых стоянках потребуется менее 1 га селитебной территорий, что допустимо.</w:t>
      </w:r>
    </w:p>
    <w:p w14:paraId="09E3A028" w14:textId="20700287" w:rsidR="00CB481B" w:rsidRPr="00E20C42" w:rsidRDefault="00CB481B" w:rsidP="007F1E3D">
      <w:r w:rsidRPr="00E20C42">
        <w:lastRenderedPageBreak/>
        <w:t>Вместе с тем генеральным планом приняты несколько способов хранения автотранспорта</w:t>
      </w:r>
      <w:r w:rsidR="004E6887" w:rsidRPr="00E20C42">
        <w:t>:</w:t>
      </w:r>
    </w:p>
    <w:p w14:paraId="7C83D719" w14:textId="77777777" w:rsidR="00CB481B" w:rsidRPr="00E20C42" w:rsidRDefault="00CB481B" w:rsidP="007D54F0">
      <w:pPr>
        <w:pStyle w:val="afa"/>
        <w:numPr>
          <w:ilvl w:val="0"/>
          <w:numId w:val="96"/>
        </w:numPr>
        <w:ind w:left="0" w:firstLine="709"/>
      </w:pPr>
      <w:r w:rsidRPr="00E20C42">
        <w:t>в подземных гаражах-стоянках по 50 мест, устраиваемых, как правило, в межквартальных пространствах. При одноэтажной компоновке такие гаражи займут по 0,19 га;</w:t>
      </w:r>
    </w:p>
    <w:p w14:paraId="68DFDF9A" w14:textId="77777777" w:rsidR="00CB481B" w:rsidRPr="00E20C42" w:rsidRDefault="00CB481B" w:rsidP="007D54F0">
      <w:pPr>
        <w:pStyle w:val="afa"/>
        <w:numPr>
          <w:ilvl w:val="0"/>
          <w:numId w:val="96"/>
        </w:numPr>
        <w:ind w:left="0" w:firstLine="709"/>
      </w:pPr>
      <w:r w:rsidRPr="00E20C42">
        <w:t>на открытых стоянках в пределах новых кварталов и промышленной зоны.</w:t>
      </w:r>
    </w:p>
    <w:p w14:paraId="6F920B28" w14:textId="377553CA" w:rsidR="00CB481B" w:rsidRPr="00E20C42" w:rsidRDefault="00CB481B" w:rsidP="007F1E3D">
      <w:r w:rsidRPr="00E20C42">
        <w:t>Указанные способы размещения автомобилей должны стать основой для проведения реконструкций и нового строительства в населенных пунктах сельского поселения. Общественные здания и сооружения, имеющие в своём составе спортивные площадки и другие плоскостные сооружения, могут изначально проектироваться с подземными гаражами-стоянками.</w:t>
      </w:r>
    </w:p>
    <w:p w14:paraId="1BDD4FA4" w14:textId="1D99DD71" w:rsidR="007A2C59" w:rsidRPr="00E20C42" w:rsidRDefault="00CB481B" w:rsidP="00CB481B">
      <w:r w:rsidRPr="00E20C42">
        <w:t>Необходимо предусматривать устройство нормативных гостевых автостоянок в жилой и общественно-деловой застройке.</w:t>
      </w:r>
    </w:p>
    <w:p w14:paraId="1D161CA1" w14:textId="1074154C" w:rsidR="00472AEB" w:rsidRPr="00E20C42" w:rsidRDefault="00472AEB" w:rsidP="00472AEB">
      <w:r w:rsidRPr="00E20C42">
        <w:t>Перечень мероприятий по развитию транспортной инфраструктуры</w:t>
      </w:r>
      <w:r w:rsidR="006A00B8" w:rsidRPr="00E20C42">
        <w:t>:</w:t>
      </w:r>
    </w:p>
    <w:p w14:paraId="1D1AF518" w14:textId="77777777" w:rsidR="001A3064" w:rsidRPr="00E20C42" w:rsidRDefault="001A3064" w:rsidP="007D54F0">
      <w:pPr>
        <w:pStyle w:val="afa"/>
        <w:numPr>
          <w:ilvl w:val="0"/>
          <w:numId w:val="124"/>
        </w:numPr>
        <w:ind w:left="0" w:firstLine="709"/>
      </w:pPr>
      <w:r w:rsidRPr="00E20C42">
        <w:t>Формирование внутренних транспортных связей между отдельными обособленными частями муниципального образования:</w:t>
      </w:r>
    </w:p>
    <w:p w14:paraId="2E395058" w14:textId="77777777" w:rsidR="001A3064" w:rsidRPr="00E20C42" w:rsidRDefault="001A3064" w:rsidP="007D54F0">
      <w:pPr>
        <w:pStyle w:val="afa"/>
        <w:numPr>
          <w:ilvl w:val="0"/>
          <w:numId w:val="124"/>
        </w:numPr>
        <w:ind w:left="0" w:firstLine="709"/>
      </w:pPr>
      <w:r w:rsidRPr="00E20C42">
        <w:t>Планомерное увеличение протяженности автодорог с твердым покрытием.</w:t>
      </w:r>
    </w:p>
    <w:p w14:paraId="67CC0367" w14:textId="77777777" w:rsidR="001A3064" w:rsidRPr="00E20C42" w:rsidRDefault="001A3064" w:rsidP="007D54F0">
      <w:pPr>
        <w:pStyle w:val="afa"/>
        <w:numPr>
          <w:ilvl w:val="0"/>
          <w:numId w:val="124"/>
        </w:numPr>
        <w:ind w:left="0" w:firstLine="709"/>
      </w:pPr>
      <w:r w:rsidRPr="00E20C42">
        <w:t>Упорядочение улично-дорожной сети в отдельных населённых пунктах, решаемое в комплексе с архитектурно-планировочными мероприятиями.</w:t>
      </w:r>
    </w:p>
    <w:p w14:paraId="18AB728B" w14:textId="13790755" w:rsidR="001A3064" w:rsidRPr="00E20C42" w:rsidRDefault="001A3064" w:rsidP="007D54F0">
      <w:pPr>
        <w:pStyle w:val="afa"/>
        <w:numPr>
          <w:ilvl w:val="0"/>
          <w:numId w:val="124"/>
        </w:numPr>
        <w:ind w:left="0" w:firstLine="709"/>
      </w:pPr>
      <w:r w:rsidRPr="00E20C42">
        <w:t>Формирование системы магистралей.</w:t>
      </w:r>
    </w:p>
    <w:p w14:paraId="0455F619" w14:textId="77777777" w:rsidR="001A3064" w:rsidRPr="00E20C42" w:rsidRDefault="001A3064" w:rsidP="007D54F0">
      <w:pPr>
        <w:pStyle w:val="afa"/>
        <w:numPr>
          <w:ilvl w:val="0"/>
          <w:numId w:val="124"/>
        </w:numPr>
        <w:ind w:left="0" w:firstLine="709"/>
      </w:pPr>
      <w:r w:rsidRPr="00E20C42">
        <w:t>Развитие системы общественного транспорта:</w:t>
      </w:r>
    </w:p>
    <w:p w14:paraId="70CEC803" w14:textId="77777777" w:rsidR="001A3064" w:rsidRPr="00E20C42" w:rsidRDefault="001A3064" w:rsidP="007D54F0">
      <w:pPr>
        <w:pStyle w:val="afa"/>
        <w:numPr>
          <w:ilvl w:val="0"/>
          <w:numId w:val="124"/>
        </w:numPr>
        <w:ind w:left="0" w:firstLine="709"/>
      </w:pPr>
      <w:r w:rsidRPr="00E20C42">
        <w:t>Упорядочение автобусных маршрутов для связи с областным центром.</w:t>
      </w:r>
    </w:p>
    <w:p w14:paraId="47DC1E5D" w14:textId="77777777" w:rsidR="001A3064" w:rsidRPr="00E20C42" w:rsidRDefault="001A3064" w:rsidP="007D54F0">
      <w:pPr>
        <w:pStyle w:val="afa"/>
        <w:numPr>
          <w:ilvl w:val="0"/>
          <w:numId w:val="124"/>
        </w:numPr>
        <w:ind w:left="0" w:firstLine="709"/>
      </w:pPr>
      <w:r w:rsidRPr="00E20C42">
        <w:t>Организация автобусных маршрутов для сообщения между населенными пунктами муниципального образования.</w:t>
      </w:r>
    </w:p>
    <w:bookmarkEnd w:id="155"/>
    <w:bookmarkEnd w:id="156"/>
    <w:bookmarkEnd w:id="157"/>
    <w:p w14:paraId="2A083853" w14:textId="70906304" w:rsidR="00906377" w:rsidRPr="00E20C42" w:rsidRDefault="00906377" w:rsidP="009B25D5">
      <w:pPr>
        <w:pStyle w:val="3"/>
      </w:pPr>
      <w:r w:rsidRPr="00E20C42">
        <w:t>2.2.</w:t>
      </w:r>
      <w:r w:rsidR="0087610C" w:rsidRPr="00E20C42">
        <w:t>8</w:t>
      </w:r>
      <w:r w:rsidRPr="00E20C42">
        <w:t xml:space="preserve">. </w:t>
      </w:r>
      <w:r w:rsidR="00F67E98" w:rsidRPr="00E20C42">
        <w:t>Мероприятия по развитию и размещению объектов инженерной инфраструктуры</w:t>
      </w:r>
    </w:p>
    <w:p w14:paraId="457562E6" w14:textId="5C1FB6D3" w:rsidR="00F67E98" w:rsidRPr="00E20C42" w:rsidRDefault="00F67E98" w:rsidP="00F67E98">
      <w:r w:rsidRPr="00E20C42">
        <w:t>Учитывая прогнозы изменения численности населения и существующее состояние объектов инженерной инфраструктуры, генеральным планом предусматривается ряд мероприятий, направленных на повышение уровня инженерного обеспечения территории поселения по всем направлениям инженерного обеспечения.</w:t>
      </w:r>
    </w:p>
    <w:p w14:paraId="18658D3E" w14:textId="47B5B403" w:rsidR="00906377" w:rsidRPr="00E20C42" w:rsidRDefault="00906377" w:rsidP="00880367">
      <w:pPr>
        <w:pStyle w:val="4"/>
        <w:rPr>
          <w:color w:val="auto"/>
        </w:rPr>
      </w:pPr>
      <w:bookmarkStart w:id="184" w:name="_Toc228180925"/>
      <w:r w:rsidRPr="00E20C42">
        <w:rPr>
          <w:color w:val="auto"/>
        </w:rPr>
        <w:t>Водоснабжение</w:t>
      </w:r>
    </w:p>
    <w:p w14:paraId="52E5A3CD" w14:textId="77777777" w:rsidR="001C543F" w:rsidRPr="00E20C42" w:rsidRDefault="001C543F" w:rsidP="001C543F">
      <w:pPr>
        <w:rPr>
          <w:shd w:val="clear" w:color="auto" w:fill="FFFFFF"/>
        </w:rPr>
      </w:pPr>
      <w:r w:rsidRPr="00E20C42">
        <w:rPr>
          <w:shd w:val="clear" w:color="auto" w:fill="FFFFFF"/>
        </w:rPr>
        <w:t>В разделе «Водоснабжение и водоотведение» в составе Генерального плана разработаны мероприятия по развитию систем инженерного оборудования поселения, направленные на комплексное инженерное обеспечение жилых районов, модернизацию и реконструкцию устаревших инженерных коммуникаций и головных источников, внедрение политики ресурсосбережения.</w:t>
      </w:r>
    </w:p>
    <w:p w14:paraId="4EC9C08B" w14:textId="77777777" w:rsidR="001C543F" w:rsidRPr="00E20C42" w:rsidRDefault="001C543F" w:rsidP="008614AA">
      <w:pPr>
        <w:pStyle w:val="5"/>
        <w:rPr>
          <w:color w:val="auto"/>
        </w:rPr>
      </w:pPr>
      <w:r w:rsidRPr="00E20C42">
        <w:rPr>
          <w:color w:val="auto"/>
        </w:rPr>
        <w:t>Проектные решения</w:t>
      </w:r>
    </w:p>
    <w:p w14:paraId="2CEC82DE" w14:textId="77777777" w:rsidR="001C543F" w:rsidRPr="00E20C42" w:rsidRDefault="001C543F" w:rsidP="001C543F">
      <w:pPr>
        <w:rPr>
          <w:shd w:val="clear" w:color="auto" w:fill="FFFFFF"/>
        </w:rPr>
      </w:pPr>
      <w:r w:rsidRPr="00E20C42">
        <w:rPr>
          <w:shd w:val="clear" w:color="auto" w:fill="FFFFFF"/>
        </w:rPr>
        <w:t>Потребление воды в жилом секторе всегда было высоким, существующая система водоснабжения, в силу объективных причин, не стимулирует потребителей питьевой воды к более рациональному ее использованию. Сегодня жители оплачивают фиксированный объем воды, независимо от фактически потребляемого.</w:t>
      </w:r>
    </w:p>
    <w:p w14:paraId="0865477C" w14:textId="77777777" w:rsidR="001C543F" w:rsidRPr="00E20C42" w:rsidRDefault="001C543F" w:rsidP="001C543F">
      <w:pPr>
        <w:rPr>
          <w:shd w:val="clear" w:color="auto" w:fill="FFFFFF"/>
        </w:rPr>
      </w:pPr>
      <w:r w:rsidRPr="00E20C42">
        <w:rPr>
          <w:shd w:val="clear" w:color="auto" w:fill="FFFFFF"/>
        </w:rPr>
        <w:t>При выполнении комплекса мероприятий, а именно: реконструкция водопроводных сетей, замена арматуры и санитарно-технического оборудования, установка водомеров и др., возможно снижение удельной нормы водопотребления на человека порядка 20-30%.</w:t>
      </w:r>
    </w:p>
    <w:p w14:paraId="30740271" w14:textId="77777777" w:rsidR="001C543F" w:rsidRPr="00E20C42" w:rsidRDefault="001C543F" w:rsidP="001C543F">
      <w:pPr>
        <w:rPr>
          <w:shd w:val="clear" w:color="auto" w:fill="FFFFFF"/>
        </w:rPr>
      </w:pPr>
      <w:r w:rsidRPr="00E20C42">
        <w:rPr>
          <w:shd w:val="clear" w:color="auto" w:fill="FFFFFF"/>
        </w:rPr>
        <w:t xml:space="preserve">Учитывая, что в жилом секторе потребляется наибольшее количество воды, мероприятия по рациональному и экономному водопотреблению должны быть </w:t>
      </w:r>
      <w:r w:rsidRPr="00E20C42">
        <w:rPr>
          <w:shd w:val="clear" w:color="auto" w:fill="FFFFFF"/>
        </w:rPr>
        <w:lastRenderedPageBreak/>
        <w:t>ориентированы в первую очередь на этот сектор, для чего необходимо определить и внедрить систему экономического стимулирования.</w:t>
      </w:r>
    </w:p>
    <w:p w14:paraId="6D8E6AD6" w14:textId="4396E41D" w:rsidR="001C543F" w:rsidRPr="00E20C42" w:rsidRDefault="001C543F" w:rsidP="001C543F">
      <w:pPr>
        <w:rPr>
          <w:shd w:val="clear" w:color="auto" w:fill="FFFFFF"/>
        </w:rPr>
      </w:pPr>
      <w:r w:rsidRPr="00E20C42">
        <w:rPr>
          <w:shd w:val="clear" w:color="auto" w:fill="FFFFFF"/>
        </w:rPr>
        <w:t xml:space="preserve">В настоящем проекте рассматривается развитие систем водоснабжения и водоотведения в зависимости от норм расхода воды, принимаемым в соответствии с нормами </w:t>
      </w:r>
      <w:r w:rsidR="009A3F97" w:rsidRPr="00E20C42">
        <w:rPr>
          <w:shd w:val="clear" w:color="auto" w:fill="FFFFFF"/>
        </w:rPr>
        <w:t>СП 31.13330.2021</w:t>
      </w:r>
      <w:r w:rsidRPr="00E20C42">
        <w:rPr>
          <w:shd w:val="clear" w:color="auto" w:fill="FFFFFF"/>
        </w:rPr>
        <w:t>. В нормы водопотребления включены все расходы воды на хозяйственно-питьевые нужды в жилых и общественных зданиях.</w:t>
      </w:r>
    </w:p>
    <w:p w14:paraId="0EBA081A" w14:textId="500303FA" w:rsidR="00BD34C9" w:rsidRPr="00E20C42" w:rsidRDefault="00BD34C9" w:rsidP="001C543F">
      <w:pPr>
        <w:rPr>
          <w:shd w:val="clear" w:color="auto" w:fill="FFFFFF"/>
        </w:rPr>
      </w:pPr>
      <w:bookmarkStart w:id="185" w:name="_Hlk171005308"/>
      <w:r w:rsidRPr="00E20C42">
        <w:rPr>
          <w:shd w:val="clear" w:color="auto" w:fill="FFFFFF"/>
        </w:rPr>
        <w:t>Перечень мероприятий по развитию</w:t>
      </w:r>
      <w:r w:rsidR="00E21A0E" w:rsidRPr="00E20C42">
        <w:rPr>
          <w:shd w:val="clear" w:color="auto" w:fill="FFFFFF"/>
        </w:rPr>
        <w:t xml:space="preserve"> системы водоснабжения:</w:t>
      </w:r>
    </w:p>
    <w:bookmarkEnd w:id="185"/>
    <w:p w14:paraId="3BCABC9D" w14:textId="77777777" w:rsidR="00E21A0E" w:rsidRPr="00E20C42" w:rsidRDefault="00E21A0E" w:rsidP="007D54F0">
      <w:pPr>
        <w:pStyle w:val="afa"/>
        <w:numPr>
          <w:ilvl w:val="0"/>
          <w:numId w:val="128"/>
        </w:numPr>
        <w:ind w:left="0" w:firstLine="709"/>
        <w:rPr>
          <w:shd w:val="clear" w:color="auto" w:fill="FFFFFF"/>
        </w:rPr>
      </w:pPr>
      <w:r w:rsidRPr="00E20C42">
        <w:rPr>
          <w:shd w:val="clear" w:color="auto" w:fill="FFFFFF"/>
        </w:rPr>
        <w:t>Реконструкция существующих сетей с заменой изношенных участков.</w:t>
      </w:r>
    </w:p>
    <w:p w14:paraId="6BB2962B" w14:textId="6C5073F9" w:rsidR="00E21A0E" w:rsidRPr="00E20C42" w:rsidRDefault="00E21A0E" w:rsidP="007D54F0">
      <w:pPr>
        <w:pStyle w:val="afa"/>
        <w:numPr>
          <w:ilvl w:val="0"/>
          <w:numId w:val="128"/>
        </w:numPr>
        <w:ind w:left="0" w:firstLine="709"/>
        <w:rPr>
          <w:shd w:val="clear" w:color="auto" w:fill="FFFFFF"/>
        </w:rPr>
      </w:pPr>
      <w:r w:rsidRPr="00E20C42">
        <w:rPr>
          <w:shd w:val="clear" w:color="auto" w:fill="FFFFFF"/>
        </w:rPr>
        <w:t xml:space="preserve">Постепенный – на расчётный срок и перспективу, и далее – переход на снабжение питьевой водой на территории </w:t>
      </w:r>
      <w:r w:rsidR="0043245E" w:rsidRPr="00E20C42">
        <w:rPr>
          <w:shd w:val="clear" w:color="auto" w:fill="FFFFFF"/>
        </w:rPr>
        <w:t>Петушенского</w:t>
      </w:r>
      <w:r w:rsidRPr="00E20C42">
        <w:rPr>
          <w:shd w:val="clear" w:color="auto" w:fill="FFFFFF"/>
        </w:rPr>
        <w:t xml:space="preserve"> сельского поселения.</w:t>
      </w:r>
    </w:p>
    <w:p w14:paraId="1EBC6065" w14:textId="267D2B56" w:rsidR="00E21A0E" w:rsidRPr="00E20C42" w:rsidRDefault="00E21A0E" w:rsidP="007D54F0">
      <w:pPr>
        <w:pStyle w:val="afa"/>
        <w:numPr>
          <w:ilvl w:val="0"/>
          <w:numId w:val="128"/>
        </w:numPr>
        <w:ind w:left="0" w:firstLine="709"/>
        <w:rPr>
          <w:shd w:val="clear" w:color="auto" w:fill="FFFFFF"/>
        </w:rPr>
      </w:pPr>
      <w:r w:rsidRPr="00E20C42">
        <w:rPr>
          <w:shd w:val="clear" w:color="auto" w:fill="FFFFFF"/>
        </w:rPr>
        <w:t>Строительство магистральных сетей инженерного обеспечения поселения.</w:t>
      </w:r>
    </w:p>
    <w:p w14:paraId="356F4348" w14:textId="77777777" w:rsidR="001C543F" w:rsidRPr="00E20C42" w:rsidRDefault="001C543F" w:rsidP="008614AA">
      <w:pPr>
        <w:pStyle w:val="5"/>
        <w:rPr>
          <w:color w:val="auto"/>
        </w:rPr>
      </w:pPr>
      <w:r w:rsidRPr="00E20C42">
        <w:rPr>
          <w:color w:val="auto"/>
        </w:rPr>
        <w:t>Система и схема водоснабжения</w:t>
      </w:r>
    </w:p>
    <w:p w14:paraId="0B26F64E" w14:textId="77777777" w:rsidR="001C543F" w:rsidRPr="00E20C42" w:rsidRDefault="001C543F" w:rsidP="0050708E">
      <w:pPr>
        <w:rPr>
          <w:shd w:val="clear" w:color="auto" w:fill="FFFFFF"/>
        </w:rPr>
      </w:pPr>
      <w:r w:rsidRPr="00E20C42">
        <w:rPr>
          <w:shd w:val="clear" w:color="auto" w:fill="FFFFFF"/>
        </w:rPr>
        <w:t>Схема водоснабжения сохраняется существующая, с развитием, реконструкцией и строительством сетей и сооружений водопровода.</w:t>
      </w:r>
    </w:p>
    <w:p w14:paraId="70C3B4B2" w14:textId="77777777" w:rsidR="001C543F" w:rsidRPr="00E20C42" w:rsidRDefault="001C543F" w:rsidP="0050708E">
      <w:pPr>
        <w:rPr>
          <w:shd w:val="clear" w:color="auto" w:fill="FFFFFF"/>
        </w:rPr>
      </w:pPr>
      <w:r w:rsidRPr="00E20C42">
        <w:rPr>
          <w:shd w:val="clear" w:color="auto" w:fill="FFFFFF"/>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14:paraId="1EF810DE" w14:textId="77777777" w:rsidR="001C543F" w:rsidRPr="00E20C42" w:rsidRDefault="001C543F" w:rsidP="0050708E">
      <w:pPr>
        <w:rPr>
          <w:shd w:val="clear" w:color="auto" w:fill="FFFFFF"/>
        </w:rPr>
      </w:pPr>
      <w:r w:rsidRPr="00E20C42">
        <w:rPr>
          <w:shd w:val="clear" w:color="auto" w:fill="FFFFFF"/>
        </w:rPr>
        <w:t>Водопроводная сеть проектируется кольцевой, с установкой на ней пожарных гидрантов.</w:t>
      </w:r>
    </w:p>
    <w:p w14:paraId="2DABE666" w14:textId="628581A8" w:rsidR="001C543F" w:rsidRPr="00E20C42" w:rsidRDefault="001C543F" w:rsidP="0050708E">
      <w:pPr>
        <w:rPr>
          <w:shd w:val="clear" w:color="auto" w:fill="FFFFFF"/>
        </w:rPr>
      </w:pPr>
      <w:r w:rsidRPr="00E20C42">
        <w:rPr>
          <w:shd w:val="clear" w:color="auto" w:fill="FFFFFF"/>
        </w:rPr>
        <w:t xml:space="preserve">В системе водоснабжения </w:t>
      </w:r>
      <w:r w:rsidR="00DE4A3A" w:rsidRPr="00E20C42">
        <w:rPr>
          <w:shd w:val="clear" w:color="auto" w:fill="FFFFFF"/>
        </w:rPr>
        <w:t>Петушенского</w:t>
      </w:r>
      <w:r w:rsidRPr="00E20C42">
        <w:rPr>
          <w:shd w:val="clear" w:color="auto" w:fill="FFFFFF"/>
        </w:rPr>
        <w:t xml:space="preserve"> сельского поселения должен быть выполнен комплекс мероприятий по реконструкции водопроводных сетей, замене арматуры и санитарно-технического оборудования, установка водомеров, внедрены мероприятия по рациональному и экономному водопотреблению.</w:t>
      </w:r>
    </w:p>
    <w:p w14:paraId="3E772C05" w14:textId="36B2910D" w:rsidR="00E67A5B" w:rsidRPr="00E20C42" w:rsidRDefault="001C543F" w:rsidP="001C543F">
      <w:pPr>
        <w:rPr>
          <w:shd w:val="clear" w:color="auto" w:fill="FFFFFF"/>
        </w:rPr>
      </w:pPr>
      <w:r w:rsidRPr="00E20C42">
        <w:rPr>
          <w:shd w:val="clear" w:color="auto" w:fill="FFFFFF"/>
        </w:rPr>
        <w:t>Проведение такого комплекса мероприятий может дать снижение водопотребления на 20-30%.</w:t>
      </w:r>
    </w:p>
    <w:bookmarkEnd w:id="184"/>
    <w:p w14:paraId="300B7DC3" w14:textId="40ED87AB" w:rsidR="00906377" w:rsidRPr="00E20C42" w:rsidRDefault="00906377" w:rsidP="00880367">
      <w:pPr>
        <w:pStyle w:val="4"/>
        <w:rPr>
          <w:color w:val="auto"/>
        </w:rPr>
      </w:pPr>
      <w:r w:rsidRPr="00E20C42">
        <w:rPr>
          <w:color w:val="auto"/>
        </w:rPr>
        <w:t>Водоотведение</w:t>
      </w:r>
      <w:r w:rsidR="00E67A5B" w:rsidRPr="00E20C42">
        <w:rPr>
          <w:color w:val="auto"/>
        </w:rPr>
        <w:t xml:space="preserve"> (канализация)</w:t>
      </w:r>
    </w:p>
    <w:p w14:paraId="3A8FD88F" w14:textId="77777777" w:rsidR="00284D22" w:rsidRPr="00E20C42" w:rsidRDefault="00284D22" w:rsidP="008614AA">
      <w:pPr>
        <w:pStyle w:val="5"/>
        <w:rPr>
          <w:color w:val="auto"/>
        </w:rPr>
      </w:pPr>
      <w:r w:rsidRPr="00E20C42">
        <w:rPr>
          <w:color w:val="auto"/>
        </w:rPr>
        <w:t>Проектные решения</w:t>
      </w:r>
    </w:p>
    <w:p w14:paraId="3B73BD3E" w14:textId="168D07C4" w:rsidR="00284D22" w:rsidRPr="00E20C42" w:rsidRDefault="00284D22" w:rsidP="009E21B8">
      <w:pPr>
        <w:rPr>
          <w:shd w:val="clear" w:color="auto" w:fill="FFFFFF"/>
        </w:rPr>
      </w:pPr>
      <w:r w:rsidRPr="00E20C42">
        <w:rPr>
          <w:shd w:val="clear" w:color="auto" w:fill="FFFFFF"/>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При этом удельные нормы водоотведения принимаются равными нормам водопотребления. На основании </w:t>
      </w:r>
      <w:r w:rsidR="001962A0" w:rsidRPr="00E20C42">
        <w:rPr>
          <w:shd w:val="clear" w:color="auto" w:fill="FFFFFF"/>
        </w:rPr>
        <w:t>СП 32.13330.2018</w:t>
      </w:r>
      <w:r w:rsidRPr="00E20C42">
        <w:rPr>
          <w:shd w:val="clear" w:color="auto" w:fill="FFFFFF"/>
        </w:rPr>
        <w:t>, удельные нормы водоотведения от жилой и общественной застройки соответствуют принятым нормам водопотребления, приведенным в разделе «Водоснабжение» с учетом понижающего коэффициента для сельских населенных пунктов (поселки и села) –</w:t>
      </w:r>
      <w:r w:rsidR="008C433C" w:rsidRPr="00E20C42">
        <w:rPr>
          <w:shd w:val="clear" w:color="auto" w:fill="FFFFFF"/>
        </w:rPr>
        <w:t xml:space="preserve"> </w:t>
      </w:r>
      <w:r w:rsidRPr="00E20C42">
        <w:rPr>
          <w:shd w:val="clear" w:color="auto" w:fill="FFFFFF"/>
        </w:rPr>
        <w:t>0,6</w:t>
      </w:r>
      <w:r w:rsidR="008C433C" w:rsidRPr="00E20C42">
        <w:rPr>
          <w:shd w:val="clear" w:color="auto" w:fill="FFFFFF"/>
        </w:rPr>
        <w:t>.</w:t>
      </w:r>
    </w:p>
    <w:p w14:paraId="622FBE73" w14:textId="77777777" w:rsidR="00284D22" w:rsidRPr="00E20C42" w:rsidRDefault="00284D22" w:rsidP="009E21B8">
      <w:pPr>
        <w:rPr>
          <w:shd w:val="clear" w:color="auto" w:fill="FFFFFF"/>
        </w:rPr>
      </w:pPr>
      <w:r w:rsidRPr="00E20C42">
        <w:rPr>
          <w:shd w:val="clear" w:color="auto" w:fill="FFFFFF"/>
        </w:rPr>
        <w:t>Неучтенные расходы стоков и прочие расходы приняты в размере 5% от расхода воды на нужды населения.</w:t>
      </w:r>
    </w:p>
    <w:p w14:paraId="08A123A8" w14:textId="246F00C9" w:rsidR="00284D22" w:rsidRPr="00E20C42" w:rsidRDefault="00284D22" w:rsidP="009E21B8">
      <w:pPr>
        <w:rPr>
          <w:shd w:val="clear" w:color="auto" w:fill="FFFFFF"/>
        </w:rPr>
      </w:pPr>
      <w:r w:rsidRPr="00E20C42">
        <w:rPr>
          <w:shd w:val="clear" w:color="auto" w:fill="FFFFFF"/>
        </w:rPr>
        <w:t>Расходы стоков от промышленных предприятий приняты по данным о существующем водоотведении с ростом на 10% на расчетный срок.</w:t>
      </w:r>
    </w:p>
    <w:p w14:paraId="28E18E11" w14:textId="77777777" w:rsidR="00284D22" w:rsidRPr="00E20C42" w:rsidRDefault="00284D22" w:rsidP="008614AA">
      <w:pPr>
        <w:pStyle w:val="5"/>
        <w:rPr>
          <w:color w:val="auto"/>
        </w:rPr>
      </w:pPr>
      <w:r w:rsidRPr="00E20C42">
        <w:rPr>
          <w:color w:val="auto"/>
        </w:rPr>
        <w:t>Система и схема канализации</w:t>
      </w:r>
    </w:p>
    <w:p w14:paraId="7013F831" w14:textId="77777777" w:rsidR="00284D22" w:rsidRPr="00E20C42" w:rsidRDefault="00284D22" w:rsidP="009E21B8">
      <w:pPr>
        <w:rPr>
          <w:shd w:val="clear" w:color="auto" w:fill="FFFFFF"/>
        </w:rPr>
      </w:pPr>
      <w:r w:rsidRPr="00E20C42">
        <w:rPr>
          <w:shd w:val="clear" w:color="auto" w:fill="FFFFFF"/>
        </w:rPr>
        <w:t>Система канализации принята полная раздельная, при которой хозяйственно-бытовая сеть прокладывается для отведения стоков от жилой и общественной застройки.</w:t>
      </w:r>
    </w:p>
    <w:p w14:paraId="49255DB8" w14:textId="77777777" w:rsidR="00284D22" w:rsidRPr="00E20C42" w:rsidRDefault="00284D22" w:rsidP="009E21B8">
      <w:pPr>
        <w:rPr>
          <w:shd w:val="clear" w:color="auto" w:fill="FFFFFF"/>
        </w:rPr>
      </w:pPr>
      <w:r w:rsidRPr="00E20C42">
        <w:rPr>
          <w:shd w:val="clear" w:color="auto" w:fill="FFFFFF"/>
        </w:rPr>
        <w:t>Производственные сточные воды, не отвечающие требованиям по совместному отведению и очистке с бытовыми стоками, должны подвергаться предварительной очистке.</w:t>
      </w:r>
    </w:p>
    <w:p w14:paraId="398947AB" w14:textId="492AAA4E" w:rsidR="00284D22" w:rsidRPr="00E20C42" w:rsidRDefault="00284D22" w:rsidP="009E21B8">
      <w:pPr>
        <w:rPr>
          <w:shd w:val="clear" w:color="auto" w:fill="FFFFFF"/>
        </w:rPr>
      </w:pPr>
      <w:r w:rsidRPr="00E20C42">
        <w:rPr>
          <w:shd w:val="clear" w:color="auto" w:fill="FFFFFF"/>
        </w:rPr>
        <w:t xml:space="preserve">Проектом предусматривается развитие централизованных систем населённых пунктов хозяйственно-бытовой канализации </w:t>
      </w:r>
      <w:r w:rsidR="00222D97" w:rsidRPr="00E20C42">
        <w:rPr>
          <w:shd w:val="clear" w:color="auto" w:fill="FFFFFF"/>
        </w:rPr>
        <w:t>Петушенского</w:t>
      </w:r>
      <w:r w:rsidRPr="00E20C42">
        <w:rPr>
          <w:shd w:val="clear" w:color="auto" w:fill="FFFFFF"/>
        </w:rPr>
        <w:t xml:space="preserve"> сельского поселения.</w:t>
      </w:r>
    </w:p>
    <w:p w14:paraId="0F03CF03" w14:textId="483779A0" w:rsidR="00AE24BC" w:rsidRPr="00E20C42" w:rsidRDefault="00AE24BC" w:rsidP="00880367">
      <w:pPr>
        <w:pStyle w:val="4"/>
        <w:rPr>
          <w:color w:val="auto"/>
        </w:rPr>
      </w:pPr>
      <w:r w:rsidRPr="00E20C42">
        <w:rPr>
          <w:color w:val="auto"/>
        </w:rPr>
        <w:lastRenderedPageBreak/>
        <w:t>Теплоснабжение</w:t>
      </w:r>
    </w:p>
    <w:p w14:paraId="0C9EFF7C" w14:textId="0A51A779" w:rsidR="00447767" w:rsidRPr="00E20C42" w:rsidRDefault="00447767" w:rsidP="00447767">
      <w:pPr>
        <w:rPr>
          <w:shd w:val="clear" w:color="auto" w:fill="FFFFFF"/>
        </w:rPr>
      </w:pPr>
      <w:r w:rsidRPr="00E20C42">
        <w:rPr>
          <w:shd w:val="clear" w:color="auto" w:fill="FFFFFF"/>
        </w:rPr>
        <w:t xml:space="preserve">Населённые пункты, расположенные на территории </w:t>
      </w:r>
      <w:r w:rsidR="00AE74DE" w:rsidRPr="00E20C42">
        <w:rPr>
          <w:shd w:val="clear" w:color="auto" w:fill="FFFFFF"/>
        </w:rPr>
        <w:t>Петушенского</w:t>
      </w:r>
      <w:r w:rsidRPr="00E20C42">
        <w:rPr>
          <w:shd w:val="clear" w:color="auto" w:fill="FFFFFF"/>
        </w:rPr>
        <w:t xml:space="preserve"> сельского поселения, застроены, в основном, одноэтажными жилыми домами с печным, в последнее время частично, с газовым отоплением.</w:t>
      </w:r>
    </w:p>
    <w:p w14:paraId="4ABBFEEE" w14:textId="77777777" w:rsidR="00447767" w:rsidRPr="00E20C42" w:rsidRDefault="00447767" w:rsidP="00447767">
      <w:pPr>
        <w:rPr>
          <w:shd w:val="clear" w:color="auto" w:fill="FFFFFF"/>
        </w:rPr>
      </w:pPr>
      <w:r w:rsidRPr="00E20C42">
        <w:rPr>
          <w:shd w:val="clear" w:color="auto" w:fill="FFFFFF"/>
        </w:rPr>
        <w:t>Потребители сельскохозяйственного производства и капитальные здания жилой и общественной застройки населённых пунктов будут обеспечиваться от встроенных, пристроенных и отдельно-стоящих котельных, оборудованных котлами небольшой мощности.</w:t>
      </w:r>
    </w:p>
    <w:p w14:paraId="292FC3DC" w14:textId="77777777" w:rsidR="00447767" w:rsidRPr="00E20C42" w:rsidRDefault="00447767" w:rsidP="00447767">
      <w:pPr>
        <w:rPr>
          <w:shd w:val="clear" w:color="auto" w:fill="FFFFFF"/>
        </w:rPr>
      </w:pPr>
      <w:r w:rsidRPr="00E20C42">
        <w:rPr>
          <w:shd w:val="clear" w:color="auto" w:fill="FFFFFF"/>
        </w:rPr>
        <w:t>Покрытие нагрузки на перспективу может быть обеспечено за счет существующих теплоисточников, с учетом их модернизации. 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(10-15 Гкал/час) от существующего. В данном случае увеличения мощности котельных потребуется наполовину меньше.</w:t>
      </w:r>
    </w:p>
    <w:p w14:paraId="4A0A2450" w14:textId="47015DE2" w:rsidR="00906377" w:rsidRPr="00E20C42" w:rsidRDefault="00906377" w:rsidP="00880367">
      <w:pPr>
        <w:pStyle w:val="4"/>
        <w:rPr>
          <w:color w:val="auto"/>
        </w:rPr>
      </w:pPr>
      <w:r w:rsidRPr="00E20C42">
        <w:rPr>
          <w:color w:val="auto"/>
        </w:rPr>
        <w:t>Газоснабжение</w:t>
      </w:r>
    </w:p>
    <w:p w14:paraId="48001EEA" w14:textId="09511DE0" w:rsidR="008A5E21" w:rsidRPr="00E20C42" w:rsidRDefault="008A5E21" w:rsidP="008A5E21">
      <w:pPr>
        <w:rPr>
          <w:shd w:val="clear" w:color="auto" w:fill="FFFFFF"/>
        </w:rPr>
      </w:pPr>
      <w:bookmarkStart w:id="186" w:name="_Toc228180927"/>
      <w:r w:rsidRPr="00E20C42">
        <w:rPr>
          <w:shd w:val="clear" w:color="auto" w:fill="FFFFFF"/>
        </w:rPr>
        <w:t xml:space="preserve">Перспективное развитие системы газоснабжения </w:t>
      </w:r>
      <w:r w:rsidR="00511883" w:rsidRPr="00E20C42">
        <w:rPr>
          <w:shd w:val="clear" w:color="auto" w:fill="FFFFFF"/>
        </w:rPr>
        <w:t>Петушенского</w:t>
      </w:r>
      <w:r w:rsidRPr="00E20C42">
        <w:rPr>
          <w:shd w:val="clear" w:color="auto" w:fill="FFFFFF"/>
        </w:rPr>
        <w:t xml:space="preserve"> сельского поселения следует предусматривать природным газом с использованием существующих газопроводов высокого давления с дополнительной установкой газорегуляторных пунктов.</w:t>
      </w:r>
    </w:p>
    <w:p w14:paraId="47AEC562" w14:textId="391F3251" w:rsidR="008A5E21" w:rsidRPr="00E20C42" w:rsidRDefault="008A5E21" w:rsidP="008A5E21">
      <w:pPr>
        <w:rPr>
          <w:shd w:val="clear" w:color="auto" w:fill="FFFFFF"/>
        </w:rPr>
      </w:pPr>
      <w:r w:rsidRPr="00E20C42">
        <w:rPr>
          <w:shd w:val="clear" w:color="auto" w:fill="FFFFFF"/>
        </w:rPr>
        <w:t>Ведется постоянное обслуживание и контроль за состоянием системы газопроводов, сооружений и технических устройств на них, а также строительство новых.</w:t>
      </w:r>
    </w:p>
    <w:p w14:paraId="559A78DC" w14:textId="77777777" w:rsidR="00A277E0" w:rsidRPr="00E20C42" w:rsidRDefault="00A277E0" w:rsidP="00A277E0">
      <w:pPr>
        <w:rPr>
          <w:shd w:val="clear" w:color="auto" w:fill="FFFFFF"/>
        </w:rPr>
      </w:pPr>
      <w:r w:rsidRPr="00E20C42">
        <w:rPr>
          <w:shd w:val="clear" w:color="auto" w:fill="FFFFFF"/>
        </w:rPr>
        <w:t>Перечень мероприятий по развитию системы водоснабжения:</w:t>
      </w:r>
    </w:p>
    <w:p w14:paraId="16D71A4B" w14:textId="7DD7C6FF" w:rsidR="008A5E21" w:rsidRPr="00E20C42" w:rsidRDefault="00A277E0" w:rsidP="007D54F0">
      <w:pPr>
        <w:pStyle w:val="afa"/>
        <w:numPr>
          <w:ilvl w:val="0"/>
          <w:numId w:val="130"/>
        </w:numPr>
        <w:ind w:left="0" w:firstLine="709"/>
        <w:rPr>
          <w:shd w:val="clear" w:color="auto" w:fill="FFFFFF"/>
        </w:rPr>
      </w:pPr>
      <w:r w:rsidRPr="00E20C42">
        <w:rPr>
          <w:shd w:val="clear" w:color="auto" w:fill="FFFFFF"/>
        </w:rPr>
        <w:t>Газификация всех населённых пунктов поселения</w:t>
      </w:r>
      <w:r w:rsidR="00BB11FF" w:rsidRPr="00E20C42">
        <w:rPr>
          <w:shd w:val="clear" w:color="auto" w:fill="FFFFFF"/>
        </w:rPr>
        <w:t>;</w:t>
      </w:r>
    </w:p>
    <w:p w14:paraId="59FA1FD1" w14:textId="027375C8" w:rsidR="00BB11FF" w:rsidRPr="00E20C42" w:rsidRDefault="00BB11FF" w:rsidP="007D54F0">
      <w:pPr>
        <w:pStyle w:val="afa"/>
        <w:numPr>
          <w:ilvl w:val="0"/>
          <w:numId w:val="130"/>
        </w:numPr>
        <w:ind w:left="0" w:firstLine="709"/>
        <w:rPr>
          <w:shd w:val="clear" w:color="auto" w:fill="FFFFFF"/>
        </w:rPr>
      </w:pPr>
      <w:r w:rsidRPr="00E20C42">
        <w:rPr>
          <w:shd w:val="clear" w:color="auto" w:fill="FFFFFF"/>
        </w:rPr>
        <w:t>Строительство газопровода к с. Шейно</w:t>
      </w:r>
      <w:r w:rsidR="00E052FE" w:rsidRPr="00E20C42">
        <w:rPr>
          <w:shd w:val="clear" w:color="auto" w:fill="FFFFFF"/>
        </w:rPr>
        <w:t>.</w:t>
      </w:r>
    </w:p>
    <w:p w14:paraId="1CFE0225" w14:textId="6008CC3E" w:rsidR="00CB2152" w:rsidRPr="00E20C42" w:rsidRDefault="00CB2152" w:rsidP="00CB2152">
      <w:pPr>
        <w:rPr>
          <w:shd w:val="clear" w:color="auto" w:fill="FFFFFF"/>
        </w:rPr>
      </w:pPr>
      <w:r w:rsidRPr="00E20C42">
        <w:rPr>
          <w:shd w:val="clear" w:color="auto" w:fill="FFFFFF"/>
        </w:rPr>
        <w:t>Согласно Генеральной схеме газоснабжения и газификации Орловской области, утвержденной Генеральным директором ООО «Газпром межрегионгаз» К. Г. Селезневым, заместителем Председателя Правительства Орловской области Н. В. Злобиным на территории</w:t>
      </w:r>
      <w:r w:rsidR="00092060" w:rsidRPr="00E20C42">
        <w:rPr>
          <w:shd w:val="clear" w:color="auto" w:fill="FFFFFF"/>
        </w:rPr>
        <w:t xml:space="preserve"> </w:t>
      </w:r>
      <w:r w:rsidR="00D86F52" w:rsidRPr="00E20C42">
        <w:rPr>
          <w:shd w:val="clear" w:color="auto" w:fill="FFFFFF"/>
        </w:rPr>
        <w:t>Петушенского</w:t>
      </w:r>
      <w:r w:rsidR="00092060" w:rsidRPr="00E20C42">
        <w:rPr>
          <w:shd w:val="clear" w:color="auto" w:fill="FFFFFF"/>
        </w:rPr>
        <w:t xml:space="preserve"> с</w:t>
      </w:r>
      <w:r w:rsidR="00D86F52" w:rsidRPr="00E20C42">
        <w:rPr>
          <w:shd w:val="clear" w:color="auto" w:fill="FFFFFF"/>
        </w:rPr>
        <w:t>ельского поселения</w:t>
      </w:r>
      <w:r w:rsidR="00E7331E" w:rsidRPr="00E20C42">
        <w:rPr>
          <w:shd w:val="clear" w:color="auto" w:fill="FFFFFF"/>
        </w:rPr>
        <w:t xml:space="preserve"> отображен</w:t>
      </w:r>
      <w:r w:rsidR="00387475" w:rsidRPr="00E20C42">
        <w:rPr>
          <w:shd w:val="clear" w:color="auto" w:fill="FFFFFF"/>
        </w:rPr>
        <w:t>а</w:t>
      </w:r>
      <w:r w:rsidR="00E7331E" w:rsidRPr="00E20C42">
        <w:rPr>
          <w:shd w:val="clear" w:color="auto" w:fill="FFFFFF"/>
        </w:rPr>
        <w:t xml:space="preserve"> перспективная газораспределительная сеть до </w:t>
      </w:r>
      <w:r w:rsidR="00511883" w:rsidRPr="00E20C42">
        <w:rPr>
          <w:shd w:val="clear" w:color="auto" w:fill="FFFFFF"/>
        </w:rPr>
        <w:t>с</w:t>
      </w:r>
      <w:r w:rsidR="00E7331E" w:rsidRPr="00E20C42">
        <w:rPr>
          <w:shd w:val="clear" w:color="auto" w:fill="FFFFFF"/>
        </w:rPr>
        <w:t xml:space="preserve">. </w:t>
      </w:r>
      <w:r w:rsidR="00511883" w:rsidRPr="00E20C42">
        <w:rPr>
          <w:shd w:val="clear" w:color="auto" w:fill="FFFFFF"/>
        </w:rPr>
        <w:t>Шейно</w:t>
      </w:r>
      <w:r w:rsidR="00E7331E" w:rsidRPr="00E20C42">
        <w:rPr>
          <w:shd w:val="clear" w:color="auto" w:fill="FFFFFF"/>
        </w:rPr>
        <w:t>.</w:t>
      </w:r>
    </w:p>
    <w:p w14:paraId="7FAF96DB" w14:textId="09487353" w:rsidR="00906377" w:rsidRPr="00E20C42" w:rsidRDefault="00906377" w:rsidP="00880367">
      <w:pPr>
        <w:pStyle w:val="4"/>
        <w:rPr>
          <w:color w:val="auto"/>
        </w:rPr>
      </w:pPr>
      <w:r w:rsidRPr="00E20C42">
        <w:rPr>
          <w:color w:val="auto"/>
        </w:rPr>
        <w:t>Э</w:t>
      </w:r>
      <w:r w:rsidR="009853E5" w:rsidRPr="00E20C42">
        <w:rPr>
          <w:color w:val="auto"/>
        </w:rPr>
        <w:t>лектро</w:t>
      </w:r>
      <w:r w:rsidRPr="00E20C42">
        <w:rPr>
          <w:color w:val="auto"/>
        </w:rPr>
        <w:t>снабжение</w:t>
      </w:r>
      <w:bookmarkEnd w:id="186"/>
    </w:p>
    <w:p w14:paraId="0B5DA045" w14:textId="5C489967" w:rsidR="008E28C1" w:rsidRPr="00E20C42" w:rsidRDefault="008E28C1" w:rsidP="008E28C1">
      <w:pPr>
        <w:rPr>
          <w:shd w:val="clear" w:color="auto" w:fill="FFFFFF"/>
        </w:rPr>
      </w:pPr>
      <w:bookmarkStart w:id="187" w:name="_Toc380572233"/>
      <w:bookmarkStart w:id="188" w:name="_Toc490584156"/>
      <w:r w:rsidRPr="00E20C42">
        <w:rPr>
          <w:shd w:val="clear" w:color="auto" w:fill="FFFFFF"/>
        </w:rPr>
        <w:t xml:space="preserve">На территории </w:t>
      </w:r>
      <w:r w:rsidR="00A71783" w:rsidRPr="00E20C42">
        <w:rPr>
          <w:shd w:val="clear" w:color="auto" w:fill="FFFFFF"/>
        </w:rPr>
        <w:t>Петушенского</w:t>
      </w:r>
      <w:r w:rsidR="00F90E90" w:rsidRPr="00E20C42">
        <w:rPr>
          <w:shd w:val="clear" w:color="auto" w:fill="FFFFFF"/>
        </w:rPr>
        <w:t xml:space="preserve"> сельского</w:t>
      </w:r>
      <w:r w:rsidRPr="00E20C42">
        <w:rPr>
          <w:shd w:val="clear" w:color="auto" w:fill="FFFFFF"/>
        </w:rPr>
        <w:t xml:space="preserve"> поселения предполагается развитие электрических сетей в связи со строительством новых кварталов. Прокладку кабелей согласовать с ведомственными организациями во время строительства.</w:t>
      </w:r>
    </w:p>
    <w:p w14:paraId="21DA26A6" w14:textId="77777777" w:rsidR="008E28C1" w:rsidRPr="00E20C42" w:rsidRDefault="008E28C1" w:rsidP="008E28C1">
      <w:pPr>
        <w:rPr>
          <w:shd w:val="clear" w:color="auto" w:fill="FFFFFF"/>
        </w:rPr>
      </w:pPr>
      <w:r w:rsidRPr="00E20C42">
        <w:rPr>
          <w:shd w:val="clear" w:color="auto" w:fill="FFFFFF"/>
        </w:rPr>
        <w:t>Предлагаемая схема электроснабжения обеспечивает надежное питание всех потребителей электроэнергией в соответствии с их категорийностью, классифицируемой «Правилами устройств электроустановок».</w:t>
      </w:r>
    </w:p>
    <w:p w14:paraId="2F633556" w14:textId="77777777" w:rsidR="00F90E90" w:rsidRPr="00E20C42" w:rsidRDefault="00F90E90" w:rsidP="00F90E90">
      <w:pPr>
        <w:rPr>
          <w:shd w:val="clear" w:color="auto" w:fill="FFFFFF"/>
        </w:rPr>
      </w:pPr>
      <w:r w:rsidRPr="00E20C42">
        <w:rPr>
          <w:shd w:val="clear" w:color="auto" w:fill="FFFFFF"/>
        </w:rPr>
        <w:t>Перечень мероприятий по развитию системы водоснабжения:</w:t>
      </w:r>
    </w:p>
    <w:p w14:paraId="390A4DCF" w14:textId="77777777" w:rsidR="00F90E90" w:rsidRPr="00E20C42" w:rsidRDefault="00F90E90" w:rsidP="007D54F0">
      <w:pPr>
        <w:pStyle w:val="afa"/>
        <w:numPr>
          <w:ilvl w:val="0"/>
          <w:numId w:val="129"/>
        </w:numPr>
        <w:ind w:left="0" w:firstLine="709"/>
        <w:rPr>
          <w:shd w:val="clear" w:color="auto" w:fill="FFFFFF"/>
        </w:rPr>
      </w:pPr>
      <w:r w:rsidRPr="00E20C42">
        <w:rPr>
          <w:shd w:val="clear" w:color="auto" w:fill="FFFFFF"/>
        </w:rPr>
        <w:t>Приоритетное развитие энергосберегающих технологий при реконструкции и застройке.</w:t>
      </w:r>
    </w:p>
    <w:p w14:paraId="64A80F2D" w14:textId="01FBD996" w:rsidR="00E00C4B" w:rsidRPr="00E20C42" w:rsidRDefault="00E00C4B" w:rsidP="00880367">
      <w:pPr>
        <w:pStyle w:val="4"/>
        <w:rPr>
          <w:color w:val="auto"/>
        </w:rPr>
      </w:pPr>
      <w:r w:rsidRPr="00E20C42">
        <w:rPr>
          <w:color w:val="auto"/>
        </w:rPr>
        <w:t>Связь</w:t>
      </w:r>
    </w:p>
    <w:p w14:paraId="067309B3" w14:textId="77777777" w:rsidR="00E00C4B" w:rsidRPr="00E20C42" w:rsidRDefault="00E00C4B" w:rsidP="00E00C4B">
      <w:pPr>
        <w:rPr>
          <w:shd w:val="clear" w:color="auto" w:fill="FFFFFF"/>
        </w:rPr>
      </w:pPr>
      <w:r w:rsidRPr="00E20C42">
        <w:rPr>
          <w:shd w:val="clear" w:color="auto" w:fill="FFFFFF"/>
        </w:rPr>
        <w:t>Предполагаемое жилищное строительство потребует дополнительного строительства кабельных линий и расширения мощностей АТС. В составе проектов планировки новых и реконструируемых кварталов, в основном, во встроено-пристроенных помещениях необходимо предусматривать размещение организаций по оказанию услуг электросвязи и почтовой связи.</w:t>
      </w:r>
    </w:p>
    <w:p w14:paraId="0647D459" w14:textId="77777777" w:rsidR="00E00C4B" w:rsidRPr="00E20C42" w:rsidRDefault="00E00C4B" w:rsidP="00E00C4B">
      <w:pPr>
        <w:rPr>
          <w:shd w:val="clear" w:color="auto" w:fill="FFFFFF"/>
        </w:rPr>
      </w:pPr>
      <w:r w:rsidRPr="00E20C42">
        <w:rPr>
          <w:shd w:val="clear" w:color="auto" w:fill="FFFFFF"/>
        </w:rPr>
        <w:lastRenderedPageBreak/>
        <w:t>Предлагается способствовать дальнейшему расширению сети объектов, обеспечивающих стабильный доступ населения населённых пунктов к стационарной и мобильной связи и другим телекоммуникационным услугам.</w:t>
      </w:r>
    </w:p>
    <w:p w14:paraId="35D701C5" w14:textId="7A959FB4" w:rsidR="00E00C4B" w:rsidRPr="00E20C42" w:rsidRDefault="00E00C4B" w:rsidP="00E00C4B">
      <w:pPr>
        <w:rPr>
          <w:shd w:val="clear" w:color="auto" w:fill="FFFFFF"/>
        </w:rPr>
      </w:pPr>
      <w:r w:rsidRPr="00E20C42">
        <w:rPr>
          <w:shd w:val="clear" w:color="auto" w:fill="FFFFFF"/>
        </w:rPr>
        <w:t>Количество абонентов стационарной проводной связи к 2016 году может вырасти на 10-25%.</w:t>
      </w:r>
    </w:p>
    <w:p w14:paraId="5A8C6692" w14:textId="490DE820" w:rsidR="003A5141" w:rsidRPr="00E20C42" w:rsidRDefault="00B97BF5" w:rsidP="009B25D5">
      <w:pPr>
        <w:pStyle w:val="3"/>
      </w:pPr>
      <w:r w:rsidRPr="00E20C42">
        <w:t>2.2.</w:t>
      </w:r>
      <w:r w:rsidR="0087610C" w:rsidRPr="00E20C42">
        <w:t>9</w:t>
      </w:r>
      <w:r w:rsidRPr="00E20C42">
        <w:t xml:space="preserve">. </w:t>
      </w:r>
      <w:bookmarkStart w:id="189" w:name="_Hlk156307740"/>
      <w:bookmarkEnd w:id="187"/>
      <w:bookmarkEnd w:id="188"/>
      <w:r w:rsidR="00211C00" w:rsidRPr="00E20C42">
        <w:t xml:space="preserve">Охрана окружающей природной среды. </w:t>
      </w:r>
      <w:r w:rsidR="003D3E5B" w:rsidRPr="00E20C42">
        <w:t>Экологическ</w:t>
      </w:r>
      <w:r w:rsidR="008B6069" w:rsidRPr="00E20C42">
        <w:t>ое</w:t>
      </w:r>
      <w:r w:rsidR="003D3E5B" w:rsidRPr="00E20C42">
        <w:t xml:space="preserve"> </w:t>
      </w:r>
      <w:r w:rsidR="008B6069" w:rsidRPr="00E20C42">
        <w:t>состояние территории</w:t>
      </w:r>
      <w:bookmarkEnd w:id="189"/>
    </w:p>
    <w:p w14:paraId="4BC889F3" w14:textId="05963259" w:rsidR="00950676" w:rsidRPr="00E20C42" w:rsidRDefault="00950676" w:rsidP="0028031B">
      <w:pPr>
        <w:rPr>
          <w:rFonts w:eastAsia="Arial"/>
          <w:shd w:val="clear" w:color="auto" w:fill="FFFFFF"/>
        </w:rPr>
      </w:pPr>
      <w:r w:rsidRPr="00E20C42">
        <w:rPr>
          <w:rFonts w:eastAsia="Arial"/>
          <w:shd w:val="clear" w:color="auto" w:fill="FFFFFF"/>
        </w:rPr>
        <w:t xml:space="preserve">Раздел разработан в составе материалов проекта генерального плана </w:t>
      </w:r>
      <w:r w:rsidR="00560157" w:rsidRPr="00E20C42">
        <w:rPr>
          <w:rFonts w:eastAsia="Arial"/>
          <w:shd w:val="clear" w:color="auto" w:fill="FFFFFF"/>
        </w:rPr>
        <w:t>Петушенского</w:t>
      </w:r>
      <w:r w:rsidRPr="00E20C42">
        <w:rPr>
          <w:rFonts w:eastAsia="Arial"/>
          <w:shd w:val="clear" w:color="auto" w:fill="FFFFFF"/>
        </w:rPr>
        <w:t xml:space="preserve"> сельского поселения Новосильского района Орловской области.</w:t>
      </w:r>
    </w:p>
    <w:p w14:paraId="67610F55" w14:textId="15DB1F7C" w:rsidR="00950676" w:rsidRPr="00E20C42" w:rsidRDefault="00950676" w:rsidP="0028031B">
      <w:pPr>
        <w:rPr>
          <w:rFonts w:eastAsia="Arial"/>
          <w:shd w:val="clear" w:color="auto" w:fill="FFFFFF"/>
        </w:rPr>
      </w:pPr>
      <w:r w:rsidRPr="00E20C42">
        <w:rPr>
          <w:rFonts w:eastAsia="Arial"/>
          <w:shd w:val="clear" w:color="auto" w:fill="FFFFFF"/>
        </w:rPr>
        <w:t xml:space="preserve">Основная экологическая стратегия развития </w:t>
      </w:r>
      <w:r w:rsidR="002D519E" w:rsidRPr="00E20C42">
        <w:rPr>
          <w:rFonts w:eastAsia="Arial"/>
          <w:shd w:val="clear" w:color="auto" w:fill="FFFFFF"/>
        </w:rPr>
        <w:t>Петушенского</w:t>
      </w:r>
      <w:r w:rsidRPr="00E20C42">
        <w:rPr>
          <w:rFonts w:eastAsia="Arial"/>
          <w:shd w:val="clear" w:color="auto" w:fill="FFFFFF"/>
        </w:rPr>
        <w:t xml:space="preserve"> </w:t>
      </w:r>
      <w:r w:rsidR="00024A7E" w:rsidRPr="00E20C42">
        <w:rPr>
          <w:rFonts w:eastAsia="Arial"/>
          <w:shd w:val="clear" w:color="auto" w:fill="FFFFFF"/>
        </w:rPr>
        <w:t>сельского поселения</w:t>
      </w:r>
      <w:r w:rsidRPr="00E20C42">
        <w:rPr>
          <w:rFonts w:eastAsia="Arial"/>
          <w:shd w:val="clear" w:color="auto" w:fill="FFFFFF"/>
        </w:rPr>
        <w:t xml:space="preserve"> направлена на обеспечение устойчивого и экологически безопасного развития территории, создание условий, обеспечивающих снижение техногенного (антропогенного) воздействия на окружающую среду, формирование комфортной условий среды обитания населения.</w:t>
      </w:r>
    </w:p>
    <w:p w14:paraId="11962AD7" w14:textId="77777777" w:rsidR="00950676" w:rsidRPr="00E20C42" w:rsidRDefault="00950676" w:rsidP="0028031B">
      <w:pPr>
        <w:rPr>
          <w:rFonts w:eastAsia="Arial"/>
          <w:shd w:val="clear" w:color="auto" w:fill="FFFFFF"/>
        </w:rPr>
      </w:pPr>
      <w:r w:rsidRPr="00E20C42">
        <w:rPr>
          <w:rFonts w:eastAsia="Arial"/>
          <w:shd w:val="clear" w:color="auto" w:fill="FFFFFF"/>
        </w:rPr>
        <w:t>Градостроительные мероприятия по оптимизации экологической ситуации носят комплексный характер, связаны с установлением экологического обоснования зонирования территории, реконструкцией и развитием инженерной инфраструктуры, оптимизацией транспортной инфраструктуры, благоустройством и озеленением территории, рациональным использованием и охраной местных природных ресурсов.</w:t>
      </w:r>
    </w:p>
    <w:p w14:paraId="48F6305A" w14:textId="22F9700B" w:rsidR="00950676" w:rsidRPr="00E20C42" w:rsidRDefault="00950676" w:rsidP="00880367">
      <w:pPr>
        <w:pStyle w:val="4"/>
        <w:rPr>
          <w:color w:val="auto"/>
        </w:rPr>
      </w:pPr>
      <w:bookmarkStart w:id="190" w:name="_Toc250974107"/>
      <w:bookmarkStart w:id="191" w:name="_Toc270950850"/>
      <w:bookmarkStart w:id="192" w:name="_Toc312530918"/>
      <w:r w:rsidRPr="00E20C42">
        <w:rPr>
          <w:color w:val="auto"/>
        </w:rPr>
        <w:t>Экологическая ситуация</w:t>
      </w:r>
      <w:bookmarkEnd w:id="190"/>
      <w:bookmarkEnd w:id="191"/>
      <w:bookmarkEnd w:id="192"/>
    </w:p>
    <w:p w14:paraId="27A9DA04" w14:textId="68B64F68" w:rsidR="00950676" w:rsidRPr="00E20C42" w:rsidRDefault="00950676" w:rsidP="0028031B">
      <w:pPr>
        <w:rPr>
          <w:rFonts w:eastAsia="Arial"/>
          <w:shd w:val="clear" w:color="auto" w:fill="FFFFFF"/>
        </w:rPr>
      </w:pPr>
      <w:r w:rsidRPr="00E20C42">
        <w:rPr>
          <w:rFonts w:eastAsia="Arial"/>
          <w:shd w:val="clear" w:color="auto" w:fill="FFFFFF"/>
        </w:rPr>
        <w:t xml:space="preserve">Состояние окружающей природной среды (далее – ОПС), экологическая и санитарно-гигиеническая обстановка на территории </w:t>
      </w:r>
      <w:r w:rsidR="00B57F4C" w:rsidRPr="00E20C42">
        <w:rPr>
          <w:rFonts w:eastAsia="Arial"/>
          <w:shd w:val="clear" w:color="auto" w:fill="FFFFFF"/>
        </w:rPr>
        <w:t>Петушенского</w:t>
      </w:r>
      <w:r w:rsidRPr="00E20C42">
        <w:rPr>
          <w:rFonts w:eastAsia="Arial"/>
          <w:shd w:val="clear" w:color="auto" w:fill="FFFFFF"/>
        </w:rPr>
        <w:t xml:space="preserve"> </w:t>
      </w:r>
      <w:r w:rsidR="00024A7E" w:rsidRPr="00E20C42">
        <w:rPr>
          <w:rFonts w:eastAsia="Arial"/>
          <w:shd w:val="clear" w:color="auto" w:fill="FFFFFF"/>
        </w:rPr>
        <w:t>сельского поселения</w:t>
      </w:r>
      <w:r w:rsidRPr="00E20C42">
        <w:rPr>
          <w:rFonts w:eastAsia="Arial"/>
          <w:shd w:val="clear" w:color="auto" w:fill="FFFFFF"/>
        </w:rPr>
        <w:t xml:space="preserve"> формировались под влиянием естественно-природных, затем – под воздействием также и антропогенных (техногенных) факторов.</w:t>
      </w:r>
    </w:p>
    <w:p w14:paraId="3A1DA5D1" w14:textId="7368133C" w:rsidR="00950676" w:rsidRPr="00E20C42" w:rsidRDefault="00950676" w:rsidP="0028031B">
      <w:pPr>
        <w:rPr>
          <w:rFonts w:eastAsia="Arial"/>
          <w:shd w:val="clear" w:color="auto" w:fill="FFFFFF"/>
        </w:rPr>
      </w:pPr>
      <w:r w:rsidRPr="00E20C42">
        <w:rPr>
          <w:rFonts w:eastAsia="Arial"/>
          <w:shd w:val="clear" w:color="auto" w:fill="FFFFFF"/>
        </w:rPr>
        <w:t xml:space="preserve">Естественно-природные причины определяются географическим положением территории на границе лесостепной и степной зон (лесолугостепь) водоразделов Среднерусской возвышенности, включающей зональные и интразональные природные комплексы, залесенные участки естественных и искусственных защитных лесонасаждений, с достаточно развлетвленной гидрологической сетью (территория </w:t>
      </w:r>
      <w:r w:rsidR="00024A7E" w:rsidRPr="00E20C42">
        <w:rPr>
          <w:rFonts w:eastAsia="Arial"/>
          <w:shd w:val="clear" w:color="auto" w:fill="FFFFFF"/>
        </w:rPr>
        <w:t>сельского поселения</w:t>
      </w:r>
      <w:r w:rsidRPr="00E20C42">
        <w:rPr>
          <w:rFonts w:eastAsia="Arial"/>
          <w:shd w:val="clear" w:color="auto" w:fill="FFFFFF"/>
        </w:rPr>
        <w:t xml:space="preserve"> является водосборной площадью и частично долиной р. Зуша и ее притоков с многочисленными временными водотоками-ручьями в впадающих в постоянные водотоки отрогах овражно-балочной сети), довольно благоприятными погодно-климатическими условиями с достаточным увлажнением, отсутствием природных катаклизмов.</w:t>
      </w:r>
    </w:p>
    <w:p w14:paraId="1E6F1F04" w14:textId="4D5C65DA" w:rsidR="00950676" w:rsidRPr="00E20C42" w:rsidRDefault="00950676" w:rsidP="0028031B">
      <w:pPr>
        <w:rPr>
          <w:rFonts w:eastAsia="Arial"/>
          <w:shd w:val="clear" w:color="auto" w:fill="FFFFFF"/>
        </w:rPr>
      </w:pPr>
      <w:r w:rsidRPr="00E20C42">
        <w:rPr>
          <w:rFonts w:eastAsia="Arial"/>
          <w:shd w:val="clear" w:color="auto" w:fill="FFFFFF"/>
        </w:rPr>
        <w:t xml:space="preserve">Такой экологический каркас территории, согласно учению В.И. Вернадского, гарантированно может обеспечить устойчивость экосистем, природных ландшафтов, биологического разнообразия, биогеоценозов в целом. В настоящее время территория </w:t>
      </w:r>
      <w:r w:rsidR="00024A7E" w:rsidRPr="00E20C42">
        <w:rPr>
          <w:rFonts w:eastAsia="Arial"/>
          <w:shd w:val="clear" w:color="auto" w:fill="FFFFFF"/>
        </w:rPr>
        <w:t>сельского поселения</w:t>
      </w:r>
      <w:r w:rsidRPr="00E20C42">
        <w:rPr>
          <w:rFonts w:eastAsia="Arial"/>
          <w:shd w:val="clear" w:color="auto" w:fill="FFFFFF"/>
        </w:rPr>
        <w:t xml:space="preserve"> имеет умеренную степень антропогенной (техногенной) преобразованности: сохранилось не менее 70% естественных и полуестественных экосистем.</w:t>
      </w:r>
    </w:p>
    <w:p w14:paraId="280598FF" w14:textId="640C61F8" w:rsidR="00950676" w:rsidRPr="00E20C42" w:rsidRDefault="00950676" w:rsidP="0028031B">
      <w:r w:rsidRPr="00E20C42">
        <w:rPr>
          <w:rFonts w:eastAsia="Arial"/>
          <w:shd w:val="clear" w:color="auto" w:fill="FFFFFF"/>
        </w:rPr>
        <w:t xml:space="preserve">Экологическая устойчивость компонентов ОПС (природных ландшафтов, почвенных систем и геологической среды, гидрологических систем, растительных и животных ресурсов, атмосферного воздуха, подземных вод) находится под постоянным прессингом антропогенного (техногенного) воздействия хозяйственной и иной деятельности. К числу первичных (основных) факторов такого воздействия рассматриваемой территории относится ее исторически сложившееся сельскохозяйственное и лесохозяйственное освоение, развитие селитебной инфраструктуры. К вторичным, более поздним факторам относится развитие </w:t>
      </w:r>
      <w:r w:rsidRPr="00E20C42">
        <w:rPr>
          <w:rFonts w:eastAsia="Arial"/>
          <w:shd w:val="clear" w:color="auto" w:fill="FFFFFF"/>
        </w:rPr>
        <w:lastRenderedPageBreak/>
        <w:t>транспортно-коммуникационной инфраструктуры, добыча местных нерудных полезных ископаемых и др. В настоящее время из вторичных, искусственных экосистем развиты промышленно-транспортно-коммуникационные, агроэкосистемы, селитебно-социальные конгломераты.</w:t>
      </w:r>
    </w:p>
    <w:p w14:paraId="79CB3F7B" w14:textId="77777777" w:rsidR="00950676" w:rsidRPr="00E20C42" w:rsidRDefault="00950676" w:rsidP="00880367">
      <w:pPr>
        <w:pStyle w:val="4"/>
        <w:rPr>
          <w:color w:val="auto"/>
        </w:rPr>
      </w:pPr>
      <w:r w:rsidRPr="00E20C42">
        <w:rPr>
          <w:color w:val="auto"/>
        </w:rPr>
        <w:t>Основное хозяйственное использование территории:</w:t>
      </w:r>
    </w:p>
    <w:p w14:paraId="054F5184" w14:textId="4F6867E4" w:rsidR="00950676" w:rsidRPr="00E20C42" w:rsidRDefault="00F14CDB" w:rsidP="006570A4">
      <w:pPr>
        <w:rPr>
          <w:rFonts w:eastAsia="Arial"/>
          <w:shd w:val="clear" w:color="auto" w:fill="FFFFFF"/>
        </w:rPr>
      </w:pPr>
      <w:r w:rsidRPr="00E20C42">
        <w:rPr>
          <w:rFonts w:eastAsia="Arial"/>
          <w:shd w:val="clear" w:color="auto" w:fill="FFFFFF"/>
        </w:rPr>
        <w:t>Петушенское</w:t>
      </w:r>
      <w:r w:rsidR="00950676" w:rsidRPr="00E20C42">
        <w:rPr>
          <w:rFonts w:eastAsia="Arial"/>
          <w:shd w:val="clear" w:color="auto" w:fill="FFFFFF"/>
        </w:rPr>
        <w:t xml:space="preserve"> </w:t>
      </w:r>
      <w:r w:rsidR="006570A4" w:rsidRPr="00E20C42">
        <w:rPr>
          <w:rFonts w:eastAsia="Arial"/>
          <w:shd w:val="clear" w:color="auto" w:fill="FFFFFF"/>
        </w:rPr>
        <w:t>сельское поселение</w:t>
      </w:r>
      <w:r w:rsidR="00950676" w:rsidRPr="00E20C42">
        <w:rPr>
          <w:rFonts w:eastAsia="Arial"/>
          <w:shd w:val="clear" w:color="auto" w:fill="FFFFFF"/>
        </w:rPr>
        <w:t xml:space="preserve"> – многофункциональное образование, но основой, базовой отраслью хозяйственного комплекса является сельское хозяйство.</w:t>
      </w:r>
    </w:p>
    <w:p w14:paraId="4EF6E3EF" w14:textId="6E163CDF" w:rsidR="00950676" w:rsidRPr="00E20C42" w:rsidRDefault="00950676" w:rsidP="006570A4">
      <w:pPr>
        <w:rPr>
          <w:rFonts w:eastAsia="Arial"/>
          <w:shd w:val="clear" w:color="auto" w:fill="FFFFFF"/>
        </w:rPr>
      </w:pPr>
      <w:r w:rsidRPr="00E20C42">
        <w:rPr>
          <w:rFonts w:eastAsia="Arial"/>
          <w:shd w:val="clear" w:color="auto" w:fill="FFFFFF"/>
        </w:rPr>
        <w:t xml:space="preserve">Агроценозы, сельскохозяйственные территории, согласно экспликации земельных угодий и структуры сельскохозяйственных угодий </w:t>
      </w:r>
      <w:r w:rsidR="006570A4" w:rsidRPr="00E20C42">
        <w:rPr>
          <w:rFonts w:eastAsia="Arial"/>
          <w:shd w:val="clear" w:color="auto" w:fill="FFFFFF"/>
        </w:rPr>
        <w:t>сельского поселения</w:t>
      </w:r>
      <w:r w:rsidRPr="00E20C42">
        <w:rPr>
          <w:rFonts w:eastAsia="Arial"/>
          <w:shd w:val="clear" w:color="auto" w:fill="FFFFFF"/>
        </w:rPr>
        <w:t xml:space="preserve">, из общей площади </w:t>
      </w:r>
      <w:r w:rsidR="004A5EB7" w:rsidRPr="00E20C42">
        <w:t>7078</w:t>
      </w:r>
      <w:r w:rsidR="00E77049" w:rsidRPr="00E20C42">
        <w:t>,</w:t>
      </w:r>
      <w:r w:rsidR="004A5EB7" w:rsidRPr="00E20C42">
        <w:t>85</w:t>
      </w:r>
      <w:r w:rsidRPr="00E20C42">
        <w:rPr>
          <w:rFonts w:eastAsia="Arial"/>
          <w:shd w:val="clear" w:color="auto" w:fill="FFFFFF"/>
        </w:rPr>
        <w:t xml:space="preserve"> га земли сельскохозяйственного назначения занимают </w:t>
      </w:r>
      <w:r w:rsidR="00FA1278" w:rsidRPr="00E20C42">
        <w:t>5169,39</w:t>
      </w:r>
      <w:r w:rsidRPr="00E20C42">
        <w:rPr>
          <w:rFonts w:eastAsia="Arial"/>
          <w:shd w:val="clear" w:color="auto" w:fill="FFFFFF"/>
        </w:rPr>
        <w:t xml:space="preserve"> га (</w:t>
      </w:r>
      <w:r w:rsidR="00101C02" w:rsidRPr="00E20C42">
        <w:rPr>
          <w:rFonts w:eastAsia="Arial"/>
          <w:shd w:val="clear" w:color="auto" w:fill="FFFFFF"/>
        </w:rPr>
        <w:t>73</w:t>
      </w:r>
      <w:r w:rsidRPr="00E20C42">
        <w:rPr>
          <w:rFonts w:eastAsia="Arial"/>
          <w:shd w:val="clear" w:color="auto" w:fill="FFFFFF"/>
        </w:rPr>
        <w:t>%)</w:t>
      </w:r>
      <w:r w:rsidR="008D077C" w:rsidRPr="00E20C42">
        <w:rPr>
          <w:rFonts w:eastAsia="Arial"/>
          <w:shd w:val="clear" w:color="auto" w:fill="FFFFFF"/>
        </w:rPr>
        <w:t xml:space="preserve">. </w:t>
      </w:r>
      <w:r w:rsidRPr="00E20C42">
        <w:rPr>
          <w:rFonts w:eastAsia="Arial"/>
          <w:shd w:val="clear" w:color="auto" w:fill="FFFFFF"/>
        </w:rPr>
        <w:t>Растениеводческая отрасль включает традиционное для Новосильского района и в целом Орловской области, выращивание зерновых, технических, кормовых культур, картофеля и овощей, животноводство – производство мяса, молока, продуктов овцеводства.</w:t>
      </w:r>
    </w:p>
    <w:p w14:paraId="70931D64" w14:textId="4EDA0C07" w:rsidR="00950676" w:rsidRPr="00E20C42" w:rsidRDefault="00950676" w:rsidP="006570A4">
      <w:pPr>
        <w:rPr>
          <w:rFonts w:eastAsia="Arial"/>
          <w:shd w:val="clear" w:color="auto" w:fill="FFFFFF"/>
        </w:rPr>
      </w:pPr>
      <w:r w:rsidRPr="00E20C42">
        <w:rPr>
          <w:rFonts w:eastAsia="Arial"/>
          <w:shd w:val="clear" w:color="auto" w:fill="FFFFFF"/>
        </w:rPr>
        <w:t xml:space="preserve">Сельскохозяйственная отрасль экстенсивного типа, поскольку производство сельскохозяйственной продукции в границах </w:t>
      </w:r>
      <w:r w:rsidR="0041426B" w:rsidRPr="00E20C42">
        <w:rPr>
          <w:rFonts w:eastAsia="Arial"/>
          <w:shd w:val="clear" w:color="auto" w:fill="FFFFFF"/>
        </w:rPr>
        <w:t>сельского поселения</w:t>
      </w:r>
      <w:r w:rsidRPr="00E20C42">
        <w:rPr>
          <w:rFonts w:eastAsia="Arial"/>
          <w:shd w:val="clear" w:color="auto" w:fill="FFFFFF"/>
        </w:rPr>
        <w:t xml:space="preserve"> не заканчивается ее переработкой: а отправляется для переработки на мясокомбинат, молочный завод, другие предприятия.</w:t>
      </w:r>
    </w:p>
    <w:p w14:paraId="30A640E9" w14:textId="77777777" w:rsidR="008D077C" w:rsidRPr="00E20C42" w:rsidRDefault="00950676" w:rsidP="008D077C">
      <w:pPr>
        <w:rPr>
          <w:rFonts w:eastAsia="Arial"/>
          <w:shd w:val="clear" w:color="auto" w:fill="FFFFFF"/>
        </w:rPr>
      </w:pPr>
      <w:r w:rsidRPr="00E20C42">
        <w:rPr>
          <w:rFonts w:eastAsia="Arial"/>
          <w:shd w:val="clear" w:color="auto" w:fill="FFFFFF"/>
        </w:rPr>
        <w:t>Степень антропогенной (техногенной) преобразованности (САП), связанная с аграрным освоением любой территории определяется по индексу антропогенной преобразованности (ИАП) по шкале</w:t>
      </w:r>
      <w:r w:rsidR="008D077C" w:rsidRPr="00E20C42">
        <w:rPr>
          <w:rFonts w:eastAsia="Arial"/>
          <w:shd w:val="clear" w:color="auto" w:fill="FFFFFF"/>
        </w:rPr>
        <w:t xml:space="preserve"> САП ИАП:</w:t>
      </w:r>
    </w:p>
    <w:p w14:paraId="767CB83B" w14:textId="77777777" w:rsidR="00950676" w:rsidRPr="00E20C42" w:rsidRDefault="00950676" w:rsidP="007D54F0">
      <w:pPr>
        <w:pStyle w:val="afa"/>
        <w:numPr>
          <w:ilvl w:val="0"/>
          <w:numId w:val="85"/>
        </w:numPr>
        <w:ind w:left="0" w:firstLine="709"/>
        <w:rPr>
          <w:rFonts w:eastAsia="Arial"/>
          <w:shd w:val="clear" w:color="auto" w:fill="FFFFFF"/>
        </w:rPr>
      </w:pPr>
      <w:r w:rsidRPr="00E20C42">
        <w:rPr>
          <w:rFonts w:eastAsia="Arial"/>
          <w:shd w:val="clear" w:color="auto" w:fill="FFFFFF"/>
        </w:rPr>
        <w:t>очень слабая 100;</w:t>
      </w:r>
    </w:p>
    <w:p w14:paraId="29B4A659" w14:textId="77777777" w:rsidR="00950676" w:rsidRPr="00E20C42" w:rsidRDefault="00950676" w:rsidP="007D54F0">
      <w:pPr>
        <w:pStyle w:val="afa"/>
        <w:numPr>
          <w:ilvl w:val="0"/>
          <w:numId w:val="85"/>
        </w:numPr>
        <w:ind w:left="0" w:firstLine="709"/>
        <w:rPr>
          <w:rFonts w:eastAsia="Arial"/>
          <w:shd w:val="clear" w:color="auto" w:fill="FFFFFF"/>
        </w:rPr>
      </w:pPr>
      <w:r w:rsidRPr="00E20C42">
        <w:rPr>
          <w:rFonts w:eastAsia="Arial"/>
          <w:shd w:val="clear" w:color="auto" w:fill="FFFFFF"/>
        </w:rPr>
        <w:t>слабая 101 – 250;</w:t>
      </w:r>
    </w:p>
    <w:p w14:paraId="125E6200" w14:textId="77777777" w:rsidR="00950676" w:rsidRPr="00E20C42" w:rsidRDefault="00950676" w:rsidP="007D54F0">
      <w:pPr>
        <w:pStyle w:val="afa"/>
        <w:numPr>
          <w:ilvl w:val="0"/>
          <w:numId w:val="85"/>
        </w:numPr>
        <w:ind w:left="0" w:firstLine="709"/>
        <w:rPr>
          <w:rFonts w:eastAsia="Arial"/>
          <w:shd w:val="clear" w:color="auto" w:fill="FFFFFF"/>
        </w:rPr>
      </w:pPr>
      <w:r w:rsidRPr="00E20C42">
        <w:rPr>
          <w:rFonts w:eastAsia="Arial"/>
          <w:shd w:val="clear" w:color="auto" w:fill="FFFFFF"/>
        </w:rPr>
        <w:t>умеренная 251 – 400;</w:t>
      </w:r>
    </w:p>
    <w:p w14:paraId="49E26048" w14:textId="77777777" w:rsidR="00950676" w:rsidRPr="00E20C42" w:rsidRDefault="00950676" w:rsidP="007D54F0">
      <w:pPr>
        <w:pStyle w:val="afa"/>
        <w:numPr>
          <w:ilvl w:val="0"/>
          <w:numId w:val="85"/>
        </w:numPr>
        <w:ind w:left="0" w:firstLine="709"/>
        <w:rPr>
          <w:rFonts w:eastAsia="Arial"/>
          <w:shd w:val="clear" w:color="auto" w:fill="FFFFFF"/>
        </w:rPr>
      </w:pPr>
      <w:r w:rsidRPr="00E20C42">
        <w:rPr>
          <w:rFonts w:eastAsia="Arial"/>
          <w:shd w:val="clear" w:color="auto" w:fill="FFFFFF"/>
        </w:rPr>
        <w:t>средняя 401 – 550;</w:t>
      </w:r>
    </w:p>
    <w:p w14:paraId="0C949289" w14:textId="77777777" w:rsidR="00950676" w:rsidRPr="00E20C42" w:rsidRDefault="00950676" w:rsidP="007D54F0">
      <w:pPr>
        <w:pStyle w:val="afa"/>
        <w:numPr>
          <w:ilvl w:val="0"/>
          <w:numId w:val="85"/>
        </w:numPr>
        <w:ind w:left="0" w:firstLine="709"/>
        <w:rPr>
          <w:rFonts w:eastAsia="Arial"/>
          <w:shd w:val="clear" w:color="auto" w:fill="FFFFFF"/>
        </w:rPr>
      </w:pPr>
      <w:r w:rsidRPr="00E20C42">
        <w:rPr>
          <w:rFonts w:eastAsia="Arial"/>
          <w:shd w:val="clear" w:color="auto" w:fill="FFFFFF"/>
        </w:rPr>
        <w:t>высокая 551 – 700;</w:t>
      </w:r>
    </w:p>
    <w:p w14:paraId="3AC64638" w14:textId="77777777" w:rsidR="00950676" w:rsidRPr="00E20C42" w:rsidRDefault="00950676" w:rsidP="007D54F0">
      <w:pPr>
        <w:pStyle w:val="afa"/>
        <w:numPr>
          <w:ilvl w:val="0"/>
          <w:numId w:val="85"/>
        </w:numPr>
        <w:ind w:left="0" w:firstLine="709"/>
        <w:rPr>
          <w:rFonts w:eastAsia="Arial"/>
          <w:shd w:val="clear" w:color="auto" w:fill="FFFFFF"/>
        </w:rPr>
      </w:pPr>
      <w:r w:rsidRPr="00E20C42">
        <w:rPr>
          <w:rFonts w:eastAsia="Arial"/>
          <w:shd w:val="clear" w:color="auto" w:fill="FFFFFF"/>
        </w:rPr>
        <w:t>очень высокая 701 – 900;</w:t>
      </w:r>
    </w:p>
    <w:p w14:paraId="6380B1E0" w14:textId="77777777" w:rsidR="00950676" w:rsidRPr="00E20C42" w:rsidRDefault="00950676" w:rsidP="007D54F0">
      <w:pPr>
        <w:pStyle w:val="afa"/>
        <w:numPr>
          <w:ilvl w:val="0"/>
          <w:numId w:val="85"/>
        </w:numPr>
        <w:ind w:left="0" w:firstLine="709"/>
        <w:rPr>
          <w:rFonts w:eastAsia="Arial"/>
          <w:shd w:val="clear" w:color="auto" w:fill="FFFFFF"/>
        </w:rPr>
      </w:pPr>
      <w:r w:rsidRPr="00E20C42">
        <w:rPr>
          <w:rFonts w:eastAsia="Arial"/>
          <w:shd w:val="clear" w:color="auto" w:fill="FFFFFF"/>
        </w:rPr>
        <w:t>катастрофическая более 901.</w:t>
      </w:r>
    </w:p>
    <w:p w14:paraId="5B34CEEA" w14:textId="66B385CE" w:rsidR="00950676" w:rsidRPr="00E20C42" w:rsidRDefault="00950676" w:rsidP="008D077C">
      <w:pPr>
        <w:rPr>
          <w:rFonts w:eastAsia="Arial"/>
          <w:shd w:val="clear" w:color="auto" w:fill="FFFFFF"/>
        </w:rPr>
      </w:pPr>
      <w:r w:rsidRPr="00E20C42">
        <w:rPr>
          <w:rFonts w:eastAsia="Arial"/>
          <w:shd w:val="clear" w:color="auto" w:fill="FFFFFF"/>
        </w:rPr>
        <w:t xml:space="preserve">ИАП определяется как произведение процента доминирующего вида угодий (пашни) на его ранг антропогенной преобразованности (РАП) (для пашни РАП установлен равным 7). Расчеты показывают, что для </w:t>
      </w:r>
      <w:r w:rsidR="00D87F95" w:rsidRPr="00E20C42">
        <w:rPr>
          <w:rFonts w:eastAsia="Arial"/>
          <w:shd w:val="clear" w:color="auto" w:fill="FFFFFF"/>
        </w:rPr>
        <w:t>Петушенского</w:t>
      </w:r>
      <w:r w:rsidRPr="00E20C42">
        <w:rPr>
          <w:rFonts w:eastAsia="Arial"/>
          <w:shd w:val="clear" w:color="auto" w:fill="FFFFFF"/>
        </w:rPr>
        <w:t xml:space="preserve"> </w:t>
      </w:r>
      <w:r w:rsidR="00F4546D" w:rsidRPr="00E20C42">
        <w:rPr>
          <w:rFonts w:eastAsia="Arial"/>
          <w:shd w:val="clear" w:color="auto" w:fill="FFFFFF"/>
        </w:rPr>
        <w:t>сельского поселения</w:t>
      </w:r>
      <w:r w:rsidRPr="00E20C42">
        <w:rPr>
          <w:rFonts w:eastAsia="Arial"/>
          <w:shd w:val="clear" w:color="auto" w:fill="FFFFFF"/>
        </w:rPr>
        <w:t xml:space="preserve"> ИАП равен 604 и степень аграрной преобразованности высокая.</w:t>
      </w:r>
    </w:p>
    <w:p w14:paraId="13F2E078" w14:textId="6884ED11" w:rsidR="00950676" w:rsidRPr="00E20C42" w:rsidRDefault="00950676" w:rsidP="004475A7">
      <w:pPr>
        <w:rPr>
          <w:rFonts w:eastAsia="Arial"/>
          <w:shd w:val="clear" w:color="auto" w:fill="FFFFFF"/>
        </w:rPr>
      </w:pPr>
      <w:r w:rsidRPr="00E20C42">
        <w:rPr>
          <w:rFonts w:eastAsia="Arial"/>
          <w:shd w:val="clear" w:color="auto" w:fill="FFFFFF"/>
        </w:rPr>
        <w:t xml:space="preserve">К сельскохозяйственным формированиям различных форм собственности по характеру ведения хозяйства можно причислить ведение лесного хозяйства (площадь лесных угодий – </w:t>
      </w:r>
      <w:r w:rsidR="00CC7A07" w:rsidRPr="00E20C42">
        <w:rPr>
          <w:rFonts w:eastAsia="Arial"/>
          <w:shd w:val="clear" w:color="auto" w:fill="FFFFFF"/>
        </w:rPr>
        <w:t>994,45</w:t>
      </w:r>
      <w:r w:rsidRPr="00E20C42">
        <w:rPr>
          <w:rFonts w:eastAsia="Arial"/>
          <w:shd w:val="clear" w:color="auto" w:fill="FFFFFF"/>
        </w:rPr>
        <w:t xml:space="preserve"> га). Оно не является определяющим, однако связано с прямым использованием природных – лесных ресурсов. Характер ведения лесного хозяйства типичен для малооблесенной зоны:</w:t>
      </w:r>
    </w:p>
    <w:p w14:paraId="679A1FED" w14:textId="77777777" w:rsidR="00950676" w:rsidRPr="00E20C42" w:rsidRDefault="00950676" w:rsidP="007D54F0">
      <w:pPr>
        <w:pStyle w:val="afa"/>
        <w:numPr>
          <w:ilvl w:val="0"/>
          <w:numId w:val="86"/>
        </w:numPr>
        <w:ind w:left="0" w:firstLine="709"/>
        <w:rPr>
          <w:rFonts w:eastAsia="Arial"/>
          <w:shd w:val="clear" w:color="auto" w:fill="FFFFFF"/>
        </w:rPr>
      </w:pPr>
      <w:r w:rsidRPr="00E20C42">
        <w:rPr>
          <w:rFonts w:eastAsia="Arial"/>
          <w:shd w:val="clear" w:color="auto" w:fill="FFFFFF"/>
        </w:rPr>
        <w:t>проведение лесозащитных мероприятий, в том числе санитарных и противопожарных рубок, санитарной и противопожарной прочистки лесонасаждений, частично – проведение заготовительных рубок, лесовосстановление путем ремонта и обновления древостоя,</w:t>
      </w:r>
    </w:p>
    <w:p w14:paraId="1EC7BA1D" w14:textId="77777777" w:rsidR="00950676" w:rsidRPr="00E20C42" w:rsidRDefault="00950676" w:rsidP="007D54F0">
      <w:pPr>
        <w:pStyle w:val="afa"/>
        <w:numPr>
          <w:ilvl w:val="0"/>
          <w:numId w:val="86"/>
        </w:numPr>
        <w:ind w:left="0" w:firstLine="709"/>
        <w:rPr>
          <w:rFonts w:eastAsia="Arial"/>
          <w:shd w:val="clear" w:color="auto" w:fill="FFFFFF"/>
        </w:rPr>
      </w:pPr>
      <w:r w:rsidRPr="00E20C42">
        <w:rPr>
          <w:rFonts w:eastAsia="Arial"/>
          <w:shd w:val="clear" w:color="auto" w:fill="FFFFFF"/>
        </w:rPr>
        <w:t>лесоразведение – закладка новых лесов;</w:t>
      </w:r>
    </w:p>
    <w:p w14:paraId="6F3BBD67" w14:textId="77777777" w:rsidR="00950676" w:rsidRPr="00E20C42" w:rsidRDefault="00950676" w:rsidP="007D54F0">
      <w:pPr>
        <w:pStyle w:val="afa"/>
        <w:numPr>
          <w:ilvl w:val="0"/>
          <w:numId w:val="86"/>
        </w:numPr>
        <w:ind w:left="0" w:firstLine="709"/>
        <w:rPr>
          <w:rFonts w:eastAsia="Arial"/>
          <w:shd w:val="clear" w:color="auto" w:fill="FFFFFF"/>
        </w:rPr>
      </w:pPr>
      <w:r w:rsidRPr="00E20C42">
        <w:rPr>
          <w:rFonts w:eastAsia="Arial"/>
          <w:shd w:val="clear" w:color="auto" w:fill="FFFFFF"/>
        </w:rPr>
        <w:t>другие виды пользования – ведение охотничьего хозяйства, заготовка побочной лесной продукции, рекреационный массовый отдых населения.</w:t>
      </w:r>
    </w:p>
    <w:p w14:paraId="61DE1493" w14:textId="08B0E0B4" w:rsidR="00950676" w:rsidRPr="00E20C42" w:rsidRDefault="00950676" w:rsidP="00944DF9">
      <w:pPr>
        <w:rPr>
          <w:rFonts w:eastAsia="Arial"/>
          <w:shd w:val="clear" w:color="auto" w:fill="FFFFFF"/>
        </w:rPr>
      </w:pPr>
      <w:r w:rsidRPr="00E20C42">
        <w:rPr>
          <w:rFonts w:eastAsia="Arial"/>
          <w:shd w:val="clear" w:color="auto" w:fill="FFFFFF"/>
        </w:rPr>
        <w:t xml:space="preserve">Промышленно-транспортная инфраструктура (дороги, предприятия стройиндустрии, хранения и реализации ГСМ, коммуникации и продуктопроводы, коммунально-складские зоны и др.) занимает небольшую площадь </w:t>
      </w:r>
      <w:r w:rsidR="00CC7A07" w:rsidRPr="00E20C42">
        <w:rPr>
          <w:rFonts w:eastAsia="Arial"/>
          <w:shd w:val="clear" w:color="auto" w:fill="FFFFFF"/>
        </w:rPr>
        <w:t xml:space="preserve">Петушенского </w:t>
      </w:r>
      <w:r w:rsidR="00944DF9" w:rsidRPr="00E20C42">
        <w:rPr>
          <w:rFonts w:eastAsia="Arial"/>
          <w:shd w:val="clear" w:color="auto" w:fill="FFFFFF"/>
        </w:rPr>
        <w:t>сельского поселения</w:t>
      </w:r>
      <w:r w:rsidRPr="00E20C42">
        <w:rPr>
          <w:rFonts w:eastAsia="Arial"/>
          <w:shd w:val="clear" w:color="auto" w:fill="FFFFFF"/>
        </w:rPr>
        <w:t xml:space="preserve"> (</w:t>
      </w:r>
      <w:r w:rsidR="000A5D22" w:rsidRPr="00E20C42">
        <w:rPr>
          <w:rFonts w:eastAsia="Arial"/>
          <w:shd w:val="clear" w:color="auto" w:fill="FFFFFF"/>
        </w:rPr>
        <w:t>29,12</w:t>
      </w:r>
      <w:r w:rsidRPr="00E20C42">
        <w:rPr>
          <w:rFonts w:eastAsia="Arial"/>
          <w:shd w:val="clear" w:color="auto" w:fill="FFFFFF"/>
        </w:rPr>
        <w:t xml:space="preserve"> га).</w:t>
      </w:r>
    </w:p>
    <w:p w14:paraId="1FC8247F" w14:textId="34354362" w:rsidR="00950676" w:rsidRPr="00E20C42" w:rsidRDefault="00950676" w:rsidP="00944DF9">
      <w:pPr>
        <w:rPr>
          <w:rFonts w:eastAsia="Arial"/>
          <w:shd w:val="clear" w:color="auto" w:fill="FFFFFF"/>
        </w:rPr>
      </w:pPr>
      <w:r w:rsidRPr="00E20C42">
        <w:rPr>
          <w:rFonts w:eastAsia="Arial"/>
          <w:shd w:val="clear" w:color="auto" w:fill="FFFFFF"/>
        </w:rPr>
        <w:lastRenderedPageBreak/>
        <w:t xml:space="preserve">Населенные пункты </w:t>
      </w:r>
      <w:r w:rsidR="000A5D22" w:rsidRPr="00E20C42">
        <w:rPr>
          <w:rFonts w:eastAsia="Arial"/>
          <w:shd w:val="clear" w:color="auto" w:fill="FFFFFF"/>
        </w:rPr>
        <w:t>Петушенского</w:t>
      </w:r>
      <w:r w:rsidRPr="00E20C42">
        <w:rPr>
          <w:rFonts w:eastAsia="Arial"/>
          <w:shd w:val="clear" w:color="auto" w:fill="FFFFFF"/>
        </w:rPr>
        <w:t xml:space="preserve"> </w:t>
      </w:r>
      <w:r w:rsidR="00BF23AD" w:rsidRPr="00E20C42">
        <w:rPr>
          <w:rFonts w:eastAsia="Arial"/>
          <w:shd w:val="clear" w:color="auto" w:fill="FFFFFF"/>
        </w:rPr>
        <w:t>сельского поселения</w:t>
      </w:r>
      <w:r w:rsidRPr="00E20C42">
        <w:rPr>
          <w:rFonts w:eastAsia="Arial"/>
          <w:shd w:val="clear" w:color="auto" w:fill="FFFFFF"/>
        </w:rPr>
        <w:t xml:space="preserve"> имеют инженерную коммуникационную инфраструктуру: газопровод, водопровод с оборудованными точками отбора воды в колонках.</w:t>
      </w:r>
    </w:p>
    <w:p w14:paraId="5C2CCE7D" w14:textId="027663BC" w:rsidR="00950676" w:rsidRPr="00E20C42" w:rsidRDefault="00950676" w:rsidP="00944DF9">
      <w:pPr>
        <w:rPr>
          <w:rFonts w:eastAsia="Arial"/>
          <w:shd w:val="clear" w:color="auto" w:fill="FFFFFF"/>
        </w:rPr>
      </w:pPr>
      <w:r w:rsidRPr="00E20C42">
        <w:rPr>
          <w:rFonts w:eastAsia="Arial"/>
          <w:shd w:val="clear" w:color="auto" w:fill="FFFFFF"/>
        </w:rPr>
        <w:t>К внешним коммуникациям и продуктопроводам относятся: линия ВЛ-</w:t>
      </w:r>
      <w:r w:rsidR="00CD4F97" w:rsidRPr="00E20C42">
        <w:rPr>
          <w:rFonts w:eastAsia="Arial"/>
          <w:shd w:val="clear" w:color="auto" w:fill="FFFFFF"/>
        </w:rPr>
        <w:t>500 кВт Горки – Тростниково, магистральный газопровод Вторая очередь газопровода-отвода к ГРС Новосиль.</w:t>
      </w:r>
    </w:p>
    <w:p w14:paraId="3DFA6DA6" w14:textId="261357CB" w:rsidR="00950676" w:rsidRPr="00E20C42" w:rsidRDefault="00950676" w:rsidP="00944DF9">
      <w:pPr>
        <w:rPr>
          <w:rFonts w:eastAsia="Arial"/>
          <w:shd w:val="clear" w:color="auto" w:fill="FFFFFF"/>
        </w:rPr>
      </w:pPr>
      <w:r w:rsidRPr="00E20C42">
        <w:rPr>
          <w:rFonts w:eastAsia="Arial"/>
          <w:shd w:val="clear" w:color="auto" w:fill="FFFFFF"/>
        </w:rPr>
        <w:t xml:space="preserve">На территории </w:t>
      </w:r>
      <w:r w:rsidR="00222DE1" w:rsidRPr="00E20C42">
        <w:rPr>
          <w:rFonts w:eastAsia="Arial"/>
          <w:shd w:val="clear" w:color="auto" w:fill="FFFFFF"/>
        </w:rPr>
        <w:t>Петушенского</w:t>
      </w:r>
      <w:r w:rsidRPr="00E20C42">
        <w:rPr>
          <w:rFonts w:eastAsia="Arial"/>
          <w:shd w:val="clear" w:color="auto" w:fill="FFFFFF"/>
        </w:rPr>
        <w:t xml:space="preserve"> </w:t>
      </w:r>
      <w:r w:rsidR="00202D53" w:rsidRPr="00E20C42">
        <w:rPr>
          <w:rFonts w:eastAsia="Arial"/>
          <w:shd w:val="clear" w:color="auto" w:fill="FFFFFF"/>
        </w:rPr>
        <w:t>сельского поселения</w:t>
      </w:r>
      <w:r w:rsidRPr="00E20C42">
        <w:rPr>
          <w:rFonts w:eastAsia="Arial"/>
          <w:shd w:val="clear" w:color="auto" w:fill="FFFFFF"/>
        </w:rPr>
        <w:t xml:space="preserve"> нет особо опасных объектов химической, перерабатывающей промышленности, в том числе – химического оружия, объектов с явной радиационной направленностью (АЭС и др.)</w:t>
      </w:r>
      <w:r w:rsidR="0039019E" w:rsidRPr="00E20C42">
        <w:rPr>
          <w:rFonts w:eastAsia="Arial"/>
          <w:shd w:val="clear" w:color="auto" w:fill="FFFFFF"/>
        </w:rPr>
        <w:t>.</w:t>
      </w:r>
    </w:p>
    <w:p w14:paraId="4B4D43C8" w14:textId="44C244C8" w:rsidR="00950676" w:rsidRPr="00E20C42" w:rsidRDefault="00950676" w:rsidP="00443982">
      <w:pPr>
        <w:rPr>
          <w:rFonts w:eastAsia="Arial"/>
          <w:shd w:val="clear" w:color="auto" w:fill="FFFFFF"/>
        </w:rPr>
      </w:pPr>
      <w:r w:rsidRPr="00E20C42">
        <w:rPr>
          <w:rFonts w:eastAsia="Arial"/>
          <w:shd w:val="clear" w:color="auto" w:fill="FFFFFF"/>
        </w:rPr>
        <w:t xml:space="preserve">Селитебно-рекреационная нагрузка также умеренная. Численность населения </w:t>
      </w:r>
      <w:r w:rsidR="0039019E" w:rsidRPr="00E20C42">
        <w:rPr>
          <w:rFonts w:eastAsia="Arial"/>
          <w:shd w:val="clear" w:color="auto" w:fill="FFFFFF"/>
        </w:rPr>
        <w:t>Петушенского</w:t>
      </w:r>
      <w:r w:rsidRPr="00E20C42">
        <w:rPr>
          <w:rFonts w:eastAsia="Arial"/>
          <w:shd w:val="clear" w:color="auto" w:fill="FFFFFF"/>
        </w:rPr>
        <w:t xml:space="preserve"> </w:t>
      </w:r>
      <w:r w:rsidR="00202D53" w:rsidRPr="00E20C42">
        <w:rPr>
          <w:rFonts w:eastAsia="Arial"/>
          <w:shd w:val="clear" w:color="auto" w:fill="FFFFFF"/>
        </w:rPr>
        <w:t>сельского поселения</w:t>
      </w:r>
      <w:r w:rsidRPr="00E20C42">
        <w:rPr>
          <w:rFonts w:eastAsia="Arial"/>
          <w:shd w:val="clear" w:color="auto" w:fill="FFFFFF"/>
        </w:rPr>
        <w:t xml:space="preserve"> составляет </w:t>
      </w:r>
      <w:r w:rsidR="0039019E" w:rsidRPr="00E20C42">
        <w:rPr>
          <w:rFonts w:eastAsia="Arial"/>
          <w:shd w:val="clear" w:color="auto" w:fill="FFFFFF"/>
        </w:rPr>
        <w:t>327</w:t>
      </w:r>
      <w:r w:rsidRPr="00E20C42">
        <w:rPr>
          <w:rFonts w:eastAsia="Arial"/>
          <w:shd w:val="clear" w:color="auto" w:fill="FFFFFF"/>
        </w:rPr>
        <w:t xml:space="preserve"> человек</w:t>
      </w:r>
      <w:r w:rsidR="00202D53" w:rsidRPr="00E20C42">
        <w:rPr>
          <w:rFonts w:eastAsia="Arial"/>
          <w:shd w:val="clear" w:color="auto" w:fill="FFFFFF"/>
        </w:rPr>
        <w:t xml:space="preserve"> (по данным на 2011 год)</w:t>
      </w:r>
      <w:r w:rsidRPr="00E20C42">
        <w:rPr>
          <w:rFonts w:eastAsia="Arial"/>
          <w:shd w:val="clear" w:color="auto" w:fill="FFFFFF"/>
        </w:rPr>
        <w:t>. Большая часть трудоспособного населения занята на личных приусадебных участках, в муниципальных учреждениях, в сельском хозяйстве, на заработках извне и других отраслях.</w:t>
      </w:r>
    </w:p>
    <w:p w14:paraId="7F255A56" w14:textId="77777777" w:rsidR="00950676" w:rsidRPr="00E20C42" w:rsidRDefault="00950676" w:rsidP="00CF453D">
      <w:pPr>
        <w:rPr>
          <w:rFonts w:eastAsia="Arial"/>
          <w:i/>
          <w:shd w:val="clear" w:color="auto" w:fill="FFFFFF"/>
        </w:rPr>
      </w:pPr>
      <w:r w:rsidRPr="00E20C42">
        <w:rPr>
          <w:rFonts w:eastAsia="Arial"/>
          <w:i/>
          <w:shd w:val="clear" w:color="auto" w:fill="FFFFFF"/>
        </w:rPr>
        <w:t>Санитарно-эпидемиологическая оценка среды обитания населения.</w:t>
      </w:r>
    </w:p>
    <w:p w14:paraId="570789C1" w14:textId="4341961C" w:rsidR="00950676" w:rsidRPr="00E20C42" w:rsidRDefault="00950676" w:rsidP="00CF453D">
      <w:pPr>
        <w:rPr>
          <w:rFonts w:eastAsia="Arial"/>
          <w:shd w:val="clear" w:color="auto" w:fill="FFFFFF"/>
        </w:rPr>
      </w:pPr>
      <w:r w:rsidRPr="00E20C42">
        <w:rPr>
          <w:rFonts w:eastAsia="Arial"/>
          <w:shd w:val="clear" w:color="auto" w:fill="FFFFFF"/>
        </w:rPr>
        <w:t xml:space="preserve">К объектам повышенной санитарно-эпидемиологической опасности </w:t>
      </w:r>
      <w:r w:rsidR="00F159F6" w:rsidRPr="00E20C42">
        <w:rPr>
          <w:rFonts w:eastAsia="Arial"/>
          <w:shd w:val="clear" w:color="auto" w:fill="FFFFFF"/>
        </w:rPr>
        <w:t>Петушенского</w:t>
      </w:r>
      <w:r w:rsidRPr="00E20C42">
        <w:rPr>
          <w:rFonts w:eastAsia="Arial"/>
          <w:shd w:val="clear" w:color="auto" w:fill="FFFFFF"/>
        </w:rPr>
        <w:t xml:space="preserve"> </w:t>
      </w:r>
      <w:r w:rsidR="00F14E44" w:rsidRPr="00E20C42">
        <w:rPr>
          <w:rFonts w:eastAsia="Arial"/>
          <w:shd w:val="clear" w:color="auto" w:fill="FFFFFF"/>
        </w:rPr>
        <w:t>сельского поселения</w:t>
      </w:r>
      <w:r w:rsidRPr="00E20C42">
        <w:rPr>
          <w:rFonts w:eastAsia="Arial"/>
          <w:shd w:val="clear" w:color="auto" w:fill="FFFFFF"/>
        </w:rPr>
        <w:t xml:space="preserve"> относятся несанкционированные и санкционированные свалки твердых бытовых отходов. На личном подворье населения содержится домашний скот – коровы, свиньи, птицы, овцы и козы.</w:t>
      </w:r>
    </w:p>
    <w:p w14:paraId="573C9C56" w14:textId="6A4A55D5" w:rsidR="00950676" w:rsidRPr="00E20C42" w:rsidRDefault="00950676" w:rsidP="00CF453D">
      <w:pPr>
        <w:rPr>
          <w:rFonts w:eastAsia="Arial"/>
          <w:shd w:val="clear" w:color="auto" w:fill="FFFFFF"/>
        </w:rPr>
      </w:pPr>
      <w:r w:rsidRPr="00E20C42">
        <w:rPr>
          <w:rFonts w:eastAsia="Arial"/>
          <w:shd w:val="clear" w:color="auto" w:fill="FFFFFF"/>
        </w:rPr>
        <w:t xml:space="preserve">Населенные пункты газифицированы, электрифицированы, имеют централизованную сеть водоснабжения, технический водозабор осуществляется в основном из рек </w:t>
      </w:r>
      <w:r w:rsidR="00AA0109" w:rsidRPr="00E20C42">
        <w:rPr>
          <w:rFonts w:eastAsia="Arial"/>
          <w:shd w:val="clear" w:color="auto" w:fill="FFFFFF"/>
        </w:rPr>
        <w:t>Пшевка</w:t>
      </w:r>
      <w:r w:rsidRPr="00E20C42">
        <w:rPr>
          <w:rFonts w:eastAsia="Arial"/>
          <w:shd w:val="clear" w:color="auto" w:fill="FFFFFF"/>
        </w:rPr>
        <w:t xml:space="preserve"> и </w:t>
      </w:r>
      <w:r w:rsidR="00AA0109" w:rsidRPr="00E20C42">
        <w:rPr>
          <w:rFonts w:eastAsia="Arial"/>
          <w:shd w:val="clear" w:color="auto" w:fill="FFFFFF"/>
        </w:rPr>
        <w:t>Дичня</w:t>
      </w:r>
      <w:r w:rsidRPr="00E20C42">
        <w:rPr>
          <w:rFonts w:eastAsia="Arial"/>
          <w:shd w:val="clear" w:color="auto" w:fill="FFFFFF"/>
        </w:rPr>
        <w:t xml:space="preserve"> и подземных вод через колодцы. Объектов-загрязнителей поверхностных и подземных вод в непосредственных местах водозабора нет. В местах водозабора территориальными органами Роспотребнадзора осуществляется контроль качества воды на соответствие ГОСТ 2761-84 «Источники централизованного хозяйственно-питьевого водоснабжения» по бактериологическим и химическим показателям, хозяйственно-питьевой водопровод паспортизирован.</w:t>
      </w:r>
    </w:p>
    <w:p w14:paraId="4B46664F" w14:textId="7E948246" w:rsidR="00950676" w:rsidRPr="00E20C42" w:rsidRDefault="00950676" w:rsidP="00CF453D">
      <w:pPr>
        <w:rPr>
          <w:rFonts w:eastAsia="Arial"/>
          <w:shd w:val="clear" w:color="auto" w:fill="FFFFFF"/>
        </w:rPr>
      </w:pPr>
      <w:r w:rsidRPr="00E20C42">
        <w:rPr>
          <w:rFonts w:eastAsia="Arial"/>
          <w:shd w:val="clear" w:color="auto" w:fill="FFFFFF"/>
        </w:rPr>
        <w:t xml:space="preserve">Весной исходная вода из источников водоснабжения иногда не отвечает требованиям ГОСТа 2761-84 «Источники хозяйственно-питьевого водоснабжения», аналогично в разводящей сети вода не соответствует </w:t>
      </w:r>
      <w:r w:rsidR="002D6415" w:rsidRPr="00E20C42">
        <w:rPr>
          <w:rFonts w:eastAsia="Arial"/>
          <w:shd w:val="clear" w:color="auto" w:fill="FFFFFF"/>
        </w:rPr>
        <w:t>САНПИН 2.1.3684-21</w:t>
      </w:r>
      <w:r w:rsidR="002D6415" w:rsidRPr="00E20C42">
        <w:rPr>
          <w:rFonts w:eastAsiaTheme="minorEastAsia" w:cs="Times New Roman"/>
          <w:kern w:val="0"/>
          <w:sz w:val="24"/>
          <w:lang w:eastAsia="en-US" w:bidi="ar-SA"/>
        </w:rPr>
        <w:t xml:space="preserve"> </w:t>
      </w:r>
      <w:r w:rsidRPr="00E20C42">
        <w:rPr>
          <w:rFonts w:eastAsia="Arial"/>
          <w:shd w:val="clear" w:color="auto" w:fill="FFFFFF"/>
        </w:rPr>
        <w:t>по бакпоказателям и мутности.</w:t>
      </w:r>
    </w:p>
    <w:p w14:paraId="66CFC115" w14:textId="1156E512" w:rsidR="00950676" w:rsidRPr="00E20C42" w:rsidRDefault="00950676" w:rsidP="00CF453D">
      <w:pPr>
        <w:rPr>
          <w:rFonts w:eastAsia="Arial"/>
          <w:shd w:val="clear" w:color="auto" w:fill="FFFFFF"/>
        </w:rPr>
      </w:pPr>
      <w:r w:rsidRPr="00E20C42">
        <w:rPr>
          <w:rFonts w:eastAsia="Arial"/>
          <w:shd w:val="clear" w:color="auto" w:fill="FFFFFF"/>
        </w:rPr>
        <w:t>Отвод бытовых стоков осуществляется в выгребные ямы. Контроль сточных вод осуществляется по действующим санитарно-гигиеническим и санитарно-эпидемиологическим нормам ПДК.</w:t>
      </w:r>
    </w:p>
    <w:p w14:paraId="4B2F4168" w14:textId="28BC780D" w:rsidR="00950676" w:rsidRPr="00E20C42" w:rsidRDefault="00950676" w:rsidP="00CF453D">
      <w:pPr>
        <w:rPr>
          <w:rFonts w:eastAsia="Arial"/>
          <w:shd w:val="clear" w:color="auto" w:fill="FFFFFF"/>
        </w:rPr>
      </w:pPr>
      <w:r w:rsidRPr="00E20C42">
        <w:rPr>
          <w:rFonts w:eastAsia="Arial"/>
          <w:shd w:val="clear" w:color="auto" w:fill="FFFFFF"/>
        </w:rPr>
        <w:t xml:space="preserve">Полигон ТБО для складирования твердых бытовых и приравненных к ним твердых промышленных отходов в </w:t>
      </w:r>
      <w:r w:rsidR="006F0FC8" w:rsidRPr="00E20C42">
        <w:rPr>
          <w:rFonts w:eastAsia="Arial"/>
          <w:shd w:val="clear" w:color="auto" w:fill="FFFFFF"/>
        </w:rPr>
        <w:t>Петушенском</w:t>
      </w:r>
      <w:r w:rsidRPr="00E20C42">
        <w:rPr>
          <w:rFonts w:eastAsia="Arial"/>
          <w:shd w:val="clear" w:color="auto" w:fill="FFFFFF"/>
        </w:rPr>
        <w:t xml:space="preserve"> </w:t>
      </w:r>
      <w:r w:rsidR="00425EEB" w:rsidRPr="00E20C42">
        <w:rPr>
          <w:rFonts w:eastAsia="Arial"/>
          <w:shd w:val="clear" w:color="auto" w:fill="FFFFFF"/>
        </w:rPr>
        <w:t>сельском поселении</w:t>
      </w:r>
      <w:r w:rsidRPr="00E20C42">
        <w:rPr>
          <w:rFonts w:eastAsia="Arial"/>
          <w:shd w:val="clear" w:color="auto" w:fill="FFFFFF"/>
        </w:rPr>
        <w:t xml:space="preserve"> отсутствует.</w:t>
      </w:r>
    </w:p>
    <w:p w14:paraId="18F86B31" w14:textId="298578BF" w:rsidR="00950676" w:rsidRPr="00E20C42" w:rsidRDefault="00950676" w:rsidP="00CF453D">
      <w:pPr>
        <w:rPr>
          <w:rFonts w:eastAsia="Arial"/>
          <w:shd w:val="clear" w:color="auto" w:fill="FFFFFF"/>
        </w:rPr>
      </w:pPr>
      <w:r w:rsidRPr="00E20C42">
        <w:rPr>
          <w:rFonts w:eastAsia="Arial"/>
          <w:shd w:val="clear" w:color="auto" w:fill="FFFFFF"/>
        </w:rPr>
        <w:t>Орловская область входила в зону последствий радиактивного загрязнения территории после аварии на ЧАЭС.</w:t>
      </w:r>
    </w:p>
    <w:p w14:paraId="0D34FE10" w14:textId="154BACF3" w:rsidR="00950676" w:rsidRPr="00E20C42" w:rsidRDefault="00950676" w:rsidP="00CF453D">
      <w:pPr>
        <w:rPr>
          <w:rFonts w:eastAsia="Arial"/>
          <w:shd w:val="clear" w:color="auto" w:fill="FFFFFF"/>
        </w:rPr>
      </w:pPr>
      <w:r w:rsidRPr="00E20C42">
        <w:rPr>
          <w:rFonts w:eastAsia="Arial"/>
          <w:shd w:val="clear" w:color="auto" w:fill="FFFFFF"/>
        </w:rPr>
        <w:t xml:space="preserve">В настоящее время, территория </w:t>
      </w:r>
      <w:r w:rsidR="005842D3" w:rsidRPr="00E20C42">
        <w:rPr>
          <w:rFonts w:eastAsia="Arial"/>
          <w:shd w:val="clear" w:color="auto" w:fill="FFFFFF"/>
        </w:rPr>
        <w:t>Петушенского</w:t>
      </w:r>
      <w:r w:rsidRPr="00E20C42">
        <w:rPr>
          <w:rFonts w:eastAsia="Arial"/>
          <w:shd w:val="clear" w:color="auto" w:fill="FFFFFF"/>
        </w:rPr>
        <w:t xml:space="preserve"> </w:t>
      </w:r>
      <w:r w:rsidR="00E6159A" w:rsidRPr="00E20C42">
        <w:rPr>
          <w:rFonts w:eastAsia="Arial"/>
          <w:shd w:val="clear" w:color="auto" w:fill="FFFFFF"/>
        </w:rPr>
        <w:t>сельского поселения</w:t>
      </w:r>
      <w:r w:rsidRPr="00E20C42">
        <w:rPr>
          <w:rFonts w:eastAsia="Arial"/>
          <w:shd w:val="clear" w:color="auto" w:fill="FFFFFF"/>
        </w:rPr>
        <w:t xml:space="preserve"> является потенциально радиационно опасной. Фоновое радиоактивное загрязнение растительно-почвенного покрова в пределах нормы (не более 0,5 Ки/кв.км).</w:t>
      </w:r>
    </w:p>
    <w:p w14:paraId="45035553" w14:textId="39CD82B8" w:rsidR="00950676" w:rsidRPr="00E20C42" w:rsidRDefault="00950676" w:rsidP="00E6159A">
      <w:pPr>
        <w:rPr>
          <w:rFonts w:eastAsia="Arial"/>
          <w:shd w:val="clear" w:color="auto" w:fill="FFFFFF"/>
        </w:rPr>
      </w:pPr>
      <w:r w:rsidRPr="00E20C42">
        <w:rPr>
          <w:rFonts w:eastAsia="Arial"/>
          <w:shd w:val="clear" w:color="auto" w:fill="FFFFFF"/>
        </w:rPr>
        <w:t xml:space="preserve">Общий уровень техногенной (антропогенной) нагрузки на ОПС территории </w:t>
      </w:r>
      <w:r w:rsidR="00E6159A" w:rsidRPr="00E20C42">
        <w:rPr>
          <w:rFonts w:eastAsia="Arial"/>
          <w:shd w:val="clear" w:color="auto" w:fill="FFFFFF"/>
        </w:rPr>
        <w:t xml:space="preserve">сельского поселения представлен в таблице </w:t>
      </w:r>
      <w:r w:rsidR="003026B4" w:rsidRPr="00E20C42">
        <w:rPr>
          <w:rFonts w:eastAsia="Arial"/>
          <w:shd w:val="clear" w:color="auto" w:fill="FFFFFF"/>
        </w:rPr>
        <w:t>1</w:t>
      </w:r>
      <w:r w:rsidR="0082051D" w:rsidRPr="00E20C42">
        <w:rPr>
          <w:rFonts w:eastAsia="Arial"/>
          <w:shd w:val="clear" w:color="auto" w:fill="FFFFFF"/>
        </w:rPr>
        <w:t>7</w:t>
      </w:r>
      <w:r w:rsidR="00E6159A" w:rsidRPr="00E20C42">
        <w:rPr>
          <w:rFonts w:eastAsia="Arial"/>
          <w:shd w:val="clear" w:color="auto" w:fill="FFFFFF"/>
        </w:rPr>
        <w:t>.</w:t>
      </w:r>
    </w:p>
    <w:p w14:paraId="4274FC84" w14:textId="0E95C2E4" w:rsidR="00950676" w:rsidRPr="00E20C42" w:rsidRDefault="00950676" w:rsidP="00E6159A">
      <w:pPr>
        <w:jc w:val="right"/>
        <w:rPr>
          <w:rFonts w:eastAsia="Arial"/>
          <w:shd w:val="clear" w:color="auto" w:fill="FFFFFF"/>
        </w:rPr>
      </w:pPr>
      <w:r w:rsidRPr="00E20C42">
        <w:rPr>
          <w:rFonts w:eastAsia="Arial"/>
          <w:shd w:val="clear" w:color="auto" w:fill="FFFFFF"/>
        </w:rPr>
        <w:t xml:space="preserve">Таблица </w:t>
      </w:r>
      <w:r w:rsidR="003026B4" w:rsidRPr="00E20C42">
        <w:rPr>
          <w:rFonts w:eastAsia="Arial"/>
          <w:shd w:val="clear" w:color="auto" w:fill="FFFFFF"/>
        </w:rPr>
        <w:t>1</w:t>
      </w:r>
      <w:r w:rsidR="0082051D" w:rsidRPr="00E20C42">
        <w:rPr>
          <w:rFonts w:eastAsia="Arial"/>
          <w:shd w:val="clear" w:color="auto" w:fill="FFFFFF"/>
        </w:rPr>
        <w:t>7</w:t>
      </w:r>
    </w:p>
    <w:tbl>
      <w:tblPr>
        <w:tblStyle w:val="1f8"/>
        <w:tblW w:w="5000" w:type="pct"/>
        <w:tblLayout w:type="fixed"/>
        <w:tblLook w:val="0000" w:firstRow="0" w:lastRow="0" w:firstColumn="0" w:lastColumn="0" w:noHBand="0" w:noVBand="0"/>
      </w:tblPr>
      <w:tblGrid>
        <w:gridCol w:w="2561"/>
        <w:gridCol w:w="2231"/>
        <w:gridCol w:w="2163"/>
        <w:gridCol w:w="2673"/>
      </w:tblGrid>
      <w:tr w:rsidR="00E20C42" w:rsidRPr="00E20C42" w14:paraId="0D79FDB5" w14:textId="77777777" w:rsidTr="00E34C15">
        <w:trPr>
          <w:trHeight w:val="284"/>
        </w:trPr>
        <w:tc>
          <w:tcPr>
            <w:tcW w:w="2518" w:type="dxa"/>
            <w:shd w:val="clear" w:color="auto" w:fill="DEEAF6" w:themeFill="accent1" w:themeFillTint="33"/>
          </w:tcPr>
          <w:p w14:paraId="1D083D14" w14:textId="77777777" w:rsidR="00950676" w:rsidRPr="00E20C42" w:rsidRDefault="00950676" w:rsidP="00E34C15">
            <w:pPr>
              <w:pStyle w:val="affd"/>
              <w:jc w:val="left"/>
              <w:rPr>
                <w:lang w:bidi="ar-SA"/>
              </w:rPr>
            </w:pPr>
            <w:r w:rsidRPr="00E20C42">
              <w:rPr>
                <w:lang w:bidi="ar-SA"/>
              </w:rPr>
              <w:t>Наименование территории</w:t>
            </w:r>
          </w:p>
        </w:tc>
        <w:tc>
          <w:tcPr>
            <w:tcW w:w="2193" w:type="dxa"/>
            <w:shd w:val="clear" w:color="auto" w:fill="DEEAF6" w:themeFill="accent1" w:themeFillTint="33"/>
          </w:tcPr>
          <w:p w14:paraId="601BFC09" w14:textId="77777777" w:rsidR="00950676" w:rsidRPr="00E20C42" w:rsidRDefault="00950676" w:rsidP="00E34C15">
            <w:pPr>
              <w:pStyle w:val="affd"/>
              <w:jc w:val="left"/>
              <w:rPr>
                <w:lang w:bidi="ar-SA"/>
              </w:rPr>
            </w:pPr>
            <w:r w:rsidRPr="00E20C42">
              <w:rPr>
                <w:lang w:bidi="ar-SA"/>
              </w:rPr>
              <w:t>Величина антропогенной (техногенной) нагрузки на ОПС (баллов)</w:t>
            </w:r>
          </w:p>
        </w:tc>
        <w:tc>
          <w:tcPr>
            <w:tcW w:w="2126" w:type="dxa"/>
            <w:shd w:val="clear" w:color="auto" w:fill="DEEAF6" w:themeFill="accent1" w:themeFillTint="33"/>
          </w:tcPr>
          <w:p w14:paraId="2CA0C1F5" w14:textId="77777777" w:rsidR="00950676" w:rsidRPr="00E20C42" w:rsidRDefault="00950676" w:rsidP="00E34C15">
            <w:pPr>
              <w:pStyle w:val="affd"/>
              <w:jc w:val="left"/>
              <w:rPr>
                <w:lang w:bidi="ar-SA"/>
              </w:rPr>
            </w:pPr>
            <w:r w:rsidRPr="00E20C42">
              <w:rPr>
                <w:lang w:bidi="ar-SA"/>
              </w:rPr>
              <w:t>Степень антропогенной (техногенной) нагрузки на ОПС</w:t>
            </w:r>
          </w:p>
        </w:tc>
        <w:tc>
          <w:tcPr>
            <w:tcW w:w="2627" w:type="dxa"/>
            <w:shd w:val="clear" w:color="auto" w:fill="DEEAF6" w:themeFill="accent1" w:themeFillTint="33"/>
          </w:tcPr>
          <w:p w14:paraId="2E3DA1EE" w14:textId="77777777" w:rsidR="00950676" w:rsidRPr="00E20C42" w:rsidRDefault="00950676" w:rsidP="00E34C15">
            <w:pPr>
              <w:pStyle w:val="affd"/>
              <w:jc w:val="left"/>
              <w:rPr>
                <w:lang w:bidi="ar-SA"/>
              </w:rPr>
            </w:pPr>
            <w:r w:rsidRPr="00E20C42">
              <w:rPr>
                <w:lang w:bidi="ar-SA"/>
              </w:rPr>
              <w:t>Основные факторы антропогенного воздействия на ОПС</w:t>
            </w:r>
          </w:p>
        </w:tc>
      </w:tr>
      <w:tr w:rsidR="00950676" w:rsidRPr="00E20C42" w14:paraId="4C6D29DB" w14:textId="77777777" w:rsidTr="00E34C15">
        <w:trPr>
          <w:trHeight w:val="284"/>
        </w:trPr>
        <w:tc>
          <w:tcPr>
            <w:tcW w:w="2518" w:type="dxa"/>
          </w:tcPr>
          <w:p w14:paraId="1C06BEDB" w14:textId="58EED5D4" w:rsidR="00950676" w:rsidRPr="00E20C42" w:rsidRDefault="00993CD3" w:rsidP="00E34C15">
            <w:pPr>
              <w:pStyle w:val="affd"/>
              <w:jc w:val="left"/>
              <w:rPr>
                <w:lang w:bidi="ar-SA"/>
              </w:rPr>
            </w:pPr>
            <w:r w:rsidRPr="00E20C42">
              <w:rPr>
                <w:lang w:bidi="ar-SA"/>
              </w:rPr>
              <w:t>Пе</w:t>
            </w:r>
            <w:r w:rsidR="00407DA9" w:rsidRPr="00E20C42">
              <w:rPr>
                <w:lang w:bidi="ar-SA"/>
              </w:rPr>
              <w:t xml:space="preserve">тушенское </w:t>
            </w:r>
            <w:r w:rsidR="00950676" w:rsidRPr="00E20C42">
              <w:rPr>
                <w:lang w:bidi="ar-SA"/>
              </w:rPr>
              <w:t xml:space="preserve">сельское поселение Новосильского </w:t>
            </w:r>
            <w:r w:rsidR="00950676" w:rsidRPr="00E20C42">
              <w:rPr>
                <w:lang w:bidi="ar-SA"/>
              </w:rPr>
              <w:lastRenderedPageBreak/>
              <w:t>района Орловской области</w:t>
            </w:r>
          </w:p>
        </w:tc>
        <w:tc>
          <w:tcPr>
            <w:tcW w:w="2193" w:type="dxa"/>
          </w:tcPr>
          <w:p w14:paraId="49D49094" w14:textId="77777777" w:rsidR="00950676" w:rsidRPr="00E20C42" w:rsidRDefault="00950676" w:rsidP="00E34C15">
            <w:pPr>
              <w:pStyle w:val="affd"/>
              <w:jc w:val="left"/>
              <w:rPr>
                <w:lang w:bidi="ar-SA"/>
              </w:rPr>
            </w:pPr>
            <w:r w:rsidRPr="00E20C42">
              <w:rPr>
                <w:lang w:bidi="ar-SA"/>
              </w:rPr>
              <w:lastRenderedPageBreak/>
              <w:t>до 60</w:t>
            </w:r>
          </w:p>
        </w:tc>
        <w:tc>
          <w:tcPr>
            <w:tcW w:w="2126" w:type="dxa"/>
          </w:tcPr>
          <w:p w14:paraId="7ABB605E" w14:textId="77777777" w:rsidR="00950676" w:rsidRPr="00E20C42" w:rsidRDefault="00950676" w:rsidP="00E34C15">
            <w:pPr>
              <w:pStyle w:val="affd"/>
              <w:jc w:val="left"/>
              <w:rPr>
                <w:lang w:bidi="ar-SA"/>
              </w:rPr>
            </w:pPr>
            <w:r w:rsidRPr="00E20C42">
              <w:rPr>
                <w:lang w:bidi="ar-SA"/>
              </w:rPr>
              <w:t>слабая и умеренная</w:t>
            </w:r>
          </w:p>
        </w:tc>
        <w:tc>
          <w:tcPr>
            <w:tcW w:w="2627" w:type="dxa"/>
          </w:tcPr>
          <w:p w14:paraId="016CF7DA" w14:textId="32109803" w:rsidR="00950676" w:rsidRPr="00E20C42" w:rsidRDefault="00950676" w:rsidP="00E34C15">
            <w:pPr>
              <w:pStyle w:val="affd"/>
              <w:jc w:val="left"/>
              <w:rPr>
                <w:lang w:bidi="ar-SA"/>
              </w:rPr>
            </w:pPr>
            <w:r w:rsidRPr="00E20C42">
              <w:rPr>
                <w:lang w:bidi="ar-SA"/>
              </w:rPr>
              <w:t>сельскохозяйственная, транспортно-</w:t>
            </w:r>
            <w:r w:rsidRPr="00E20C42">
              <w:rPr>
                <w:lang w:bidi="ar-SA"/>
              </w:rPr>
              <w:lastRenderedPageBreak/>
              <w:t>коммуникационная, селитебно-рекреационная</w:t>
            </w:r>
          </w:p>
        </w:tc>
      </w:tr>
    </w:tbl>
    <w:p w14:paraId="12EB913A" w14:textId="77777777" w:rsidR="00950676" w:rsidRPr="00E20C42" w:rsidRDefault="00950676" w:rsidP="00950676">
      <w:pPr>
        <w:pStyle w:val="afffffff9"/>
        <w:rPr>
          <w:lang w:val="ru-RU"/>
        </w:rPr>
      </w:pPr>
    </w:p>
    <w:p w14:paraId="722F14C4" w14:textId="77777777" w:rsidR="00950676" w:rsidRPr="00E20C42" w:rsidRDefault="00950676" w:rsidP="00680BCD">
      <w:pPr>
        <w:rPr>
          <w:rFonts w:eastAsia="Arial"/>
          <w:shd w:val="clear" w:color="auto" w:fill="FFFFFF"/>
        </w:rPr>
      </w:pPr>
      <w:r w:rsidRPr="00E20C42">
        <w:rPr>
          <w:rFonts w:eastAsia="Arial"/>
          <w:shd w:val="clear" w:color="auto" w:fill="FFFFFF"/>
        </w:rPr>
        <w:t>Общая величина техногенной нагрузки на ОПС составляет не более 60 баллов и характеризуется как слабая и умеренная.</w:t>
      </w:r>
    </w:p>
    <w:p w14:paraId="133C93F9" w14:textId="77777777" w:rsidR="00950676" w:rsidRPr="00E20C42" w:rsidRDefault="00950676" w:rsidP="00680BCD">
      <w:pPr>
        <w:rPr>
          <w:rFonts w:eastAsia="Arial"/>
          <w:shd w:val="clear" w:color="auto" w:fill="FFFFFF"/>
        </w:rPr>
      </w:pPr>
      <w:r w:rsidRPr="00E20C42">
        <w:rPr>
          <w:rFonts w:eastAsia="Arial"/>
          <w:shd w:val="clear" w:color="auto" w:fill="FFFFFF"/>
        </w:rPr>
        <w:t>Таким образом, основными видами техногенной и антропогенной нагрузки, оказывающей негативное воздействие на компоненты ОПС, являются:</w:t>
      </w:r>
    </w:p>
    <w:p w14:paraId="1605792C" w14:textId="77777777"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сельскохозяйственное производство;</w:t>
      </w:r>
    </w:p>
    <w:p w14:paraId="6B064BEC" w14:textId="77777777"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транспортные магистрали;</w:t>
      </w:r>
    </w:p>
    <w:p w14:paraId="6B9B8CC0" w14:textId="77777777"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селитебный комплекс.</w:t>
      </w:r>
    </w:p>
    <w:p w14:paraId="497390DE" w14:textId="15E6EF4B" w:rsidR="00950676" w:rsidRPr="00E20C42" w:rsidRDefault="00950676" w:rsidP="00680BCD">
      <w:pPr>
        <w:rPr>
          <w:rFonts w:eastAsia="Arial"/>
          <w:shd w:val="clear" w:color="auto" w:fill="FFFFFF"/>
        </w:rPr>
      </w:pPr>
      <w:r w:rsidRPr="00E20C42">
        <w:rPr>
          <w:rFonts w:eastAsia="Arial"/>
          <w:shd w:val="clear" w:color="auto" w:fill="FFFFFF"/>
        </w:rPr>
        <w:t>Вследствие относительно невысокой плотности населения, отсутствия традиционных мест массовой рекреации и отдыха населения, слабого развития техногенного комплекса, воздействие на природные комплексы и среду обитания в основном определяется сельскохозяйственным освоением территории и сопутствующей ему инфраструктурой.</w:t>
      </w:r>
    </w:p>
    <w:p w14:paraId="71897CDF" w14:textId="30AFF780" w:rsidR="00950676" w:rsidRPr="00E20C42" w:rsidRDefault="00950676" w:rsidP="00880367">
      <w:pPr>
        <w:pStyle w:val="4"/>
        <w:rPr>
          <w:color w:val="auto"/>
        </w:rPr>
      </w:pPr>
      <w:bookmarkStart w:id="193" w:name="_Toc270950851"/>
      <w:bookmarkStart w:id="194" w:name="_Toc312530919"/>
      <w:r w:rsidRPr="00E20C42">
        <w:rPr>
          <w:color w:val="auto"/>
        </w:rPr>
        <w:t>Состояние воздушного бассейна</w:t>
      </w:r>
      <w:bookmarkEnd w:id="193"/>
      <w:bookmarkEnd w:id="194"/>
    </w:p>
    <w:p w14:paraId="42886A40" w14:textId="24F4B512" w:rsidR="00950676" w:rsidRPr="00E20C42" w:rsidRDefault="00950676" w:rsidP="00AF66B2">
      <w:pPr>
        <w:rPr>
          <w:rFonts w:eastAsia="Arial"/>
          <w:shd w:val="clear" w:color="auto" w:fill="FFFFFF"/>
        </w:rPr>
      </w:pPr>
      <w:r w:rsidRPr="00E20C42">
        <w:rPr>
          <w:rFonts w:eastAsia="Arial"/>
          <w:shd w:val="clear" w:color="auto" w:fill="FFFFFF"/>
        </w:rPr>
        <w:t>Степень загрязнения атмосферного воздуха относится к числу приоритетных факторов, влияющих на окружающую природную среду.</w:t>
      </w:r>
    </w:p>
    <w:p w14:paraId="0661012E" w14:textId="072CB53F" w:rsidR="00950676" w:rsidRPr="00E20C42" w:rsidRDefault="00950676" w:rsidP="00AF66B2">
      <w:pPr>
        <w:rPr>
          <w:rFonts w:eastAsia="Arial"/>
          <w:shd w:val="clear" w:color="auto" w:fill="FFFFFF"/>
        </w:rPr>
      </w:pPr>
      <w:r w:rsidRPr="00E20C42">
        <w:rPr>
          <w:rFonts w:eastAsia="Arial"/>
          <w:shd w:val="clear" w:color="auto" w:fill="FFFFFF"/>
        </w:rPr>
        <w:t xml:space="preserve">По выбросам загрязняющих веществ в атмосферу экологическое состояние воздушного бассейна в </w:t>
      </w:r>
      <w:r w:rsidR="00847FFD" w:rsidRPr="00E20C42">
        <w:rPr>
          <w:rFonts w:eastAsia="Arial"/>
          <w:shd w:val="clear" w:color="auto" w:fill="FFFFFF"/>
        </w:rPr>
        <w:t>Петушенском</w:t>
      </w:r>
      <w:r w:rsidRPr="00E20C42">
        <w:rPr>
          <w:rFonts w:eastAsia="Arial"/>
          <w:shd w:val="clear" w:color="auto" w:fill="FFFFFF"/>
        </w:rPr>
        <w:t xml:space="preserve"> </w:t>
      </w:r>
      <w:r w:rsidR="00090AD4" w:rsidRPr="00E20C42">
        <w:rPr>
          <w:rFonts w:eastAsia="Arial"/>
          <w:shd w:val="clear" w:color="auto" w:fill="FFFFFF"/>
        </w:rPr>
        <w:t>сельском поселении</w:t>
      </w:r>
      <w:r w:rsidRPr="00E20C42">
        <w:rPr>
          <w:rFonts w:eastAsia="Arial"/>
          <w:shd w:val="clear" w:color="auto" w:fill="FFFFFF"/>
        </w:rPr>
        <w:t xml:space="preserve"> является вполне благоприятным для создания комфортных условий среды обитания населения. Это связано, прежде всего, с природными атмосферными и иными условиями, способствующими очищению атмосферы:</w:t>
      </w:r>
    </w:p>
    <w:p w14:paraId="5276F2B7" w14:textId="5931EA4E"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достаточно высокой рассеивающей способностью приземного слоя атмосферы: количество дней с приземными инверсиями и полным безветрием составляет по Новосильскому району не более 10%, редки и приподнятые инверсии, отличающиеся обычно слабой интенсивностью;</w:t>
      </w:r>
    </w:p>
    <w:p w14:paraId="384A2861" w14:textId="5EE57DCB"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относительной редкостью дней с сильными ветрами, приводящими к высокой запыленности атмосферы. В целом по району в течение всего года преобладают слабые ветры со скоростью 2-5 м/с, что является благоприятным фактором для рассеивания примесей от низких источников загрязнения воздуха;</w:t>
      </w:r>
    </w:p>
    <w:p w14:paraId="0FFBD92C" w14:textId="2517C79E"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достаточное и довольно частое выпадение осадков. Наиболее благоприятные условия для удаления вредных примесей из атмосферы формируются в летний период, когда увеличивается количество осадков и число дней с осадками;</w:t>
      </w:r>
    </w:p>
    <w:p w14:paraId="4BC72ED9" w14:textId="71BA80D5"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достаточно высокая интенсивность солнечной радиации, которая может быть причиной фотохимических реакций и появления</w:t>
      </w:r>
      <w:r w:rsidR="00131E20" w:rsidRPr="00E20C42">
        <w:rPr>
          <w:rFonts w:eastAsia="Arial"/>
          <w:shd w:val="clear" w:color="auto" w:fill="FFFFFF"/>
        </w:rPr>
        <w:t>,</w:t>
      </w:r>
      <w:r w:rsidRPr="00E20C42">
        <w:rPr>
          <w:rFonts w:eastAsia="Arial"/>
          <w:shd w:val="clear" w:color="auto" w:fill="FFFFFF"/>
        </w:rPr>
        <w:t xml:space="preserve"> в связи с этим ряда вторичных загрязняющих веществ;</w:t>
      </w:r>
    </w:p>
    <w:p w14:paraId="335D07B6" w14:textId="735446E2"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 xml:space="preserve">особенности рельефа территории </w:t>
      </w:r>
      <w:r w:rsidR="002E44D6" w:rsidRPr="00E20C42">
        <w:rPr>
          <w:rFonts w:eastAsia="Arial"/>
          <w:shd w:val="clear" w:color="auto" w:fill="FFFFFF"/>
        </w:rPr>
        <w:t>сельского поселения</w:t>
      </w:r>
      <w:r w:rsidRPr="00E20C42">
        <w:rPr>
          <w:rFonts w:eastAsia="Arial"/>
          <w:shd w:val="clear" w:color="auto" w:fill="FFFFFF"/>
        </w:rPr>
        <w:t>, поскольку открытость лесостепных и степных водораздельных пространств ветрам из обширных степных зон юга и юго-востока Европейской части Р</w:t>
      </w:r>
      <w:r w:rsidR="002E44D6" w:rsidRPr="00E20C42">
        <w:rPr>
          <w:rFonts w:eastAsia="Arial"/>
          <w:shd w:val="clear" w:color="auto" w:fill="FFFFFF"/>
        </w:rPr>
        <w:t>оссийской Федерации</w:t>
      </w:r>
      <w:r w:rsidRPr="00E20C42">
        <w:rPr>
          <w:rFonts w:eastAsia="Arial"/>
          <w:shd w:val="clear" w:color="auto" w:fill="FFFFFF"/>
        </w:rPr>
        <w:t>, способствует постоянному обновлению, рассеиванию воздушных масс и предотвращению их застаивания. Этому же способствует отсутствие замкнутых ландшафтных складок, урочищ, понижений и др. рельефообразующих элементов;</w:t>
      </w:r>
    </w:p>
    <w:p w14:paraId="12FD9288" w14:textId="77777777"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ориентация рельефных элементов Среднерусской возвышенности, долины реки Ока совпадает с преобладающими направлениями ветров, что также улучшает рассеивание выбросов загрязняющих веществ;</w:t>
      </w:r>
    </w:p>
    <w:p w14:paraId="24EB34D7" w14:textId="17A4B064" w:rsidR="00950676" w:rsidRPr="00E20C42" w:rsidRDefault="00950676" w:rsidP="007D54F0">
      <w:pPr>
        <w:pStyle w:val="afa"/>
        <w:numPr>
          <w:ilvl w:val="0"/>
          <w:numId w:val="87"/>
        </w:numPr>
        <w:ind w:left="0" w:firstLine="709"/>
        <w:rPr>
          <w:rFonts w:eastAsia="Arial"/>
          <w:shd w:val="clear" w:color="auto" w:fill="FFFFFF"/>
        </w:rPr>
      </w:pPr>
      <w:r w:rsidRPr="00E20C42">
        <w:rPr>
          <w:rFonts w:eastAsia="Arial"/>
          <w:shd w:val="clear" w:color="auto" w:fill="FFFFFF"/>
        </w:rPr>
        <w:t xml:space="preserve">наконец, облесенность территории </w:t>
      </w:r>
      <w:r w:rsidR="001A7E77" w:rsidRPr="00E20C42">
        <w:rPr>
          <w:rFonts w:eastAsia="Arial"/>
          <w:shd w:val="clear" w:color="auto" w:fill="FFFFFF"/>
        </w:rPr>
        <w:t>сельского поселения</w:t>
      </w:r>
      <w:r w:rsidRPr="00E20C42">
        <w:rPr>
          <w:rFonts w:eastAsia="Arial"/>
          <w:shd w:val="clear" w:color="auto" w:fill="FFFFFF"/>
        </w:rPr>
        <w:t>, что позволяет относительно эффективно поглощать выбросы загрязняющих веществ.</w:t>
      </w:r>
    </w:p>
    <w:p w14:paraId="6E56CFE1" w14:textId="11E387C2" w:rsidR="00950676" w:rsidRPr="00E20C42" w:rsidRDefault="00950676" w:rsidP="00065A32">
      <w:pPr>
        <w:rPr>
          <w:rFonts w:eastAsia="Arial"/>
          <w:shd w:val="clear" w:color="auto" w:fill="FFFFFF"/>
        </w:rPr>
      </w:pPr>
      <w:r w:rsidRPr="00E20C42">
        <w:rPr>
          <w:rFonts w:eastAsia="Arial"/>
          <w:shd w:val="clear" w:color="auto" w:fill="FFFFFF"/>
        </w:rPr>
        <w:lastRenderedPageBreak/>
        <w:t xml:space="preserve">Отсутствию загрязнения атмосферного воздуха способствует также и низкий уровень техногенной нагрузки на территорию, поскольку промышленно-транспортно-коммуникационный потенциал </w:t>
      </w:r>
      <w:r w:rsidR="00D7696E" w:rsidRPr="00E20C42">
        <w:rPr>
          <w:rFonts w:eastAsia="Arial"/>
          <w:shd w:val="clear" w:color="auto" w:fill="FFFFFF"/>
        </w:rPr>
        <w:t>Петушенского</w:t>
      </w:r>
      <w:r w:rsidRPr="00E20C42">
        <w:rPr>
          <w:rFonts w:eastAsia="Arial"/>
          <w:shd w:val="clear" w:color="auto" w:fill="FFFFFF"/>
        </w:rPr>
        <w:t xml:space="preserve"> </w:t>
      </w:r>
      <w:r w:rsidR="0097146C" w:rsidRPr="00E20C42">
        <w:rPr>
          <w:rFonts w:eastAsia="Arial"/>
          <w:shd w:val="clear" w:color="auto" w:fill="FFFFFF"/>
        </w:rPr>
        <w:t>сельского поселения</w:t>
      </w:r>
      <w:r w:rsidRPr="00E20C42">
        <w:rPr>
          <w:rFonts w:eastAsia="Arial"/>
          <w:shd w:val="clear" w:color="auto" w:fill="FFFFFF"/>
        </w:rPr>
        <w:t xml:space="preserve"> является одним из наименее развитых в Новосильском районе.</w:t>
      </w:r>
    </w:p>
    <w:p w14:paraId="1371D849" w14:textId="3C7DE0BD" w:rsidR="00950676" w:rsidRPr="00E20C42" w:rsidRDefault="00950676" w:rsidP="00065A32">
      <w:pPr>
        <w:rPr>
          <w:rFonts w:eastAsia="Arial"/>
          <w:shd w:val="clear" w:color="auto" w:fill="FFFFFF"/>
        </w:rPr>
      </w:pPr>
      <w:r w:rsidRPr="00E20C42">
        <w:rPr>
          <w:rFonts w:eastAsia="Arial"/>
          <w:shd w:val="clear" w:color="auto" w:fill="FFFFFF"/>
        </w:rPr>
        <w:t xml:space="preserve">Доминирование районного центра в течение длительного периода времени сформировало неравномерное развитие отраслей, усилило центростремительные тенденции и отставание сельских поселений района привело к концентрации промышленных, перерабатывающих, коммунальных предприятий, организаций сферы обслуживания и культуры в </w:t>
      </w:r>
      <w:r w:rsidR="009B15D9" w:rsidRPr="00E20C42">
        <w:rPr>
          <w:rFonts w:eastAsia="Arial"/>
          <w:shd w:val="clear" w:color="auto" w:fill="FFFFFF"/>
        </w:rPr>
        <w:t>г. Новосиль</w:t>
      </w:r>
      <w:r w:rsidRPr="00E20C42">
        <w:rPr>
          <w:rFonts w:eastAsia="Arial"/>
          <w:shd w:val="clear" w:color="auto" w:fill="FFFFFF"/>
        </w:rPr>
        <w:t>.</w:t>
      </w:r>
    </w:p>
    <w:p w14:paraId="11833194" w14:textId="60BDD7E8" w:rsidR="00950676" w:rsidRPr="00E20C42" w:rsidRDefault="00950676" w:rsidP="00065A32">
      <w:pPr>
        <w:rPr>
          <w:rFonts w:eastAsia="Arial"/>
          <w:shd w:val="clear" w:color="auto" w:fill="FFFFFF"/>
        </w:rPr>
      </w:pPr>
      <w:r w:rsidRPr="00E20C42">
        <w:rPr>
          <w:rFonts w:eastAsia="Arial"/>
          <w:shd w:val="clear" w:color="auto" w:fill="FFFFFF"/>
        </w:rPr>
        <w:t xml:space="preserve">В населенных пунктах </w:t>
      </w:r>
      <w:r w:rsidR="007E04F6" w:rsidRPr="00E20C42">
        <w:rPr>
          <w:rFonts w:eastAsia="Arial"/>
          <w:shd w:val="clear" w:color="auto" w:fill="FFFFFF"/>
        </w:rPr>
        <w:t>Петушенского</w:t>
      </w:r>
      <w:r w:rsidRPr="00E20C42">
        <w:rPr>
          <w:rFonts w:eastAsia="Arial"/>
          <w:shd w:val="clear" w:color="auto" w:fill="FFFFFF"/>
        </w:rPr>
        <w:t xml:space="preserve"> </w:t>
      </w:r>
      <w:r w:rsidR="009B15D9" w:rsidRPr="00E20C42">
        <w:rPr>
          <w:rFonts w:eastAsia="Arial"/>
          <w:shd w:val="clear" w:color="auto" w:fill="FFFFFF"/>
        </w:rPr>
        <w:t>сельского поселения</w:t>
      </w:r>
      <w:r w:rsidRPr="00E20C42">
        <w:rPr>
          <w:rFonts w:eastAsia="Arial"/>
          <w:shd w:val="clear" w:color="auto" w:fill="FFFFFF"/>
        </w:rPr>
        <w:t xml:space="preserve"> нет крупных стационарных источников загрязнения воздушного бассейна, а также сеть газопровода низкого давления. Сельскохозяйственные животноводческие объекты (МТФ), мехтока в основном являются источниками выбросов пылевидных и других веществ, но не химических веществ повышенных классов опасности.</w:t>
      </w:r>
    </w:p>
    <w:p w14:paraId="7111B20F" w14:textId="67BC298D" w:rsidR="00950676" w:rsidRPr="00E20C42" w:rsidRDefault="00950676" w:rsidP="00065A32">
      <w:pPr>
        <w:rPr>
          <w:rFonts w:eastAsia="Arial"/>
          <w:shd w:val="clear" w:color="auto" w:fill="FFFFFF"/>
        </w:rPr>
      </w:pPr>
      <w:r w:rsidRPr="00E20C42">
        <w:rPr>
          <w:rFonts w:eastAsia="Arial"/>
          <w:shd w:val="clear" w:color="auto" w:fill="FFFFFF"/>
        </w:rPr>
        <w:t>Вследствие расположения в</w:t>
      </w:r>
      <w:r w:rsidR="009B15D9" w:rsidRPr="00E20C42">
        <w:rPr>
          <w:rFonts w:eastAsia="Arial"/>
          <w:shd w:val="clear" w:color="auto" w:fill="FFFFFF"/>
        </w:rPr>
        <w:t xml:space="preserve"> сельском поселении</w:t>
      </w:r>
      <w:r w:rsidRPr="00E20C42">
        <w:rPr>
          <w:rFonts w:eastAsia="Arial"/>
          <w:shd w:val="clear" w:color="auto" w:fill="FFFFFF"/>
        </w:rPr>
        <w:t xml:space="preserve"> объектов промышленно-транспортно-коммуникационного комплекса, а также проходящие через него автодороги могут оказывать некоторое влияние на фоновое загрязнение воздушной среды </w:t>
      </w:r>
      <w:r w:rsidR="001A7B5C" w:rsidRPr="00E20C42">
        <w:rPr>
          <w:rFonts w:eastAsia="Arial"/>
          <w:shd w:val="clear" w:color="auto" w:fill="FFFFFF"/>
        </w:rPr>
        <w:t>Петушенского</w:t>
      </w:r>
      <w:r w:rsidR="009B15D9" w:rsidRPr="00E20C42">
        <w:rPr>
          <w:rFonts w:eastAsia="Arial"/>
          <w:shd w:val="clear" w:color="auto" w:fill="FFFFFF"/>
        </w:rPr>
        <w:t xml:space="preserve"> сельского поселения</w:t>
      </w:r>
      <w:r w:rsidRPr="00E20C42">
        <w:rPr>
          <w:rFonts w:eastAsia="Arial"/>
          <w:shd w:val="clear" w:color="auto" w:fill="FFFFFF"/>
        </w:rPr>
        <w:t>.</w:t>
      </w:r>
    </w:p>
    <w:p w14:paraId="4EE8EB99" w14:textId="0635E796" w:rsidR="00950676" w:rsidRPr="00E20C42" w:rsidRDefault="00950676" w:rsidP="00065A32">
      <w:pPr>
        <w:rPr>
          <w:rFonts w:eastAsia="Arial"/>
          <w:shd w:val="clear" w:color="auto" w:fill="FFFFFF"/>
        </w:rPr>
      </w:pPr>
      <w:r w:rsidRPr="00E20C42">
        <w:rPr>
          <w:rFonts w:eastAsia="Arial"/>
          <w:shd w:val="clear" w:color="auto" w:fill="FFFFFF"/>
        </w:rPr>
        <w:t xml:space="preserve">К основным источникам загрязнения атмосферы можно отнести автотранспорт. Автодороги имеют большие выбросы диоксида азота, оксида углерода, сажи, взвешенных веществ, диоксида серы, углеводородов, проходят мимо территории </w:t>
      </w:r>
      <w:r w:rsidR="00DA3E66" w:rsidRPr="00E20C42">
        <w:rPr>
          <w:rFonts w:eastAsia="Arial"/>
          <w:shd w:val="clear" w:color="auto" w:fill="FFFFFF"/>
        </w:rPr>
        <w:t>сельского поселения</w:t>
      </w:r>
      <w:r w:rsidRPr="00E20C42">
        <w:rPr>
          <w:rFonts w:eastAsia="Arial"/>
          <w:shd w:val="clear" w:color="auto" w:fill="FFFFFF"/>
        </w:rPr>
        <w:t>.</w:t>
      </w:r>
    </w:p>
    <w:p w14:paraId="58A33A0D" w14:textId="38AE2F92" w:rsidR="00950676" w:rsidRPr="00E20C42" w:rsidRDefault="00950676" w:rsidP="00065A32">
      <w:pPr>
        <w:rPr>
          <w:rFonts w:eastAsia="Arial"/>
          <w:shd w:val="clear" w:color="auto" w:fill="FFFFFF"/>
        </w:rPr>
      </w:pPr>
      <w:r w:rsidRPr="00E20C42">
        <w:rPr>
          <w:rFonts w:eastAsia="Arial"/>
          <w:shd w:val="clear" w:color="auto" w:fill="FFFFFF"/>
        </w:rPr>
        <w:t xml:space="preserve">Отсутствие статистических данных по </w:t>
      </w:r>
      <w:r w:rsidR="00A12A80" w:rsidRPr="00E20C42">
        <w:rPr>
          <w:rFonts w:eastAsia="Arial"/>
          <w:shd w:val="clear" w:color="auto" w:fill="FFFFFF"/>
        </w:rPr>
        <w:t>Петушенскому</w:t>
      </w:r>
      <w:r w:rsidRPr="00E20C42">
        <w:rPr>
          <w:rFonts w:eastAsia="Arial"/>
          <w:shd w:val="clear" w:color="auto" w:fill="FFFFFF"/>
        </w:rPr>
        <w:t xml:space="preserve"> </w:t>
      </w:r>
      <w:r w:rsidR="001611D0" w:rsidRPr="00E20C42">
        <w:rPr>
          <w:rFonts w:eastAsia="Arial"/>
          <w:shd w:val="clear" w:color="auto" w:fill="FFFFFF"/>
        </w:rPr>
        <w:t>сельскому поселению</w:t>
      </w:r>
      <w:r w:rsidRPr="00E20C42">
        <w:rPr>
          <w:rFonts w:eastAsia="Arial"/>
          <w:shd w:val="clear" w:color="auto" w:fill="FFFFFF"/>
        </w:rPr>
        <w:t xml:space="preserve"> не позволяет произвести более глубокий анализ состояния воздушного бассейна. Для этого необходима организация работы по проведению предприятиями и организациями инвентаризации источников загрязнения воздуха и оформления проектов ПДВ, а также определение санитарно-защитных зон площадочных и санитарных разрывов линейных объектов.</w:t>
      </w:r>
    </w:p>
    <w:p w14:paraId="08F6ED07" w14:textId="536A6F00" w:rsidR="00950676" w:rsidRPr="00E20C42" w:rsidRDefault="00950676" w:rsidP="00065A32">
      <w:pPr>
        <w:rPr>
          <w:rFonts w:eastAsia="Arial"/>
          <w:shd w:val="clear" w:color="auto" w:fill="FFFFFF"/>
        </w:rPr>
      </w:pPr>
      <w:r w:rsidRPr="00E20C42">
        <w:rPr>
          <w:rFonts w:eastAsia="Arial"/>
          <w:shd w:val="clear" w:color="auto" w:fill="FFFFFF"/>
        </w:rPr>
        <w:t xml:space="preserve">Необходимо обследовать полосу отвода, санитарные разрывы, жилую зону </w:t>
      </w:r>
      <w:r w:rsidR="005D39FE" w:rsidRPr="00E20C42">
        <w:rPr>
          <w:rFonts w:eastAsia="Arial"/>
          <w:shd w:val="clear" w:color="auto" w:fill="FFFFFF"/>
        </w:rPr>
        <w:t>Петушенского</w:t>
      </w:r>
      <w:r w:rsidRPr="00E20C42">
        <w:rPr>
          <w:rFonts w:eastAsia="Arial"/>
          <w:shd w:val="clear" w:color="auto" w:fill="FFFFFF"/>
        </w:rPr>
        <w:t xml:space="preserve"> </w:t>
      </w:r>
      <w:r w:rsidR="001611D0" w:rsidRPr="00E20C42">
        <w:rPr>
          <w:rFonts w:eastAsia="Arial"/>
          <w:shd w:val="clear" w:color="auto" w:fill="FFFFFF"/>
        </w:rPr>
        <w:t>сельского поселения</w:t>
      </w:r>
      <w:r w:rsidRPr="00E20C42">
        <w:rPr>
          <w:rFonts w:eastAsia="Arial"/>
          <w:shd w:val="clear" w:color="auto" w:fill="FFFFFF"/>
        </w:rPr>
        <w:t xml:space="preserve"> на превышение ПДВ уровня загрязнения атмосферы при эксплуатации местных автодорог IV и V технической категории.</w:t>
      </w:r>
    </w:p>
    <w:p w14:paraId="03EFD307" w14:textId="679E6A9A" w:rsidR="00950676" w:rsidRPr="00E20C42" w:rsidRDefault="00950676" w:rsidP="00065A32">
      <w:pPr>
        <w:rPr>
          <w:rFonts w:eastAsia="Arial"/>
          <w:shd w:val="clear" w:color="auto" w:fill="FFFFFF"/>
        </w:rPr>
      </w:pPr>
      <w:r w:rsidRPr="00E20C42">
        <w:rPr>
          <w:rFonts w:eastAsia="Arial"/>
          <w:shd w:val="clear" w:color="auto" w:fill="FFFFFF"/>
        </w:rPr>
        <w:t xml:space="preserve">Шумовое воздействие (акустическое давление) на среду обитания населения на территории </w:t>
      </w:r>
      <w:r w:rsidR="00367458" w:rsidRPr="00E20C42">
        <w:rPr>
          <w:rFonts w:eastAsia="Arial"/>
          <w:shd w:val="clear" w:color="auto" w:fill="FFFFFF"/>
        </w:rPr>
        <w:t>Петушенского</w:t>
      </w:r>
      <w:r w:rsidRPr="00E20C42">
        <w:rPr>
          <w:rFonts w:eastAsia="Arial"/>
          <w:shd w:val="clear" w:color="auto" w:fill="FFFFFF"/>
        </w:rPr>
        <w:t xml:space="preserve"> </w:t>
      </w:r>
      <w:r w:rsidR="00BF57E4" w:rsidRPr="00E20C42">
        <w:rPr>
          <w:rFonts w:eastAsia="Arial"/>
          <w:shd w:val="clear" w:color="auto" w:fill="FFFFFF"/>
        </w:rPr>
        <w:t>сельского поселения</w:t>
      </w:r>
      <w:r w:rsidRPr="00E20C42">
        <w:rPr>
          <w:rFonts w:eastAsia="Arial"/>
          <w:shd w:val="clear" w:color="auto" w:fill="FFFFFF"/>
        </w:rPr>
        <w:t xml:space="preserve"> заслуживает рассмотрения в полосе отвода и на сопредельных селитебных территориях автодорог IV и V технической категории. Указанные сведения в представленных материалах по </w:t>
      </w:r>
      <w:r w:rsidR="00BF57E4" w:rsidRPr="00E20C42">
        <w:rPr>
          <w:rFonts w:eastAsia="Arial"/>
          <w:shd w:val="clear" w:color="auto" w:fill="FFFFFF"/>
        </w:rPr>
        <w:t>сельскому поселению</w:t>
      </w:r>
      <w:r w:rsidRPr="00E20C42">
        <w:rPr>
          <w:rFonts w:eastAsia="Arial"/>
          <w:shd w:val="clear" w:color="auto" w:fill="FFFFFF"/>
        </w:rPr>
        <w:t xml:space="preserve"> отсутствуют.</w:t>
      </w:r>
    </w:p>
    <w:p w14:paraId="227F70D6" w14:textId="77777777" w:rsidR="00950676" w:rsidRPr="00E20C42" w:rsidRDefault="00950676" w:rsidP="00FA4A16">
      <w:pPr>
        <w:rPr>
          <w:rFonts w:eastAsia="Arial"/>
          <w:shd w:val="clear" w:color="auto" w:fill="FFFFFF"/>
        </w:rPr>
      </w:pPr>
      <w:r w:rsidRPr="00E20C42">
        <w:rPr>
          <w:rFonts w:eastAsia="Arial"/>
          <w:shd w:val="clear" w:color="auto" w:fill="FFFFFF"/>
        </w:rPr>
        <w:t xml:space="preserve">Примерный уровень акустической нагрузки, как и выбросов загрязняющих веществ в атмосферу, может быть оценен по автодорожным объектам-аналогам. Расчеты по ним показывают, что при нахождении жилой зоны вблизи полосы отвода дороги уровень акустического воздействия на границе санитарных разрывов и в жилой зоне может превышать ПДУ (45-55 дБА) и требуются специальные противошумовые мероприятия (установка экранов высотой до </w:t>
      </w:r>
      <w:smartTag w:uri="urn:schemas-microsoft-com:office:smarttags" w:element="metricconverter">
        <w:smartTagPr>
          <w:attr w:name="ProductID" w:val="3 м"/>
        </w:smartTagPr>
        <w:r w:rsidRPr="00E20C42">
          <w:rPr>
            <w:rFonts w:eastAsia="Arial"/>
            <w:shd w:val="clear" w:color="auto" w:fill="FFFFFF"/>
          </w:rPr>
          <w:t>3 м</w:t>
        </w:r>
      </w:smartTag>
      <w:r w:rsidRPr="00E20C42">
        <w:rPr>
          <w:rFonts w:eastAsia="Arial"/>
          <w:shd w:val="clear" w:color="auto" w:fill="FFFFFF"/>
        </w:rPr>
        <w:t>, посадка 4-х рядной природорожной лесополосы и др.).</w:t>
      </w:r>
    </w:p>
    <w:p w14:paraId="0E188B8D" w14:textId="14C86F66" w:rsidR="00950676" w:rsidRPr="00E20C42" w:rsidRDefault="00950676" w:rsidP="00FA4A16">
      <w:pPr>
        <w:rPr>
          <w:rFonts w:eastAsia="Arial"/>
          <w:shd w:val="clear" w:color="auto" w:fill="FFFFFF"/>
        </w:rPr>
      </w:pPr>
      <w:r w:rsidRPr="00E20C42">
        <w:rPr>
          <w:rFonts w:eastAsia="Arial"/>
          <w:shd w:val="clear" w:color="auto" w:fill="FFFFFF"/>
        </w:rPr>
        <w:t xml:space="preserve">Электромагнитное излучение в границах </w:t>
      </w:r>
      <w:r w:rsidR="00846567" w:rsidRPr="00E20C42">
        <w:rPr>
          <w:rFonts w:eastAsia="Arial"/>
          <w:shd w:val="clear" w:color="auto" w:fill="FFFFFF"/>
        </w:rPr>
        <w:t>Петушенского</w:t>
      </w:r>
      <w:r w:rsidRPr="00E20C42">
        <w:rPr>
          <w:rFonts w:eastAsia="Arial"/>
          <w:shd w:val="clear" w:color="auto" w:fill="FFFFFF"/>
        </w:rPr>
        <w:t xml:space="preserve"> </w:t>
      </w:r>
      <w:r w:rsidR="00FA4A16" w:rsidRPr="00E20C42">
        <w:rPr>
          <w:rFonts w:eastAsia="Arial"/>
          <w:shd w:val="clear" w:color="auto" w:fill="FFFFFF"/>
        </w:rPr>
        <w:t>сельского поселения</w:t>
      </w:r>
      <w:r w:rsidRPr="00E20C42">
        <w:rPr>
          <w:rFonts w:eastAsia="Arial"/>
          <w:shd w:val="clear" w:color="auto" w:fill="FFFFFF"/>
        </w:rPr>
        <w:t xml:space="preserve"> связано в основном с воздействием используемого оборудования связи, в том числе сотовой связи. Согласно технической документации на оборудование, результатам его технической и санитарно-гигиенической сертификации, уровень электромагнитного излучения от него находится в пределах ПДУ – 1 мк ВТ/кв.см.</w:t>
      </w:r>
    </w:p>
    <w:p w14:paraId="5EAE507A" w14:textId="4C15B883" w:rsidR="00950676" w:rsidRPr="00E20C42" w:rsidRDefault="00950676" w:rsidP="00880367">
      <w:pPr>
        <w:pStyle w:val="4"/>
        <w:rPr>
          <w:color w:val="auto"/>
        </w:rPr>
      </w:pPr>
      <w:bookmarkStart w:id="195" w:name="_Toc270950852"/>
      <w:bookmarkStart w:id="196" w:name="_Toc312530920"/>
      <w:r w:rsidRPr="00E20C42">
        <w:rPr>
          <w:color w:val="auto"/>
        </w:rPr>
        <w:lastRenderedPageBreak/>
        <w:t>Состояние водных ресурсов. Водопотребление</w:t>
      </w:r>
      <w:bookmarkEnd w:id="195"/>
      <w:bookmarkEnd w:id="196"/>
    </w:p>
    <w:p w14:paraId="60523142" w14:textId="1AFFE899" w:rsidR="00950676" w:rsidRPr="00E20C42" w:rsidRDefault="00950676" w:rsidP="0003522E">
      <w:pPr>
        <w:rPr>
          <w:rFonts w:eastAsia="Arial"/>
          <w:shd w:val="clear" w:color="auto" w:fill="FFFFFF"/>
        </w:rPr>
      </w:pPr>
      <w:r w:rsidRPr="00E20C42">
        <w:rPr>
          <w:rFonts w:eastAsia="Arial"/>
          <w:shd w:val="clear" w:color="auto" w:fill="FFFFFF"/>
        </w:rPr>
        <w:t xml:space="preserve">К природным водным объектам </w:t>
      </w:r>
      <w:r w:rsidR="00124D16" w:rsidRPr="00E20C42">
        <w:rPr>
          <w:rFonts w:eastAsia="Arial"/>
          <w:shd w:val="clear" w:color="auto" w:fill="FFFFFF"/>
        </w:rPr>
        <w:t>Петушенского</w:t>
      </w:r>
      <w:r w:rsidRPr="00E20C42">
        <w:rPr>
          <w:rFonts w:eastAsia="Arial"/>
          <w:shd w:val="clear" w:color="auto" w:fill="FFFFFF"/>
        </w:rPr>
        <w:t xml:space="preserve"> </w:t>
      </w:r>
      <w:r w:rsidR="00022A57" w:rsidRPr="00E20C42">
        <w:rPr>
          <w:rFonts w:eastAsia="Arial"/>
          <w:shd w:val="clear" w:color="auto" w:fill="FFFFFF"/>
        </w:rPr>
        <w:t>сельского поселения</w:t>
      </w:r>
      <w:r w:rsidRPr="00E20C42">
        <w:rPr>
          <w:rFonts w:eastAsia="Arial"/>
          <w:shd w:val="clear" w:color="auto" w:fill="FFFFFF"/>
        </w:rPr>
        <w:t xml:space="preserve"> относится реки </w:t>
      </w:r>
      <w:r w:rsidR="00124D16" w:rsidRPr="00E20C42">
        <w:rPr>
          <w:rFonts w:eastAsia="Arial"/>
          <w:shd w:val="clear" w:color="auto" w:fill="FFFFFF"/>
        </w:rPr>
        <w:t>Пшевка</w:t>
      </w:r>
      <w:r w:rsidRPr="00E20C42">
        <w:rPr>
          <w:rFonts w:eastAsia="Arial"/>
          <w:shd w:val="clear" w:color="auto" w:fill="FFFFFF"/>
        </w:rPr>
        <w:t xml:space="preserve"> и </w:t>
      </w:r>
      <w:r w:rsidR="00124D16" w:rsidRPr="00E20C42">
        <w:rPr>
          <w:rFonts w:eastAsia="Arial"/>
          <w:shd w:val="clear" w:color="auto" w:fill="FFFFFF"/>
        </w:rPr>
        <w:t>Дичня</w:t>
      </w:r>
      <w:r w:rsidRPr="00E20C42">
        <w:rPr>
          <w:rFonts w:eastAsia="Arial"/>
          <w:shd w:val="clear" w:color="auto" w:fill="FFFFFF"/>
        </w:rPr>
        <w:t>, ручьи в разветвленной овражно-балочной сети, отроги которой впадают в постоянные водотоки, а также пруды-накопители в населенных пунктах.</w:t>
      </w:r>
    </w:p>
    <w:p w14:paraId="4C38A21E" w14:textId="3B996C49" w:rsidR="00950676" w:rsidRPr="00E20C42" w:rsidRDefault="00950676" w:rsidP="0003522E">
      <w:pPr>
        <w:rPr>
          <w:rFonts w:eastAsia="Arial"/>
          <w:shd w:val="clear" w:color="auto" w:fill="FFFFFF"/>
        </w:rPr>
      </w:pPr>
      <w:r w:rsidRPr="00E20C42">
        <w:rPr>
          <w:rFonts w:eastAsia="Arial"/>
          <w:shd w:val="clear" w:color="auto" w:fill="FFFFFF"/>
        </w:rPr>
        <w:t xml:space="preserve">Загрязнение поверхностных вод невысокое, содержание взвешенных веществ, азота аммония, БПК5, азота нитритов, сульфатов, хлоридов, солям железа, марганца и меди меньше ПДК для водоемов рыбохозяйственного и питьевого назначения. Однако, в паводковые и ливневые периоды с загрязненным поверхностным стоком в поверхностные воды рек </w:t>
      </w:r>
      <w:r w:rsidR="00036DCF" w:rsidRPr="00E20C42">
        <w:rPr>
          <w:rFonts w:eastAsia="Arial"/>
          <w:shd w:val="clear" w:color="auto" w:fill="FFFFFF"/>
        </w:rPr>
        <w:t>Пшевка</w:t>
      </w:r>
      <w:r w:rsidRPr="00E20C42">
        <w:rPr>
          <w:rFonts w:eastAsia="Arial"/>
          <w:shd w:val="clear" w:color="auto" w:fill="FFFFFF"/>
        </w:rPr>
        <w:t xml:space="preserve"> и </w:t>
      </w:r>
      <w:r w:rsidR="00036DCF" w:rsidRPr="00E20C42">
        <w:rPr>
          <w:rFonts w:eastAsia="Arial"/>
          <w:shd w:val="clear" w:color="auto" w:fill="FFFFFF"/>
        </w:rPr>
        <w:t>Дичня</w:t>
      </w:r>
      <w:r w:rsidRPr="00E20C42">
        <w:rPr>
          <w:rFonts w:eastAsia="Arial"/>
          <w:shd w:val="clear" w:color="auto" w:fill="FFFFFF"/>
        </w:rPr>
        <w:t xml:space="preserve"> через притоки-ручьи в овражно-балочной сети выносятся органические вещества гумусового происхождения, нефтепродукты, большое количество мусора и продуктов почвенной эрозии (твердый сток) и поверхностные воды по комплексу гидрохимических показателей, бактериальной загрязненности могут быть умеренно и средне загрязненными.</w:t>
      </w:r>
    </w:p>
    <w:p w14:paraId="33B03D61" w14:textId="49078387" w:rsidR="00950676" w:rsidRPr="00E20C42" w:rsidRDefault="00950676" w:rsidP="00C263F3">
      <w:pPr>
        <w:rPr>
          <w:rFonts w:eastAsia="Arial"/>
          <w:shd w:val="clear" w:color="auto" w:fill="FFFFFF"/>
        </w:rPr>
      </w:pPr>
      <w:r w:rsidRPr="00E20C42">
        <w:rPr>
          <w:rFonts w:eastAsia="Arial"/>
          <w:shd w:val="clear" w:color="auto" w:fill="FFFFFF"/>
        </w:rPr>
        <w:t>К числу основных техногенных факторов и видов хозяйственной деятельности, загрязняющих поверхностные воды природных водоемов, относятся:</w:t>
      </w:r>
    </w:p>
    <w:p w14:paraId="0B2F7BF9" w14:textId="68A602C5" w:rsidR="00950676" w:rsidRPr="00E20C42" w:rsidRDefault="00B65A95" w:rsidP="007D54F0">
      <w:pPr>
        <w:pStyle w:val="afa"/>
        <w:numPr>
          <w:ilvl w:val="0"/>
          <w:numId w:val="89"/>
        </w:numPr>
        <w:ind w:left="0" w:firstLine="709"/>
        <w:rPr>
          <w:rFonts w:eastAsia="Arial"/>
          <w:shd w:val="clear" w:color="auto" w:fill="FFFFFF"/>
        </w:rPr>
      </w:pPr>
      <w:r w:rsidRPr="00E20C42">
        <w:rPr>
          <w:rFonts w:eastAsia="Arial"/>
          <w:shd w:val="clear" w:color="auto" w:fill="FFFFFF"/>
        </w:rPr>
        <w:t>с</w:t>
      </w:r>
      <w:r w:rsidR="00950676" w:rsidRPr="00E20C42">
        <w:rPr>
          <w:rFonts w:eastAsia="Arial"/>
          <w:shd w:val="clear" w:color="auto" w:fill="FFFFFF"/>
        </w:rPr>
        <w:t>ельскохозяйственная деятельность в растениеводстве и земледелии: смыв в результате водной эрозии (плоскостного смыва и линейного размыва) почвенных частиц с пахотных земель; смыв в паводковые и ливневые периоды в поверхностные воды и фильтрация в подземные воды минеральных удобрений, органических удобрений (навоза, соломенной резки, опилок), ядохимикатов, используемых при выращивании зерновых, пропашных, овощных, плодовых культур; смыв навозной жижи, навоза, других отходов при содержании скота на животноводческих комплексах, использование прудов-накопителей для водопоя скота;</w:t>
      </w:r>
    </w:p>
    <w:p w14:paraId="37B3A8BE" w14:textId="521ABBCF" w:rsidR="00950676" w:rsidRPr="00E20C42" w:rsidRDefault="00B65A95" w:rsidP="007D54F0">
      <w:pPr>
        <w:pStyle w:val="afa"/>
        <w:numPr>
          <w:ilvl w:val="0"/>
          <w:numId w:val="89"/>
        </w:numPr>
        <w:ind w:left="0" w:firstLine="709"/>
        <w:rPr>
          <w:rFonts w:eastAsia="Arial"/>
          <w:shd w:val="clear" w:color="auto" w:fill="FFFFFF"/>
        </w:rPr>
      </w:pPr>
      <w:r w:rsidRPr="00E20C42">
        <w:rPr>
          <w:rFonts w:eastAsia="Arial"/>
          <w:shd w:val="clear" w:color="auto" w:fill="FFFFFF"/>
        </w:rPr>
        <w:t>и</w:t>
      </w:r>
      <w:r w:rsidR="00950676" w:rsidRPr="00E20C42">
        <w:rPr>
          <w:rFonts w:eastAsia="Arial"/>
          <w:shd w:val="clear" w:color="auto" w:fill="FFFFFF"/>
        </w:rPr>
        <w:t>рригационно-мелиоративная деятельность: устройство и эксплуатация без соответствующего проектного и инженерно-технического обоснования и сопровождения гидротехнических сооружений и устройств, насосных станций и заборных устройств для воды, основных и распределительных водопроводов на нужды орошения, плотин, дамб;</w:t>
      </w:r>
    </w:p>
    <w:p w14:paraId="025D5E17" w14:textId="36F2F27C" w:rsidR="00950676" w:rsidRPr="00E20C42" w:rsidRDefault="00B65A95" w:rsidP="007D54F0">
      <w:pPr>
        <w:pStyle w:val="afa"/>
        <w:numPr>
          <w:ilvl w:val="0"/>
          <w:numId w:val="89"/>
        </w:numPr>
        <w:ind w:left="0" w:firstLine="709"/>
        <w:rPr>
          <w:rFonts w:eastAsia="Arial"/>
          <w:shd w:val="clear" w:color="auto" w:fill="FFFFFF"/>
        </w:rPr>
      </w:pPr>
      <w:r w:rsidRPr="00E20C42">
        <w:rPr>
          <w:rFonts w:eastAsia="Arial"/>
          <w:shd w:val="clear" w:color="auto" w:fill="FFFFFF"/>
        </w:rPr>
        <w:t>а</w:t>
      </w:r>
      <w:r w:rsidR="00950676" w:rsidRPr="00E20C42">
        <w:rPr>
          <w:rFonts w:eastAsia="Arial"/>
          <w:shd w:val="clear" w:color="auto" w:fill="FFFFFF"/>
        </w:rPr>
        <w:t>втодорожная деятельность: загрязнение и захламление поверхностных вод материалами и отходами производства строительно-дорожных и ремонтно-эксплуатационных работ, ГСМ на автодорогах и железной дороге, а также нарушенным и обеструктуренным грунтом при устройстве и эксплуатации множества полевых дорог в зоне дачного садоводства и огородничества, массовой рекреации населения;</w:t>
      </w:r>
    </w:p>
    <w:p w14:paraId="52EF3C65" w14:textId="2D948271" w:rsidR="00950676" w:rsidRPr="00E20C42" w:rsidRDefault="00B65A95" w:rsidP="007D54F0">
      <w:pPr>
        <w:pStyle w:val="afa"/>
        <w:numPr>
          <w:ilvl w:val="0"/>
          <w:numId w:val="89"/>
        </w:numPr>
        <w:ind w:left="0" w:firstLine="709"/>
        <w:rPr>
          <w:rFonts w:eastAsia="Arial"/>
          <w:shd w:val="clear" w:color="auto" w:fill="FFFFFF"/>
        </w:rPr>
      </w:pPr>
      <w:r w:rsidRPr="00E20C42">
        <w:rPr>
          <w:rFonts w:eastAsia="Arial"/>
          <w:shd w:val="clear" w:color="auto" w:fill="FFFFFF"/>
        </w:rPr>
        <w:t>н</w:t>
      </w:r>
      <w:r w:rsidR="00950676" w:rsidRPr="00E20C42">
        <w:rPr>
          <w:rFonts w:eastAsia="Arial"/>
          <w:shd w:val="clear" w:color="auto" w:fill="FFFFFF"/>
        </w:rPr>
        <w:t>елимитируемые карьероразработки нерудных полезных ископаемых;</w:t>
      </w:r>
    </w:p>
    <w:p w14:paraId="3EECD6B2" w14:textId="4B6D2033" w:rsidR="00950676" w:rsidRPr="00E20C42" w:rsidRDefault="00B65A95" w:rsidP="007D54F0">
      <w:pPr>
        <w:pStyle w:val="afa"/>
        <w:numPr>
          <w:ilvl w:val="0"/>
          <w:numId w:val="89"/>
        </w:numPr>
        <w:ind w:left="0" w:firstLine="709"/>
        <w:rPr>
          <w:rFonts w:eastAsia="Arial"/>
          <w:shd w:val="clear" w:color="auto" w:fill="FFFFFF"/>
        </w:rPr>
      </w:pPr>
      <w:r w:rsidRPr="00E20C42">
        <w:rPr>
          <w:rFonts w:eastAsia="Arial"/>
          <w:shd w:val="clear" w:color="auto" w:fill="FFFFFF"/>
        </w:rPr>
        <w:t>с</w:t>
      </w:r>
      <w:r w:rsidR="00950676" w:rsidRPr="00E20C42">
        <w:rPr>
          <w:rFonts w:eastAsia="Arial"/>
          <w:shd w:val="clear" w:color="auto" w:fill="FFFFFF"/>
        </w:rPr>
        <w:t>елитебно-рекреационная деятельность: не регламентированное, произвольное изъятие поверхностных вод для целей орошения сельскохозяйственных культур, полива приусадебных участков населением, технического водоснабжения и т.д.; нарушение правил сбора, размещения и утилизации твердых и жидких отходов при организации несанкционированных свалок производственного и бытового мусора;</w:t>
      </w:r>
    </w:p>
    <w:p w14:paraId="1EF539A4" w14:textId="25D0EAD9" w:rsidR="00950676" w:rsidRPr="00E20C42" w:rsidRDefault="00B65A95" w:rsidP="007D54F0">
      <w:pPr>
        <w:pStyle w:val="afa"/>
        <w:numPr>
          <w:ilvl w:val="0"/>
          <w:numId w:val="89"/>
        </w:numPr>
        <w:ind w:left="0" w:firstLine="709"/>
        <w:rPr>
          <w:rFonts w:eastAsia="Arial"/>
          <w:shd w:val="clear" w:color="auto" w:fill="FFFFFF"/>
        </w:rPr>
      </w:pPr>
      <w:r w:rsidRPr="00E20C42">
        <w:rPr>
          <w:rFonts w:eastAsia="Arial"/>
          <w:shd w:val="clear" w:color="auto" w:fill="FFFFFF"/>
        </w:rPr>
        <w:t>и</w:t>
      </w:r>
      <w:r w:rsidR="00950676" w:rsidRPr="00E20C42">
        <w:rPr>
          <w:rFonts w:eastAsia="Arial"/>
          <w:shd w:val="clear" w:color="auto" w:fill="FFFFFF"/>
        </w:rPr>
        <w:t>ная несанкционированная деятельность: сплошная распашка и подпашка ВЗ и ПЗП водоемов, строительство, карьероразработки и др., размещения и функционирования промышленных, строительных объектов, АЗС, пунктов и мест заправки, ТО и ТУ строительной и транспортной техники, складирования строительных и иных материалов – загрязнителей окружающей среды в ВОЗ и ПЗП природных водоемов.</w:t>
      </w:r>
    </w:p>
    <w:p w14:paraId="40B10D4A" w14:textId="77777777" w:rsidR="00950676" w:rsidRPr="00E20C42" w:rsidRDefault="00950676" w:rsidP="00296DD6">
      <w:pPr>
        <w:rPr>
          <w:rFonts w:eastAsia="Arial"/>
          <w:shd w:val="clear" w:color="auto" w:fill="FFFFFF"/>
        </w:rPr>
      </w:pPr>
      <w:r w:rsidRPr="00E20C42">
        <w:rPr>
          <w:rFonts w:eastAsia="Arial"/>
          <w:shd w:val="clear" w:color="auto" w:fill="FFFFFF"/>
        </w:rPr>
        <w:t>В результате наблюдается:</w:t>
      </w:r>
    </w:p>
    <w:p w14:paraId="63579903" w14:textId="77777777" w:rsidR="00950676" w:rsidRPr="00E20C42" w:rsidRDefault="00950676" w:rsidP="007D54F0">
      <w:pPr>
        <w:pStyle w:val="afa"/>
        <w:numPr>
          <w:ilvl w:val="0"/>
          <w:numId w:val="88"/>
        </w:numPr>
        <w:ind w:left="0" w:firstLine="709"/>
        <w:rPr>
          <w:rFonts w:eastAsia="Arial"/>
          <w:shd w:val="clear" w:color="auto" w:fill="FFFFFF"/>
        </w:rPr>
      </w:pPr>
      <w:r w:rsidRPr="00E20C42">
        <w:rPr>
          <w:rFonts w:eastAsia="Arial"/>
          <w:shd w:val="clear" w:color="auto" w:fill="FFFFFF"/>
        </w:rPr>
        <w:t>нарушение условий формирования, ухудшение качества естественного поверхностного стока вод;</w:t>
      </w:r>
    </w:p>
    <w:p w14:paraId="3295ECB8" w14:textId="77777777" w:rsidR="00950676" w:rsidRPr="00E20C42" w:rsidRDefault="00950676" w:rsidP="007D54F0">
      <w:pPr>
        <w:pStyle w:val="afa"/>
        <w:numPr>
          <w:ilvl w:val="0"/>
          <w:numId w:val="88"/>
        </w:numPr>
        <w:ind w:left="0" w:firstLine="709"/>
        <w:rPr>
          <w:rFonts w:eastAsia="Arial"/>
          <w:shd w:val="clear" w:color="auto" w:fill="FFFFFF"/>
        </w:rPr>
      </w:pPr>
      <w:r w:rsidRPr="00E20C42">
        <w:rPr>
          <w:rFonts w:eastAsia="Arial"/>
          <w:shd w:val="clear" w:color="auto" w:fill="FFFFFF"/>
        </w:rPr>
        <w:lastRenderedPageBreak/>
        <w:t>загрязнение и захламление ВОЗ временных водотоков, ухудшение гидрологических, гидрохимических показателей, усиление интенсивности эрозии и процессов транзитной миграции твердого стока в поверхностные водоемы. Увеличение эрозионной активности на водосборе приведет в паводковые и ливневые периоды к сбросу в овраги и переносу в природные водоемы значительных масс твердых частиц, перераспределению фаз (вода – донные отложения), заилению водоемов, повышению мутности воды. Это может спровоцировать вторичное загрязнение природных водоемов путем ремобилизации – десорбционных, диффузионных процессов;</w:t>
      </w:r>
    </w:p>
    <w:p w14:paraId="3CA72683" w14:textId="77777777" w:rsidR="00950676" w:rsidRPr="00E20C42" w:rsidRDefault="00950676" w:rsidP="007D54F0">
      <w:pPr>
        <w:pStyle w:val="afa"/>
        <w:numPr>
          <w:ilvl w:val="0"/>
          <w:numId w:val="88"/>
        </w:numPr>
        <w:ind w:left="0" w:firstLine="709"/>
        <w:rPr>
          <w:rFonts w:eastAsia="Arial"/>
          <w:shd w:val="clear" w:color="auto" w:fill="FFFFFF"/>
        </w:rPr>
      </w:pPr>
      <w:r w:rsidRPr="00E20C42">
        <w:rPr>
          <w:rFonts w:eastAsia="Arial"/>
          <w:shd w:val="clear" w:color="auto" w:fill="FFFFFF"/>
        </w:rPr>
        <w:t>потеря роли и функции ландшафтно-геохимических барьеров в ВОЗ и ПЗП водоемов при уничтожении, повреждении, загрязнении растительного покрова, особенно защитной водоохраной и противоэрозионной древесно-кустарниковой растительности, многолетних трав, либо не проведении или проведении с нарушением технологии рекультивации растительно-почвенного покрова в ВОС и ПЗП, особенно мероприятий по восстановлению нарушенной ПЗП с залужением многолетними травами, высадкой черенков быстро укореняющихся древесно-кустарниковых пород (ива, тополь и др.);</w:t>
      </w:r>
    </w:p>
    <w:p w14:paraId="737D36FE" w14:textId="77777777" w:rsidR="00950676" w:rsidRPr="00E20C42" w:rsidRDefault="00950676" w:rsidP="007D54F0">
      <w:pPr>
        <w:pStyle w:val="afa"/>
        <w:numPr>
          <w:ilvl w:val="0"/>
          <w:numId w:val="88"/>
        </w:numPr>
        <w:ind w:left="0" w:firstLine="709"/>
        <w:rPr>
          <w:rFonts w:eastAsia="Arial"/>
          <w:shd w:val="clear" w:color="auto" w:fill="FFFFFF"/>
        </w:rPr>
      </w:pPr>
      <w:r w:rsidRPr="00E20C42">
        <w:rPr>
          <w:rFonts w:eastAsia="Arial"/>
          <w:shd w:val="clear" w:color="auto" w:fill="FFFFFF"/>
        </w:rPr>
        <w:t>сброс в результате аварийных ситуаций неочищенных и недостаточно очищенных сточных вод на рельеф местности;</w:t>
      </w:r>
    </w:p>
    <w:p w14:paraId="25B3B273" w14:textId="77777777" w:rsidR="00950676" w:rsidRPr="00E20C42" w:rsidRDefault="00950676" w:rsidP="007D54F0">
      <w:pPr>
        <w:pStyle w:val="afa"/>
        <w:numPr>
          <w:ilvl w:val="0"/>
          <w:numId w:val="88"/>
        </w:numPr>
        <w:ind w:left="0" w:firstLine="709"/>
        <w:rPr>
          <w:rFonts w:eastAsia="Arial"/>
          <w:shd w:val="clear" w:color="auto" w:fill="FFFFFF"/>
        </w:rPr>
      </w:pPr>
      <w:r w:rsidRPr="00E20C42">
        <w:rPr>
          <w:rFonts w:eastAsia="Arial"/>
          <w:shd w:val="clear" w:color="auto" w:fill="FFFFFF"/>
        </w:rPr>
        <w:t>нелимитируемое использование водных ресурсов на хозяйственно-питьевые и производственные нужды.</w:t>
      </w:r>
    </w:p>
    <w:p w14:paraId="79D1A922" w14:textId="46B86610" w:rsidR="00950676" w:rsidRPr="00E20C42" w:rsidRDefault="00950676" w:rsidP="00296DD6">
      <w:pPr>
        <w:rPr>
          <w:rFonts w:eastAsia="Arial"/>
          <w:shd w:val="clear" w:color="auto" w:fill="FFFFFF"/>
        </w:rPr>
      </w:pPr>
      <w:r w:rsidRPr="00E20C42">
        <w:rPr>
          <w:rFonts w:eastAsia="Arial"/>
          <w:shd w:val="clear" w:color="auto" w:fill="FFFFFF"/>
        </w:rPr>
        <w:t>Из поверхностных вод рек</w:t>
      </w:r>
      <w:r w:rsidR="008207BA" w:rsidRPr="00E20C42">
        <w:rPr>
          <w:rFonts w:eastAsia="Arial"/>
          <w:shd w:val="clear" w:color="auto" w:fill="FFFFFF"/>
        </w:rPr>
        <w:t xml:space="preserve"> Пшевка</w:t>
      </w:r>
      <w:r w:rsidRPr="00E20C42">
        <w:rPr>
          <w:rFonts w:eastAsia="Arial"/>
          <w:shd w:val="clear" w:color="auto" w:fill="FFFFFF"/>
        </w:rPr>
        <w:t xml:space="preserve"> и </w:t>
      </w:r>
      <w:r w:rsidR="008207BA" w:rsidRPr="00E20C42">
        <w:rPr>
          <w:rFonts w:eastAsia="Arial"/>
          <w:shd w:val="clear" w:color="auto" w:fill="FFFFFF"/>
        </w:rPr>
        <w:t>Дичня</w:t>
      </w:r>
      <w:r w:rsidRPr="00E20C42">
        <w:rPr>
          <w:rFonts w:eastAsia="Arial"/>
          <w:shd w:val="clear" w:color="auto" w:fill="FFFFFF"/>
        </w:rPr>
        <w:t xml:space="preserve">, других природных водоемов вода используется на хозяйственно-технические нужды. Для питьевого водоснабжения населенных пунктов </w:t>
      </w:r>
      <w:r w:rsidR="008207BA" w:rsidRPr="00E20C42">
        <w:rPr>
          <w:rFonts w:eastAsia="Arial"/>
          <w:shd w:val="clear" w:color="auto" w:fill="FFFFFF"/>
        </w:rPr>
        <w:t>Петушенского</w:t>
      </w:r>
      <w:r w:rsidRPr="00E20C42">
        <w:rPr>
          <w:rFonts w:eastAsia="Arial"/>
          <w:shd w:val="clear" w:color="auto" w:fill="FFFFFF"/>
        </w:rPr>
        <w:t xml:space="preserve"> </w:t>
      </w:r>
      <w:r w:rsidR="00D830E9" w:rsidRPr="00E20C42">
        <w:rPr>
          <w:rFonts w:eastAsia="Arial"/>
          <w:shd w:val="clear" w:color="auto" w:fill="FFFFFF"/>
        </w:rPr>
        <w:t>сельского поселения</w:t>
      </w:r>
      <w:r w:rsidRPr="00E20C42">
        <w:rPr>
          <w:rFonts w:eastAsia="Arial"/>
          <w:shd w:val="clear" w:color="auto" w:fill="FFFFFF"/>
        </w:rPr>
        <w:t xml:space="preserve"> путем забора с колодцев достаточно безнапорного, первого от поверхности мелового водоносного горизонта, залегающего на глубине от нескольких метров до </w:t>
      </w:r>
      <w:smartTag w:uri="urn:schemas-microsoft-com:office:smarttags" w:element="metricconverter">
        <w:smartTagPr>
          <w:attr w:name="ProductID" w:val="20 м"/>
        </w:smartTagPr>
        <w:r w:rsidRPr="00E20C42">
          <w:rPr>
            <w:rFonts w:eastAsia="Arial"/>
            <w:shd w:val="clear" w:color="auto" w:fill="FFFFFF"/>
          </w:rPr>
          <w:t>20 м</w:t>
        </w:r>
      </w:smartTag>
      <w:r w:rsidRPr="00E20C42">
        <w:rPr>
          <w:rFonts w:eastAsia="Arial"/>
          <w:shd w:val="clear" w:color="auto" w:fill="FFFFFF"/>
        </w:rPr>
        <w:t>. Для централизованного водопроводного водообеспечения питьевой водой обычно используются артезианские скважины напорного водоносного комплекса, относящегося к категории защищенных от поверхностного загрязнения. Воды горизонта гидрокарбонатные кальциевые, пресные, с минерализацией 0,4-0,5 г/л.</w:t>
      </w:r>
    </w:p>
    <w:p w14:paraId="7B5288DD" w14:textId="635AB82B" w:rsidR="00950676" w:rsidRPr="00E20C42" w:rsidRDefault="00950676" w:rsidP="00296DD6">
      <w:pPr>
        <w:rPr>
          <w:rFonts w:eastAsia="Arial"/>
          <w:shd w:val="clear" w:color="auto" w:fill="FFFFFF"/>
        </w:rPr>
      </w:pPr>
      <w:bookmarkStart w:id="197" w:name="_Toc207164340"/>
      <w:bookmarkStart w:id="198" w:name="_Toc212010595"/>
      <w:r w:rsidRPr="00E20C42">
        <w:rPr>
          <w:rFonts w:eastAsia="Arial"/>
          <w:shd w:val="clear" w:color="auto" w:fill="FFFFFF"/>
        </w:rPr>
        <w:t xml:space="preserve">Сельские населенные пункты </w:t>
      </w:r>
      <w:r w:rsidR="008207BA" w:rsidRPr="00E20C42">
        <w:rPr>
          <w:rFonts w:eastAsia="Arial"/>
          <w:shd w:val="clear" w:color="auto" w:fill="FFFFFF"/>
        </w:rPr>
        <w:t>Петушенского</w:t>
      </w:r>
      <w:r w:rsidRPr="00E20C42">
        <w:rPr>
          <w:rFonts w:eastAsia="Arial"/>
          <w:shd w:val="clear" w:color="auto" w:fill="FFFFFF"/>
        </w:rPr>
        <w:t xml:space="preserve"> </w:t>
      </w:r>
      <w:r w:rsidR="00D830E9" w:rsidRPr="00E20C42">
        <w:rPr>
          <w:rFonts w:eastAsia="Arial"/>
          <w:shd w:val="clear" w:color="auto" w:fill="FFFFFF"/>
        </w:rPr>
        <w:t>сельского поселения</w:t>
      </w:r>
      <w:r w:rsidRPr="00E20C42">
        <w:rPr>
          <w:rFonts w:eastAsia="Arial"/>
          <w:shd w:val="clear" w:color="auto" w:fill="FFFFFF"/>
        </w:rPr>
        <w:t xml:space="preserve"> не имеют централизованной (канализационной) системы водоотведения. Отвод хозяйственно-бытовых и производственных стоков от зданий общественного назначения и от частного сектора населения осуществляется в основном в выгребные ямы, с последующей откачкой и вывозом в места, согласованные с районным органом Роспотребнадзора.</w:t>
      </w:r>
    </w:p>
    <w:p w14:paraId="28598EE2" w14:textId="26DB8AC5" w:rsidR="00950676" w:rsidRPr="00E20C42" w:rsidRDefault="00950676" w:rsidP="00296DD6">
      <w:pPr>
        <w:rPr>
          <w:rFonts w:eastAsia="Arial"/>
          <w:shd w:val="clear" w:color="auto" w:fill="FFFFFF"/>
        </w:rPr>
      </w:pPr>
      <w:r w:rsidRPr="00E20C42">
        <w:rPr>
          <w:rFonts w:eastAsia="Arial"/>
          <w:shd w:val="clear" w:color="auto" w:fill="FFFFFF"/>
        </w:rPr>
        <w:t xml:space="preserve">Расчетные сведения по водообеспечению и водоотведению для </w:t>
      </w:r>
      <w:r w:rsidR="008207BA" w:rsidRPr="00E20C42">
        <w:rPr>
          <w:rFonts w:eastAsia="Arial"/>
          <w:shd w:val="clear" w:color="auto" w:fill="FFFFFF"/>
        </w:rPr>
        <w:t>Петушенского</w:t>
      </w:r>
      <w:r w:rsidRPr="00E20C42">
        <w:rPr>
          <w:rFonts w:eastAsia="Arial"/>
          <w:shd w:val="clear" w:color="auto" w:fill="FFFFFF"/>
        </w:rPr>
        <w:t xml:space="preserve"> </w:t>
      </w:r>
      <w:r w:rsidR="00D830E9" w:rsidRPr="00E20C42">
        <w:rPr>
          <w:rFonts w:eastAsia="Arial"/>
          <w:shd w:val="clear" w:color="auto" w:fill="FFFFFF"/>
        </w:rPr>
        <w:t>сельского поселения</w:t>
      </w:r>
      <w:r w:rsidRPr="00E20C42">
        <w:rPr>
          <w:rFonts w:eastAsia="Arial"/>
          <w:shd w:val="clear" w:color="auto" w:fill="FFFFFF"/>
        </w:rPr>
        <w:t xml:space="preserve"> отсутствуют.</w:t>
      </w:r>
    </w:p>
    <w:p w14:paraId="0ECB2CAD" w14:textId="77777777" w:rsidR="00950676" w:rsidRPr="00E20C42" w:rsidRDefault="00950676" w:rsidP="00296DD6">
      <w:pPr>
        <w:rPr>
          <w:rFonts w:eastAsia="Arial"/>
          <w:shd w:val="clear" w:color="auto" w:fill="FFFFFF"/>
        </w:rPr>
      </w:pPr>
      <w:r w:rsidRPr="00E20C42">
        <w:rPr>
          <w:rFonts w:eastAsia="Arial"/>
          <w:shd w:val="clear" w:color="auto" w:fill="FFFFFF"/>
        </w:rPr>
        <w:t>В сельском поселении остается актуальной проблема хозяйственно-питьевого водоснабжения. Продолжающееся загрязнение водоемов, являющихся источниками водоснабжения и рекреационного водопользования, сохраняющаяся высокая изношенность водопроводных сетей, их аварийность, в результате низкого уровня эксплуатации, особенно в сельских поселениях, отсутствие или явное несовершенство очистных элементов создают риск здоровью населения.</w:t>
      </w:r>
    </w:p>
    <w:p w14:paraId="237DA1A5" w14:textId="275E84A4" w:rsidR="00950676" w:rsidRPr="00E20C42" w:rsidRDefault="00950676" w:rsidP="00880367">
      <w:pPr>
        <w:pStyle w:val="4"/>
        <w:rPr>
          <w:color w:val="auto"/>
        </w:rPr>
      </w:pPr>
      <w:bookmarkStart w:id="199" w:name="_Toc270950853"/>
      <w:bookmarkStart w:id="200" w:name="_Toc312530921"/>
      <w:bookmarkStart w:id="201" w:name="_Toc250974108"/>
      <w:bookmarkEnd w:id="197"/>
      <w:bookmarkEnd w:id="198"/>
      <w:r w:rsidRPr="00E20C42">
        <w:rPr>
          <w:color w:val="auto"/>
        </w:rPr>
        <w:t>Обращение с твердыми отходами</w:t>
      </w:r>
      <w:bookmarkEnd w:id="199"/>
      <w:bookmarkEnd w:id="200"/>
    </w:p>
    <w:p w14:paraId="25AF04A5" w14:textId="17AA3ECC" w:rsidR="00950676" w:rsidRPr="00E20C42" w:rsidRDefault="00950676" w:rsidP="00343ABC">
      <w:pPr>
        <w:rPr>
          <w:rFonts w:eastAsia="Arial"/>
          <w:shd w:val="clear" w:color="auto" w:fill="FFFFFF"/>
        </w:rPr>
      </w:pPr>
      <w:r w:rsidRPr="00E20C42">
        <w:rPr>
          <w:rFonts w:eastAsia="Arial"/>
          <w:shd w:val="clear" w:color="auto" w:fill="FFFFFF"/>
        </w:rPr>
        <w:t xml:space="preserve">Загрязненность окружающей среды отходами в настоящее время является серьезной проблемой в </w:t>
      </w:r>
      <w:r w:rsidR="009166E8" w:rsidRPr="00E20C42">
        <w:rPr>
          <w:rFonts w:eastAsia="Arial"/>
          <w:shd w:val="clear" w:color="auto" w:fill="FFFFFF"/>
        </w:rPr>
        <w:t>Петушенском</w:t>
      </w:r>
      <w:r w:rsidRPr="00E20C42">
        <w:rPr>
          <w:rFonts w:eastAsia="Arial"/>
          <w:shd w:val="clear" w:color="auto" w:fill="FFFFFF"/>
        </w:rPr>
        <w:t xml:space="preserve"> </w:t>
      </w:r>
      <w:r w:rsidR="003857AA" w:rsidRPr="00E20C42">
        <w:rPr>
          <w:rFonts w:eastAsia="Arial"/>
          <w:shd w:val="clear" w:color="auto" w:fill="FFFFFF"/>
        </w:rPr>
        <w:t>сельском поселении</w:t>
      </w:r>
      <w:r w:rsidRPr="00E20C42">
        <w:rPr>
          <w:rFonts w:eastAsia="Arial"/>
          <w:shd w:val="clear" w:color="auto" w:fill="FFFFFF"/>
        </w:rPr>
        <w:t xml:space="preserve">. Все возрастающее количество отходов (в том числе опасных), отсутствие учета, беспорядочное и </w:t>
      </w:r>
      <w:r w:rsidRPr="00E20C42">
        <w:rPr>
          <w:rFonts w:eastAsia="Arial"/>
          <w:shd w:val="clear" w:color="auto" w:fill="FFFFFF"/>
        </w:rPr>
        <w:lastRenderedPageBreak/>
        <w:t>бесконтрольное складирование оказывает отрицательное воздействие на состояние здоровья населения и на окружающую среду.</w:t>
      </w:r>
    </w:p>
    <w:p w14:paraId="4651EF47" w14:textId="77777777" w:rsidR="00950676" w:rsidRPr="00E20C42" w:rsidRDefault="00950676" w:rsidP="00343ABC">
      <w:pPr>
        <w:rPr>
          <w:rFonts w:eastAsia="Arial"/>
          <w:shd w:val="clear" w:color="auto" w:fill="FFFFFF"/>
        </w:rPr>
      </w:pPr>
      <w:r w:rsidRPr="00E20C42">
        <w:rPr>
          <w:rFonts w:eastAsia="Arial"/>
          <w:shd w:val="clear" w:color="auto" w:fill="FFFFFF"/>
        </w:rPr>
        <w:t>При неправильном захоронении отходы представляют угрозу здоровью населения, загрязняют почву, поверхностные и подземные воды, занимают сельскохозяйственные угодья и создают эстетические и рекреационные проблемы. Поэтому одной из наиболее важных задач охраны окружающей природной среды является проблема сбора, утилизации и размещения отходов.</w:t>
      </w:r>
    </w:p>
    <w:p w14:paraId="50555F9E" w14:textId="410AF2B5" w:rsidR="00950676" w:rsidRPr="00E20C42" w:rsidRDefault="00950676" w:rsidP="00343ABC">
      <w:pPr>
        <w:rPr>
          <w:rFonts w:eastAsia="Arial"/>
          <w:shd w:val="clear" w:color="auto" w:fill="FFFFFF"/>
        </w:rPr>
      </w:pPr>
      <w:r w:rsidRPr="00E20C42">
        <w:rPr>
          <w:rFonts w:eastAsia="Arial"/>
          <w:shd w:val="clear" w:color="auto" w:fill="FFFFFF"/>
        </w:rPr>
        <w:t xml:space="preserve">В настоящее время в </w:t>
      </w:r>
      <w:r w:rsidR="009166E8" w:rsidRPr="00E20C42">
        <w:rPr>
          <w:rFonts w:eastAsia="Arial"/>
          <w:shd w:val="clear" w:color="auto" w:fill="FFFFFF"/>
        </w:rPr>
        <w:t xml:space="preserve">Петушенском </w:t>
      </w:r>
      <w:r w:rsidR="00F15552" w:rsidRPr="00E20C42">
        <w:rPr>
          <w:rFonts w:eastAsia="Arial"/>
          <w:shd w:val="clear" w:color="auto" w:fill="FFFFFF"/>
        </w:rPr>
        <w:t>сельском поселении</w:t>
      </w:r>
      <w:r w:rsidRPr="00E20C42">
        <w:rPr>
          <w:rFonts w:eastAsia="Arial"/>
          <w:shd w:val="clear" w:color="auto" w:fill="FFFFFF"/>
        </w:rPr>
        <w:t xml:space="preserve"> полигон ТБО отсутствует.</w:t>
      </w:r>
    </w:p>
    <w:p w14:paraId="76420EA8" w14:textId="5A57D495" w:rsidR="00950676" w:rsidRPr="00E20C42" w:rsidRDefault="00950676" w:rsidP="00343ABC">
      <w:pPr>
        <w:rPr>
          <w:rFonts w:eastAsia="Arial"/>
          <w:shd w:val="clear" w:color="auto" w:fill="FFFFFF"/>
        </w:rPr>
      </w:pPr>
      <w:r w:rsidRPr="00E20C42">
        <w:rPr>
          <w:rFonts w:eastAsia="Arial"/>
          <w:shd w:val="clear" w:color="auto" w:fill="FFFFFF"/>
        </w:rPr>
        <w:t>Большинство объектов складирования и захоронения ТБО Новосильского района введены в эксплуатацию 30-40 лет назад и соответственно не имеют положительного санитарно-эпидемиологического заключения и не апробированы на соответствие СП 2.1.7.1038-01 «Гигиенические требования к устройству и содержанию полигонов для твердых бытовых отходов».</w:t>
      </w:r>
    </w:p>
    <w:p w14:paraId="5F393033" w14:textId="4310E2F5" w:rsidR="00950676" w:rsidRPr="00E20C42" w:rsidRDefault="00950676" w:rsidP="00343ABC">
      <w:pPr>
        <w:rPr>
          <w:rFonts w:eastAsia="Arial"/>
          <w:shd w:val="clear" w:color="auto" w:fill="FFFFFF"/>
        </w:rPr>
      </w:pPr>
      <w:r w:rsidRPr="00E20C42">
        <w:rPr>
          <w:rFonts w:eastAsia="Arial"/>
          <w:shd w:val="clear" w:color="auto" w:fill="FFFFFF"/>
        </w:rPr>
        <w:t xml:space="preserve">Поэтому деятельность организаций, предприятий населенных пунктов </w:t>
      </w:r>
      <w:r w:rsidR="00D17752" w:rsidRPr="00E20C42">
        <w:rPr>
          <w:rFonts w:eastAsia="Arial"/>
          <w:shd w:val="clear" w:color="auto" w:fill="FFFFFF"/>
        </w:rPr>
        <w:t>Петушенского</w:t>
      </w:r>
      <w:r w:rsidRPr="00E20C42">
        <w:rPr>
          <w:rFonts w:eastAsia="Arial"/>
          <w:shd w:val="clear" w:color="auto" w:fill="FFFFFF"/>
        </w:rPr>
        <w:t xml:space="preserve"> </w:t>
      </w:r>
      <w:r w:rsidR="00F15552" w:rsidRPr="00E20C42">
        <w:rPr>
          <w:rFonts w:eastAsia="Arial"/>
          <w:shd w:val="clear" w:color="auto" w:fill="FFFFFF"/>
        </w:rPr>
        <w:t>сельского поселения</w:t>
      </w:r>
      <w:r w:rsidRPr="00E20C42">
        <w:rPr>
          <w:rFonts w:eastAsia="Arial"/>
          <w:shd w:val="clear" w:color="auto" w:fill="FFFFFF"/>
        </w:rPr>
        <w:t>, связанная с образованием и размещением отходов производства и потребления, подлежит организации и нормированию по обращению с отходами. Часть организованных санкционированных и часть неорганизованных свалок требует обозначения санитарно-защитных зон, проведения мониторинга подземных вод путем оборудования наблюдательных скважин, почв, атмосферного воздуха, обустройства и благоустройства зон складирования и хозяйственной зоны, налаживания производственного контроля и учета отходов. Большинство существующих неорганизованных сельских свалок вообще подлежат ликвидации и рекультивации занимаемых участков.</w:t>
      </w:r>
    </w:p>
    <w:p w14:paraId="2FFB0765" w14:textId="636C5BF5" w:rsidR="00950676" w:rsidRPr="00E20C42" w:rsidRDefault="00950676" w:rsidP="00343ABC">
      <w:pPr>
        <w:rPr>
          <w:rFonts w:eastAsia="Arial"/>
          <w:shd w:val="clear" w:color="auto" w:fill="FFFFFF"/>
        </w:rPr>
      </w:pPr>
      <w:r w:rsidRPr="00E20C42">
        <w:rPr>
          <w:rFonts w:eastAsia="Arial"/>
          <w:shd w:val="clear" w:color="auto" w:fill="FFFFFF"/>
        </w:rPr>
        <w:t>Не на всех сельскохозяйственных и иных предприятиях создана система лицензируемой деятельности по обращению с отходами: оборудование специальных площадок и мест сбора и временного накопления отходов (сменяемые промаркированные контейнеры, стеллажи, площадки с твердым покрытием для раздельного хранения и сортировки отдельных утильных фракций, благоустроенные подъезды, оборудованный транспорт для транспортировки отходов, договорная и лицензированная схема обращения с отходами т.д.).</w:t>
      </w:r>
    </w:p>
    <w:p w14:paraId="4C5772A0" w14:textId="247D9370" w:rsidR="00950676" w:rsidRPr="00E20C42" w:rsidRDefault="00950676" w:rsidP="00880367">
      <w:pPr>
        <w:pStyle w:val="4"/>
        <w:rPr>
          <w:color w:val="auto"/>
        </w:rPr>
      </w:pPr>
      <w:bookmarkStart w:id="202" w:name="_Toc270950854"/>
      <w:bookmarkStart w:id="203" w:name="_Toc312530922"/>
      <w:r w:rsidRPr="00E20C42">
        <w:rPr>
          <w:color w:val="auto"/>
        </w:rPr>
        <w:t>Состояние природных ландшафтов и охрана</w:t>
      </w:r>
      <w:bookmarkStart w:id="204" w:name="_Toc270950855"/>
      <w:bookmarkEnd w:id="202"/>
      <w:r w:rsidRPr="00E20C42">
        <w:rPr>
          <w:color w:val="auto"/>
        </w:rPr>
        <w:t xml:space="preserve"> растительного и животного мира</w:t>
      </w:r>
      <w:bookmarkEnd w:id="203"/>
      <w:bookmarkEnd w:id="204"/>
    </w:p>
    <w:p w14:paraId="51D54229" w14:textId="03CE876C" w:rsidR="00950676" w:rsidRPr="00E20C42" w:rsidRDefault="00950676" w:rsidP="00B54774">
      <w:pPr>
        <w:rPr>
          <w:rFonts w:eastAsia="Arial"/>
          <w:shd w:val="clear" w:color="auto" w:fill="FFFFFF"/>
        </w:rPr>
      </w:pPr>
      <w:r w:rsidRPr="00E20C42">
        <w:rPr>
          <w:rFonts w:eastAsia="Arial"/>
          <w:shd w:val="clear" w:color="auto" w:fill="FFFFFF"/>
        </w:rPr>
        <w:t xml:space="preserve">Ландшафтно-почвенные системы в пределах Новосильского района и </w:t>
      </w:r>
      <w:r w:rsidR="009E6A5A" w:rsidRPr="00E20C42">
        <w:rPr>
          <w:rFonts w:eastAsia="Arial"/>
          <w:shd w:val="clear" w:color="auto" w:fill="FFFFFF"/>
        </w:rPr>
        <w:t>Петушенского</w:t>
      </w:r>
      <w:r w:rsidRPr="00E20C42">
        <w:rPr>
          <w:rFonts w:eastAsia="Arial"/>
          <w:shd w:val="clear" w:color="auto" w:fill="FFFFFF"/>
        </w:rPr>
        <w:t xml:space="preserve"> </w:t>
      </w:r>
      <w:r w:rsidR="00EE084D" w:rsidRPr="00E20C42">
        <w:rPr>
          <w:rFonts w:eastAsia="Arial"/>
          <w:shd w:val="clear" w:color="auto" w:fill="FFFFFF"/>
        </w:rPr>
        <w:t>сельского поселения</w:t>
      </w:r>
      <w:r w:rsidRPr="00E20C42">
        <w:rPr>
          <w:rFonts w:eastAsia="Arial"/>
          <w:shd w:val="clear" w:color="auto" w:fill="FFFFFF"/>
        </w:rPr>
        <w:t xml:space="preserve"> представлены равнинной центральной частью Среднерусской возвышенности на водоразделе верховьев р. Зуша и ее притоков. Территория Новосильского района подвержена в значительной степени экзогенными рельефообразующими и руслообразующими процессами и частично – негативными геологическими процессами, сильно расчленена овражно-балочной сетью и другими эрозионно-активными элементами. Часть ландшафтов и земельных угодий подвержены негативным геологическим процессам – частичным оползням, суффозионным явления, что связано с их сложным геологическим сложением. Эрозионно- и оползнеопасные склоны распространены в разветвленной сети овражно-балочной системы на водоразделе р. Зуша.</w:t>
      </w:r>
    </w:p>
    <w:p w14:paraId="7D57F728" w14:textId="7A4BD533" w:rsidR="00950676" w:rsidRPr="00E20C42" w:rsidRDefault="00950676" w:rsidP="00B54774">
      <w:pPr>
        <w:rPr>
          <w:rFonts w:eastAsia="Arial"/>
          <w:shd w:val="clear" w:color="auto" w:fill="FFFFFF"/>
        </w:rPr>
      </w:pPr>
      <w:r w:rsidRPr="00E20C42">
        <w:rPr>
          <w:rFonts w:eastAsia="Arial"/>
          <w:shd w:val="clear" w:color="auto" w:fill="FFFFFF"/>
        </w:rPr>
        <w:t>Природные ландшафты имеют сильную антропогенную и техногенную нарушенность. К числу первичных (основных) факторов такого воздействия является исторически сложившееся лесо- и сельскохозяйственное, селитебное освоение.</w:t>
      </w:r>
    </w:p>
    <w:p w14:paraId="32B1B8B0" w14:textId="7311EFF7" w:rsidR="00950676" w:rsidRPr="00E20C42" w:rsidRDefault="00950676" w:rsidP="00B54774">
      <w:pPr>
        <w:rPr>
          <w:rFonts w:eastAsia="Arial"/>
          <w:shd w:val="clear" w:color="auto" w:fill="FFFFFF"/>
        </w:rPr>
      </w:pPr>
      <w:r w:rsidRPr="00E20C42">
        <w:rPr>
          <w:rFonts w:eastAsia="Arial"/>
          <w:shd w:val="clear" w:color="auto" w:fill="FFFFFF"/>
        </w:rPr>
        <w:t xml:space="preserve">Основой экономики </w:t>
      </w:r>
      <w:r w:rsidR="007D63F1" w:rsidRPr="00E20C42">
        <w:rPr>
          <w:rFonts w:eastAsia="Arial"/>
          <w:shd w:val="clear" w:color="auto" w:fill="FFFFFF"/>
        </w:rPr>
        <w:t>Петушенского</w:t>
      </w:r>
      <w:r w:rsidRPr="00E20C42">
        <w:rPr>
          <w:rFonts w:eastAsia="Arial"/>
          <w:shd w:val="clear" w:color="auto" w:fill="FFFFFF"/>
        </w:rPr>
        <w:t xml:space="preserve"> </w:t>
      </w:r>
      <w:r w:rsidR="00A12506" w:rsidRPr="00E20C42">
        <w:rPr>
          <w:rFonts w:eastAsia="Arial"/>
          <w:shd w:val="clear" w:color="auto" w:fill="FFFFFF"/>
        </w:rPr>
        <w:t>сельского поселения</w:t>
      </w:r>
      <w:r w:rsidRPr="00E20C42">
        <w:rPr>
          <w:rFonts w:eastAsia="Arial"/>
          <w:shd w:val="clear" w:color="auto" w:fill="FFFFFF"/>
        </w:rPr>
        <w:t xml:space="preserve"> является сельское хозяйство и перспективным планированием развития Новосильского района </w:t>
      </w:r>
      <w:r w:rsidRPr="00E20C42">
        <w:rPr>
          <w:rFonts w:eastAsia="Arial"/>
          <w:shd w:val="clear" w:color="auto" w:fill="FFFFFF"/>
        </w:rPr>
        <w:lastRenderedPageBreak/>
        <w:t>предусматривается развитие агропромышленного комплекса, переработки сельскохозяйственной продукции растениеводства и животноводства.</w:t>
      </w:r>
    </w:p>
    <w:p w14:paraId="6706F4DA" w14:textId="0DA36084" w:rsidR="00950676" w:rsidRPr="00E20C42" w:rsidRDefault="00950676" w:rsidP="00B54774">
      <w:pPr>
        <w:rPr>
          <w:rFonts w:eastAsia="Arial"/>
          <w:shd w:val="clear" w:color="auto" w:fill="FFFFFF"/>
        </w:rPr>
      </w:pPr>
      <w:r w:rsidRPr="00E20C42">
        <w:rPr>
          <w:rFonts w:eastAsia="Arial"/>
          <w:shd w:val="clear" w:color="auto" w:fill="FFFFFF"/>
        </w:rPr>
        <w:t>К вторичным, более поздним факторам относится развитие транспортно-коммуникационной инфраструктуры, добыча местных нерудных полезных ископаемых, нерегулируемая рекреационная нагрузка.</w:t>
      </w:r>
    </w:p>
    <w:p w14:paraId="10EC42E3" w14:textId="4BACBB82" w:rsidR="00950676" w:rsidRPr="00E20C42" w:rsidRDefault="00950676" w:rsidP="00B54774">
      <w:pPr>
        <w:rPr>
          <w:rFonts w:eastAsia="Arial"/>
          <w:shd w:val="clear" w:color="auto" w:fill="FFFFFF"/>
        </w:rPr>
      </w:pPr>
      <w:r w:rsidRPr="00E20C42">
        <w:rPr>
          <w:rFonts w:eastAsia="Arial"/>
          <w:shd w:val="clear" w:color="auto" w:fill="FFFFFF"/>
        </w:rPr>
        <w:t>Природный почвенный покров представлен основным зональным типом почв – черноземами выщелоченными карбонатными, с различной степенью оподзоленности. Часть земельных угодий сельскохозяйственного назначения имеют невысокое содержание гумуса, биогенных элементов, имеют меньшее естественное плодородие, по сравнению, например, с обыкновенными черноземами, используется с низкой культурой земледелия, без соблюдения зональных травопольных севооборотов с правильным подбором и оптимальными площадями возделываемых сельскохозяйственных культур, часть не используется совсем, постепенно превращается в бурьянистые пустоши и залежи.</w:t>
      </w:r>
    </w:p>
    <w:p w14:paraId="52CEC353" w14:textId="77777777" w:rsidR="00950676" w:rsidRPr="00E20C42" w:rsidRDefault="00950676" w:rsidP="00B54774">
      <w:pPr>
        <w:rPr>
          <w:rFonts w:eastAsia="Arial"/>
          <w:shd w:val="clear" w:color="auto" w:fill="FFFFFF"/>
        </w:rPr>
      </w:pPr>
      <w:r w:rsidRPr="00E20C42">
        <w:rPr>
          <w:rFonts w:eastAsia="Arial"/>
          <w:shd w:val="clear" w:color="auto" w:fill="FFFFFF"/>
        </w:rPr>
        <w:t>Земли сельскохозяйственного и иного интенсивного использования нуждаются в коренных мелиорациях.</w:t>
      </w:r>
    </w:p>
    <w:p w14:paraId="61281E38" w14:textId="56184E12" w:rsidR="00950676" w:rsidRPr="00E20C42" w:rsidRDefault="00950676" w:rsidP="00B54774">
      <w:pPr>
        <w:rPr>
          <w:rFonts w:eastAsia="Arial"/>
          <w:shd w:val="clear" w:color="auto" w:fill="FFFFFF"/>
        </w:rPr>
      </w:pPr>
      <w:r w:rsidRPr="00E20C42">
        <w:rPr>
          <w:rFonts w:eastAsia="Arial"/>
          <w:shd w:val="clear" w:color="auto" w:fill="FFFFFF"/>
        </w:rPr>
        <w:t xml:space="preserve">За последние столетия леса, занимавшие до 40% площади, сократились в Новосильском районе до 5-10% территории. </w:t>
      </w:r>
      <w:r w:rsidR="005426B0" w:rsidRPr="00E20C42">
        <w:rPr>
          <w:rFonts w:eastAsia="Arial"/>
          <w:shd w:val="clear" w:color="auto" w:fill="FFFFFF"/>
        </w:rPr>
        <w:t>Петушенское</w:t>
      </w:r>
      <w:r w:rsidR="003B6704" w:rsidRPr="00E20C42">
        <w:rPr>
          <w:rFonts w:eastAsia="Arial"/>
          <w:shd w:val="clear" w:color="auto" w:fill="FFFFFF"/>
        </w:rPr>
        <w:t xml:space="preserve"> сельское поселение</w:t>
      </w:r>
      <w:r w:rsidRPr="00E20C42">
        <w:rPr>
          <w:rFonts w:eastAsia="Arial"/>
          <w:shd w:val="clear" w:color="auto" w:fill="FFFFFF"/>
        </w:rPr>
        <w:t xml:space="preserve"> также малолесное. Коренные широколиственные леса с участием дуба, клена, липы, вяза, ясеня сохранились фрагментарно, насаждения сосны – на песчаных надпойменных террасах. Преобладают твердолиственные лесные насаждения дуба черешчатого, чистые и смешанные с кленом остролистным, ясенем обыкновенным, липой мелколистной, ильмом, березняки и осинники. Кроме основных лесообразующих встречаются прочие древесные породы: каштан, бархат амурский, орех маньчжурский, орех серый, черемуха, дикая яблоня, псевдотсуга.</w:t>
      </w:r>
    </w:p>
    <w:p w14:paraId="5B1C26BB" w14:textId="7AE2FD7D" w:rsidR="00950676" w:rsidRPr="00E20C42" w:rsidRDefault="00950676" w:rsidP="00B54774">
      <w:pPr>
        <w:rPr>
          <w:rFonts w:eastAsia="Arial"/>
          <w:shd w:val="clear" w:color="auto" w:fill="FFFFFF"/>
        </w:rPr>
      </w:pPr>
      <w:r w:rsidRPr="00E20C42">
        <w:rPr>
          <w:rFonts w:eastAsia="Arial"/>
          <w:shd w:val="clear" w:color="auto" w:fill="FFFFFF"/>
        </w:rPr>
        <w:t>Территория является лесодефицитной. Все лесонасаждения относятся по своему целевому назначению к защитным лесам. Поэтому освоение лесных угодий в большей степени связано с сохранением их природоохранных, средообразующих, водоохранных, защитных, санитарно-гигиенических, оздоровительных функций.</w:t>
      </w:r>
    </w:p>
    <w:p w14:paraId="6206AC59" w14:textId="18204E18" w:rsidR="00950676" w:rsidRPr="00E20C42" w:rsidRDefault="00950676" w:rsidP="00B54774">
      <w:pPr>
        <w:rPr>
          <w:rFonts w:eastAsia="Arial"/>
          <w:shd w:val="clear" w:color="auto" w:fill="FFFFFF"/>
        </w:rPr>
      </w:pPr>
      <w:r w:rsidRPr="00E20C42">
        <w:rPr>
          <w:rFonts w:eastAsia="Arial"/>
          <w:shd w:val="clear" w:color="auto" w:fill="FFFFFF"/>
        </w:rPr>
        <w:t>Территориальное размещение лесных массивов в долине реки Зуша способствует выполнению ими водоохранных и водорегулирующих функций, обеспечивающих стабильность водного режима рек и их полноводности. Возрастает роль полезащитных лесополос для защиты сельскохозяйственных культур от неблагоприятных природных воздействий и их почвозащитная роль от водной и ветровой эрозии. В условиях наращивания транспортного потока автомобильных дорог приобретает особо значение протяженность и полноценность придорожных защитных лесополос.</w:t>
      </w:r>
    </w:p>
    <w:p w14:paraId="350EB90F" w14:textId="7A6F22E0" w:rsidR="00950676" w:rsidRPr="00E20C42" w:rsidRDefault="00950676" w:rsidP="00B54774">
      <w:pPr>
        <w:rPr>
          <w:rFonts w:eastAsia="Arial"/>
          <w:shd w:val="clear" w:color="auto" w:fill="FFFFFF"/>
        </w:rPr>
      </w:pPr>
      <w:r w:rsidRPr="00E20C42">
        <w:rPr>
          <w:rFonts w:eastAsia="Arial"/>
          <w:shd w:val="clear" w:color="auto" w:fill="FFFFFF"/>
        </w:rPr>
        <w:t>В соответствии со ст. 25 Лесного кодекса РФ № 200-ФЗ, основным видом использования лесов территории является заготовка древесины при проведении рубок ухода за лесами, санитарных рубок и прочих рубок.</w:t>
      </w:r>
    </w:p>
    <w:p w14:paraId="10DE4F6A" w14:textId="723F9FEA" w:rsidR="00950676" w:rsidRPr="00E20C42" w:rsidRDefault="00950676" w:rsidP="00B54774">
      <w:pPr>
        <w:rPr>
          <w:rFonts w:eastAsia="Arial"/>
          <w:shd w:val="clear" w:color="auto" w:fill="FFFFFF"/>
        </w:rPr>
      </w:pPr>
      <w:r w:rsidRPr="00E20C42">
        <w:rPr>
          <w:rFonts w:eastAsia="Arial"/>
          <w:shd w:val="clear" w:color="auto" w:fill="FFFFFF"/>
        </w:rPr>
        <w:t>В лесах Новосильского района преобладает низкотоварная мелкосортная древесина мягколиственных пород, которая для своего дальнейшего использования должна подвергаться последующей переработке. Основным перспективным направлением развития лесопромышленного комплекса района (и в целом области) является повышение интенсивности использования низкосортной низкокачественной древесины мягколиственных пород. Это должно достигаться, в основном, путем развития производств глубокой переработки древесины</w:t>
      </w:r>
      <w:r w:rsidR="00046A4B" w:rsidRPr="00E20C42">
        <w:rPr>
          <w:rFonts w:eastAsia="Arial"/>
          <w:shd w:val="clear" w:color="auto" w:fill="FFFFFF"/>
        </w:rPr>
        <w:t>.</w:t>
      </w:r>
    </w:p>
    <w:p w14:paraId="0DE6CB72" w14:textId="1AB50CA4" w:rsidR="00046A4B" w:rsidRPr="00E20C42" w:rsidRDefault="00046A4B" w:rsidP="00B54774">
      <w:pPr>
        <w:rPr>
          <w:rFonts w:eastAsia="Arial"/>
          <w:shd w:val="clear" w:color="auto" w:fill="FFFFFF"/>
        </w:rPr>
      </w:pPr>
      <w:r w:rsidRPr="00E20C42">
        <w:rPr>
          <w:rFonts w:eastAsia="Arial"/>
          <w:shd w:val="clear" w:color="auto" w:fill="FFFFFF"/>
        </w:rPr>
        <w:lastRenderedPageBreak/>
        <w:t>Так же перспективными направлениями развития лесопромышленного комплекса района являются:</w:t>
      </w:r>
    </w:p>
    <w:p w14:paraId="3B995C9E" w14:textId="77777777" w:rsidR="00950676" w:rsidRPr="00E20C42" w:rsidRDefault="00950676" w:rsidP="007D54F0">
      <w:pPr>
        <w:pStyle w:val="afa"/>
        <w:numPr>
          <w:ilvl w:val="0"/>
          <w:numId w:val="90"/>
        </w:numPr>
        <w:ind w:left="0" w:firstLine="709"/>
        <w:rPr>
          <w:rFonts w:eastAsia="Arial"/>
          <w:shd w:val="clear" w:color="auto" w:fill="FFFFFF"/>
        </w:rPr>
      </w:pPr>
      <w:r w:rsidRPr="00E20C42">
        <w:rPr>
          <w:rFonts w:eastAsia="Arial"/>
          <w:shd w:val="clear" w:color="auto" w:fill="FFFFFF"/>
        </w:rPr>
        <w:t>ведение охотничьего хозяйства и осуществление охоты;</w:t>
      </w:r>
    </w:p>
    <w:p w14:paraId="0582DB57" w14:textId="791E6728" w:rsidR="00950676" w:rsidRPr="00E20C42" w:rsidRDefault="00950676" w:rsidP="007D54F0">
      <w:pPr>
        <w:pStyle w:val="afa"/>
        <w:numPr>
          <w:ilvl w:val="0"/>
          <w:numId w:val="90"/>
        </w:numPr>
        <w:ind w:left="0" w:firstLine="709"/>
        <w:rPr>
          <w:rFonts w:eastAsia="Arial"/>
          <w:shd w:val="clear" w:color="auto" w:fill="FFFFFF"/>
        </w:rPr>
      </w:pPr>
      <w:r w:rsidRPr="00E20C42">
        <w:rPr>
          <w:rFonts w:eastAsia="Arial"/>
          <w:shd w:val="clear" w:color="auto" w:fill="FFFFFF"/>
        </w:rPr>
        <w:t>иные виды лесопользования, в частности, организации пчеловодства</w:t>
      </w:r>
      <w:r w:rsidR="00046A4B" w:rsidRPr="00E20C42">
        <w:rPr>
          <w:rFonts w:eastAsia="Arial"/>
          <w:shd w:val="clear" w:color="auto" w:fill="FFFFFF"/>
        </w:rPr>
        <w:t>;</w:t>
      </w:r>
    </w:p>
    <w:p w14:paraId="08254617" w14:textId="13C85D84" w:rsidR="00950676" w:rsidRPr="00E20C42" w:rsidRDefault="00950676" w:rsidP="007D54F0">
      <w:pPr>
        <w:pStyle w:val="afa"/>
        <w:numPr>
          <w:ilvl w:val="0"/>
          <w:numId w:val="90"/>
        </w:numPr>
        <w:ind w:left="0" w:firstLine="709"/>
        <w:rPr>
          <w:rFonts w:eastAsia="Arial"/>
          <w:shd w:val="clear" w:color="auto" w:fill="FFFFFF"/>
        </w:rPr>
      </w:pPr>
      <w:r w:rsidRPr="00E20C42">
        <w:rPr>
          <w:rFonts w:eastAsia="Arial"/>
          <w:shd w:val="clear" w:color="auto" w:fill="FFFFFF"/>
        </w:rPr>
        <w:t>осуществление рекреационной деятельности.</w:t>
      </w:r>
    </w:p>
    <w:p w14:paraId="18FE9DA6" w14:textId="37EF9738" w:rsidR="00950676" w:rsidRPr="00E20C42" w:rsidRDefault="00950676" w:rsidP="00B54774">
      <w:pPr>
        <w:rPr>
          <w:rFonts w:eastAsia="Arial"/>
          <w:shd w:val="clear" w:color="auto" w:fill="FFFFFF"/>
        </w:rPr>
      </w:pPr>
      <w:r w:rsidRPr="00E20C42">
        <w:rPr>
          <w:rFonts w:eastAsia="Arial"/>
          <w:shd w:val="clear" w:color="auto" w:fill="FFFFFF"/>
        </w:rPr>
        <w:t>Животный мир представлен ценными для окружающей среды и человека дикими животными. К ним относятся дикие копытные, пушные промысловые животные, водоплавающая птица, промысловые водные биоресурсы. Часть биологических видов необходима для поддержания общих связей в биоценозах (насекомые-опылители растений, огромное количество птиц).</w:t>
      </w:r>
    </w:p>
    <w:p w14:paraId="7AF2B31B" w14:textId="662A2E38" w:rsidR="00950676" w:rsidRPr="00E20C42" w:rsidRDefault="00950676" w:rsidP="00B54774">
      <w:pPr>
        <w:rPr>
          <w:rFonts w:eastAsia="Arial"/>
          <w:shd w:val="clear" w:color="auto" w:fill="FFFFFF"/>
        </w:rPr>
      </w:pPr>
      <w:r w:rsidRPr="00E20C42">
        <w:rPr>
          <w:rFonts w:eastAsia="Arial"/>
          <w:shd w:val="clear" w:color="auto" w:fill="FFFFFF"/>
        </w:rPr>
        <w:t>Некоторые виды</w:t>
      </w:r>
      <w:r w:rsidR="00ED5E58" w:rsidRPr="00E20C42">
        <w:rPr>
          <w:rFonts w:eastAsia="Arial"/>
          <w:shd w:val="clear" w:color="auto" w:fill="FFFFFF"/>
        </w:rPr>
        <w:t>,</w:t>
      </w:r>
      <w:r w:rsidRPr="00E20C42">
        <w:rPr>
          <w:rFonts w:eastAsia="Arial"/>
          <w:shd w:val="clear" w:color="auto" w:fill="FFFFFF"/>
        </w:rPr>
        <w:t xml:space="preserve"> наоборот являются вредоносными: млекопитающие лисица, волк, мышевидные грызуны являются разносчиками опасных эпидемиологических заболеваний – возбудителей геморрагической лихорадки, бешенства и др.; ряд видов насекомых являются вредоносными для человека, домашних животных, а также вредителями сельскохозяйственных, плодовых, овощных культур.</w:t>
      </w:r>
    </w:p>
    <w:p w14:paraId="4BCE0FCA" w14:textId="77777777" w:rsidR="00950676" w:rsidRPr="00E20C42" w:rsidRDefault="00950676" w:rsidP="00B54774">
      <w:pPr>
        <w:rPr>
          <w:rFonts w:eastAsia="Arial"/>
          <w:shd w:val="clear" w:color="auto" w:fill="FFFFFF"/>
        </w:rPr>
      </w:pPr>
      <w:r w:rsidRPr="00E20C42">
        <w:rPr>
          <w:rFonts w:eastAsia="Arial"/>
          <w:shd w:val="clear" w:color="auto" w:fill="FFFFFF"/>
        </w:rPr>
        <w:t>Численность, продуктивность диких животных и в целом экологическая устойчивость зооценозов во многом зависит от сохранения и экологической емкости фитоценозов, являющимися местообитаниями диких животных.</w:t>
      </w:r>
    </w:p>
    <w:p w14:paraId="217FB000" w14:textId="5943227E" w:rsidR="00470075" w:rsidRPr="00E20C42" w:rsidRDefault="00950676" w:rsidP="00A41250">
      <w:pPr>
        <w:rPr>
          <w:rFonts w:eastAsia="Arial"/>
          <w:shd w:val="clear" w:color="auto" w:fill="FFFFFF"/>
        </w:rPr>
      </w:pPr>
      <w:r w:rsidRPr="00E20C42">
        <w:rPr>
          <w:rFonts w:eastAsia="Arial"/>
          <w:shd w:val="clear" w:color="auto" w:fill="FFFFFF"/>
        </w:rPr>
        <w:t xml:space="preserve">Экологический каркас территории </w:t>
      </w:r>
      <w:r w:rsidR="00C03443" w:rsidRPr="00E20C42">
        <w:rPr>
          <w:rFonts w:eastAsia="Arial"/>
          <w:shd w:val="clear" w:color="auto" w:fill="FFFFFF"/>
        </w:rPr>
        <w:t>Петушенского</w:t>
      </w:r>
      <w:r w:rsidRPr="00E20C42">
        <w:rPr>
          <w:rFonts w:eastAsia="Arial"/>
          <w:shd w:val="clear" w:color="auto" w:fill="FFFFFF"/>
        </w:rPr>
        <w:t xml:space="preserve"> </w:t>
      </w:r>
      <w:r w:rsidR="00A41250" w:rsidRPr="00E20C42">
        <w:rPr>
          <w:rFonts w:eastAsia="Arial"/>
          <w:shd w:val="clear" w:color="auto" w:fill="FFFFFF"/>
        </w:rPr>
        <w:t>сельского поселения</w:t>
      </w:r>
      <w:r w:rsidRPr="00E20C42">
        <w:rPr>
          <w:rFonts w:eastAsia="Arial"/>
          <w:shd w:val="clear" w:color="auto" w:fill="FFFFFF"/>
        </w:rPr>
        <w:t xml:space="preserve">, комплекс природных зональных и интразональных ландшафтов, биологического разнообразия, биогеоценозов в целом пока имеют достаточно высокую буферность и устойчивость. Поэтому в настоящее время территория </w:t>
      </w:r>
      <w:r w:rsidR="000D78DF" w:rsidRPr="00E20C42">
        <w:rPr>
          <w:rFonts w:eastAsia="Arial"/>
          <w:shd w:val="clear" w:color="auto" w:fill="FFFFFF"/>
        </w:rPr>
        <w:t>Петушенского</w:t>
      </w:r>
      <w:r w:rsidRPr="00E20C42">
        <w:rPr>
          <w:rFonts w:eastAsia="Arial"/>
          <w:shd w:val="clear" w:color="auto" w:fill="FFFFFF"/>
        </w:rPr>
        <w:t xml:space="preserve"> </w:t>
      </w:r>
      <w:r w:rsidR="00A41250" w:rsidRPr="00E20C42">
        <w:rPr>
          <w:rFonts w:eastAsia="Arial"/>
          <w:shd w:val="clear" w:color="auto" w:fill="FFFFFF"/>
        </w:rPr>
        <w:t>сельского поселения</w:t>
      </w:r>
      <w:r w:rsidRPr="00E20C42">
        <w:rPr>
          <w:rFonts w:eastAsia="Arial"/>
          <w:shd w:val="clear" w:color="auto" w:fill="FFFFFF"/>
        </w:rPr>
        <w:t xml:space="preserve"> имеет умеренную степень антропогенной (техногенной) преобразованности.</w:t>
      </w:r>
      <w:bookmarkEnd w:id="201"/>
    </w:p>
    <w:p w14:paraId="57E294B4" w14:textId="5A494E71" w:rsidR="001564C5" w:rsidRPr="00E20C42" w:rsidRDefault="001564C5" w:rsidP="00D50552">
      <w:pPr>
        <w:pStyle w:val="13"/>
      </w:pPr>
      <w:bookmarkStart w:id="205" w:name="_Toc90991362"/>
      <w:bookmarkStart w:id="206" w:name="_Toc101874833"/>
      <w:bookmarkStart w:id="207" w:name="_Toc171068697"/>
      <w:bookmarkEnd w:id="20"/>
      <w:bookmarkEnd w:id="103"/>
      <w:r w:rsidRPr="00E20C42">
        <w:lastRenderedPageBreak/>
        <w:t xml:space="preserve">3. </w:t>
      </w:r>
      <w:bookmarkEnd w:id="205"/>
      <w:bookmarkEnd w:id="206"/>
      <w:r w:rsidR="0035531C" w:rsidRPr="00E20C42">
        <w:t>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bookmarkEnd w:id="207"/>
    </w:p>
    <w:p w14:paraId="2A6F985B" w14:textId="77777777" w:rsidR="001564C5" w:rsidRPr="00E20C42" w:rsidRDefault="001564C5" w:rsidP="00B93782">
      <w:pPr>
        <w:tabs>
          <w:tab w:val="left" w:pos="709"/>
        </w:tabs>
      </w:pPr>
      <w:bookmarkStart w:id="208" w:name="_Hlk87975320"/>
    </w:p>
    <w:p w14:paraId="1634A22B" w14:textId="77777777" w:rsidR="001564C5" w:rsidRPr="00E20C42" w:rsidRDefault="001564C5" w:rsidP="00B93782">
      <w:pPr>
        <w:widowControl w:val="0"/>
        <w:tabs>
          <w:tab w:val="left" w:pos="709"/>
        </w:tabs>
        <w:autoSpaceDN/>
        <w:textAlignment w:val="auto"/>
        <w:rPr>
          <w:rFonts w:cs="Times New Roman"/>
          <w:kern w:val="0"/>
          <w:szCs w:val="26"/>
          <w:lang w:bidi="ar-SA"/>
        </w:rPr>
      </w:pPr>
      <w:r w:rsidRPr="00E20C42">
        <w:rPr>
          <w:rFonts w:cs="Times New Roman"/>
          <w:kern w:val="0"/>
          <w:szCs w:val="26"/>
          <w:lang w:bidi="ar-SA"/>
        </w:rPr>
        <w:t>Размещение планируемых объектов местного значения: жилищного и промышленного строительства, социальной и инженерно-транспортной инфраструктур поспособствует:</w:t>
      </w:r>
    </w:p>
    <w:p w14:paraId="7C3E0D8E" w14:textId="77777777" w:rsidR="001564C5" w:rsidRPr="00E20C42" w:rsidRDefault="001564C5" w:rsidP="00EF2202">
      <w:pPr>
        <w:pStyle w:val="afa"/>
        <w:numPr>
          <w:ilvl w:val="1"/>
          <w:numId w:val="5"/>
        </w:numPr>
        <w:tabs>
          <w:tab w:val="clear" w:pos="1080"/>
          <w:tab w:val="left" w:pos="709"/>
        </w:tabs>
        <w:ind w:left="0" w:firstLine="709"/>
        <w:contextualSpacing w:val="0"/>
        <w:rPr>
          <w:lang w:bidi="ar-SA"/>
        </w:rPr>
      </w:pPr>
      <w:r w:rsidRPr="00E20C42">
        <w:rPr>
          <w:lang w:bidi="ar-SA"/>
        </w:rPr>
        <w:t>обеспечению существенного прогресса в развитии основных секторов экономики и привлечению инвесторов с целью повышения эффективности народного хозяйства;</w:t>
      </w:r>
    </w:p>
    <w:p w14:paraId="739AFACB" w14:textId="77777777" w:rsidR="001564C5" w:rsidRPr="00E20C42" w:rsidRDefault="001564C5" w:rsidP="00EF2202">
      <w:pPr>
        <w:pStyle w:val="afa"/>
        <w:numPr>
          <w:ilvl w:val="1"/>
          <w:numId w:val="5"/>
        </w:numPr>
        <w:tabs>
          <w:tab w:val="clear" w:pos="1080"/>
          <w:tab w:val="left" w:pos="709"/>
        </w:tabs>
        <w:ind w:left="0" w:firstLine="709"/>
        <w:contextualSpacing w:val="0"/>
        <w:rPr>
          <w:lang w:bidi="ar-SA"/>
        </w:rPr>
      </w:pPr>
      <w:r w:rsidRPr="00E20C42">
        <w:rPr>
          <w:lang w:bidi="ar-SA"/>
        </w:rPr>
        <w:t>рациональному природопользованию всех видов ресурсов с проведением рекультивации территорий, нарушенных в результате хозяйственной деятельности;</w:t>
      </w:r>
    </w:p>
    <w:p w14:paraId="1B94217A" w14:textId="77777777" w:rsidR="001564C5" w:rsidRPr="00E20C42" w:rsidRDefault="001564C5" w:rsidP="00EF2202">
      <w:pPr>
        <w:pStyle w:val="afa"/>
        <w:numPr>
          <w:ilvl w:val="1"/>
          <w:numId w:val="5"/>
        </w:numPr>
        <w:tabs>
          <w:tab w:val="clear" w:pos="1080"/>
          <w:tab w:val="left" w:pos="709"/>
        </w:tabs>
        <w:ind w:left="0" w:firstLine="709"/>
        <w:contextualSpacing w:val="0"/>
        <w:rPr>
          <w:lang w:bidi="ar-SA"/>
        </w:rPr>
      </w:pPr>
      <w:r w:rsidRPr="00E20C42">
        <w:rPr>
          <w:lang w:bidi="ar-SA"/>
        </w:rPr>
        <w:t xml:space="preserve">улучшению экологической ситуации и </w:t>
      </w:r>
      <w:bookmarkStart w:id="209" w:name="_Hlk67470090"/>
      <w:r w:rsidRPr="00E20C42">
        <w:rPr>
          <w:lang w:bidi="ar-SA"/>
        </w:rPr>
        <w:t>повышению качества среды обитания граждан</w:t>
      </w:r>
      <w:bookmarkEnd w:id="209"/>
      <w:r w:rsidRPr="00E20C42">
        <w:rPr>
          <w:lang w:bidi="ar-SA"/>
        </w:rPr>
        <w:t>;</w:t>
      </w:r>
    </w:p>
    <w:p w14:paraId="1CD5162C" w14:textId="77777777" w:rsidR="001564C5" w:rsidRPr="00E20C42" w:rsidRDefault="001564C5" w:rsidP="00EF2202">
      <w:pPr>
        <w:pStyle w:val="afa"/>
        <w:numPr>
          <w:ilvl w:val="1"/>
          <w:numId w:val="5"/>
        </w:numPr>
        <w:tabs>
          <w:tab w:val="clear" w:pos="1080"/>
          <w:tab w:val="left" w:pos="709"/>
        </w:tabs>
        <w:ind w:left="0" w:firstLine="709"/>
        <w:contextualSpacing w:val="0"/>
        <w:rPr>
          <w:lang w:bidi="ar-SA"/>
        </w:rPr>
      </w:pPr>
      <w:r w:rsidRPr="00E20C42">
        <w:rPr>
          <w:lang w:bidi="ar-SA"/>
        </w:rPr>
        <w:t>модернизации и реконструкции инженерно-коммуникационных систем и транспортной инфраструктуры;</w:t>
      </w:r>
    </w:p>
    <w:p w14:paraId="35C04916" w14:textId="2A05FAF9" w:rsidR="001564C5" w:rsidRPr="00E20C42" w:rsidRDefault="001564C5" w:rsidP="00EF2202">
      <w:pPr>
        <w:pStyle w:val="afa"/>
        <w:numPr>
          <w:ilvl w:val="1"/>
          <w:numId w:val="5"/>
        </w:numPr>
        <w:tabs>
          <w:tab w:val="clear" w:pos="1080"/>
          <w:tab w:val="left" w:pos="709"/>
        </w:tabs>
        <w:ind w:left="0" w:firstLine="709"/>
        <w:contextualSpacing w:val="0"/>
        <w:rPr>
          <w:lang w:bidi="ar-SA"/>
        </w:rPr>
      </w:pPr>
      <w:r w:rsidRPr="00E20C42">
        <w:rPr>
          <w:lang w:bidi="ar-SA"/>
        </w:rPr>
        <w:t>сохранению особо охраняемых объектов: объектов историко-культурного наследия;</w:t>
      </w:r>
    </w:p>
    <w:p w14:paraId="2CC0A630" w14:textId="113F1FAA" w:rsidR="001564C5" w:rsidRPr="00E20C42" w:rsidRDefault="001564C5" w:rsidP="00EF2202">
      <w:pPr>
        <w:pStyle w:val="afa"/>
        <w:numPr>
          <w:ilvl w:val="1"/>
          <w:numId w:val="5"/>
        </w:numPr>
        <w:tabs>
          <w:tab w:val="clear" w:pos="1080"/>
          <w:tab w:val="left" w:pos="709"/>
        </w:tabs>
        <w:ind w:left="0" w:firstLine="709"/>
        <w:contextualSpacing w:val="0"/>
        <w:rPr>
          <w:lang w:bidi="ar-SA"/>
        </w:rPr>
      </w:pPr>
      <w:r w:rsidRPr="00E20C42">
        <w:rPr>
          <w:lang w:bidi="ar-SA"/>
        </w:rPr>
        <w:t xml:space="preserve">созданию рекреационных и туристических районов на территории </w:t>
      </w:r>
      <w:r w:rsidR="00B10F29" w:rsidRPr="00E20C42">
        <w:rPr>
          <w:lang w:bidi="ar-SA"/>
        </w:rPr>
        <w:t>поселения</w:t>
      </w:r>
      <w:r w:rsidRPr="00E20C42">
        <w:rPr>
          <w:lang w:bidi="ar-SA"/>
        </w:rPr>
        <w:t>, которые создадут центры массового и культурного отдыха для разных слоев населения, и привлекут дополнительные источники дохода в местный бюджет;</w:t>
      </w:r>
    </w:p>
    <w:p w14:paraId="75B44711" w14:textId="46F76126" w:rsidR="001564C5" w:rsidRPr="00E20C42" w:rsidRDefault="001564C5" w:rsidP="00EF2202">
      <w:pPr>
        <w:pStyle w:val="afa"/>
        <w:numPr>
          <w:ilvl w:val="1"/>
          <w:numId w:val="5"/>
        </w:numPr>
        <w:tabs>
          <w:tab w:val="clear" w:pos="1080"/>
          <w:tab w:val="left" w:pos="709"/>
        </w:tabs>
        <w:ind w:left="0" w:firstLine="709"/>
        <w:contextualSpacing w:val="0"/>
        <w:rPr>
          <w:lang w:bidi="ar-SA"/>
        </w:rPr>
      </w:pPr>
      <w:r w:rsidRPr="00E20C42">
        <w:rPr>
          <w:lang w:bidi="ar-SA"/>
        </w:rPr>
        <w:t xml:space="preserve">строительству нового жилого фонда и реконструкции существующего жилого фонда для улучшения жилищных условий населения, сокращения оттока и привлечения новых трудовых ресурсов на территорию </w:t>
      </w:r>
      <w:r w:rsidR="00B10F29" w:rsidRPr="00E20C42">
        <w:rPr>
          <w:lang w:bidi="ar-SA"/>
        </w:rPr>
        <w:t>поселения</w:t>
      </w:r>
      <w:r w:rsidRPr="00E20C42">
        <w:rPr>
          <w:lang w:bidi="ar-SA"/>
        </w:rPr>
        <w:t>.</w:t>
      </w:r>
    </w:p>
    <w:p w14:paraId="49F59A04" w14:textId="5D8F7496" w:rsidR="0053422E" w:rsidRPr="00E20C42" w:rsidRDefault="0053422E" w:rsidP="00B93782">
      <w:pPr>
        <w:tabs>
          <w:tab w:val="left" w:pos="709"/>
        </w:tabs>
        <w:contextualSpacing w:val="0"/>
        <w:rPr>
          <w:lang w:bidi="ar-SA"/>
        </w:rPr>
      </w:pPr>
    </w:p>
    <w:p w14:paraId="201749E5" w14:textId="47174810" w:rsidR="001564C5" w:rsidRPr="00E20C42" w:rsidRDefault="001564C5" w:rsidP="00D50552">
      <w:pPr>
        <w:pStyle w:val="13"/>
      </w:pPr>
      <w:bookmarkStart w:id="210" w:name="_Toc90991363"/>
      <w:bookmarkStart w:id="211" w:name="_Toc101874834"/>
      <w:bookmarkStart w:id="212" w:name="_Toc171068698"/>
      <w:bookmarkEnd w:id="208"/>
      <w:r w:rsidRPr="00E20C42">
        <w:lastRenderedPageBreak/>
        <w:t xml:space="preserve">4. </w:t>
      </w:r>
      <w:bookmarkEnd w:id="210"/>
      <w:bookmarkEnd w:id="211"/>
      <w:r w:rsidR="003E78D7" w:rsidRPr="00E20C42">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212"/>
    </w:p>
    <w:p w14:paraId="387A8D44" w14:textId="77777777" w:rsidR="001564C5" w:rsidRPr="00E20C42" w:rsidRDefault="001564C5" w:rsidP="00B93782">
      <w:pPr>
        <w:tabs>
          <w:tab w:val="left" w:pos="709"/>
        </w:tabs>
        <w:rPr>
          <w:rFonts w:eastAsia="Calibri"/>
          <w:szCs w:val="26"/>
          <w:lang w:eastAsia="en-US"/>
        </w:rPr>
      </w:pPr>
    </w:p>
    <w:p w14:paraId="508A3096" w14:textId="32F7F0E1" w:rsidR="001564C5" w:rsidRPr="00E20C42" w:rsidRDefault="001564C5" w:rsidP="00593D20">
      <w:r w:rsidRPr="00E20C42">
        <w:t xml:space="preserve">В соответствии с утвержденными Схемами территориального планирования Российской Федерации, размещенными в Федеральной Государственной информационной системе территориального планирования (ФГИС ТП), на территории Орловской области предусмотрено размещение </w:t>
      </w:r>
      <w:r w:rsidR="00DE6D9F" w:rsidRPr="00E20C42">
        <w:t xml:space="preserve">и реконструкция </w:t>
      </w:r>
      <w:r w:rsidRPr="00E20C42">
        <w:t>следующих объектов федерального значения</w:t>
      </w:r>
      <w:r w:rsidR="00932281" w:rsidRPr="00E20C42">
        <w:t>:</w:t>
      </w:r>
    </w:p>
    <w:p w14:paraId="6076BDE3" w14:textId="77777777" w:rsidR="001564C5" w:rsidRPr="00E20C42" w:rsidRDefault="001564C5" w:rsidP="00593D20">
      <w:pPr>
        <w:rPr>
          <w:i/>
        </w:rPr>
      </w:pPr>
      <w:r w:rsidRPr="00E20C42">
        <w:rPr>
          <w:i/>
        </w:rPr>
        <w:t>В области здравоохранения</w:t>
      </w:r>
    </w:p>
    <w:p w14:paraId="465F8DAC" w14:textId="77777777" w:rsidR="001564C5" w:rsidRPr="00E20C42" w:rsidRDefault="001564C5" w:rsidP="00593D20">
      <w:r w:rsidRPr="00E20C42">
        <w:t>Схемой территориального планирования Российской Федерации объекты не предусмотрены.</w:t>
      </w:r>
    </w:p>
    <w:p w14:paraId="5ACAE204" w14:textId="77777777" w:rsidR="001564C5" w:rsidRPr="00E20C42" w:rsidRDefault="001564C5" w:rsidP="00593D20">
      <w:pPr>
        <w:rPr>
          <w:i/>
        </w:rPr>
      </w:pPr>
      <w:r w:rsidRPr="00E20C42">
        <w:rPr>
          <w:i/>
        </w:rPr>
        <w:t>В области высшего (профессионального) образования</w:t>
      </w:r>
    </w:p>
    <w:p w14:paraId="344D87D3" w14:textId="77777777" w:rsidR="001564C5" w:rsidRPr="00E20C42" w:rsidRDefault="001564C5" w:rsidP="00593D20">
      <w:r w:rsidRPr="00E20C42">
        <w:t>Схемой территориального планирования Российской Федерации объекты не предусмотрены.</w:t>
      </w:r>
    </w:p>
    <w:p w14:paraId="1D60715C" w14:textId="2CD5B199" w:rsidR="001564C5" w:rsidRPr="00E20C42" w:rsidRDefault="001564C5" w:rsidP="00593D20">
      <w:pPr>
        <w:rPr>
          <w:i/>
        </w:rPr>
      </w:pPr>
      <w:r w:rsidRPr="00E20C42">
        <w:rPr>
          <w:i/>
        </w:rPr>
        <w:t>В области транспорта (железнодорожного, воздушного, морского, внутреннего водного транспорта) и автомобильных дорог федерального значения</w:t>
      </w:r>
    </w:p>
    <w:p w14:paraId="7CB55E02" w14:textId="77777777" w:rsidR="00AA2556" w:rsidRPr="00E20C42" w:rsidRDefault="00AA2556" w:rsidP="00AA2556">
      <w:r w:rsidRPr="00E20C42">
        <w:t>Схемой территориального планирования Российской Федерации объекты не предусмотрены.</w:t>
      </w:r>
    </w:p>
    <w:p w14:paraId="7A21B743" w14:textId="2E5731AD" w:rsidR="001564C5" w:rsidRPr="00E20C42" w:rsidRDefault="001564C5" w:rsidP="00324E4F">
      <w:pPr>
        <w:rPr>
          <w:i/>
        </w:rPr>
      </w:pPr>
      <w:r w:rsidRPr="00E20C42">
        <w:rPr>
          <w:i/>
        </w:rPr>
        <w:t>В области трубопроводного транспорта</w:t>
      </w:r>
    </w:p>
    <w:p w14:paraId="6F4438EB" w14:textId="69D68FBD" w:rsidR="00C230B8" w:rsidRPr="00E20C42" w:rsidRDefault="00C230B8" w:rsidP="00593D20">
      <w:bookmarkStart w:id="213" w:name="_Hlk162347422"/>
      <w:r w:rsidRPr="00E20C42">
        <w:t xml:space="preserve">Схемой территориального планирования Российской Федерации </w:t>
      </w:r>
      <w:r w:rsidR="00F84F64" w:rsidRPr="00E20C42">
        <w:t>объекты не предусмотрены</w:t>
      </w:r>
      <w:r w:rsidRPr="00E20C42">
        <w:t>.</w:t>
      </w:r>
    </w:p>
    <w:bookmarkEnd w:id="213"/>
    <w:p w14:paraId="2BBBC36B" w14:textId="6D2F3A60" w:rsidR="001564C5" w:rsidRPr="00E20C42" w:rsidRDefault="001564C5" w:rsidP="00593D20">
      <w:pPr>
        <w:rPr>
          <w:i/>
        </w:rPr>
      </w:pPr>
      <w:r w:rsidRPr="00E20C42">
        <w:rPr>
          <w:i/>
        </w:rPr>
        <w:t>В области энергетики</w:t>
      </w:r>
    </w:p>
    <w:p w14:paraId="328E4F48" w14:textId="77777777" w:rsidR="00930D3E" w:rsidRPr="00E20C42" w:rsidRDefault="001564C5" w:rsidP="00593D20">
      <w:r w:rsidRPr="00E20C42">
        <w:t xml:space="preserve">Схемой территориального планирования Российской Федерации </w:t>
      </w:r>
      <w:r w:rsidR="00930D3E" w:rsidRPr="00E20C42">
        <w:t>объекты не предусмотрены.</w:t>
      </w:r>
    </w:p>
    <w:p w14:paraId="307E4DD3" w14:textId="0A27C3C7" w:rsidR="001564C5" w:rsidRPr="00E20C42" w:rsidRDefault="001564C5" w:rsidP="00593D20">
      <w:pPr>
        <w:rPr>
          <w:i/>
        </w:rPr>
      </w:pPr>
      <w:r w:rsidRPr="00E20C42">
        <w:rPr>
          <w:i/>
        </w:rPr>
        <w:t>В области обороны страны и безопасности государства</w:t>
      </w:r>
    </w:p>
    <w:p w14:paraId="5ADF733E" w14:textId="4DBE620F" w:rsidR="001564C5" w:rsidRPr="00E20C42" w:rsidRDefault="001564C5" w:rsidP="00C36FAC">
      <w:pPr>
        <w:rPr>
          <w:rFonts w:eastAsia="Calibri"/>
          <w:szCs w:val="26"/>
          <w:lang w:eastAsia="en-US"/>
        </w:rPr>
      </w:pPr>
      <w:r w:rsidRPr="00E20C42">
        <w:t>Схемой территориального планирования Российской Федерации объекты не предусмотрены.</w:t>
      </w:r>
    </w:p>
    <w:p w14:paraId="621C66B4" w14:textId="77777777" w:rsidR="00F87A10" w:rsidRPr="00E20C42" w:rsidRDefault="00F87A10" w:rsidP="00B93782">
      <w:pPr>
        <w:tabs>
          <w:tab w:val="left" w:pos="709"/>
        </w:tabs>
        <w:rPr>
          <w:rFonts w:eastAsia="Calibri"/>
          <w:szCs w:val="26"/>
          <w:lang w:eastAsia="en-US"/>
        </w:rPr>
      </w:pPr>
    </w:p>
    <w:p w14:paraId="7EF38EF1" w14:textId="7CB877BF" w:rsidR="00C36FAC" w:rsidRPr="00E20C42" w:rsidRDefault="00C36FAC" w:rsidP="00B93782">
      <w:pPr>
        <w:tabs>
          <w:tab w:val="left" w:pos="709"/>
        </w:tabs>
        <w:rPr>
          <w:rFonts w:eastAsia="Calibri"/>
          <w:szCs w:val="26"/>
          <w:lang w:eastAsia="en-US"/>
        </w:rPr>
        <w:sectPr w:rsidR="00C36FAC" w:rsidRPr="00E20C42" w:rsidSect="00E34C15">
          <w:headerReference w:type="first" r:id="rId29"/>
          <w:pgSz w:w="11906" w:h="16838" w:code="9"/>
          <w:pgMar w:top="1134" w:right="1134" w:bottom="1134" w:left="1134" w:header="567" w:footer="567" w:gutter="0"/>
          <w:cols w:space="720"/>
          <w:titlePg/>
          <w:docGrid w:linePitch="354"/>
        </w:sectPr>
      </w:pPr>
    </w:p>
    <w:p w14:paraId="3E33C799" w14:textId="353553BA" w:rsidR="002F7047" w:rsidRPr="00E20C42" w:rsidRDefault="002F7047" w:rsidP="002F7047">
      <w:r w:rsidRPr="00E20C42">
        <w:rPr>
          <w:lang w:eastAsia="en-US"/>
        </w:rPr>
        <w:lastRenderedPageBreak/>
        <w:t>Размещение на территории</w:t>
      </w:r>
      <w:r w:rsidR="000C5D9D" w:rsidRPr="00E20C42">
        <w:rPr>
          <w:lang w:eastAsia="en-US"/>
        </w:rPr>
        <w:t xml:space="preserve"> </w:t>
      </w:r>
      <w:r w:rsidR="00182211" w:rsidRPr="00E20C42">
        <w:rPr>
          <w:lang w:eastAsia="en-US"/>
        </w:rPr>
        <w:t>Петушенского</w:t>
      </w:r>
      <w:r w:rsidRPr="00E20C42">
        <w:rPr>
          <w:lang w:eastAsia="en-US"/>
        </w:rPr>
        <w:t xml:space="preserve"> сельского поселения объектов регионального значения, согласно Схеме территориального планирования Орловской области, на расчетный срок</w:t>
      </w:r>
      <w:r w:rsidRPr="00E20C42">
        <w:t xml:space="preserve"> представлено в таблице </w:t>
      </w:r>
      <w:r w:rsidR="003026B4" w:rsidRPr="00E20C42">
        <w:t>1</w:t>
      </w:r>
      <w:r w:rsidR="0082051D" w:rsidRPr="00E20C42">
        <w:t>8</w:t>
      </w:r>
      <w:r w:rsidRPr="00E20C42">
        <w:t>.</w:t>
      </w:r>
    </w:p>
    <w:p w14:paraId="637D15A4" w14:textId="179CA125" w:rsidR="002F7047" w:rsidRPr="00E20C42" w:rsidRDefault="002F7047" w:rsidP="002F7047">
      <w:pPr>
        <w:keepNext/>
        <w:tabs>
          <w:tab w:val="left" w:pos="709"/>
        </w:tabs>
        <w:jc w:val="right"/>
        <w:rPr>
          <w:szCs w:val="26"/>
        </w:rPr>
      </w:pPr>
      <w:r w:rsidRPr="00E20C42">
        <w:rPr>
          <w:szCs w:val="26"/>
        </w:rPr>
        <w:t xml:space="preserve">Таблица </w:t>
      </w:r>
      <w:r w:rsidR="003026B4" w:rsidRPr="00E20C42">
        <w:rPr>
          <w:szCs w:val="26"/>
        </w:rPr>
        <w:t>1</w:t>
      </w:r>
      <w:r w:rsidR="0082051D" w:rsidRPr="00E20C42">
        <w:rPr>
          <w:szCs w:val="26"/>
        </w:rPr>
        <w:t>8</w:t>
      </w:r>
    </w:p>
    <w:tbl>
      <w:tblPr>
        <w:tblStyle w:val="1f8"/>
        <w:tblW w:w="5000" w:type="pct"/>
        <w:jc w:val="center"/>
        <w:tblLayout w:type="fixed"/>
        <w:tblCellMar>
          <w:left w:w="40" w:type="dxa"/>
          <w:right w:w="40" w:type="dxa"/>
        </w:tblCellMar>
        <w:tblLook w:val="04A0" w:firstRow="1" w:lastRow="0" w:firstColumn="1" w:lastColumn="0" w:noHBand="0" w:noVBand="1"/>
      </w:tblPr>
      <w:tblGrid>
        <w:gridCol w:w="2373"/>
        <w:gridCol w:w="2216"/>
        <w:gridCol w:w="2210"/>
        <w:gridCol w:w="1533"/>
        <w:gridCol w:w="1534"/>
        <w:gridCol w:w="2427"/>
        <w:gridCol w:w="2267"/>
      </w:tblGrid>
      <w:tr w:rsidR="00E20C42" w:rsidRPr="00E20C42" w14:paraId="3986EFE8" w14:textId="77777777" w:rsidTr="00CE6481">
        <w:trPr>
          <w:cantSplit/>
          <w:jc w:val="center"/>
        </w:trPr>
        <w:tc>
          <w:tcPr>
            <w:tcW w:w="2373" w:type="dxa"/>
            <w:vMerge w:val="restart"/>
            <w:shd w:val="clear" w:color="auto" w:fill="DEEAF6" w:themeFill="accent1" w:themeFillTint="33"/>
            <w:vAlign w:val="center"/>
          </w:tcPr>
          <w:p w14:paraId="50B42558" w14:textId="77777777" w:rsidR="002F7047" w:rsidRPr="00E20C42" w:rsidRDefault="002F7047" w:rsidP="004F4422">
            <w:pPr>
              <w:pStyle w:val="affd"/>
              <w:jc w:val="center"/>
            </w:pPr>
            <w:r w:rsidRPr="00E20C42">
              <w:t>Вид объекта</w:t>
            </w:r>
          </w:p>
        </w:tc>
        <w:tc>
          <w:tcPr>
            <w:tcW w:w="2216" w:type="dxa"/>
            <w:vMerge w:val="restart"/>
            <w:shd w:val="clear" w:color="auto" w:fill="DEEAF6" w:themeFill="accent1" w:themeFillTint="33"/>
            <w:vAlign w:val="center"/>
          </w:tcPr>
          <w:p w14:paraId="2A0988F9" w14:textId="77777777" w:rsidR="002F7047" w:rsidRPr="00E20C42" w:rsidRDefault="002F7047" w:rsidP="004F4422">
            <w:pPr>
              <w:pStyle w:val="affd"/>
              <w:jc w:val="center"/>
            </w:pPr>
            <w:r w:rsidRPr="00E20C42">
              <w:t>Назначение объекта</w:t>
            </w:r>
          </w:p>
        </w:tc>
        <w:tc>
          <w:tcPr>
            <w:tcW w:w="2210" w:type="dxa"/>
            <w:vMerge w:val="restart"/>
            <w:shd w:val="clear" w:color="auto" w:fill="DEEAF6" w:themeFill="accent1" w:themeFillTint="33"/>
            <w:vAlign w:val="center"/>
          </w:tcPr>
          <w:p w14:paraId="4AD8706E" w14:textId="77777777" w:rsidR="002F7047" w:rsidRPr="00E20C42" w:rsidRDefault="002F7047" w:rsidP="004F4422">
            <w:pPr>
              <w:pStyle w:val="affd"/>
              <w:jc w:val="center"/>
            </w:pPr>
            <w:r w:rsidRPr="00E20C42">
              <w:t>Наименование объекта</w:t>
            </w:r>
          </w:p>
        </w:tc>
        <w:tc>
          <w:tcPr>
            <w:tcW w:w="3067" w:type="dxa"/>
            <w:gridSpan w:val="2"/>
            <w:shd w:val="clear" w:color="auto" w:fill="DEEAF6" w:themeFill="accent1" w:themeFillTint="33"/>
            <w:vAlign w:val="center"/>
          </w:tcPr>
          <w:p w14:paraId="6C5DF9BC" w14:textId="77777777" w:rsidR="002F7047" w:rsidRPr="00E20C42" w:rsidRDefault="002F7047" w:rsidP="004F4422">
            <w:pPr>
              <w:pStyle w:val="affd"/>
              <w:jc w:val="center"/>
            </w:pPr>
            <w:r w:rsidRPr="00E20C42">
              <w:t>Основные характеристики объекта</w:t>
            </w:r>
          </w:p>
        </w:tc>
        <w:tc>
          <w:tcPr>
            <w:tcW w:w="2427" w:type="dxa"/>
            <w:vMerge w:val="restart"/>
            <w:shd w:val="clear" w:color="auto" w:fill="DEEAF6" w:themeFill="accent1" w:themeFillTint="33"/>
            <w:vAlign w:val="center"/>
          </w:tcPr>
          <w:p w14:paraId="6C428FF7" w14:textId="77777777" w:rsidR="002F7047" w:rsidRPr="00E20C42" w:rsidRDefault="002F7047" w:rsidP="004F4422">
            <w:pPr>
              <w:pStyle w:val="affd"/>
              <w:jc w:val="center"/>
            </w:pPr>
            <w:r w:rsidRPr="00E20C42">
              <w:t>Местоположение объекта</w:t>
            </w:r>
          </w:p>
        </w:tc>
        <w:tc>
          <w:tcPr>
            <w:tcW w:w="2267" w:type="dxa"/>
            <w:vMerge w:val="restart"/>
            <w:shd w:val="clear" w:color="auto" w:fill="DEEAF6" w:themeFill="accent1" w:themeFillTint="33"/>
            <w:vAlign w:val="center"/>
          </w:tcPr>
          <w:p w14:paraId="5099DB82" w14:textId="77777777" w:rsidR="002F7047" w:rsidRPr="00E20C42" w:rsidRDefault="002F7047" w:rsidP="004F4422">
            <w:pPr>
              <w:pStyle w:val="affd"/>
              <w:jc w:val="center"/>
            </w:pPr>
            <w:r w:rsidRPr="00E20C42">
              <w:t>Характеристика зоны с особыми условиями использования территории, количественный показатель</w:t>
            </w:r>
          </w:p>
        </w:tc>
      </w:tr>
      <w:tr w:rsidR="00E20C42" w:rsidRPr="00E20C42" w14:paraId="4E8D5F2C" w14:textId="77777777" w:rsidTr="00CE6481">
        <w:trPr>
          <w:cantSplit/>
          <w:jc w:val="center"/>
        </w:trPr>
        <w:tc>
          <w:tcPr>
            <w:tcW w:w="2373" w:type="dxa"/>
            <w:vMerge/>
            <w:vAlign w:val="center"/>
          </w:tcPr>
          <w:p w14:paraId="08AE5D6B" w14:textId="77777777" w:rsidR="002F7047" w:rsidRPr="00E20C42" w:rsidRDefault="002F7047" w:rsidP="004F4422">
            <w:pPr>
              <w:pStyle w:val="affd"/>
            </w:pPr>
          </w:p>
        </w:tc>
        <w:tc>
          <w:tcPr>
            <w:tcW w:w="2216" w:type="dxa"/>
            <w:vMerge/>
            <w:vAlign w:val="center"/>
          </w:tcPr>
          <w:p w14:paraId="244285F3" w14:textId="77777777" w:rsidR="002F7047" w:rsidRPr="00E20C42" w:rsidRDefault="002F7047" w:rsidP="004F4422">
            <w:pPr>
              <w:pStyle w:val="affd"/>
            </w:pPr>
          </w:p>
        </w:tc>
        <w:tc>
          <w:tcPr>
            <w:tcW w:w="2210" w:type="dxa"/>
            <w:vMerge/>
            <w:vAlign w:val="center"/>
          </w:tcPr>
          <w:p w14:paraId="271977F9" w14:textId="77777777" w:rsidR="002F7047" w:rsidRPr="00E20C42" w:rsidRDefault="002F7047" w:rsidP="004F4422">
            <w:pPr>
              <w:pStyle w:val="affd"/>
            </w:pPr>
          </w:p>
        </w:tc>
        <w:tc>
          <w:tcPr>
            <w:tcW w:w="1533" w:type="dxa"/>
            <w:shd w:val="clear" w:color="auto" w:fill="DEEAF6" w:themeFill="accent1" w:themeFillTint="33"/>
            <w:vAlign w:val="center"/>
          </w:tcPr>
          <w:p w14:paraId="171C43E2" w14:textId="77777777" w:rsidR="002F7047" w:rsidRPr="00E20C42" w:rsidRDefault="002F7047" w:rsidP="004F4422">
            <w:pPr>
              <w:pStyle w:val="affd"/>
              <w:jc w:val="center"/>
            </w:pPr>
            <w:r w:rsidRPr="00E20C42">
              <w:t>единица измерения</w:t>
            </w:r>
          </w:p>
        </w:tc>
        <w:tc>
          <w:tcPr>
            <w:tcW w:w="1534" w:type="dxa"/>
            <w:shd w:val="clear" w:color="auto" w:fill="DEEAF6" w:themeFill="accent1" w:themeFillTint="33"/>
            <w:vAlign w:val="center"/>
          </w:tcPr>
          <w:p w14:paraId="3264DFF6" w14:textId="77777777" w:rsidR="002F7047" w:rsidRPr="00E20C42" w:rsidRDefault="002F7047" w:rsidP="004F4422">
            <w:pPr>
              <w:pStyle w:val="affd"/>
              <w:jc w:val="center"/>
            </w:pPr>
            <w:r w:rsidRPr="00E20C42">
              <w:t>количественный показатель</w:t>
            </w:r>
          </w:p>
        </w:tc>
        <w:tc>
          <w:tcPr>
            <w:tcW w:w="2427" w:type="dxa"/>
            <w:vMerge/>
            <w:vAlign w:val="center"/>
          </w:tcPr>
          <w:p w14:paraId="62F0B64F" w14:textId="77777777" w:rsidR="002F7047" w:rsidRPr="00E20C42" w:rsidRDefault="002F7047" w:rsidP="004F4422">
            <w:pPr>
              <w:pStyle w:val="affd"/>
            </w:pPr>
          </w:p>
        </w:tc>
        <w:tc>
          <w:tcPr>
            <w:tcW w:w="2267" w:type="dxa"/>
            <w:vMerge/>
            <w:vAlign w:val="center"/>
          </w:tcPr>
          <w:p w14:paraId="478EDBA7" w14:textId="77777777" w:rsidR="002F7047" w:rsidRPr="00E20C42" w:rsidRDefault="002F7047" w:rsidP="004F4422">
            <w:pPr>
              <w:pStyle w:val="affd"/>
            </w:pPr>
          </w:p>
        </w:tc>
      </w:tr>
      <w:tr w:rsidR="00E20C42" w:rsidRPr="00E20C42" w14:paraId="6E29E567" w14:textId="77777777" w:rsidTr="00CE6481">
        <w:trPr>
          <w:cantSplit/>
          <w:jc w:val="center"/>
        </w:trPr>
        <w:tc>
          <w:tcPr>
            <w:tcW w:w="2373" w:type="dxa"/>
            <w:vAlign w:val="center"/>
          </w:tcPr>
          <w:p w14:paraId="2088FC18" w14:textId="77777777" w:rsidR="002F7047" w:rsidRPr="00E20C42" w:rsidRDefault="002F7047" w:rsidP="004F4422">
            <w:pPr>
              <w:pStyle w:val="affd"/>
              <w:jc w:val="center"/>
            </w:pPr>
            <w:r w:rsidRPr="00E20C42">
              <w:t>1</w:t>
            </w:r>
          </w:p>
        </w:tc>
        <w:tc>
          <w:tcPr>
            <w:tcW w:w="2216" w:type="dxa"/>
            <w:vAlign w:val="center"/>
          </w:tcPr>
          <w:p w14:paraId="423BE7C8" w14:textId="77777777" w:rsidR="002F7047" w:rsidRPr="00E20C42" w:rsidRDefault="002F7047" w:rsidP="004F4422">
            <w:pPr>
              <w:pStyle w:val="affd"/>
              <w:jc w:val="center"/>
            </w:pPr>
            <w:r w:rsidRPr="00E20C42">
              <w:t>2</w:t>
            </w:r>
          </w:p>
        </w:tc>
        <w:tc>
          <w:tcPr>
            <w:tcW w:w="2210" w:type="dxa"/>
            <w:vAlign w:val="center"/>
          </w:tcPr>
          <w:p w14:paraId="0F37ACF0" w14:textId="77777777" w:rsidR="002F7047" w:rsidRPr="00E20C42" w:rsidRDefault="002F7047" w:rsidP="004F4422">
            <w:pPr>
              <w:pStyle w:val="affd"/>
              <w:jc w:val="center"/>
            </w:pPr>
            <w:r w:rsidRPr="00E20C42">
              <w:t>3</w:t>
            </w:r>
          </w:p>
        </w:tc>
        <w:tc>
          <w:tcPr>
            <w:tcW w:w="1533" w:type="dxa"/>
            <w:vAlign w:val="center"/>
          </w:tcPr>
          <w:p w14:paraId="65F23F63" w14:textId="77777777" w:rsidR="002F7047" w:rsidRPr="00E20C42" w:rsidRDefault="002F7047" w:rsidP="004F4422">
            <w:pPr>
              <w:pStyle w:val="affd"/>
              <w:jc w:val="center"/>
            </w:pPr>
            <w:r w:rsidRPr="00E20C42">
              <w:t>4</w:t>
            </w:r>
          </w:p>
        </w:tc>
        <w:tc>
          <w:tcPr>
            <w:tcW w:w="1534" w:type="dxa"/>
            <w:vAlign w:val="center"/>
          </w:tcPr>
          <w:p w14:paraId="1976AEC1" w14:textId="77777777" w:rsidR="002F7047" w:rsidRPr="00E20C42" w:rsidRDefault="002F7047" w:rsidP="004F4422">
            <w:pPr>
              <w:pStyle w:val="affd"/>
              <w:jc w:val="center"/>
            </w:pPr>
            <w:r w:rsidRPr="00E20C42">
              <w:t>5</w:t>
            </w:r>
          </w:p>
        </w:tc>
        <w:tc>
          <w:tcPr>
            <w:tcW w:w="2427" w:type="dxa"/>
            <w:vAlign w:val="center"/>
          </w:tcPr>
          <w:p w14:paraId="791AEA44" w14:textId="77777777" w:rsidR="002F7047" w:rsidRPr="00E20C42" w:rsidRDefault="002F7047" w:rsidP="004F4422">
            <w:pPr>
              <w:pStyle w:val="affd"/>
              <w:jc w:val="center"/>
            </w:pPr>
            <w:r w:rsidRPr="00E20C42">
              <w:t>6</w:t>
            </w:r>
          </w:p>
        </w:tc>
        <w:tc>
          <w:tcPr>
            <w:tcW w:w="2267" w:type="dxa"/>
            <w:vAlign w:val="center"/>
          </w:tcPr>
          <w:p w14:paraId="189A2FD6" w14:textId="77777777" w:rsidR="002F7047" w:rsidRPr="00E20C42" w:rsidRDefault="002F7047" w:rsidP="004F4422">
            <w:pPr>
              <w:pStyle w:val="affd"/>
              <w:jc w:val="center"/>
            </w:pPr>
            <w:r w:rsidRPr="00E20C42">
              <w:t>7</w:t>
            </w:r>
          </w:p>
        </w:tc>
      </w:tr>
      <w:tr w:rsidR="00E20C42" w:rsidRPr="00E20C42" w14:paraId="738175BF" w14:textId="77777777" w:rsidTr="00CE6481">
        <w:trPr>
          <w:cantSplit/>
          <w:jc w:val="center"/>
        </w:trPr>
        <w:tc>
          <w:tcPr>
            <w:tcW w:w="14560" w:type="dxa"/>
            <w:gridSpan w:val="7"/>
            <w:vAlign w:val="center"/>
          </w:tcPr>
          <w:p w14:paraId="58529741" w14:textId="77777777" w:rsidR="002F7047" w:rsidRPr="00E20C42" w:rsidRDefault="002F7047" w:rsidP="004F4422">
            <w:pPr>
              <w:pStyle w:val="affd"/>
              <w:keepNext/>
              <w:jc w:val="center"/>
              <w:rPr>
                <w:i/>
              </w:rPr>
            </w:pPr>
            <w:r w:rsidRPr="00E20C42">
              <w:rPr>
                <w:i/>
              </w:rPr>
              <w:t>Автомобильные дороги регионального или межмуниципального значения</w:t>
            </w:r>
          </w:p>
        </w:tc>
      </w:tr>
      <w:tr w:rsidR="00E20C42" w:rsidRPr="00E20C42" w14:paraId="477A9ECA" w14:textId="77777777" w:rsidTr="00CE6481">
        <w:trPr>
          <w:cantSplit/>
          <w:jc w:val="center"/>
        </w:trPr>
        <w:tc>
          <w:tcPr>
            <w:tcW w:w="2373" w:type="dxa"/>
            <w:tcBorders>
              <w:top w:val="single" w:sz="4" w:space="0" w:color="auto"/>
              <w:left w:val="single" w:sz="4" w:space="0" w:color="auto"/>
              <w:bottom w:val="single" w:sz="4" w:space="0" w:color="auto"/>
              <w:right w:val="single" w:sz="4" w:space="0" w:color="auto"/>
            </w:tcBorders>
          </w:tcPr>
          <w:p w14:paraId="488F181F" w14:textId="4898F4C2" w:rsidR="00935479" w:rsidRPr="00E20C42" w:rsidRDefault="00935479" w:rsidP="00CE6481">
            <w:pPr>
              <w:pStyle w:val="affd"/>
              <w:jc w:val="center"/>
            </w:pPr>
            <w:r w:rsidRPr="00E20C42">
              <w:t>Объект автомобильного транспорта</w:t>
            </w:r>
          </w:p>
        </w:tc>
        <w:tc>
          <w:tcPr>
            <w:tcW w:w="2216" w:type="dxa"/>
            <w:tcBorders>
              <w:top w:val="single" w:sz="4" w:space="0" w:color="auto"/>
              <w:left w:val="single" w:sz="4" w:space="0" w:color="auto"/>
              <w:bottom w:val="single" w:sz="4" w:space="0" w:color="auto"/>
              <w:right w:val="single" w:sz="4" w:space="0" w:color="auto"/>
            </w:tcBorders>
          </w:tcPr>
          <w:p w14:paraId="349D414B" w14:textId="2BDEF65B" w:rsidR="00935479" w:rsidRPr="00E20C42" w:rsidRDefault="00935479" w:rsidP="00CE6481">
            <w:pPr>
              <w:pStyle w:val="affd"/>
              <w:jc w:val="center"/>
            </w:pPr>
            <w:r w:rsidRPr="00E20C42">
              <w:t>Внутриобластные транспортные связи</w:t>
            </w:r>
          </w:p>
        </w:tc>
        <w:tc>
          <w:tcPr>
            <w:tcW w:w="2210" w:type="dxa"/>
            <w:tcBorders>
              <w:top w:val="single" w:sz="4" w:space="0" w:color="auto"/>
              <w:left w:val="single" w:sz="4" w:space="0" w:color="auto"/>
              <w:bottom w:val="single" w:sz="4" w:space="0" w:color="auto"/>
              <w:right w:val="single" w:sz="4" w:space="0" w:color="auto"/>
            </w:tcBorders>
          </w:tcPr>
          <w:p w14:paraId="0FDEA088" w14:textId="78680C4B" w:rsidR="00935479" w:rsidRPr="00E20C42" w:rsidRDefault="00935479" w:rsidP="00CE6481">
            <w:pPr>
              <w:pStyle w:val="affd"/>
              <w:jc w:val="center"/>
            </w:pPr>
            <w:r w:rsidRPr="00E20C42">
              <w:t>автодорога Орёл – Ефремов (реконструкция)</w:t>
            </w:r>
          </w:p>
        </w:tc>
        <w:tc>
          <w:tcPr>
            <w:tcW w:w="1533" w:type="dxa"/>
            <w:tcBorders>
              <w:top w:val="single" w:sz="4" w:space="0" w:color="auto"/>
              <w:left w:val="single" w:sz="4" w:space="0" w:color="auto"/>
              <w:bottom w:val="single" w:sz="4" w:space="0" w:color="auto"/>
              <w:right w:val="single" w:sz="4" w:space="0" w:color="auto"/>
            </w:tcBorders>
          </w:tcPr>
          <w:p w14:paraId="6AC1436A" w14:textId="5B7ED767" w:rsidR="00935479" w:rsidRPr="00E20C42" w:rsidRDefault="00935479" w:rsidP="00CE6481">
            <w:pPr>
              <w:pStyle w:val="affd"/>
              <w:jc w:val="center"/>
            </w:pPr>
            <w:r w:rsidRPr="00E20C42">
              <w:t>протяженность, км</w:t>
            </w:r>
          </w:p>
        </w:tc>
        <w:tc>
          <w:tcPr>
            <w:tcW w:w="1534" w:type="dxa"/>
            <w:tcBorders>
              <w:top w:val="single" w:sz="4" w:space="0" w:color="auto"/>
              <w:left w:val="single" w:sz="4" w:space="0" w:color="auto"/>
              <w:bottom w:val="single" w:sz="4" w:space="0" w:color="auto"/>
              <w:right w:val="single" w:sz="4" w:space="0" w:color="auto"/>
            </w:tcBorders>
          </w:tcPr>
          <w:p w14:paraId="13443AB0" w14:textId="0B206E2E" w:rsidR="00935479" w:rsidRPr="00E20C42" w:rsidRDefault="00935479" w:rsidP="00CE6481">
            <w:pPr>
              <w:pStyle w:val="affd"/>
              <w:jc w:val="center"/>
            </w:pPr>
            <w:r w:rsidRPr="00E20C42">
              <w:t>66,5</w:t>
            </w:r>
          </w:p>
        </w:tc>
        <w:tc>
          <w:tcPr>
            <w:tcW w:w="2427" w:type="dxa"/>
            <w:tcBorders>
              <w:top w:val="single" w:sz="4" w:space="0" w:color="auto"/>
              <w:left w:val="single" w:sz="4" w:space="0" w:color="auto"/>
              <w:bottom w:val="single" w:sz="4" w:space="0" w:color="auto"/>
              <w:right w:val="single" w:sz="4" w:space="0" w:color="auto"/>
            </w:tcBorders>
          </w:tcPr>
          <w:p w14:paraId="3B8C2B1C" w14:textId="17FBC9CC" w:rsidR="00935479" w:rsidRPr="00E20C42" w:rsidRDefault="00935479" w:rsidP="00CE6481">
            <w:pPr>
              <w:pStyle w:val="affd"/>
              <w:jc w:val="center"/>
            </w:pPr>
            <w:r w:rsidRPr="00E20C42">
              <w:t>на участке Новосиль – Ефремов</w:t>
            </w:r>
          </w:p>
        </w:tc>
        <w:tc>
          <w:tcPr>
            <w:tcW w:w="2267" w:type="dxa"/>
            <w:tcBorders>
              <w:top w:val="single" w:sz="4" w:space="0" w:color="auto"/>
              <w:left w:val="single" w:sz="4" w:space="0" w:color="auto"/>
              <w:bottom w:val="single" w:sz="4" w:space="0" w:color="auto"/>
              <w:right w:val="single" w:sz="4" w:space="0" w:color="auto"/>
            </w:tcBorders>
          </w:tcPr>
          <w:p w14:paraId="0B5E9B5B" w14:textId="144EF841" w:rsidR="00935479" w:rsidRPr="00E20C42" w:rsidRDefault="00935479" w:rsidP="00CE6481">
            <w:pPr>
              <w:pStyle w:val="affd"/>
              <w:jc w:val="center"/>
            </w:pPr>
            <w:r w:rsidRPr="00E20C42">
              <w:t>Санитарный разрыв 100 м</w:t>
            </w:r>
          </w:p>
        </w:tc>
      </w:tr>
      <w:tr w:rsidR="00E20C42" w:rsidRPr="00E20C42" w14:paraId="597A09CD" w14:textId="77777777" w:rsidTr="0050662F">
        <w:tblPrEx>
          <w:jc w:val="left"/>
          <w:tblCellMar>
            <w:left w:w="108" w:type="dxa"/>
            <w:right w:w="108" w:type="dxa"/>
          </w:tblCellMar>
        </w:tblPrEx>
        <w:tc>
          <w:tcPr>
            <w:tcW w:w="14560" w:type="dxa"/>
            <w:gridSpan w:val="7"/>
          </w:tcPr>
          <w:p w14:paraId="5A8FCB60" w14:textId="2DAF2B99" w:rsidR="00EC6096" w:rsidRPr="00E20C42" w:rsidRDefault="00EC6096" w:rsidP="00EC6096">
            <w:pPr>
              <w:pStyle w:val="affd"/>
              <w:jc w:val="center"/>
            </w:pPr>
            <w:r w:rsidRPr="00E20C42">
              <w:rPr>
                <w:i/>
              </w:rPr>
              <w:t>Объекты единой государственной системы предупреждения и ликвидации чрезвычайных ситуаций</w:t>
            </w:r>
          </w:p>
        </w:tc>
      </w:tr>
      <w:tr w:rsidR="00EC6096" w:rsidRPr="00E20C42" w14:paraId="3F754902" w14:textId="77777777" w:rsidTr="00CE6481">
        <w:tblPrEx>
          <w:jc w:val="left"/>
          <w:tblCellMar>
            <w:left w:w="108" w:type="dxa"/>
            <w:right w:w="108" w:type="dxa"/>
          </w:tblCellMar>
        </w:tblPrEx>
        <w:tc>
          <w:tcPr>
            <w:tcW w:w="2373" w:type="dxa"/>
          </w:tcPr>
          <w:p w14:paraId="24807641" w14:textId="31BC9882" w:rsidR="00EC6096" w:rsidRPr="00E20C42" w:rsidRDefault="00EC6096" w:rsidP="00EC6096">
            <w:pPr>
              <w:pStyle w:val="affd"/>
              <w:jc w:val="center"/>
            </w:pPr>
            <w:r w:rsidRPr="00E20C42">
              <w:t>Комплексная система экстренного оповещения населения</w:t>
            </w:r>
          </w:p>
        </w:tc>
        <w:tc>
          <w:tcPr>
            <w:tcW w:w="2216" w:type="dxa"/>
          </w:tcPr>
          <w:p w14:paraId="6F4562DE" w14:textId="2B338354" w:rsidR="00EC6096" w:rsidRPr="00E20C42" w:rsidRDefault="00EC6096" w:rsidP="00EC6096">
            <w:pPr>
              <w:pStyle w:val="affd"/>
              <w:jc w:val="center"/>
            </w:pPr>
            <w:r w:rsidRPr="00E20C42">
              <w:t>оповещение и информирование населения в ЧС</w:t>
            </w:r>
          </w:p>
        </w:tc>
        <w:tc>
          <w:tcPr>
            <w:tcW w:w="2210" w:type="dxa"/>
          </w:tcPr>
          <w:p w14:paraId="53EED4E2" w14:textId="7241E7A8" w:rsidR="00EC6096" w:rsidRPr="00E20C42" w:rsidRDefault="00EC6096" w:rsidP="00EC6096">
            <w:pPr>
              <w:pStyle w:val="affd"/>
              <w:jc w:val="center"/>
            </w:pPr>
            <w:r w:rsidRPr="00E20C42">
              <w:t>КСЭОН</w:t>
            </w:r>
          </w:p>
        </w:tc>
        <w:tc>
          <w:tcPr>
            <w:tcW w:w="1533" w:type="dxa"/>
          </w:tcPr>
          <w:p w14:paraId="0C69D439" w14:textId="6561166F" w:rsidR="00EC6096" w:rsidRPr="00E20C42" w:rsidRDefault="00EC6096" w:rsidP="00EC6096">
            <w:pPr>
              <w:pStyle w:val="affd"/>
              <w:jc w:val="center"/>
            </w:pPr>
            <w:r w:rsidRPr="00E20C42">
              <w:t xml:space="preserve">Количество оконченных устройств </w:t>
            </w:r>
          </w:p>
        </w:tc>
        <w:tc>
          <w:tcPr>
            <w:tcW w:w="1534" w:type="dxa"/>
          </w:tcPr>
          <w:p w14:paraId="52FF3452" w14:textId="58A68AA5" w:rsidR="00EC6096" w:rsidRPr="00E20C42" w:rsidRDefault="00EC6096" w:rsidP="00EC6096">
            <w:pPr>
              <w:pStyle w:val="affd"/>
              <w:jc w:val="center"/>
            </w:pPr>
            <w:r w:rsidRPr="00E20C42">
              <w:t>По техническому заданию</w:t>
            </w:r>
          </w:p>
        </w:tc>
        <w:tc>
          <w:tcPr>
            <w:tcW w:w="2427" w:type="dxa"/>
          </w:tcPr>
          <w:p w14:paraId="0821D27B" w14:textId="77777777" w:rsidR="00EC6096" w:rsidRPr="00E20C42" w:rsidRDefault="00EC6096" w:rsidP="00EC6096">
            <w:pPr>
              <w:pStyle w:val="affd"/>
            </w:pPr>
            <w:r w:rsidRPr="00E20C42">
              <w:t xml:space="preserve">81 населенный пункт, </w:t>
            </w:r>
          </w:p>
          <w:p w14:paraId="149479CD" w14:textId="77777777" w:rsidR="00EC6096" w:rsidRPr="00E20C42" w:rsidRDefault="00EC6096" w:rsidP="00EC6096">
            <w:pPr>
              <w:pStyle w:val="affd"/>
            </w:pPr>
            <w:r w:rsidRPr="00E20C42">
              <w:t xml:space="preserve">17 районов Орловской области в соответствии </w:t>
            </w:r>
          </w:p>
          <w:p w14:paraId="23870EAC" w14:textId="2E47FEF2" w:rsidR="00EC6096" w:rsidRPr="00E20C42" w:rsidRDefault="00EC6096" w:rsidP="00EC6096">
            <w:pPr>
              <w:pStyle w:val="affd"/>
              <w:jc w:val="center"/>
            </w:pPr>
            <w:r w:rsidRPr="00E20C42">
              <w:t>с постановлением   Правительства Орловской области от 29 марта 2013 года № 106 (</w:t>
            </w:r>
            <w:r w:rsidR="00374C2D" w:rsidRPr="00E20C42">
              <w:t>с</w:t>
            </w:r>
            <w:r w:rsidRPr="00E20C42">
              <w:t>. </w:t>
            </w:r>
            <w:r w:rsidR="00374C2D" w:rsidRPr="00E20C42">
              <w:t>Голянка</w:t>
            </w:r>
            <w:r w:rsidRPr="00E20C42">
              <w:t>, д. </w:t>
            </w:r>
            <w:r w:rsidR="00EF5FAD" w:rsidRPr="00E20C42">
              <w:t>Михалево</w:t>
            </w:r>
            <w:r w:rsidRPr="00E20C42">
              <w:t xml:space="preserve">, </w:t>
            </w:r>
            <w:r w:rsidR="00EF5FAD" w:rsidRPr="00E20C42">
              <w:t>с</w:t>
            </w:r>
            <w:r w:rsidRPr="00E20C42">
              <w:t>. </w:t>
            </w:r>
            <w:r w:rsidR="00EF5FAD" w:rsidRPr="00E20C42">
              <w:t>Петушки, с. Шейно</w:t>
            </w:r>
            <w:r w:rsidRPr="00E20C42">
              <w:t xml:space="preserve"> Петушенского сельского поселения Новосильского района)</w:t>
            </w:r>
          </w:p>
        </w:tc>
        <w:tc>
          <w:tcPr>
            <w:tcW w:w="2267" w:type="dxa"/>
          </w:tcPr>
          <w:p w14:paraId="0F4AB102" w14:textId="77DE062A" w:rsidR="00EC6096" w:rsidRPr="00E20C42" w:rsidRDefault="00EC6096" w:rsidP="00EC6096">
            <w:pPr>
              <w:pStyle w:val="affd"/>
              <w:jc w:val="center"/>
            </w:pPr>
            <w:r w:rsidRPr="00E20C42">
              <w:t>Не предусматриваются</w:t>
            </w:r>
          </w:p>
        </w:tc>
      </w:tr>
    </w:tbl>
    <w:p w14:paraId="7BF0CB06" w14:textId="77777777" w:rsidR="001156D0" w:rsidRPr="00E20C42" w:rsidRDefault="001156D0" w:rsidP="00B93782">
      <w:pPr>
        <w:tabs>
          <w:tab w:val="left" w:pos="709"/>
        </w:tabs>
      </w:pPr>
    </w:p>
    <w:p w14:paraId="5EC24F4A" w14:textId="3C2F4181" w:rsidR="001156D0" w:rsidRPr="00E20C42" w:rsidRDefault="001156D0" w:rsidP="00B93782">
      <w:pPr>
        <w:tabs>
          <w:tab w:val="left" w:pos="709"/>
        </w:tabs>
        <w:sectPr w:rsidR="001156D0" w:rsidRPr="00E20C42" w:rsidSect="00E34C15">
          <w:pgSz w:w="16838" w:h="11906" w:orient="landscape"/>
          <w:pgMar w:top="1134" w:right="1134" w:bottom="1134" w:left="1134" w:header="567" w:footer="567" w:gutter="0"/>
          <w:cols w:space="720"/>
          <w:docGrid w:linePitch="354"/>
        </w:sectPr>
      </w:pPr>
    </w:p>
    <w:p w14:paraId="5F68B09C" w14:textId="7CCC4C2B" w:rsidR="001564C5" w:rsidRPr="00E20C42" w:rsidRDefault="001564C5" w:rsidP="00D50552">
      <w:pPr>
        <w:pStyle w:val="13"/>
      </w:pPr>
      <w:bookmarkStart w:id="214" w:name="_Toc90991364"/>
      <w:bookmarkStart w:id="215" w:name="_Toc101874835"/>
      <w:bookmarkStart w:id="216" w:name="_Toc171068699"/>
      <w:r w:rsidRPr="00E20C42">
        <w:lastRenderedPageBreak/>
        <w:t xml:space="preserve">5. </w:t>
      </w:r>
      <w:bookmarkEnd w:id="214"/>
      <w:bookmarkEnd w:id="215"/>
      <w:r w:rsidR="003E78D7" w:rsidRPr="00E20C42">
        <w:t xml:space="preserve">УТВЕРЖДЕННЫЕ ДОКУМЕНТОМ ТЕРРИТОРИАЛЬНОГО ПЛАНИРОВАНИЯ МУНИЦИПАЛЬНОГО РАЙОНА СВЕДЕНИЯ О ВИДАХ, НАЗНАЧЕНИИ И НАИМЕНОВАНИЯХ </w:t>
      </w:r>
      <w:bookmarkStart w:id="217" w:name="_Hlk72828731"/>
      <w:r w:rsidR="003E78D7" w:rsidRPr="00E20C42">
        <w:t xml:space="preserve">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w:t>
      </w:r>
      <w:bookmarkEnd w:id="217"/>
      <w:r w:rsidR="003E78D7" w:rsidRPr="00E20C42">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216"/>
    </w:p>
    <w:p w14:paraId="4E4C2BA2" w14:textId="16BC8B7A" w:rsidR="001564C5" w:rsidRPr="00E20C42" w:rsidRDefault="001564C5" w:rsidP="00B93782">
      <w:pPr>
        <w:tabs>
          <w:tab w:val="left" w:pos="709"/>
        </w:tabs>
      </w:pPr>
      <w:bookmarkStart w:id="218" w:name="_Hlk88749780"/>
    </w:p>
    <w:p w14:paraId="7D189847" w14:textId="4CB4053B" w:rsidR="00BF3DFE" w:rsidRPr="00E20C42" w:rsidRDefault="0076483A" w:rsidP="001156D0">
      <w:pPr>
        <w:tabs>
          <w:tab w:val="left" w:pos="709"/>
        </w:tabs>
      </w:pPr>
      <w:r w:rsidRPr="00E20C42">
        <w:t xml:space="preserve">Согласно Схеме территориального планирования </w:t>
      </w:r>
      <w:r w:rsidR="00CE5224" w:rsidRPr="00E20C42">
        <w:t>Новосильского</w:t>
      </w:r>
      <w:r w:rsidRPr="00E20C42">
        <w:t xml:space="preserve"> района, утвержденной решением </w:t>
      </w:r>
      <w:r w:rsidR="00C55D3A" w:rsidRPr="00E20C42">
        <w:t>Новосильского</w:t>
      </w:r>
      <w:r w:rsidRPr="00E20C42">
        <w:t xml:space="preserve"> районного Совета народных депутатов от 2</w:t>
      </w:r>
      <w:r w:rsidR="00C66C01" w:rsidRPr="00E20C42">
        <w:t>8</w:t>
      </w:r>
      <w:r w:rsidRPr="00E20C42">
        <w:t xml:space="preserve"> </w:t>
      </w:r>
      <w:r w:rsidR="00C66C01" w:rsidRPr="00E20C42">
        <w:t>сентября</w:t>
      </w:r>
      <w:r w:rsidRPr="00E20C42">
        <w:t xml:space="preserve"> 201</w:t>
      </w:r>
      <w:r w:rsidR="00C66C01" w:rsidRPr="00E20C42">
        <w:t>2</w:t>
      </w:r>
      <w:r w:rsidRPr="00E20C42">
        <w:t xml:space="preserve"> года № </w:t>
      </w:r>
      <w:r w:rsidR="00C66C01" w:rsidRPr="00E20C42">
        <w:t>610</w:t>
      </w:r>
      <w:r w:rsidRPr="00E20C42">
        <w:t>, на территории поселения на расчетный срок, предусмотрено размещение объектов местного значения муниципального района:</w:t>
      </w:r>
    </w:p>
    <w:p w14:paraId="6733C6CD" w14:textId="0FD88900" w:rsidR="002455A3" w:rsidRPr="00E20C42" w:rsidRDefault="002455A3" w:rsidP="007D54F0">
      <w:pPr>
        <w:pStyle w:val="afa"/>
        <w:numPr>
          <w:ilvl w:val="0"/>
          <w:numId w:val="91"/>
        </w:numPr>
        <w:tabs>
          <w:tab w:val="left" w:pos="709"/>
        </w:tabs>
        <w:ind w:left="0" w:firstLine="709"/>
      </w:pPr>
      <w:r w:rsidRPr="00E20C42">
        <w:t xml:space="preserve">Капитальный ремонт </w:t>
      </w:r>
      <w:r w:rsidR="00B340FA" w:rsidRPr="00E20C42">
        <w:t>и газификация Петушенского</w:t>
      </w:r>
      <w:r w:rsidRPr="00E20C42">
        <w:t xml:space="preserve"> ФАП.</w:t>
      </w:r>
    </w:p>
    <w:p w14:paraId="010C6E71" w14:textId="1102A98C" w:rsidR="009E1833" w:rsidRPr="00E20C42" w:rsidRDefault="009E1833" w:rsidP="007D54F0">
      <w:pPr>
        <w:pStyle w:val="afa"/>
        <w:numPr>
          <w:ilvl w:val="0"/>
          <w:numId w:val="91"/>
        </w:numPr>
        <w:tabs>
          <w:tab w:val="left" w:pos="709"/>
        </w:tabs>
        <w:ind w:left="0" w:firstLine="709"/>
      </w:pPr>
      <w:r w:rsidRPr="00E20C42">
        <w:t>Строительство досугового учреждения в Петушенском сельском поселении.</w:t>
      </w:r>
    </w:p>
    <w:p w14:paraId="437C62B1" w14:textId="61170162" w:rsidR="002173D5" w:rsidRPr="00E20C42" w:rsidRDefault="002173D5" w:rsidP="007D54F0">
      <w:pPr>
        <w:pStyle w:val="afa"/>
        <w:numPr>
          <w:ilvl w:val="0"/>
          <w:numId w:val="91"/>
        </w:numPr>
        <w:tabs>
          <w:tab w:val="left" w:pos="709"/>
        </w:tabs>
        <w:ind w:left="0" w:firstLine="709"/>
      </w:pPr>
      <w:r w:rsidRPr="00E20C42">
        <w:t xml:space="preserve">Строительство межпоселковых поселковых газопроводов по </w:t>
      </w:r>
      <w:r w:rsidR="005D03EB" w:rsidRPr="00E20C42">
        <w:t>Петушенскому</w:t>
      </w:r>
      <w:r w:rsidRPr="00E20C42">
        <w:t xml:space="preserve"> сельскому поселению до населенных пунктов </w:t>
      </w:r>
      <w:r w:rsidR="005D03EB" w:rsidRPr="00E20C42">
        <w:t>с</w:t>
      </w:r>
      <w:r w:rsidRPr="00E20C42">
        <w:t>. П</w:t>
      </w:r>
      <w:r w:rsidR="005D03EB" w:rsidRPr="00E20C42">
        <w:t>етушки</w:t>
      </w:r>
      <w:r w:rsidRPr="00E20C42">
        <w:t xml:space="preserve">, д. </w:t>
      </w:r>
      <w:r w:rsidR="005D03EB" w:rsidRPr="00E20C42">
        <w:t>Михалево, с. Голянка</w:t>
      </w:r>
      <w:r w:rsidRPr="00E20C42">
        <w:t xml:space="preserve">. </w:t>
      </w:r>
      <w:r w:rsidR="00541948" w:rsidRPr="00E20C42">
        <w:t>(реализовано).</w:t>
      </w:r>
    </w:p>
    <w:p w14:paraId="7EB320EF" w14:textId="54BAA983" w:rsidR="00C90134" w:rsidRPr="00E20C42" w:rsidRDefault="00C90134" w:rsidP="007D54F0">
      <w:pPr>
        <w:pStyle w:val="afa"/>
        <w:numPr>
          <w:ilvl w:val="0"/>
          <w:numId w:val="91"/>
        </w:numPr>
        <w:tabs>
          <w:tab w:val="left" w:pos="709"/>
        </w:tabs>
        <w:ind w:left="0" w:firstLine="709"/>
      </w:pPr>
      <w:r w:rsidRPr="00E20C42">
        <w:t>Строительство автодорожного участка региональной автомобильной дороги "Новосиль-Петушки-Каменка-Верховье" (реализовано).</w:t>
      </w:r>
    </w:p>
    <w:p w14:paraId="47D161FB" w14:textId="4808142F" w:rsidR="00D71E6B" w:rsidRPr="00E20C42" w:rsidRDefault="00386C84" w:rsidP="007D54F0">
      <w:pPr>
        <w:pStyle w:val="afa"/>
        <w:numPr>
          <w:ilvl w:val="0"/>
          <w:numId w:val="91"/>
        </w:numPr>
        <w:tabs>
          <w:tab w:val="left" w:pos="709"/>
        </w:tabs>
        <w:ind w:left="0" w:firstLine="709"/>
      </w:pPr>
      <w:r w:rsidRPr="00E20C42">
        <w:t xml:space="preserve">Строительство дороги </w:t>
      </w:r>
      <w:r w:rsidR="00C90134" w:rsidRPr="00E20C42">
        <w:t>регионального</w:t>
      </w:r>
      <w:r w:rsidRPr="00E20C42">
        <w:t xml:space="preserve"> значения "Новосиль-</w:t>
      </w:r>
      <w:r w:rsidR="00C90134" w:rsidRPr="00E20C42">
        <w:t>Петушки</w:t>
      </w:r>
      <w:r w:rsidR="00E257D0" w:rsidRPr="00E20C42">
        <w:t>"</w:t>
      </w:r>
      <w:r w:rsidRPr="00E20C42">
        <w:t xml:space="preserve"> (реализовано).</w:t>
      </w:r>
    </w:p>
    <w:p w14:paraId="4F43E17F" w14:textId="4F55A281" w:rsidR="00386C84" w:rsidRPr="00E20C42" w:rsidRDefault="005E0231" w:rsidP="007D54F0">
      <w:pPr>
        <w:pStyle w:val="afa"/>
        <w:numPr>
          <w:ilvl w:val="0"/>
          <w:numId w:val="91"/>
        </w:numPr>
        <w:tabs>
          <w:tab w:val="left" w:pos="709"/>
        </w:tabs>
        <w:ind w:left="0" w:firstLine="709"/>
      </w:pPr>
      <w:r w:rsidRPr="00E20C42">
        <w:t>Строительство дороги местного значения "</w:t>
      </w:r>
      <w:r w:rsidR="00E257D0" w:rsidRPr="00E20C42">
        <w:t>д. </w:t>
      </w:r>
      <w:r w:rsidR="00F44580" w:rsidRPr="00E20C42">
        <w:t>Михалево-</w:t>
      </w:r>
      <w:r w:rsidR="00E257D0" w:rsidRPr="00E20C42">
        <w:t>с. </w:t>
      </w:r>
      <w:r w:rsidR="00F44580" w:rsidRPr="00E20C42">
        <w:t>Голянка</w:t>
      </w:r>
      <w:r w:rsidRPr="00E20C42">
        <w:t>" (реализовано).</w:t>
      </w:r>
    </w:p>
    <w:p w14:paraId="5C38AA5E" w14:textId="06805856" w:rsidR="007F5CDA" w:rsidRPr="00E20C42" w:rsidRDefault="007F5CDA" w:rsidP="007D54F0">
      <w:pPr>
        <w:pStyle w:val="afa"/>
        <w:numPr>
          <w:ilvl w:val="0"/>
          <w:numId w:val="91"/>
        </w:numPr>
        <w:tabs>
          <w:tab w:val="left" w:pos="709"/>
        </w:tabs>
        <w:ind w:left="0" w:firstLine="709"/>
      </w:pPr>
      <w:r w:rsidRPr="00E20C42">
        <w:t>Строительство дороги местного значения "</w:t>
      </w:r>
      <w:r w:rsidR="00E257D0" w:rsidRPr="00E20C42">
        <w:t>с. Голянка-с. Шейно</w:t>
      </w:r>
      <w:r w:rsidRPr="00E20C42">
        <w:t>"</w:t>
      </w:r>
      <w:r w:rsidR="00E257D0" w:rsidRPr="00E20C42">
        <w:t xml:space="preserve"> </w:t>
      </w:r>
      <w:r w:rsidRPr="00E20C42">
        <w:t>(реализовано).</w:t>
      </w:r>
    </w:p>
    <w:p w14:paraId="25AAAA5F" w14:textId="77777777" w:rsidR="00B77F60" w:rsidRPr="00E20C42" w:rsidRDefault="00B77F60" w:rsidP="007D54F0">
      <w:pPr>
        <w:pStyle w:val="afa"/>
        <w:numPr>
          <w:ilvl w:val="0"/>
          <w:numId w:val="91"/>
        </w:numPr>
        <w:tabs>
          <w:tab w:val="left" w:pos="709"/>
        </w:tabs>
        <w:ind w:left="0" w:firstLine="709"/>
      </w:pPr>
      <w:r w:rsidRPr="00E20C42">
        <w:t>Ремонт и реконструкция участков автодорог на подъездах к центрам сельских поселений.</w:t>
      </w:r>
    </w:p>
    <w:p w14:paraId="1F56D13C" w14:textId="77777777" w:rsidR="00B77F60" w:rsidRPr="00E20C42" w:rsidRDefault="00B77F60" w:rsidP="007D54F0">
      <w:pPr>
        <w:pStyle w:val="afa"/>
        <w:numPr>
          <w:ilvl w:val="0"/>
          <w:numId w:val="91"/>
        </w:numPr>
        <w:tabs>
          <w:tab w:val="left" w:pos="709"/>
        </w:tabs>
        <w:ind w:left="0" w:firstLine="709"/>
      </w:pPr>
      <w:r w:rsidRPr="00E20C42">
        <w:t>Ликвидация грунтовых разрывов сети с целью обеспечения надежности транспортных связей между населенными пунктами района, устройство твердого покрытия на автодорогах местного значения.</w:t>
      </w:r>
    </w:p>
    <w:p w14:paraId="60A5B2A7" w14:textId="77777777" w:rsidR="00B77F60" w:rsidRPr="00E20C42" w:rsidRDefault="00B77F60" w:rsidP="007D54F0">
      <w:pPr>
        <w:pStyle w:val="afa"/>
        <w:numPr>
          <w:ilvl w:val="0"/>
          <w:numId w:val="91"/>
        </w:numPr>
        <w:tabs>
          <w:tab w:val="left" w:pos="709"/>
        </w:tabs>
        <w:ind w:left="0" w:firstLine="709"/>
      </w:pPr>
      <w:r w:rsidRPr="00E20C42">
        <w:t>Реконструкция существующих транспортных мостов в соответствии с габаритами подходящих к ним автомобильных дорог.</w:t>
      </w:r>
    </w:p>
    <w:p w14:paraId="7CA526AC" w14:textId="77777777" w:rsidR="00B77F60" w:rsidRPr="00E20C42" w:rsidRDefault="00B77F60" w:rsidP="007D54F0">
      <w:pPr>
        <w:pStyle w:val="afa"/>
        <w:numPr>
          <w:ilvl w:val="0"/>
          <w:numId w:val="91"/>
        </w:numPr>
        <w:tabs>
          <w:tab w:val="left" w:pos="709"/>
        </w:tabs>
        <w:ind w:left="0" w:firstLine="709"/>
      </w:pPr>
      <w:r w:rsidRPr="00E20C42">
        <w:t>Развитие инфраструктуры газового хозяйства (строительство распределительных сетей, ГГРП, ГРП, газопроводов низкого давления).</w:t>
      </w:r>
    </w:p>
    <w:p w14:paraId="28C2BC5B" w14:textId="77777777" w:rsidR="00B77F60" w:rsidRPr="00E20C42" w:rsidRDefault="00B77F60" w:rsidP="007D54F0">
      <w:pPr>
        <w:pStyle w:val="afa"/>
        <w:numPr>
          <w:ilvl w:val="0"/>
          <w:numId w:val="91"/>
        </w:numPr>
        <w:tabs>
          <w:tab w:val="left" w:pos="709"/>
        </w:tabs>
        <w:ind w:left="0" w:firstLine="709"/>
      </w:pPr>
      <w:r w:rsidRPr="00E20C42">
        <w:t>Реконструкция существующих и строительство новых водопроводных сетей. Внедрение систем повторного использования воды на промышленных предприятиях.</w:t>
      </w:r>
    </w:p>
    <w:p w14:paraId="06922520" w14:textId="17958E3B" w:rsidR="00B77F60" w:rsidRPr="00E20C42" w:rsidRDefault="00B77F60" w:rsidP="007D54F0">
      <w:pPr>
        <w:pStyle w:val="afa"/>
        <w:numPr>
          <w:ilvl w:val="0"/>
          <w:numId w:val="91"/>
        </w:numPr>
        <w:tabs>
          <w:tab w:val="left" w:pos="709"/>
        </w:tabs>
        <w:ind w:left="0" w:firstLine="709"/>
      </w:pPr>
      <w:r w:rsidRPr="00E20C42">
        <w:t>Строительство децентрализованных систем водоснабжения.</w:t>
      </w:r>
    </w:p>
    <w:p w14:paraId="4F14A5E4" w14:textId="77777777" w:rsidR="00B77F60" w:rsidRPr="00E20C42" w:rsidRDefault="00B77F60" w:rsidP="007D54F0">
      <w:pPr>
        <w:pStyle w:val="afa"/>
        <w:numPr>
          <w:ilvl w:val="0"/>
          <w:numId w:val="91"/>
        </w:numPr>
        <w:tabs>
          <w:tab w:val="left" w:pos="709"/>
        </w:tabs>
        <w:ind w:left="0" w:firstLine="709"/>
      </w:pPr>
      <w:r w:rsidRPr="00E20C42">
        <w:t>Строительство и реконструкция водопроводных сетей.</w:t>
      </w:r>
    </w:p>
    <w:p w14:paraId="662D09BF" w14:textId="2CD58B10" w:rsidR="00B77F60" w:rsidRPr="00E20C42" w:rsidRDefault="00B77F60" w:rsidP="007D54F0">
      <w:pPr>
        <w:pStyle w:val="afa"/>
        <w:numPr>
          <w:ilvl w:val="0"/>
          <w:numId w:val="91"/>
        </w:numPr>
        <w:tabs>
          <w:tab w:val="left" w:pos="709"/>
        </w:tabs>
        <w:ind w:left="0" w:firstLine="709"/>
      </w:pPr>
      <w:r w:rsidRPr="00E20C42">
        <w:lastRenderedPageBreak/>
        <w:t>Обустройство зон санитарной охраны водозаборов и водопроводных сооружений на всех объектах, где их нет в настоящее время.</w:t>
      </w:r>
    </w:p>
    <w:p w14:paraId="2B80EA1B" w14:textId="2AC17400" w:rsidR="004310E7" w:rsidRPr="00E20C42" w:rsidRDefault="004310E7" w:rsidP="007D54F0">
      <w:pPr>
        <w:pStyle w:val="afa"/>
        <w:numPr>
          <w:ilvl w:val="0"/>
          <w:numId w:val="91"/>
        </w:numPr>
        <w:tabs>
          <w:tab w:val="left" w:pos="709"/>
        </w:tabs>
        <w:ind w:left="0" w:firstLine="709"/>
      </w:pPr>
      <w:r w:rsidRPr="00E20C42">
        <w:t>Организация системы хозяйственно-бытовой канализации, (для населенных пунктов, где она отсутствует), включающей отводящие, сборные коллекторы, насосные станции, очистные сооружения, выпуски очищенных стоков.</w:t>
      </w:r>
    </w:p>
    <w:p w14:paraId="1744C09A" w14:textId="77777777" w:rsidR="004310E7" w:rsidRPr="00E20C42" w:rsidRDefault="004310E7" w:rsidP="004310E7">
      <w:pPr>
        <w:tabs>
          <w:tab w:val="left" w:pos="709"/>
        </w:tabs>
      </w:pPr>
    </w:p>
    <w:p w14:paraId="7FC7918E" w14:textId="1D2CC953" w:rsidR="001564C5" w:rsidRPr="00E20C42" w:rsidRDefault="001564C5" w:rsidP="002E6DC0">
      <w:pPr>
        <w:pStyle w:val="13"/>
      </w:pPr>
      <w:bookmarkStart w:id="219" w:name="_Toc90991365"/>
      <w:bookmarkStart w:id="220" w:name="_Toc101874836"/>
      <w:bookmarkStart w:id="221" w:name="_Toc171068700"/>
      <w:bookmarkEnd w:id="218"/>
      <w:r w:rsidRPr="00E20C42">
        <w:lastRenderedPageBreak/>
        <w:t>6. ПЕРЕЧЕНЬ И ХАРАКТЕРИСТИКА ОСНОВНЫХ ФАКТОРОВ РИСКА ВОЗНИКНОВЕНИЯ ЧРЕЗВЫЧАЙНЫХ СИТУАЦИЙ ПРИРОДНОГО И ТЕХНОГЕННОГО ХАРАКТЕРА</w:t>
      </w:r>
      <w:bookmarkEnd w:id="219"/>
      <w:bookmarkEnd w:id="220"/>
      <w:bookmarkEnd w:id="221"/>
    </w:p>
    <w:p w14:paraId="09DC06A7" w14:textId="651AD607" w:rsidR="005438D0" w:rsidRPr="00E20C42" w:rsidRDefault="005438D0" w:rsidP="00B93782">
      <w:pPr>
        <w:tabs>
          <w:tab w:val="left" w:pos="709"/>
        </w:tabs>
      </w:pPr>
    </w:p>
    <w:p w14:paraId="23657B34" w14:textId="035DBA21" w:rsidR="00811D83" w:rsidRPr="00E20C42" w:rsidRDefault="00811D83" w:rsidP="0070457C">
      <w:r w:rsidRPr="00E20C42">
        <w:rPr>
          <w:i/>
        </w:rPr>
        <w:t>Чрезвычайная ситуация (ЧС)</w:t>
      </w:r>
      <w:r w:rsidRPr="00E20C42">
        <w:t xml:space="preserve"> – </w:t>
      </w:r>
      <w:r w:rsidR="00B277B2" w:rsidRPr="00E20C42">
        <w:t>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r w:rsidRPr="00E20C42">
        <w:t>.</w:t>
      </w:r>
    </w:p>
    <w:p w14:paraId="4134B4BC" w14:textId="77777777" w:rsidR="005C1E7A" w:rsidRPr="00E20C42" w:rsidRDefault="005C1E7A" w:rsidP="005C1E7A">
      <w:r w:rsidRPr="00E20C42">
        <w:t>Возникновение аварий и катастроф природного и техногенного характера оказывает негативное влияние на обстановку на территории поселения. Поскольку ЧС возникает, как правило, непредвиденно, необходимо принятие всех возможных мер по защите от них населения и территорий.</w:t>
      </w:r>
    </w:p>
    <w:p w14:paraId="7D3801B5" w14:textId="77777777" w:rsidR="00811D83" w:rsidRPr="00E20C42" w:rsidRDefault="00811D83" w:rsidP="0070457C">
      <w:r w:rsidRPr="00E20C42">
        <w:t>Вся территория Орловской области подвержена:</w:t>
      </w:r>
    </w:p>
    <w:p w14:paraId="68A66C52" w14:textId="3FCFD519" w:rsidR="00811D83" w:rsidRPr="00E20C42" w:rsidRDefault="00811D83" w:rsidP="007D54F0">
      <w:pPr>
        <w:pStyle w:val="afa"/>
        <w:numPr>
          <w:ilvl w:val="0"/>
          <w:numId w:val="52"/>
        </w:numPr>
        <w:ind w:left="0" w:firstLine="709"/>
      </w:pPr>
      <w:r w:rsidRPr="00E20C42">
        <w:t>риску возникновения чрезвычайных ситуаций природного характера (природный пожар);</w:t>
      </w:r>
    </w:p>
    <w:p w14:paraId="53967176" w14:textId="240D95A2" w:rsidR="00811D83" w:rsidRPr="00E20C42" w:rsidRDefault="00811D83" w:rsidP="007D54F0">
      <w:pPr>
        <w:pStyle w:val="afa"/>
        <w:numPr>
          <w:ilvl w:val="0"/>
          <w:numId w:val="52"/>
        </w:numPr>
        <w:ind w:left="0" w:firstLine="709"/>
      </w:pPr>
      <w:r w:rsidRPr="00E20C42">
        <w:t xml:space="preserve">опасным метеорологическим процессам </w:t>
      </w:r>
      <w:r w:rsidR="00A70717" w:rsidRPr="00E20C42">
        <w:t>(град, гололед, метели, туманы, сильный дождь, сильный снегопад, сильный мороз, сильная жара, ураганы, шквалы)</w:t>
      </w:r>
      <w:r w:rsidRPr="00E20C42">
        <w:t>;</w:t>
      </w:r>
    </w:p>
    <w:p w14:paraId="61787200" w14:textId="316A10DC" w:rsidR="00811D83" w:rsidRPr="00E20C42" w:rsidRDefault="00811D83" w:rsidP="007D54F0">
      <w:pPr>
        <w:pStyle w:val="afa"/>
        <w:numPr>
          <w:ilvl w:val="0"/>
          <w:numId w:val="52"/>
        </w:numPr>
        <w:ind w:left="0" w:firstLine="709"/>
      </w:pPr>
      <w:r w:rsidRPr="00E20C42">
        <w:t>риску возникновения чрезвычайных ситуаций техногенного характера (пожар (взрыв), промышленная авария (катастрофа), опасное происшествие на транспорте).</w:t>
      </w:r>
    </w:p>
    <w:p w14:paraId="4D15A85B" w14:textId="4D45FB9C" w:rsidR="00E13DD0" w:rsidRPr="00E20C42" w:rsidRDefault="00E13DD0" w:rsidP="00E13DD0">
      <w:r w:rsidRPr="00E20C42">
        <w:t xml:space="preserve">Также помимо вышеперечисленных рисков на территории </w:t>
      </w:r>
      <w:r w:rsidR="00891A7A" w:rsidRPr="00E20C42">
        <w:t>Новосильского</w:t>
      </w:r>
      <w:r w:rsidRPr="00E20C42">
        <w:t xml:space="preserve"> района Орловской области характерны следующие риски возникновения ЧС</w:t>
      </w:r>
      <w:r w:rsidR="00A70717" w:rsidRPr="00E20C42">
        <w:t>:</w:t>
      </w:r>
    </w:p>
    <w:p w14:paraId="6D420755" w14:textId="101F9E72" w:rsidR="00A70717" w:rsidRPr="00E20C42" w:rsidRDefault="00A70717" w:rsidP="007D54F0">
      <w:pPr>
        <w:pStyle w:val="afa"/>
        <w:numPr>
          <w:ilvl w:val="0"/>
          <w:numId w:val="51"/>
        </w:numPr>
        <w:ind w:left="0" w:firstLine="709"/>
      </w:pPr>
      <w:r w:rsidRPr="00E20C42">
        <w:t>риски ЧС, обусловленных опасными геофизическими явлениями, магнитудой до 4</w:t>
      </w:r>
      <w:r w:rsidR="008C5018" w:rsidRPr="00E20C42">
        <w:t xml:space="preserve"> – </w:t>
      </w:r>
      <w:r w:rsidRPr="00E20C42">
        <w:t>5 баллов;</w:t>
      </w:r>
    </w:p>
    <w:p w14:paraId="2AFD349D" w14:textId="37828C93" w:rsidR="00A70717" w:rsidRPr="00E20C42" w:rsidRDefault="00A70717" w:rsidP="007D54F0">
      <w:pPr>
        <w:pStyle w:val="afa"/>
        <w:numPr>
          <w:ilvl w:val="0"/>
          <w:numId w:val="51"/>
        </w:numPr>
        <w:ind w:left="0" w:firstLine="709"/>
      </w:pPr>
      <w:r w:rsidRPr="00E20C42">
        <w:t>риски распространения опасных инфекционных заболеваний человека животных;</w:t>
      </w:r>
    </w:p>
    <w:p w14:paraId="2F03C825" w14:textId="1BCF51A0" w:rsidR="002E00C5" w:rsidRPr="00E20C42" w:rsidRDefault="00A70717" w:rsidP="007D54F0">
      <w:pPr>
        <w:pStyle w:val="afa"/>
        <w:numPr>
          <w:ilvl w:val="0"/>
          <w:numId w:val="51"/>
        </w:numPr>
        <w:ind w:left="0" w:firstLine="709"/>
      </w:pPr>
      <w:r w:rsidRPr="00E20C42">
        <w:t>риски распространения опасных заболеваний и вредителей сельскохозяйственных растений и леса.</w:t>
      </w:r>
    </w:p>
    <w:p w14:paraId="64AE5291" w14:textId="05653C9C" w:rsidR="005C06F2" w:rsidRPr="00E20C42" w:rsidRDefault="005C06F2" w:rsidP="00E13DD0">
      <w:r w:rsidRPr="00E20C42">
        <w:t>Система оповещения Орловской области построена на базе реконструированной региональной автоматизированной системы централизованного оповещения гражданской обороны и сопряженной с ней комплексной системой экстренного оповещения населения об угрозе возникновения или о возникновении чрезвычайных ситуаций</w:t>
      </w:r>
      <w:r w:rsidR="00CD4454" w:rsidRPr="00E20C42">
        <w:t>.</w:t>
      </w:r>
    </w:p>
    <w:p w14:paraId="6CE4EDC8" w14:textId="37F24FD8" w:rsidR="00D11210" w:rsidRPr="00E20C42" w:rsidRDefault="00CD4454" w:rsidP="00F33074">
      <w:r w:rsidRPr="00E20C42">
        <w:t>Строительство (реконструкция) локальных систем оповещения (далее – ЛСО) на территории Орловской области осуществляется в соответствии с совместным приказом МЧС России и Министерства цифрового развития и массовых коммуникаций Российской Федерации от 31</w:t>
      </w:r>
      <w:r w:rsidR="0047218A" w:rsidRPr="00E20C42">
        <w:t xml:space="preserve"> июля </w:t>
      </w:r>
      <w:r w:rsidRPr="00E20C42">
        <w:t>2020</w:t>
      </w:r>
      <w:r w:rsidR="0047218A" w:rsidRPr="00E20C42">
        <w:t> года</w:t>
      </w:r>
      <w:r w:rsidRPr="00E20C42">
        <w:t xml:space="preserve"> №</w:t>
      </w:r>
      <w:r w:rsidR="0047218A" w:rsidRPr="00E20C42">
        <w:t> </w:t>
      </w:r>
      <w:r w:rsidRPr="00E20C42">
        <w:t>578/365 «Об утверждении Положения о системах оповещения населения».</w:t>
      </w:r>
    </w:p>
    <w:p w14:paraId="4C849014" w14:textId="1BF0A567" w:rsidR="005C06F2" w:rsidRPr="00E20C42" w:rsidRDefault="005C06F2" w:rsidP="002F1B4F">
      <w:pPr>
        <w:pStyle w:val="20"/>
      </w:pPr>
      <w:r w:rsidRPr="00E20C42">
        <w:t>6.1 Перечень возможных источников ЧС природного характера, которые могут оказывать воздействие на проектируемую территорию</w:t>
      </w:r>
    </w:p>
    <w:p w14:paraId="098A2A19" w14:textId="200F54F9" w:rsidR="00D11210" w:rsidRPr="00E20C42" w:rsidRDefault="00D11210" w:rsidP="00D11210">
      <w:bookmarkStart w:id="222" w:name="_Hlk150757485"/>
      <w:r w:rsidRPr="00E20C42">
        <w:rPr>
          <w:i/>
        </w:rPr>
        <w:t>Природная чрезвычайная ситуация</w:t>
      </w:r>
      <w:r w:rsidRPr="00E20C42">
        <w:t xml:space="preserve"> (далее – природная ЧС)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14:paraId="137E159C" w14:textId="6CAA641E" w:rsidR="00BD1410" w:rsidRPr="00E20C42" w:rsidRDefault="00BD1410" w:rsidP="00BD1410">
      <w:r w:rsidRPr="00E20C42">
        <w:rPr>
          <w:i/>
        </w:rPr>
        <w:lastRenderedPageBreak/>
        <w:t>Источник природной чрезвычайной ситуации</w:t>
      </w:r>
      <w:r w:rsidRPr="00E20C42">
        <w:t xml:space="preserve"> –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14:paraId="670FAF87" w14:textId="77777777" w:rsidR="00BD1410" w:rsidRPr="00E20C42" w:rsidRDefault="00BD1410" w:rsidP="00BD1410">
      <w:r w:rsidRPr="00E20C42">
        <w:rPr>
          <w:i/>
        </w:rPr>
        <w:t>Опасное природное явление</w:t>
      </w:r>
      <w:r w:rsidRPr="00E20C42">
        <w:t xml:space="preserve"> – событие природного происхождения (геологического, гидрологического)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14:paraId="0416719E" w14:textId="6CDBCFEE" w:rsidR="004B77C6" w:rsidRPr="00E20C42" w:rsidRDefault="004B77C6" w:rsidP="004B77C6">
      <w:r w:rsidRPr="00E20C42">
        <w:t>Зоны, подверженные воздействию чрезвычайных ситуаций природного характера, выделены на основе данных паспорта безопасности Новосильского района. В соответствии с ним, вся территория муниципального образования подвержена воздействию ЧС природного характера в виде ураганов, бурь, града и подтоплений.</w:t>
      </w:r>
    </w:p>
    <w:p w14:paraId="658332DF" w14:textId="5F881EE7" w:rsidR="00BD1410" w:rsidRPr="00E20C42" w:rsidRDefault="00BD1410" w:rsidP="009B25D5">
      <w:pPr>
        <w:pStyle w:val="3"/>
      </w:pPr>
      <w:r w:rsidRPr="00E20C42">
        <w:t>6.1.1 Опасные геологические процессы и явления</w:t>
      </w:r>
    </w:p>
    <w:p w14:paraId="4717B66C" w14:textId="67004716" w:rsidR="00D515D9" w:rsidRPr="00E20C42" w:rsidRDefault="00D515D9" w:rsidP="00D515D9">
      <w:r w:rsidRPr="00E20C42">
        <w:rPr>
          <w:i/>
        </w:rPr>
        <w:t>Опасное геологическое явление</w:t>
      </w:r>
      <w:r w:rsidRPr="00E20C42">
        <w:t xml:space="preserve"> –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факторов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w:t>
      </w:r>
    </w:p>
    <w:p w14:paraId="19A24318" w14:textId="6277494B" w:rsidR="00BD1410" w:rsidRPr="00E20C42" w:rsidRDefault="00BD1410" w:rsidP="00D515D9">
      <w:r w:rsidRPr="00E20C42">
        <w:rPr>
          <w:i/>
        </w:rPr>
        <w:t>Землетрясения</w:t>
      </w:r>
      <w:r w:rsidRPr="00E20C42">
        <w:t xml:space="preserve"> магнитудой до 5-ти баллов возможны на всей территории Орловской области в виде отголосков опасных сейсмических явлений, происходящих в сейсмоопасных районах Восточной Европы и Кавказа, при этом на территории Орловской области разрушений и повреждений зданий и сооружений, объектов транспортной инфраструктуры, систем жилищно-коммунального хозяйства и топливно-энергетического комплекса не прогнозируется. Возможны незначительные повреждения объектов различного назначения в виде мелких трещин в стенах и отпадения штукатурки, способные привести к необходимости проведения текущего ремонта.</w:t>
      </w:r>
    </w:p>
    <w:p w14:paraId="6876A697" w14:textId="446B32C1" w:rsidR="00BD1410" w:rsidRPr="00E20C42" w:rsidRDefault="00BD1410" w:rsidP="009B25D5">
      <w:pPr>
        <w:pStyle w:val="3"/>
      </w:pPr>
      <w:r w:rsidRPr="00E20C42">
        <w:t xml:space="preserve">6.1.2 </w:t>
      </w:r>
      <w:r w:rsidR="00E7516C" w:rsidRPr="00E20C42">
        <w:t>Опасные гидрологические явления и процессы</w:t>
      </w:r>
    </w:p>
    <w:p w14:paraId="2AE1E698" w14:textId="56118CB8" w:rsidR="00E7516C" w:rsidRPr="00E20C42" w:rsidRDefault="00BD1410" w:rsidP="00E7516C">
      <w:r w:rsidRPr="00E20C42">
        <w:rPr>
          <w:i/>
        </w:rPr>
        <w:t>Опасное гидрологическое явление</w:t>
      </w:r>
      <w:r w:rsidRPr="00E20C42">
        <w:t xml:space="preserve"> – это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w:t>
      </w:r>
      <w:r w:rsidR="00E7516C" w:rsidRPr="00E20C42">
        <w:t xml:space="preserve"> и</w:t>
      </w:r>
      <w:r w:rsidRPr="00E20C42">
        <w:t xml:space="preserve"> растения</w:t>
      </w:r>
      <w:r w:rsidR="00E7516C" w:rsidRPr="00E20C42">
        <w:t>,</w:t>
      </w:r>
      <w:r w:rsidRPr="00E20C42">
        <w:t xml:space="preserve"> объекты экономики</w:t>
      </w:r>
      <w:r w:rsidR="00E7516C" w:rsidRPr="00E20C42">
        <w:t xml:space="preserve"> и окружающую природную среду</w:t>
      </w:r>
      <w:r w:rsidRPr="00E20C42">
        <w:t>.</w:t>
      </w:r>
    </w:p>
    <w:p w14:paraId="2BFBFA01" w14:textId="7441C647" w:rsidR="00BF6C57" w:rsidRPr="00E20C42" w:rsidRDefault="00BF6C57" w:rsidP="00B05B4A">
      <w:r w:rsidRPr="00E20C42">
        <w:t>Риски возникновения подтоплений отсутствуют по причине отсутствия больших водоемов (площадь водного фонда – 1,2% площади сельского поселения).</w:t>
      </w:r>
    </w:p>
    <w:p w14:paraId="6372D189" w14:textId="19AE83E0" w:rsidR="000D3D65" w:rsidRPr="00E20C42" w:rsidRDefault="00647B4B" w:rsidP="00647B4B">
      <w:r w:rsidRPr="00E20C42">
        <w:t>Ограниченно благоприятными являются территории, на которых глубина залегания уровня грунтовых вод составляет 1 – 3 м от поверхности земли.</w:t>
      </w:r>
    </w:p>
    <w:p w14:paraId="2FA97D6B" w14:textId="77777777" w:rsidR="00555062" w:rsidRPr="00E20C42" w:rsidRDefault="00555062" w:rsidP="009B0F72">
      <w:r w:rsidRPr="00E20C42">
        <w:t>Вертикальная планировка территории населенных пунктов сельского поселения предусматривает высотное положение основных улиц и проездов с учетом обеспечения поверхностного стока дождевых и талых вод при максимальном сохранении рельефа.</w:t>
      </w:r>
    </w:p>
    <w:p w14:paraId="0A9A8451" w14:textId="16BD4AD8" w:rsidR="00555062" w:rsidRPr="00E20C42" w:rsidRDefault="00555062" w:rsidP="008614AA">
      <w:pPr>
        <w:pStyle w:val="5"/>
        <w:rPr>
          <w:color w:val="auto"/>
        </w:rPr>
      </w:pPr>
      <w:bookmarkStart w:id="223" w:name="_Toc242512400"/>
      <w:bookmarkStart w:id="224" w:name="_Toc270950900"/>
      <w:bookmarkStart w:id="225" w:name="_Toc312530966"/>
      <w:r w:rsidRPr="00E20C42">
        <w:rPr>
          <w:color w:val="auto"/>
        </w:rPr>
        <w:t>Мероприятия по защите поселения от затопления</w:t>
      </w:r>
      <w:bookmarkEnd w:id="223"/>
      <w:bookmarkEnd w:id="224"/>
      <w:bookmarkEnd w:id="225"/>
      <w:r w:rsidRPr="00E20C42">
        <w:rPr>
          <w:color w:val="auto"/>
        </w:rPr>
        <w:t>.</w:t>
      </w:r>
    </w:p>
    <w:p w14:paraId="64D2C342" w14:textId="7EBB0E8B" w:rsidR="00555062" w:rsidRPr="00E20C42" w:rsidRDefault="00555062" w:rsidP="009B0F72">
      <w:r w:rsidRPr="00E20C42">
        <w:t>Цель инженерной защиты территории – улучшение физических характеристик территории поселений, чтобы сделать их максимально пригодными и эффективными для промышленного и гражданского строительства, защиты от неблагоприятных физико-геологических процессов – затопления во время половодий и паводков, повышения уровня грунтовых вод, просадочных свойств грунта и т.п.</w:t>
      </w:r>
    </w:p>
    <w:p w14:paraId="04999EC9" w14:textId="77777777" w:rsidR="00555062" w:rsidRPr="00E20C42" w:rsidRDefault="00555062" w:rsidP="009B0F72">
      <w:r w:rsidRPr="00E20C42">
        <w:lastRenderedPageBreak/>
        <w:t>В инженерной подготовке территорий поселений (особенно с неблагоприятными природными условиями) организация стока поверхностных вод является одним из важнейших мероприятий, предупреждающих повышение уровня грунтовых вод и проявления просадочных свойств грунта, и т.д.</w:t>
      </w:r>
    </w:p>
    <w:p w14:paraId="146D3666" w14:textId="77777777" w:rsidR="00555062" w:rsidRPr="00E20C42" w:rsidRDefault="00555062" w:rsidP="009B0F72">
      <w:r w:rsidRPr="00E20C42">
        <w:t>Информация об имеющейся ливневой канализации в населенных пунктах района и проектах, касающихся развития системы ливневой канализации, отсутствует. Отсутствие систем ливневой канализации не только сказывается на уровне благоустройства поселений, но и приводит к подтоплению территорий.</w:t>
      </w:r>
    </w:p>
    <w:p w14:paraId="3CCCB56E" w14:textId="52798092" w:rsidR="00555062" w:rsidRPr="00E20C42" w:rsidRDefault="00555062" w:rsidP="008614AA">
      <w:pPr>
        <w:pStyle w:val="5"/>
        <w:rPr>
          <w:color w:val="auto"/>
        </w:rPr>
      </w:pPr>
      <w:bookmarkStart w:id="226" w:name="_Toc242512401"/>
      <w:bookmarkStart w:id="227" w:name="_Toc270950901"/>
      <w:bookmarkStart w:id="228" w:name="_Toc312530967"/>
      <w:r w:rsidRPr="00E20C42">
        <w:rPr>
          <w:color w:val="auto"/>
        </w:rPr>
        <w:t>Мероприятия по благоустройству водоемов</w:t>
      </w:r>
      <w:bookmarkEnd w:id="226"/>
      <w:bookmarkEnd w:id="227"/>
      <w:bookmarkEnd w:id="228"/>
      <w:r w:rsidRPr="00E20C42">
        <w:rPr>
          <w:color w:val="auto"/>
        </w:rPr>
        <w:t>.</w:t>
      </w:r>
    </w:p>
    <w:p w14:paraId="145916A7" w14:textId="74DC00B6" w:rsidR="00555062" w:rsidRPr="00E20C42" w:rsidRDefault="00555062" w:rsidP="009B0F72">
      <w:r w:rsidRPr="00E20C42">
        <w:t xml:space="preserve">Реки </w:t>
      </w:r>
      <w:r w:rsidR="00B24CF5" w:rsidRPr="00E20C42">
        <w:t>Пшевка</w:t>
      </w:r>
      <w:r w:rsidRPr="00E20C42">
        <w:t xml:space="preserve"> и </w:t>
      </w:r>
      <w:r w:rsidR="00B24CF5" w:rsidRPr="00E20C42">
        <w:t>Дичня</w:t>
      </w:r>
      <w:r w:rsidRPr="00E20C42">
        <w:t>, и их притоки имеют достаточно извилистое русло, берега в общем обрывисты и скалисты, сложены из девонской системы; заливных широких мест нет. В настоящее время берегоукрепление не проводилось.</w:t>
      </w:r>
    </w:p>
    <w:p w14:paraId="38C6C867" w14:textId="77777777" w:rsidR="00555062" w:rsidRPr="00E20C42" w:rsidRDefault="00555062" w:rsidP="009B0F72">
      <w:r w:rsidRPr="00E20C42">
        <w:t>Сброс дождевых вод выполнен в реки без очистки.</w:t>
      </w:r>
    </w:p>
    <w:p w14:paraId="5705D615" w14:textId="3D02F90D" w:rsidR="00F32EC6" w:rsidRPr="00E20C42" w:rsidRDefault="00555062" w:rsidP="00555062">
      <w:r w:rsidRPr="00E20C42">
        <w:t>Встречаются участки с высоким стоянием грунтовых вод.</w:t>
      </w:r>
    </w:p>
    <w:p w14:paraId="57CE9B4D" w14:textId="26B0A93F" w:rsidR="0038604C" w:rsidRPr="00E20C42" w:rsidRDefault="0038604C" w:rsidP="009B25D5">
      <w:pPr>
        <w:pStyle w:val="3"/>
      </w:pPr>
      <w:r w:rsidRPr="00E20C42">
        <w:t>6.1.</w:t>
      </w:r>
      <w:r w:rsidR="00BD1410" w:rsidRPr="00E20C42">
        <w:t>3</w:t>
      </w:r>
      <w:r w:rsidRPr="00E20C42">
        <w:t xml:space="preserve"> </w:t>
      </w:r>
      <w:r w:rsidR="00E7516C" w:rsidRPr="00E20C42">
        <w:t>Опасные метеорологические явления и процессы</w:t>
      </w:r>
    </w:p>
    <w:p w14:paraId="4B96FC85" w14:textId="77777777" w:rsidR="00D06FB7" w:rsidRPr="00E20C42" w:rsidRDefault="0038604C" w:rsidP="00D06FB7">
      <w:pPr>
        <w:rPr>
          <w:iCs/>
        </w:rPr>
      </w:pPr>
      <w:r w:rsidRPr="00E20C42">
        <w:rPr>
          <w:i/>
          <w:iCs/>
        </w:rPr>
        <w:t>Опасное метеорологическое явление</w:t>
      </w:r>
      <w:r w:rsidRPr="00E20C42">
        <w:t xml:space="preserve"> – </w:t>
      </w:r>
      <w:r w:rsidRPr="00E20C42">
        <w:rPr>
          <w:iCs/>
        </w:rPr>
        <w:t>это природн</w:t>
      </w:r>
      <w:r w:rsidR="00723A5B" w:rsidRPr="00E20C42">
        <w:rPr>
          <w:iCs/>
        </w:rPr>
        <w:t>ые процессы и</w:t>
      </w:r>
      <w:r w:rsidRPr="00E20C42">
        <w:rPr>
          <w:iCs/>
        </w:rPr>
        <w:t xml:space="preserve"> явление, возникающ</w:t>
      </w:r>
      <w:r w:rsidR="00723A5B" w:rsidRPr="00E20C42">
        <w:rPr>
          <w:iCs/>
        </w:rPr>
        <w:t>и</w:t>
      </w:r>
      <w:r w:rsidRPr="00E20C42">
        <w:rPr>
          <w:iCs/>
        </w:rPr>
        <w:t>е в атмосфере под действием различных природных факторов или их сочетаний, оказ</w:t>
      </w:r>
      <w:r w:rsidR="00723A5B" w:rsidRPr="00E20C42">
        <w:rPr>
          <w:iCs/>
        </w:rPr>
        <w:t>ывающие или могущие оказать</w:t>
      </w:r>
      <w:r w:rsidRPr="00E20C42">
        <w:rPr>
          <w:iCs/>
        </w:rPr>
        <w:t xml:space="preserve"> поражающее воздействие на людей, сельскохозяйственных животных и растения, объекты экономики</w:t>
      </w:r>
      <w:r w:rsidR="00723A5B" w:rsidRPr="00E20C42">
        <w:rPr>
          <w:iCs/>
        </w:rPr>
        <w:t xml:space="preserve"> и окружающую природную среду</w:t>
      </w:r>
      <w:r w:rsidRPr="00E20C42">
        <w:rPr>
          <w:iCs/>
        </w:rPr>
        <w:t>.</w:t>
      </w:r>
    </w:p>
    <w:p w14:paraId="74CFF739" w14:textId="55224FC7" w:rsidR="00723A5B" w:rsidRPr="00E20C42" w:rsidRDefault="00723A5B" w:rsidP="009E7AC1">
      <w:r w:rsidRPr="00E20C42">
        <w:t>Метеорологические и опасные агрометеорологические явления</w:t>
      </w:r>
      <w:r w:rsidR="00D06FB7" w:rsidRPr="00E20C42">
        <w:t xml:space="preserve"> характерные для </w:t>
      </w:r>
      <w:r w:rsidR="00CD4AC9" w:rsidRPr="00E20C42">
        <w:t>Петушенского</w:t>
      </w:r>
      <w:r w:rsidR="00D06FB7" w:rsidRPr="00E20C42">
        <w:t xml:space="preserve"> сельского поселения</w:t>
      </w:r>
      <w:r w:rsidR="005D7855" w:rsidRPr="00E20C42">
        <w:t>.</w:t>
      </w:r>
    </w:p>
    <w:p w14:paraId="3C76B8E5" w14:textId="77777777" w:rsidR="005D7855" w:rsidRPr="00E20C42" w:rsidRDefault="005D7855" w:rsidP="008614AA">
      <w:pPr>
        <w:pStyle w:val="5"/>
        <w:rPr>
          <w:color w:val="auto"/>
        </w:rPr>
      </w:pPr>
      <w:r w:rsidRPr="00E20C42">
        <w:rPr>
          <w:color w:val="auto"/>
        </w:rPr>
        <w:t>Град.</w:t>
      </w:r>
    </w:p>
    <w:p w14:paraId="38F3D5F3" w14:textId="5EDC174C" w:rsidR="005D7855" w:rsidRPr="00E20C42" w:rsidRDefault="005D7855" w:rsidP="005D7855">
      <w:r w:rsidRPr="00E20C42">
        <w:t xml:space="preserve">Статистика показывает, что в среднем за год в районе отмечается около 2-х дней с градом, но ни в одном из месяцев град не бывает ежегодно. </w:t>
      </w:r>
    </w:p>
    <w:p w14:paraId="7D63966D" w14:textId="77777777" w:rsidR="005D7855" w:rsidRPr="00E20C42" w:rsidRDefault="005D7855" w:rsidP="005D7855">
      <w:r w:rsidRPr="00E20C42">
        <w:t xml:space="preserve">Наибольшее число дней с градом приходится на июнь-июль. Наибольшая повторяемость выпадения града (38%) приходится на интервал времени от 13 до 15 часов. Продолжительность выпадения града незначительна. В 80% случаях она составляет от нескольких минут до четверти часа. </w:t>
      </w:r>
    </w:p>
    <w:p w14:paraId="1DA87241" w14:textId="77777777" w:rsidR="009F7FDC" w:rsidRPr="00E20C42" w:rsidRDefault="005D7855" w:rsidP="008614AA">
      <w:pPr>
        <w:pStyle w:val="5"/>
        <w:rPr>
          <w:color w:val="auto"/>
        </w:rPr>
      </w:pPr>
      <w:r w:rsidRPr="00E20C42">
        <w:rPr>
          <w:color w:val="auto"/>
        </w:rPr>
        <w:t>Гололед.</w:t>
      </w:r>
    </w:p>
    <w:p w14:paraId="708EDAEA" w14:textId="42359BD8" w:rsidR="005D7855" w:rsidRPr="00E20C42" w:rsidRDefault="005D7855" w:rsidP="005D7855">
      <w:r w:rsidRPr="00E20C42">
        <w:t>Число дней с гололедом в зависимости от климатических условий составляет в среднем 24 дня в год. Наиболее часто гололедные явления наблюдаются с ноября по март включительно.</w:t>
      </w:r>
    </w:p>
    <w:p w14:paraId="2F868F2B" w14:textId="77777777" w:rsidR="009F7FDC" w:rsidRPr="00E20C42" w:rsidRDefault="005D7855" w:rsidP="008614AA">
      <w:pPr>
        <w:pStyle w:val="5"/>
        <w:rPr>
          <w:color w:val="auto"/>
        </w:rPr>
      </w:pPr>
      <w:r w:rsidRPr="00E20C42">
        <w:rPr>
          <w:color w:val="auto"/>
        </w:rPr>
        <w:t>Метели.</w:t>
      </w:r>
    </w:p>
    <w:p w14:paraId="33714502" w14:textId="536C0915" w:rsidR="005D7855" w:rsidRPr="00E20C42" w:rsidRDefault="005D7855" w:rsidP="005D7855">
      <w:r w:rsidRPr="00E20C42">
        <w:t>В районе в среднем бывает за год 45 дней с метелями. Больше всего метелей приходится на январь-февраль месяц (10-12 дней). В среднем продолжительность метелей за год – 314 часов, а средняя продолжительность метелей в день составляет 7 часов.</w:t>
      </w:r>
    </w:p>
    <w:p w14:paraId="13C2ED74" w14:textId="77777777" w:rsidR="009F7FDC" w:rsidRPr="00E20C42" w:rsidRDefault="005D7855" w:rsidP="008614AA">
      <w:pPr>
        <w:pStyle w:val="5"/>
        <w:rPr>
          <w:color w:val="auto"/>
        </w:rPr>
      </w:pPr>
      <w:r w:rsidRPr="00E20C42">
        <w:rPr>
          <w:color w:val="auto"/>
        </w:rPr>
        <w:t>Туманы.</w:t>
      </w:r>
    </w:p>
    <w:p w14:paraId="1B713D43" w14:textId="2434AC4E" w:rsidR="005D7855" w:rsidRPr="00E20C42" w:rsidRDefault="005D7855" w:rsidP="005D7855">
      <w:r w:rsidRPr="00E20C42">
        <w:t>На протяжении года в Новосильском районе наблюдается в среднем 40-60 дней с туманами. Наибольшее число дней с туманами за месяц: 18-23, приходится на холодный период, с октября по март, наименьшее – 1-5 дней в месяц на теплый период, с апреля по сентябрь. Для дней с туманом его средняя продолжительность составляет: с октября по март – 4,8 часа, с апреля по сентябрь – 3,7 часа. В целом за год суммарная продолжительность туманов – 176 часов.</w:t>
      </w:r>
    </w:p>
    <w:p w14:paraId="08871F92" w14:textId="77777777" w:rsidR="009F7FDC" w:rsidRPr="00E20C42" w:rsidRDefault="005D7855" w:rsidP="008614AA">
      <w:pPr>
        <w:pStyle w:val="5"/>
        <w:rPr>
          <w:color w:val="auto"/>
        </w:rPr>
      </w:pPr>
      <w:r w:rsidRPr="00E20C42">
        <w:rPr>
          <w:color w:val="auto"/>
        </w:rPr>
        <w:t>Сильный дождь (ливень) и сильный снегопад.</w:t>
      </w:r>
    </w:p>
    <w:p w14:paraId="6247FD84" w14:textId="2B521F4A" w:rsidR="005D7855" w:rsidRPr="00E20C42" w:rsidRDefault="005D7855" w:rsidP="005D7855">
      <w:r w:rsidRPr="00E20C42">
        <w:t xml:space="preserve">В среднем за год территория Новосильского района получает 550 мм влаги. Особенно сильные осадки в июне и июле. Наиболее часто осадки выпадают в </w:t>
      </w:r>
      <w:r w:rsidRPr="00E20C42">
        <w:lastRenderedPageBreak/>
        <w:t>количестве от 1 до 5 мм в сутки. 90% дождей и снегопадов дают слои осадков менее 10мм. Дожди с суммой осадков за дождь свыше 20 мм наблюдаются в среднем не более 3-5 раз в год, в основном, в середине лета. Дожди, выпадающие в теплый период (апрель-октябрь), коротки, около половины из них продолжаются менее часа. В пределах района наблюдается в среднем от 2 до 6 ливней за сезон. Ливни считаются особо опасными, если в течение 1 часа выпадает 30 мм осадков и более.</w:t>
      </w:r>
    </w:p>
    <w:p w14:paraId="7ED5AA69" w14:textId="72A54E81" w:rsidR="005D7855" w:rsidRPr="00E20C42" w:rsidRDefault="005D7855" w:rsidP="005D7855">
      <w:r w:rsidRPr="00E20C42">
        <w:t>В зависимости от погодных условий, дата появления снежного покрова колеблется в значительных пределах. В среднем первый снег выпадает в районе в первой декаде ноября.</w:t>
      </w:r>
    </w:p>
    <w:p w14:paraId="65F768D7" w14:textId="77777777" w:rsidR="005D7855" w:rsidRPr="00E20C42" w:rsidRDefault="005D7855" w:rsidP="005D7855">
      <w:r w:rsidRPr="00E20C42">
        <w:t>Снежный постоянный покров чаще всего устанавливается в первой половине декабря. Зима в районе продолжительная, снежный покров лежит в среднем 118-133 дня. Нарастание снежного покрова, прерываемое оттепелями, происходит обычно до третьей декады февраля, иногда достигая максимальных значений высоты к началу марта.</w:t>
      </w:r>
    </w:p>
    <w:p w14:paraId="77847FAB" w14:textId="77777777" w:rsidR="009F7FDC" w:rsidRPr="00E20C42" w:rsidRDefault="005D7855" w:rsidP="008614AA">
      <w:pPr>
        <w:pStyle w:val="5"/>
        <w:rPr>
          <w:color w:val="auto"/>
        </w:rPr>
      </w:pPr>
      <w:r w:rsidRPr="00E20C42">
        <w:rPr>
          <w:color w:val="auto"/>
        </w:rPr>
        <w:t>Сильный мороз и сильная жара.</w:t>
      </w:r>
    </w:p>
    <w:p w14:paraId="5F7DF31E" w14:textId="7A8F560C" w:rsidR="005D7855" w:rsidRPr="00E20C42" w:rsidRDefault="005D7855" w:rsidP="005D7855">
      <w:r w:rsidRPr="00E20C42">
        <w:t>При многолетней среднегодовой температуре 4,9</w:t>
      </w:r>
      <w:r w:rsidR="00C67CE6" w:rsidRPr="00E20C42">
        <w:sym w:font="Symbol" w:char="F0B0"/>
      </w:r>
      <w:r w:rsidRPr="00E20C42">
        <w:t>С, самая низкая температура наблюдается в январе, наиболее высокая в июле. Средняя температура января – 8,7</w:t>
      </w:r>
      <w:r w:rsidR="00C67CE6" w:rsidRPr="00E20C42">
        <w:sym w:font="Symbol" w:char="F0B0"/>
      </w:r>
      <w:r w:rsidRPr="00E20C42">
        <w:t>С, июля + 18,8</w:t>
      </w:r>
      <w:r w:rsidR="00C67CE6" w:rsidRPr="00E20C42">
        <w:sym w:font="Symbol" w:char="F0B0"/>
      </w:r>
      <w:r w:rsidRPr="00E20C42">
        <w:t>С. Морозные дни составляют 80%, дней с оттепелью – около 20% от продолжительности зимнего периода. Дни с сильными морозами с температурой ниже – 30</w:t>
      </w:r>
      <w:r w:rsidR="00C67CE6" w:rsidRPr="00E20C42">
        <w:sym w:font="Symbol" w:char="F0B0"/>
      </w:r>
      <w:r w:rsidRPr="00E20C42">
        <w:t>С отмечаются в декабре-марте. Однако продолжительность стояния 30-и градусных морозов невелика: от 18 часов в январе до менее чем 1 часа в марте. Тем не менее, зимний абсолютный минимум температуры воздуха может опускаться до 40 градусов.</w:t>
      </w:r>
    </w:p>
    <w:p w14:paraId="7DE4BF21" w14:textId="251C2CB2" w:rsidR="005D7855" w:rsidRPr="00E20C42" w:rsidRDefault="005D7855" w:rsidP="005D7855">
      <w:r w:rsidRPr="00E20C42">
        <w:t>Средняя суточная температура воздуха в летний период держится в пределах +15, +20</w:t>
      </w:r>
      <w:r w:rsidR="00C67CE6" w:rsidRPr="00E20C42">
        <w:sym w:font="Symbol" w:char="F0B0"/>
      </w:r>
      <w:r w:rsidRPr="00E20C42">
        <w:t>С. Летние максимумы температуры достигают +37, +39</w:t>
      </w:r>
      <w:r w:rsidR="00C67CE6" w:rsidRPr="00E20C42">
        <w:sym w:font="Symbol" w:char="F0B0"/>
      </w:r>
      <w:r w:rsidRPr="00E20C42">
        <w:t>С.</w:t>
      </w:r>
    </w:p>
    <w:p w14:paraId="51623B81" w14:textId="77777777" w:rsidR="009F7FDC" w:rsidRPr="00E20C42" w:rsidRDefault="005D7855" w:rsidP="008614AA">
      <w:pPr>
        <w:pStyle w:val="5"/>
        <w:rPr>
          <w:color w:val="auto"/>
        </w:rPr>
      </w:pPr>
      <w:r w:rsidRPr="00E20C42">
        <w:rPr>
          <w:color w:val="auto"/>
        </w:rPr>
        <w:t>Ураганы, шквалы.</w:t>
      </w:r>
    </w:p>
    <w:p w14:paraId="4B855125" w14:textId="203BA4E7" w:rsidR="005D7855" w:rsidRPr="00E20C42" w:rsidRDefault="005D7855" w:rsidP="005D7855">
      <w:r w:rsidRPr="00E20C42">
        <w:t>Среднегодовая скорость ветра в защищенных местах (в городах, на лесных полянах, в понижениях рельефа) составляет 3-3,5 м/сек., увеличиваясь до 4,3-5,2 м/сек на более открытых местах.</w:t>
      </w:r>
    </w:p>
    <w:p w14:paraId="5486D188" w14:textId="77777777" w:rsidR="005D7855" w:rsidRPr="00E20C42" w:rsidRDefault="005D7855" w:rsidP="005D7855">
      <w:r w:rsidRPr="00E20C42">
        <w:t>Ураганные ветры со скоростью 30 м/сек, и более наблюдаются на территории района не чаще одного раза в 5-10 лет и проходят узким коридором шириной от сотен метров до нескольких километров.</w:t>
      </w:r>
    </w:p>
    <w:p w14:paraId="740EE469" w14:textId="4CF12065" w:rsidR="005C06F2" w:rsidRPr="00E20C42" w:rsidRDefault="005C06F2" w:rsidP="009B25D5">
      <w:pPr>
        <w:pStyle w:val="3"/>
      </w:pPr>
      <w:r w:rsidRPr="00E20C42">
        <w:t xml:space="preserve">6.1.4 </w:t>
      </w:r>
      <w:r w:rsidR="00B8400A" w:rsidRPr="00E20C42">
        <w:t>Лесные и торфяные пожары</w:t>
      </w:r>
    </w:p>
    <w:p w14:paraId="7A5D7AEA" w14:textId="77777777" w:rsidR="005C06F2" w:rsidRPr="00E20C42" w:rsidRDefault="005C06F2" w:rsidP="005C06F2">
      <w:r w:rsidRPr="00E20C42">
        <w:rPr>
          <w:i/>
        </w:rPr>
        <w:t>Природный пожар</w:t>
      </w:r>
      <w:r w:rsidRPr="00E20C42">
        <w:t xml:space="preserve"> – это</w:t>
      </w:r>
      <w:r w:rsidRPr="00E20C42">
        <w:rPr>
          <w:b/>
          <w:bCs/>
          <w:iCs/>
        </w:rPr>
        <w:t xml:space="preserve"> </w:t>
      </w:r>
      <w:r w:rsidRPr="00E20C42">
        <w:t>неконтролируемый процесс горения, стихийно возникающий и распространяющийся в природной среде.</w:t>
      </w:r>
    </w:p>
    <w:p w14:paraId="6F415D10" w14:textId="5974A931" w:rsidR="005C06F2" w:rsidRPr="00E20C42" w:rsidRDefault="005C06F2" w:rsidP="005C06F2">
      <w:r w:rsidRPr="00E20C42">
        <w:t>Зона пожаров – территория, в пределах которой в результате стихийных бедствий, аварий или катастроф, неосторожных действий людей возникли и распространились пожары.</w:t>
      </w:r>
    </w:p>
    <w:p w14:paraId="32D4D6DD" w14:textId="7AFB1A0B" w:rsidR="002B51D0" w:rsidRPr="00E20C42" w:rsidRDefault="002B51D0" w:rsidP="002B51D0">
      <w:r w:rsidRPr="00E20C42">
        <w:t xml:space="preserve">Леса занимают около </w:t>
      </w:r>
      <w:r w:rsidR="003E7BB6" w:rsidRPr="00E20C42">
        <w:t>1</w:t>
      </w:r>
      <w:r w:rsidR="00660A4D" w:rsidRPr="00E20C42">
        <w:t>2</w:t>
      </w:r>
      <w:r w:rsidR="003E7BB6" w:rsidRPr="00E20C42">
        <w:t>,</w:t>
      </w:r>
      <w:r w:rsidR="00660A4D" w:rsidRPr="00E20C42">
        <w:t>9</w:t>
      </w:r>
      <w:r w:rsidRPr="00E20C42">
        <w:t xml:space="preserve">% территории </w:t>
      </w:r>
      <w:r w:rsidR="00660A4D" w:rsidRPr="00E20C42">
        <w:t>Петушенского</w:t>
      </w:r>
      <w:r w:rsidRPr="00E20C42">
        <w:t xml:space="preserve"> </w:t>
      </w:r>
      <w:r w:rsidR="00FA4CDB" w:rsidRPr="00E20C42">
        <w:t>сельского поселения</w:t>
      </w:r>
      <w:r w:rsidRPr="00E20C42">
        <w:t>, включая лесонасаждения защитного значения.</w:t>
      </w:r>
    </w:p>
    <w:p w14:paraId="2A439AED" w14:textId="77777777" w:rsidR="002B51D0" w:rsidRPr="00E20C42" w:rsidRDefault="002B51D0" w:rsidP="002B51D0">
      <w:r w:rsidRPr="00E20C42">
        <w:t>Риски возникновения природных пожаров отсутствуют по причине отсутствия пожароопасных лесных массивов.</w:t>
      </w:r>
    </w:p>
    <w:p w14:paraId="55170586" w14:textId="75A66781" w:rsidR="002B51D0" w:rsidRPr="00E20C42" w:rsidRDefault="002B51D0" w:rsidP="002B51D0">
      <w:r w:rsidRPr="00E20C42">
        <w:t xml:space="preserve">В Новосильском районе имеются незначительные залежи торфа. Зона залежей торфа, приходящаяся на </w:t>
      </w:r>
      <w:r w:rsidR="00660A4D" w:rsidRPr="00E20C42">
        <w:t>Петушенское</w:t>
      </w:r>
      <w:r w:rsidRPr="00E20C42">
        <w:t xml:space="preserve"> </w:t>
      </w:r>
      <w:r w:rsidR="00FA4CDB" w:rsidRPr="00E20C42">
        <w:t>сельское поселение</w:t>
      </w:r>
      <w:r w:rsidRPr="00E20C42">
        <w:t>, не выделена.</w:t>
      </w:r>
    </w:p>
    <w:p w14:paraId="5F3E2931" w14:textId="4DD73B9E" w:rsidR="00B8400A" w:rsidRPr="00E20C42" w:rsidRDefault="00B8400A" w:rsidP="002B51D0">
      <w:r w:rsidRPr="00E20C42">
        <w:t>Основными причинами возникновения природных пожаров являются:</w:t>
      </w:r>
    </w:p>
    <w:p w14:paraId="6EBF1C08" w14:textId="0BA9B4F1" w:rsidR="00B8400A" w:rsidRPr="00E20C42" w:rsidRDefault="00B8400A" w:rsidP="007D54F0">
      <w:pPr>
        <w:pStyle w:val="afa"/>
        <w:numPr>
          <w:ilvl w:val="0"/>
          <w:numId w:val="57"/>
        </w:numPr>
        <w:ind w:left="0" w:firstLine="709"/>
      </w:pPr>
      <w:r w:rsidRPr="00E20C42">
        <w:t>неосторожное обращение с огнем туристов, охотников, рыбаков, грибников и других лиц при посещении лесов (костер, непогашенный окурок, не затушенная спичка, искры из глушителя автомобиля и т.д.);</w:t>
      </w:r>
    </w:p>
    <w:p w14:paraId="34A359F1" w14:textId="088F4271" w:rsidR="00B8400A" w:rsidRPr="00E20C42" w:rsidRDefault="00B8400A" w:rsidP="007D54F0">
      <w:pPr>
        <w:pStyle w:val="afa"/>
        <w:numPr>
          <w:ilvl w:val="0"/>
          <w:numId w:val="57"/>
        </w:numPr>
        <w:ind w:left="0" w:firstLine="709"/>
      </w:pPr>
      <w:r w:rsidRPr="00E20C42">
        <w:lastRenderedPageBreak/>
        <w:t>весенние и осенние неконтролируемые сельхозпалы (выжигание сухой травы на сенокосах, отгонных пастбищах, а также стерни на полях);</w:t>
      </w:r>
    </w:p>
    <w:p w14:paraId="79BE2FEA" w14:textId="6623F8BC" w:rsidR="00B8400A" w:rsidRPr="00E20C42" w:rsidRDefault="00B8400A" w:rsidP="007D54F0">
      <w:pPr>
        <w:pStyle w:val="afa"/>
        <w:numPr>
          <w:ilvl w:val="0"/>
          <w:numId w:val="57"/>
        </w:numPr>
        <w:ind w:left="0" w:firstLine="709"/>
      </w:pPr>
      <w:r w:rsidRPr="00E20C42">
        <w:t>нарушение правил пожарной безопасности лесозаготовителями;</w:t>
      </w:r>
    </w:p>
    <w:p w14:paraId="10411B26" w14:textId="18F1383B" w:rsidR="00B8400A" w:rsidRPr="00E20C42" w:rsidRDefault="00B8400A" w:rsidP="007D54F0">
      <w:pPr>
        <w:pStyle w:val="afa"/>
        <w:numPr>
          <w:ilvl w:val="0"/>
          <w:numId w:val="57"/>
        </w:numPr>
        <w:ind w:left="0" w:firstLine="709"/>
      </w:pPr>
      <w:r w:rsidRPr="00E20C42">
        <w:t>грозовые разряды.</w:t>
      </w:r>
    </w:p>
    <w:p w14:paraId="21584C0A" w14:textId="67E96E8B" w:rsidR="00B8400A" w:rsidRPr="00E20C42" w:rsidRDefault="00B8400A" w:rsidP="005C06F2">
      <w:r w:rsidRPr="00E20C42">
        <w:t>Опасность природных пожаров для населения проявляется в угрозе непосредственного воздействия на людей, их имущество, в уничтожении примыкающих к лесным массивам (торфяникам) поселков и предприятий, а также в задымлении значительных территорий, что приводит к нарушениям движения автомобильного и железнодорожного транспорта, прекращению речного судоходства, ухудшению состояния здоровья людей.</w:t>
      </w:r>
    </w:p>
    <w:p w14:paraId="47C58426" w14:textId="4AA6FDA4" w:rsidR="006836A6" w:rsidRPr="00E20C42" w:rsidRDefault="006836A6" w:rsidP="006836A6">
      <w:r w:rsidRPr="00E20C42">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 Российской Федерации от 7 октября 2020 года № 1614 и Лесным Кодексом.</w:t>
      </w:r>
    </w:p>
    <w:p w14:paraId="035D58D2" w14:textId="706A2ADC" w:rsidR="006836A6" w:rsidRPr="00E20C42" w:rsidRDefault="006836A6" w:rsidP="006836A6">
      <w:r w:rsidRPr="00E20C42">
        <w:t>Лесные пожары представляют серьезную опасность для населения, природной среды и экономики.</w:t>
      </w:r>
    </w:p>
    <w:p w14:paraId="7F6B91FF" w14:textId="77777777" w:rsidR="006836A6" w:rsidRPr="00E20C42" w:rsidRDefault="006836A6" w:rsidP="006836A6">
      <w:r w:rsidRPr="00E20C42">
        <w:t>В целях предотвращения лесных пожаров и борьбы с ними необходимо (в соответствии со ст. 100 Лесного кодекса):</w:t>
      </w:r>
    </w:p>
    <w:p w14:paraId="39E15262" w14:textId="2A477E38" w:rsidR="00924231" w:rsidRPr="00E20C42" w:rsidRDefault="00123C7B" w:rsidP="007D54F0">
      <w:pPr>
        <w:pStyle w:val="afa"/>
        <w:numPr>
          <w:ilvl w:val="0"/>
          <w:numId w:val="59"/>
        </w:numPr>
        <w:ind w:left="0" w:firstLine="709"/>
      </w:pPr>
      <w:r w:rsidRPr="00E20C42">
        <w:t xml:space="preserve">организовывать </w:t>
      </w:r>
      <w:r w:rsidR="006836A6" w:rsidRPr="00E20C42">
        <w:t>ежегодно разработку и выполнение планов мероприятий по профилактике лесных пожаров, противопожарному обустройству лесного фонда и не входящих в лесной фонд лесов;</w:t>
      </w:r>
    </w:p>
    <w:p w14:paraId="5CCCEEED" w14:textId="3F65A7C0" w:rsidR="006836A6" w:rsidRPr="00E20C42" w:rsidRDefault="006836A6" w:rsidP="007D54F0">
      <w:pPr>
        <w:pStyle w:val="afa"/>
        <w:numPr>
          <w:ilvl w:val="0"/>
          <w:numId w:val="59"/>
        </w:numPr>
        <w:ind w:left="0" w:firstLine="709"/>
      </w:pPr>
      <w:r w:rsidRPr="00E20C42">
        <w:t>обеспечивать готовность организаций, на которые возложены охрана и защита лесов, а также лесопользователей к пожароопасному сезону;</w:t>
      </w:r>
    </w:p>
    <w:p w14:paraId="3CF6EDB6" w14:textId="0FE04D88" w:rsidR="006836A6" w:rsidRPr="00E20C42" w:rsidRDefault="006836A6" w:rsidP="007D54F0">
      <w:pPr>
        <w:pStyle w:val="afa"/>
        <w:numPr>
          <w:ilvl w:val="0"/>
          <w:numId w:val="59"/>
        </w:numPr>
        <w:ind w:left="0" w:firstLine="709"/>
      </w:pPr>
      <w:r w:rsidRPr="00E20C42">
        <w:t>ежегодно до начала пожароопасного сезона утверждать оперативные планы борьбы с лесными пожарами;</w:t>
      </w:r>
    </w:p>
    <w:p w14:paraId="680A435E" w14:textId="64DDC937" w:rsidR="006836A6" w:rsidRPr="00E20C42" w:rsidRDefault="006836A6" w:rsidP="007D54F0">
      <w:pPr>
        <w:pStyle w:val="afa"/>
        <w:numPr>
          <w:ilvl w:val="0"/>
          <w:numId w:val="59"/>
        </w:numPr>
        <w:ind w:left="0" w:firstLine="709"/>
      </w:pPr>
      <w:r w:rsidRPr="00E20C42">
        <w:t>устанавливать порядок привлечения сил и средств для тушения лесных пожаров, обеспечивать привлекаемых к этой работе граждан средствами передвижения, питанием и медицинской помощью;</w:t>
      </w:r>
    </w:p>
    <w:p w14:paraId="0142C48F" w14:textId="7E3F827C" w:rsidR="006836A6" w:rsidRPr="00E20C42" w:rsidRDefault="006836A6" w:rsidP="007D54F0">
      <w:pPr>
        <w:pStyle w:val="afa"/>
        <w:numPr>
          <w:ilvl w:val="0"/>
          <w:numId w:val="59"/>
        </w:numPr>
        <w:ind w:left="0" w:firstLine="709"/>
      </w:pPr>
      <w:r w:rsidRPr="00E20C42">
        <w:t>создавать резерв горючесмазочных материалов на пожароопасный сезон.</w:t>
      </w:r>
    </w:p>
    <w:p w14:paraId="6197BF71" w14:textId="781EE6B9" w:rsidR="006836A6" w:rsidRPr="00E20C42" w:rsidRDefault="00AE3774" w:rsidP="005C06F2">
      <w:r w:rsidRPr="00E20C42">
        <w:t>Органы местного самоуправления, органы управления ГОЧС на всех уровнях совместно с органами управления лесным хозяйством должны вести постоянную работу по усилению противопожарной охраны лесов, по предупреждению лесных и торфяных пожаров.</w:t>
      </w:r>
    </w:p>
    <w:bookmarkEnd w:id="222"/>
    <w:p w14:paraId="2C7B2ED2" w14:textId="6D2DAD38" w:rsidR="005C06F2" w:rsidRPr="00E20C42" w:rsidRDefault="005C06F2" w:rsidP="002F1B4F">
      <w:pPr>
        <w:pStyle w:val="20"/>
      </w:pPr>
      <w:r w:rsidRPr="00E20C42">
        <w:t xml:space="preserve">6.2 Перечень </w:t>
      </w:r>
      <w:r w:rsidR="00442A47" w:rsidRPr="00E20C42">
        <w:t xml:space="preserve">возможных </w:t>
      </w:r>
      <w:r w:rsidRPr="00E20C42">
        <w:t>источников ЧС техногенного характера</w:t>
      </w:r>
    </w:p>
    <w:p w14:paraId="0CC008BB" w14:textId="77777777" w:rsidR="005C06F2" w:rsidRPr="00E20C42" w:rsidRDefault="005C06F2" w:rsidP="005C06F2">
      <w:r w:rsidRPr="00E20C42">
        <w:rPr>
          <w:bCs/>
          <w:i/>
        </w:rPr>
        <w:t>Техногенная чрезвычайная ситуация</w:t>
      </w:r>
      <w:r w:rsidRPr="00E20C42">
        <w:rPr>
          <w:bCs/>
        </w:rPr>
        <w:t xml:space="preserve">; </w:t>
      </w:r>
      <w:r w:rsidRPr="00E20C42">
        <w:rPr>
          <w:bCs/>
          <w:i/>
        </w:rPr>
        <w:t>техногенная ЧС</w:t>
      </w:r>
      <w:r w:rsidRPr="00E20C42">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14:paraId="466D9AE9" w14:textId="755F3B56" w:rsidR="005C06F2" w:rsidRPr="00E20C42" w:rsidRDefault="005C06F2" w:rsidP="005C06F2">
      <w:r w:rsidRPr="00E20C42">
        <w:rPr>
          <w:bCs/>
        </w:rPr>
        <w:t>Источник техногенной чрезвычайной ситуации</w:t>
      </w:r>
      <w:r w:rsidRPr="00E20C42">
        <w:t xml:space="preserve"> – опасное техногенное происшествие, в результате которого на объекте разделенной территории или акватории произошла техногенная чрезвычайная ситуация.</w:t>
      </w:r>
    </w:p>
    <w:p w14:paraId="40AFCCC6" w14:textId="66EBBEAE" w:rsidR="00707F11" w:rsidRPr="00E20C42" w:rsidRDefault="00707F11" w:rsidP="00707F11">
      <w:r w:rsidRPr="00E20C42">
        <w:t>К техногенным источникам возникновения чрезвычайных ситуаций на территории Орловской области относятся:</w:t>
      </w:r>
    </w:p>
    <w:p w14:paraId="334FAE82" w14:textId="3E7CF37A" w:rsidR="00707F11" w:rsidRPr="00E20C42" w:rsidRDefault="00707F11" w:rsidP="007D54F0">
      <w:pPr>
        <w:pStyle w:val="afa"/>
        <w:numPr>
          <w:ilvl w:val="0"/>
          <w:numId w:val="58"/>
        </w:numPr>
        <w:ind w:left="0" w:firstLine="709"/>
      </w:pPr>
      <w:r w:rsidRPr="00E20C42">
        <w:t>промышленные аварии и катастрофы;</w:t>
      </w:r>
    </w:p>
    <w:p w14:paraId="12E67E42" w14:textId="2660F112" w:rsidR="00707F11" w:rsidRPr="00E20C42" w:rsidRDefault="00707F11" w:rsidP="007D54F0">
      <w:pPr>
        <w:pStyle w:val="afa"/>
        <w:numPr>
          <w:ilvl w:val="0"/>
          <w:numId w:val="58"/>
        </w:numPr>
        <w:ind w:left="0" w:firstLine="709"/>
      </w:pPr>
      <w:r w:rsidRPr="00E20C42">
        <w:t>на химически опасных объектах экономики;</w:t>
      </w:r>
    </w:p>
    <w:p w14:paraId="2F8652F7" w14:textId="77F93346" w:rsidR="00707F11" w:rsidRPr="00E20C42" w:rsidRDefault="00707F11" w:rsidP="007D54F0">
      <w:pPr>
        <w:pStyle w:val="afa"/>
        <w:numPr>
          <w:ilvl w:val="0"/>
          <w:numId w:val="58"/>
        </w:numPr>
        <w:ind w:left="0" w:firstLine="709"/>
      </w:pPr>
      <w:r w:rsidRPr="00E20C42">
        <w:t>аварии на пожароопасных и взрывоопасных объектах экономики;</w:t>
      </w:r>
    </w:p>
    <w:p w14:paraId="7EE91087" w14:textId="4C1BE451" w:rsidR="00151641" w:rsidRPr="00E20C42" w:rsidRDefault="00707F11" w:rsidP="007D54F0">
      <w:pPr>
        <w:pStyle w:val="afa"/>
        <w:numPr>
          <w:ilvl w:val="0"/>
          <w:numId w:val="58"/>
        </w:numPr>
        <w:ind w:left="0" w:firstLine="709"/>
      </w:pPr>
      <w:r w:rsidRPr="00E20C42">
        <w:t>аварии на транспорте при перевозке опасных грузов</w:t>
      </w:r>
      <w:r w:rsidR="00F717ED" w:rsidRPr="00E20C42">
        <w:t>.</w:t>
      </w:r>
    </w:p>
    <w:p w14:paraId="7078387C" w14:textId="446E19A1" w:rsidR="00151641" w:rsidRPr="00E20C42" w:rsidRDefault="00151641" w:rsidP="00151641">
      <w:r w:rsidRPr="00E20C42">
        <w:lastRenderedPageBreak/>
        <w:t>В техногенной сфере работа по предупреждению аварий должна вестись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Такими мерами являются: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w:t>
      </w:r>
    </w:p>
    <w:p w14:paraId="070199CD" w14:textId="77777777" w:rsidR="008B1884" w:rsidRPr="00E20C42" w:rsidRDefault="008B1884" w:rsidP="008B1884">
      <w:r w:rsidRPr="00E20C42">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w:t>
      </w:r>
    </w:p>
    <w:p w14:paraId="63761075" w14:textId="77777777" w:rsidR="008B1884" w:rsidRPr="00E20C42" w:rsidRDefault="008B1884" w:rsidP="008B1884">
      <w:r w:rsidRPr="00E20C42">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14:paraId="4362412E" w14:textId="67E9D42C" w:rsidR="008B1884" w:rsidRPr="00E20C42" w:rsidRDefault="008B1884" w:rsidP="007D54F0">
      <w:pPr>
        <w:pStyle w:val="afa"/>
        <w:numPr>
          <w:ilvl w:val="0"/>
          <w:numId w:val="60"/>
        </w:numPr>
        <w:ind w:left="0" w:firstLine="709"/>
      </w:pPr>
      <w:r w:rsidRPr="00E20C42">
        <w:t>мониторинг и прогнозирование чрезвычайных ситуаций;</w:t>
      </w:r>
    </w:p>
    <w:p w14:paraId="2B6B5209" w14:textId="39BEBE93" w:rsidR="008B1884" w:rsidRPr="00E20C42" w:rsidRDefault="008B1884" w:rsidP="007D54F0">
      <w:pPr>
        <w:pStyle w:val="afa"/>
        <w:numPr>
          <w:ilvl w:val="0"/>
          <w:numId w:val="60"/>
        </w:numPr>
        <w:ind w:left="0" w:firstLine="709"/>
      </w:pPr>
      <w:r w:rsidRPr="00E20C42">
        <w:t>рациональное размещение производительных сил по территории района с учетом природной и техногенной безопасности;</w:t>
      </w:r>
    </w:p>
    <w:p w14:paraId="4F36F251" w14:textId="6D867C84" w:rsidR="008B1884" w:rsidRPr="00E20C42" w:rsidRDefault="008B1884" w:rsidP="007D54F0">
      <w:pPr>
        <w:pStyle w:val="afa"/>
        <w:numPr>
          <w:ilvl w:val="0"/>
          <w:numId w:val="60"/>
        </w:numPr>
        <w:ind w:left="0" w:firstLine="709"/>
      </w:pPr>
      <w:r w:rsidRPr="00E20C42">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14:paraId="09FAFF78" w14:textId="3BE5F1C0" w:rsidR="008B1884" w:rsidRPr="00E20C42" w:rsidRDefault="008B1884" w:rsidP="007D54F0">
      <w:pPr>
        <w:pStyle w:val="afa"/>
        <w:numPr>
          <w:ilvl w:val="0"/>
          <w:numId w:val="60"/>
        </w:numPr>
        <w:ind w:left="0" w:firstLine="709"/>
      </w:pPr>
      <w:r w:rsidRPr="00E20C42">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14:paraId="7D276399" w14:textId="1CBE17A9" w:rsidR="008B1884" w:rsidRPr="00E20C42" w:rsidRDefault="008B1884" w:rsidP="007D54F0">
      <w:pPr>
        <w:pStyle w:val="afa"/>
        <w:numPr>
          <w:ilvl w:val="0"/>
          <w:numId w:val="60"/>
        </w:numPr>
        <w:ind w:left="0" w:firstLine="709"/>
      </w:pPr>
      <w:r w:rsidRPr="00E20C42">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14:paraId="6B24EFF2" w14:textId="3202ECCF" w:rsidR="008B1884" w:rsidRPr="00E20C42" w:rsidRDefault="008B1884" w:rsidP="007D54F0">
      <w:pPr>
        <w:pStyle w:val="afa"/>
        <w:numPr>
          <w:ilvl w:val="0"/>
          <w:numId w:val="60"/>
        </w:numPr>
        <w:ind w:left="0" w:firstLine="709"/>
      </w:pPr>
      <w:r w:rsidRPr="00E20C42">
        <w:t>подготовка объектов экономики и систем жизнеобеспечения населения к работе в условиях чрезвычайных ситуаций;</w:t>
      </w:r>
    </w:p>
    <w:p w14:paraId="0316116D" w14:textId="0E0B0524" w:rsidR="008B1884" w:rsidRPr="00E20C42" w:rsidRDefault="008B1884" w:rsidP="007D54F0">
      <w:pPr>
        <w:pStyle w:val="afa"/>
        <w:numPr>
          <w:ilvl w:val="0"/>
          <w:numId w:val="60"/>
        </w:numPr>
        <w:ind w:left="0" w:firstLine="709"/>
      </w:pPr>
      <w:r w:rsidRPr="00E20C42">
        <w:t>декларирование промышленной безопасности;</w:t>
      </w:r>
    </w:p>
    <w:p w14:paraId="00A7357A" w14:textId="7BF91350" w:rsidR="008B1884" w:rsidRPr="00E20C42" w:rsidRDefault="008B1884" w:rsidP="007D54F0">
      <w:pPr>
        <w:pStyle w:val="afa"/>
        <w:numPr>
          <w:ilvl w:val="0"/>
          <w:numId w:val="60"/>
        </w:numPr>
        <w:ind w:left="0" w:firstLine="709"/>
      </w:pPr>
      <w:r w:rsidRPr="00E20C42">
        <w:t>лицензирование деятельности опасных производственных объектов;</w:t>
      </w:r>
    </w:p>
    <w:p w14:paraId="29BB499D" w14:textId="076E3DCD" w:rsidR="008B1884" w:rsidRPr="00E20C42" w:rsidRDefault="008B1884" w:rsidP="007D54F0">
      <w:pPr>
        <w:pStyle w:val="afa"/>
        <w:numPr>
          <w:ilvl w:val="0"/>
          <w:numId w:val="60"/>
        </w:numPr>
        <w:ind w:left="0" w:firstLine="709"/>
      </w:pPr>
      <w:r w:rsidRPr="00E20C42">
        <w:t>страхование ответственности за причинение вреда при эксплуатации опасного производственного объекта;</w:t>
      </w:r>
    </w:p>
    <w:p w14:paraId="1103D0AB" w14:textId="27955E45" w:rsidR="008B1884" w:rsidRPr="00E20C42" w:rsidRDefault="008B1884" w:rsidP="007D54F0">
      <w:pPr>
        <w:pStyle w:val="afa"/>
        <w:numPr>
          <w:ilvl w:val="0"/>
          <w:numId w:val="60"/>
        </w:numPr>
        <w:ind w:left="0" w:firstLine="709"/>
      </w:pPr>
      <w:r w:rsidRPr="00E20C42">
        <w:t>проведение государственной экспертизы в области предупреждения чрезвычайных ситуаций;</w:t>
      </w:r>
    </w:p>
    <w:p w14:paraId="5A68DF23" w14:textId="5E100EFB" w:rsidR="008B1884" w:rsidRPr="00E20C42" w:rsidRDefault="008B1884" w:rsidP="007D54F0">
      <w:pPr>
        <w:pStyle w:val="afa"/>
        <w:numPr>
          <w:ilvl w:val="0"/>
          <w:numId w:val="60"/>
        </w:numPr>
        <w:ind w:left="0" w:firstLine="709"/>
      </w:pPr>
      <w:r w:rsidRPr="00E20C42">
        <w:t>государственный надзор и контроль по вопросам природной и техногенной безопасности;</w:t>
      </w:r>
    </w:p>
    <w:p w14:paraId="04452DF4" w14:textId="2384B3C1" w:rsidR="008B1884" w:rsidRPr="00E20C42" w:rsidRDefault="008B1884" w:rsidP="007D54F0">
      <w:pPr>
        <w:pStyle w:val="afa"/>
        <w:numPr>
          <w:ilvl w:val="0"/>
          <w:numId w:val="60"/>
        </w:numPr>
        <w:ind w:left="0" w:firstLine="709"/>
      </w:pPr>
      <w:r w:rsidRPr="00E20C42">
        <w:t>информирование населения о потенциальных природных и техногенных угрозах на территории проживания;</w:t>
      </w:r>
    </w:p>
    <w:p w14:paraId="26FEDE87" w14:textId="38F4913E" w:rsidR="008B1884" w:rsidRPr="00E20C42" w:rsidRDefault="008B1884" w:rsidP="007D54F0">
      <w:pPr>
        <w:pStyle w:val="afa"/>
        <w:numPr>
          <w:ilvl w:val="0"/>
          <w:numId w:val="60"/>
        </w:numPr>
        <w:ind w:left="0" w:firstLine="709"/>
      </w:pPr>
      <w:r w:rsidRPr="00E20C42">
        <w:t>подготовка населения в области защиты от чрезвычайных ситуаций.</w:t>
      </w:r>
    </w:p>
    <w:p w14:paraId="3F85383D" w14:textId="77777777" w:rsidR="006933AF" w:rsidRPr="00E20C42" w:rsidRDefault="006933AF" w:rsidP="006933AF">
      <w:r w:rsidRPr="00E20C42">
        <w:t>На территории муниципального образования имеются зоны, подверженные техногенным ЧС. Среди них наиболее значительные:</w:t>
      </w:r>
    </w:p>
    <w:p w14:paraId="74CB448A" w14:textId="732AA819" w:rsidR="006933AF" w:rsidRPr="00E20C42" w:rsidRDefault="006933AF" w:rsidP="007D54F0">
      <w:pPr>
        <w:pStyle w:val="afa"/>
        <w:numPr>
          <w:ilvl w:val="0"/>
          <w:numId w:val="72"/>
        </w:numPr>
        <w:ind w:left="0" w:firstLine="709"/>
      </w:pPr>
      <w:r w:rsidRPr="00E20C42">
        <w:t>зона аварии на автомобильном транспорте</w:t>
      </w:r>
      <w:r w:rsidR="00774306" w:rsidRPr="00E20C42">
        <w:t>.</w:t>
      </w:r>
    </w:p>
    <w:p w14:paraId="2E06F398" w14:textId="01E443E5" w:rsidR="005C06F2" w:rsidRPr="00E20C42" w:rsidRDefault="005C06F2" w:rsidP="009B25D5">
      <w:pPr>
        <w:pStyle w:val="3"/>
      </w:pPr>
      <w:r w:rsidRPr="00E20C42">
        <w:lastRenderedPageBreak/>
        <w:t>6.2.1 Аварии на потенциально опасных объектах</w:t>
      </w:r>
    </w:p>
    <w:p w14:paraId="21C2BCF1" w14:textId="77777777" w:rsidR="00226E64" w:rsidRPr="00E20C42" w:rsidRDefault="00226E64" w:rsidP="00880367">
      <w:pPr>
        <w:pStyle w:val="4"/>
        <w:rPr>
          <w:color w:val="auto"/>
        </w:rPr>
      </w:pPr>
      <w:r w:rsidRPr="00E20C42">
        <w:rPr>
          <w:color w:val="auto"/>
        </w:rPr>
        <w:t>Химически опасные объекты</w:t>
      </w:r>
    </w:p>
    <w:p w14:paraId="46F560DF" w14:textId="6AF1B1B8" w:rsidR="00226E64" w:rsidRPr="00E20C42" w:rsidRDefault="00226E64" w:rsidP="00226E64">
      <w:r w:rsidRPr="00E20C42">
        <w:t>Химически опасные объекты – аварии с угрозой выброса аварийно-химически опасных веществ (АХОВ).</w:t>
      </w:r>
    </w:p>
    <w:p w14:paraId="7DF057BE" w14:textId="171A2264" w:rsidR="00226E64" w:rsidRPr="00E20C42" w:rsidRDefault="00226E64" w:rsidP="00226E64">
      <w:r w:rsidRPr="00E20C42">
        <w:t>Все аварийно</w:t>
      </w:r>
      <w:r w:rsidR="00275C8C" w:rsidRPr="00E20C42">
        <w:t>-</w:t>
      </w:r>
      <w:r w:rsidRPr="00E20C42">
        <w:t>химически опасные вещества (АХОВ) по характеру воздействия на организм человека подразделяются на группы:</w:t>
      </w:r>
    </w:p>
    <w:p w14:paraId="0863156E" w14:textId="77777777" w:rsidR="00226E64" w:rsidRPr="00E20C42" w:rsidRDefault="00226E64" w:rsidP="007D54F0">
      <w:pPr>
        <w:pStyle w:val="afa"/>
        <w:numPr>
          <w:ilvl w:val="0"/>
          <w:numId w:val="53"/>
        </w:numPr>
        <w:ind w:left="0" w:firstLine="709"/>
      </w:pPr>
      <w:r w:rsidRPr="00E20C42">
        <w:t>первая группа – вещества с преимущественно удушающим действием; с выраженным прижигающим действием (хлор, треххлористый фосфор, оксихлорид фосфора); со слабым прижигающим действием (фосген, хлорнитрин, хлорид серы);</w:t>
      </w:r>
    </w:p>
    <w:p w14:paraId="5C39C4BF" w14:textId="77777777" w:rsidR="00226E64" w:rsidRPr="00E20C42" w:rsidRDefault="00226E64" w:rsidP="007D54F0">
      <w:pPr>
        <w:pStyle w:val="afa"/>
        <w:numPr>
          <w:ilvl w:val="0"/>
          <w:numId w:val="53"/>
        </w:numPr>
        <w:ind w:left="0" w:firstLine="709"/>
      </w:pPr>
      <w:r w:rsidRPr="00E20C42">
        <w:t>вторая группа – вещества преимущественно общеядовитого действия (оксид углерода, синильная кислота, динитрофен, динитроортокрезон, этиленхлоргидрин, этиленфтортизрин);</w:t>
      </w:r>
    </w:p>
    <w:p w14:paraId="2F3DBE89" w14:textId="77777777" w:rsidR="00226E64" w:rsidRPr="00E20C42" w:rsidRDefault="00226E64" w:rsidP="007D54F0">
      <w:pPr>
        <w:pStyle w:val="afa"/>
        <w:numPr>
          <w:ilvl w:val="0"/>
          <w:numId w:val="53"/>
        </w:numPr>
        <w:ind w:left="0" w:firstLine="709"/>
      </w:pPr>
      <w:r w:rsidRPr="00E20C42">
        <w:t>третья группа – вещества, обладающие удушающим и общеядовитым действием: с выраженным прижигающим действием (акрилонитрил), со слабым прижигающим действием (сернистый антидрид, сероводород, оксиды азота);</w:t>
      </w:r>
    </w:p>
    <w:p w14:paraId="6EC35DDE" w14:textId="77777777" w:rsidR="00226E64" w:rsidRPr="00E20C42" w:rsidRDefault="00226E64" w:rsidP="007D54F0">
      <w:pPr>
        <w:pStyle w:val="afa"/>
        <w:numPr>
          <w:ilvl w:val="0"/>
          <w:numId w:val="53"/>
        </w:numPr>
        <w:ind w:left="0" w:firstLine="709"/>
      </w:pPr>
      <w:r w:rsidRPr="00E20C42">
        <w:t>четвертая группа – нейротропные яды, вещества, действующие на генерацию (образование), проведение и передачу нервного импульса (сероуглерод, фосфорорганические соединения);</w:t>
      </w:r>
    </w:p>
    <w:p w14:paraId="57F4EE28" w14:textId="77777777" w:rsidR="00226E64" w:rsidRPr="00E20C42" w:rsidRDefault="00226E64" w:rsidP="007D54F0">
      <w:pPr>
        <w:pStyle w:val="afa"/>
        <w:numPr>
          <w:ilvl w:val="0"/>
          <w:numId w:val="53"/>
        </w:numPr>
        <w:ind w:left="0" w:firstLine="709"/>
      </w:pPr>
      <w:r w:rsidRPr="00E20C42">
        <w:t>пятая группа – вещества, обладающие удушающим нейротропным действием (аммиак);</w:t>
      </w:r>
    </w:p>
    <w:p w14:paraId="6A614C92" w14:textId="77777777" w:rsidR="00226E64" w:rsidRPr="00E20C42" w:rsidRDefault="00226E64" w:rsidP="007D54F0">
      <w:pPr>
        <w:pStyle w:val="afa"/>
        <w:numPr>
          <w:ilvl w:val="0"/>
          <w:numId w:val="53"/>
        </w:numPr>
        <w:ind w:left="0" w:firstLine="709"/>
      </w:pPr>
      <w:r w:rsidRPr="00E20C42">
        <w:t>шестая группа – метаболические яды, (этиленоксид, метилбромид, диметилсульфат).</w:t>
      </w:r>
    </w:p>
    <w:p w14:paraId="31C3674A" w14:textId="77777777" w:rsidR="00226E64" w:rsidRPr="00E20C42" w:rsidRDefault="00226E64" w:rsidP="00226E64">
      <w:r w:rsidRPr="00E20C42">
        <w:t>В зависимости от физико-химических свойств АХОВ, условий их транспортировки при авариях на транспортных магистралях могут возникнуть (ЧС) с химической обстановкой четырех основных типов:</w:t>
      </w:r>
    </w:p>
    <w:p w14:paraId="305E4B17" w14:textId="77777777" w:rsidR="00226E64" w:rsidRPr="00E20C42" w:rsidRDefault="00226E64" w:rsidP="007D54F0">
      <w:pPr>
        <w:pStyle w:val="afa"/>
        <w:numPr>
          <w:ilvl w:val="0"/>
          <w:numId w:val="54"/>
        </w:numPr>
        <w:ind w:left="0" w:firstLine="709"/>
      </w:pPr>
      <w:r w:rsidRPr="00E20C42">
        <w:t>Первый тип. ЧС возникают в случае мгновенной разгерметизации (взрыве) емкостей или цистерн, содержащих газообразные (под давлением), криогенные перегретые сжиженные АХОВ. При такой ЧС образуется первичное парогазовое или аэрозольное облако с высокой концентрацией АХОВ, распространяющихся по ветру.</w:t>
      </w:r>
    </w:p>
    <w:p w14:paraId="2C737697" w14:textId="77777777" w:rsidR="00226E64" w:rsidRPr="00E20C42" w:rsidRDefault="00226E64" w:rsidP="007D54F0">
      <w:pPr>
        <w:pStyle w:val="afa"/>
        <w:numPr>
          <w:ilvl w:val="0"/>
          <w:numId w:val="54"/>
        </w:numPr>
        <w:ind w:left="0" w:firstLine="709"/>
      </w:pPr>
      <w:r w:rsidRPr="00E20C42">
        <w:t>Второй тип. ЧС возникают при аварийных выбросах или проливах, транспортируемых сжиженных ядовитых газов (аммиак, хлор и др.), перегретых летучих токсических жидкостей с температурой кипения ниже температуры окружающей среды (окись этилена, фосген, окислы азота, сернистый ангидрит, синильная кислота и др.). При такой ЧС часть АХОВ (не более 10%) мгновенно испаряется, образуя первичное облако паров смертельной концентрации; другая часть выливается на подстилающую поверхность, постепенно испаряется, образуя вторичное облако с поражающими концентрациями.</w:t>
      </w:r>
    </w:p>
    <w:p w14:paraId="64995266" w14:textId="77777777" w:rsidR="00226E64" w:rsidRPr="00E20C42" w:rsidRDefault="00226E64" w:rsidP="007D54F0">
      <w:pPr>
        <w:pStyle w:val="afa"/>
        <w:numPr>
          <w:ilvl w:val="0"/>
          <w:numId w:val="54"/>
        </w:numPr>
        <w:ind w:left="0" w:firstLine="709"/>
      </w:pPr>
      <w:r w:rsidRPr="00E20C42">
        <w:t>Третий тип. ЧС возникают при проливе на подстилающую поверхность значительного количества сжиженных (при изотермическом хранении) или жидких АХОВ с температурой кипения ниже или близкой к температуре окружающей среды (фосген, четырехокись азота и др.), а также при горении большого количества удобрений (например, нитрофоски) или комовой серы. При этом образуется вторичное облако паров АХОВ с поражающими концентрациями, которое может распространяться на большие расстояния.</w:t>
      </w:r>
    </w:p>
    <w:p w14:paraId="68FB0132" w14:textId="77777777" w:rsidR="00226E64" w:rsidRPr="00E20C42" w:rsidRDefault="00226E64" w:rsidP="007D54F0">
      <w:pPr>
        <w:pStyle w:val="afa"/>
        <w:numPr>
          <w:ilvl w:val="0"/>
          <w:numId w:val="54"/>
        </w:numPr>
        <w:ind w:left="0" w:firstLine="709"/>
      </w:pPr>
      <w:r w:rsidRPr="00E20C42">
        <w:t xml:space="preserve">Четвертый тип. ЧС возникают при аварийном выбросе (проливе) значительного количества малолетучих жидких АХОВ, с температурой кипения значительно выше температуры окружающей среды или твердых (несимметричный диметилгидразин, фенол, сероуглерод, диоксин, соли синильной кислоты). При этом </w:t>
      </w:r>
      <w:r w:rsidRPr="00E20C42">
        <w:lastRenderedPageBreak/>
        <w:t>происходит заражение местности (грунта, воды, растительности) в опасных концентрациях.</w:t>
      </w:r>
    </w:p>
    <w:p w14:paraId="0069DBD2" w14:textId="77777777" w:rsidR="00226E64" w:rsidRPr="00E20C42" w:rsidRDefault="00226E64" w:rsidP="00226E64">
      <w:r w:rsidRPr="00E20C42">
        <w:t>Указанные типы химической обстановки при ЧС, особенно второй и третий, могут сопровождаться пожарами и взрывами, что осложняет обстановку, повышает концентрацию поражающих веществ, сопровождается образованием токсичных продуктов горения, увеличивает потери и затрудняет проведение аварийно-спасательных работ.</w:t>
      </w:r>
    </w:p>
    <w:p w14:paraId="7822B60B" w14:textId="6B91B84E" w:rsidR="00226E64" w:rsidRPr="00E20C42" w:rsidRDefault="00226E64" w:rsidP="00226E64">
      <w:r w:rsidRPr="00E20C42">
        <w:t>Характерными особенностями химически опасных аварий являются внезапность возникновения ЧС, быстрое распространение поражающих факторов (особенно при ЧС с химической обстановкой первого и второго типов), опасность тяжелого массового поражения людей и сельскохозяйственных животных, попавших в зону заражения, необходимость проведения аварийно-спасательных и других неотложных работ в короткие сроки.</w:t>
      </w:r>
    </w:p>
    <w:p w14:paraId="04B2EE91" w14:textId="67864B4D" w:rsidR="00712CFC" w:rsidRPr="00E20C42" w:rsidRDefault="00712CFC" w:rsidP="00712CFC">
      <w:r w:rsidRPr="00E20C42">
        <w:t>На объектах экономики, использующих аварийно-химически опасные вещества, должны быть предусмотрены следующие мероприятия:</w:t>
      </w:r>
    </w:p>
    <w:p w14:paraId="5F76E4E6" w14:textId="7575BB3E" w:rsidR="00712CFC" w:rsidRPr="00E20C42" w:rsidRDefault="00712CFC" w:rsidP="00712CFC">
      <w:r w:rsidRPr="00E20C42">
        <w:t>постоянный контроль за содержанием АХОВ в помещениях с помощью автоматических газоанализаторов;</w:t>
      </w:r>
    </w:p>
    <w:p w14:paraId="6F383C8B" w14:textId="1DA31B66" w:rsidR="00712CFC" w:rsidRPr="00E20C42" w:rsidRDefault="00712CFC" w:rsidP="00712CFC">
      <w:r w:rsidRPr="00E20C42">
        <w:t>содержание в исправном состоянии оборудования, контрольно-измерительных приборов, средств автоматизации, трубопроводов и складов АХОВ;</w:t>
      </w:r>
    </w:p>
    <w:p w14:paraId="5B779D66" w14:textId="61AEEB47" w:rsidR="00712CFC" w:rsidRPr="00E20C42" w:rsidRDefault="00712CFC" w:rsidP="00712CFC">
      <w:r w:rsidRPr="00E20C42">
        <w:t>строгое выполнение графика планово-предупредительного ремонта химического оборудования и транспортных средств на объекте;</w:t>
      </w:r>
    </w:p>
    <w:p w14:paraId="16DE4A78" w14:textId="20A3F225" w:rsidR="00712CFC" w:rsidRPr="00E20C42" w:rsidRDefault="00712CFC" w:rsidP="00712CFC">
      <w:r w:rsidRPr="00E20C42">
        <w:t>хранение запасов АХОВ в объемах, не превышающих производственной потребности;</w:t>
      </w:r>
    </w:p>
    <w:p w14:paraId="68DB8D19" w14:textId="440C8FC4" w:rsidR="00712CFC" w:rsidRPr="00E20C42" w:rsidRDefault="00712CFC" w:rsidP="00712CFC">
      <w:r w:rsidRPr="00E20C42">
        <w:t>хранение АХОВ в емкостях специальной конструкции, со сливными ямами, заполненными нейтрализующими веществами;</w:t>
      </w:r>
    </w:p>
    <w:p w14:paraId="49C0D811" w14:textId="0567F977" w:rsidR="00712CFC" w:rsidRPr="00E20C42" w:rsidRDefault="00712CFC" w:rsidP="00712CFC">
      <w:r w:rsidRPr="00E20C42">
        <w:t>наличие пустых резервных емкостей для перекачки в них АХОВ в случае аварии;</w:t>
      </w:r>
    </w:p>
    <w:p w14:paraId="062DD1CE" w14:textId="12211448" w:rsidR="00712CFC" w:rsidRPr="00E20C42" w:rsidRDefault="00712CFC" w:rsidP="00712CFC">
      <w:r w:rsidRPr="00E20C42">
        <w:t>оборудование системы водной нейтрализации хлора, путем постановки водной завесы;</w:t>
      </w:r>
    </w:p>
    <w:p w14:paraId="26D68635" w14:textId="4F1E837F" w:rsidR="00712CFC" w:rsidRPr="00E20C42" w:rsidRDefault="00712CFC" w:rsidP="00712CFC">
      <w:r w:rsidRPr="00E20C42">
        <w:t>надежная охрана хранилищ с АХОВ;</w:t>
      </w:r>
    </w:p>
    <w:p w14:paraId="0EE765D7" w14:textId="68952583" w:rsidR="00712CFC" w:rsidRPr="00E20C42" w:rsidRDefault="00712CFC" w:rsidP="00712CFC">
      <w:r w:rsidRPr="00E20C42">
        <w:t>обеспечение рабочей смены противогазами (для хлора с коробками «В» и «КД» или изолирующими противогазами ИП-4, ИП-46, ИП-46М);</w:t>
      </w:r>
    </w:p>
    <w:p w14:paraId="5E3AA0A0" w14:textId="69DCDC1E" w:rsidR="00712CFC" w:rsidRPr="00E20C42" w:rsidRDefault="00712CFC" w:rsidP="00712CFC">
      <w:r w:rsidRPr="00E20C42">
        <w:t>создание локальных систем оповещения на химически опасных объектах;</w:t>
      </w:r>
    </w:p>
    <w:p w14:paraId="0A310AD2" w14:textId="01371724" w:rsidR="00712CFC" w:rsidRPr="00E20C42" w:rsidRDefault="00712CFC" w:rsidP="00712CFC">
      <w:r w:rsidRPr="00E20C42">
        <w:t>осуществление жесткого контроля за соблюдением технологических норм при работе со АХОВ;</w:t>
      </w:r>
    </w:p>
    <w:p w14:paraId="1678D4F6" w14:textId="6AD803B4" w:rsidR="00712CFC" w:rsidRPr="00E20C42" w:rsidRDefault="00712CFC" w:rsidP="00712CFC">
      <w:r w:rsidRPr="00E20C42">
        <w:t>создание, обеспечение необходимой техникой и имуществом, поддержание в постоянной готовности аварийно-спасательных формирований;</w:t>
      </w:r>
    </w:p>
    <w:p w14:paraId="348E9D76" w14:textId="016AF65D" w:rsidR="00712CFC" w:rsidRPr="00E20C42" w:rsidRDefault="00712CFC" w:rsidP="00712CFC">
      <w:r w:rsidRPr="00E20C42">
        <w:t>четкое планирование эвакуации населения из зоны возможного заражения;</w:t>
      </w:r>
    </w:p>
    <w:p w14:paraId="5E3B8544" w14:textId="79AB7C21" w:rsidR="00712CFC" w:rsidRPr="00E20C42" w:rsidRDefault="00712CFC" w:rsidP="00712CFC">
      <w:r w:rsidRPr="00E20C42">
        <w:t>организация взаимодействия сил и средств, обеспечивающих предупреждение и ликвидацию чрезвычайных ситуаций на химически опасных объектах;</w:t>
      </w:r>
    </w:p>
    <w:p w14:paraId="1E1DF779" w14:textId="3CCD0FCC" w:rsidR="00712CFC" w:rsidRPr="00E20C42" w:rsidRDefault="00712CFC" w:rsidP="00226E64">
      <w:r w:rsidRPr="00E20C42">
        <w:t>переход на бесхлорное производство.</w:t>
      </w:r>
    </w:p>
    <w:p w14:paraId="6A4B5ADE" w14:textId="24671E1A" w:rsidR="00956103" w:rsidRPr="00E20C42" w:rsidRDefault="00577B3E" w:rsidP="00226E64">
      <w:r w:rsidRPr="00E20C42">
        <w:t xml:space="preserve">На территории </w:t>
      </w:r>
      <w:r w:rsidR="00BA4D6A" w:rsidRPr="00E20C42">
        <w:t>Петушенского</w:t>
      </w:r>
      <w:r w:rsidRPr="00E20C42">
        <w:t xml:space="preserve"> сельского поселения </w:t>
      </w:r>
      <w:r w:rsidR="00D81783" w:rsidRPr="00E20C42">
        <w:t>Новосильского</w:t>
      </w:r>
      <w:r w:rsidRPr="00E20C42">
        <w:t xml:space="preserve"> района Орловской области отсутствуют предприятия, использующие в своем производственном цикле опасные химические вещества</w:t>
      </w:r>
      <w:r w:rsidR="00956103" w:rsidRPr="00E20C42">
        <w:t>.</w:t>
      </w:r>
    </w:p>
    <w:p w14:paraId="269307F9" w14:textId="683F1161" w:rsidR="005C06F2" w:rsidRPr="00E20C42" w:rsidRDefault="004B6799" w:rsidP="00880367">
      <w:pPr>
        <w:pStyle w:val="4"/>
        <w:rPr>
          <w:color w:val="auto"/>
        </w:rPr>
      </w:pPr>
      <w:r w:rsidRPr="00E20C42">
        <w:rPr>
          <w:color w:val="auto"/>
        </w:rPr>
        <w:t>Взрыво- и пожароопасные объекты</w:t>
      </w:r>
    </w:p>
    <w:p w14:paraId="71A5AA34" w14:textId="77777777" w:rsidR="005C06F2" w:rsidRPr="00E20C42" w:rsidRDefault="005C06F2" w:rsidP="005C06F2">
      <w:r w:rsidRPr="00E20C42">
        <w:t>Последствиями ЧС на пожаровзрывоопасных объектах являются пожары и взрывы.</w:t>
      </w:r>
    </w:p>
    <w:p w14:paraId="7B7F896B" w14:textId="36D2C61F" w:rsidR="005C06F2" w:rsidRPr="00E20C42" w:rsidRDefault="0080466F" w:rsidP="005A0629">
      <w:pPr>
        <w:widowControl w:val="0"/>
      </w:pPr>
      <w:r w:rsidRPr="00E20C42">
        <w:t xml:space="preserve">На территории </w:t>
      </w:r>
      <w:r w:rsidR="003F7BDA" w:rsidRPr="00E20C42">
        <w:t>Петушенского</w:t>
      </w:r>
      <w:r w:rsidRPr="00E20C42">
        <w:t xml:space="preserve"> сельского поселения </w:t>
      </w:r>
      <w:r w:rsidR="00946B26" w:rsidRPr="00E20C42">
        <w:t>Новосильского</w:t>
      </w:r>
      <w:r w:rsidRPr="00E20C42">
        <w:t xml:space="preserve"> района </w:t>
      </w:r>
      <w:r w:rsidR="003F7BDA" w:rsidRPr="00E20C42">
        <w:t>взрывопожароопасные объекты (далее – ВПОО) не расположены</w:t>
      </w:r>
      <w:r w:rsidRPr="00E20C42">
        <w:t>.</w:t>
      </w:r>
    </w:p>
    <w:p w14:paraId="0CA5467C" w14:textId="77777777" w:rsidR="005C06F2" w:rsidRPr="00E20C42" w:rsidRDefault="005C06F2" w:rsidP="00880367">
      <w:pPr>
        <w:pStyle w:val="4"/>
        <w:rPr>
          <w:color w:val="auto"/>
        </w:rPr>
      </w:pPr>
      <w:r w:rsidRPr="00E20C42">
        <w:rPr>
          <w:color w:val="auto"/>
        </w:rPr>
        <w:lastRenderedPageBreak/>
        <w:t>Радиационно-опасные объекты</w:t>
      </w:r>
    </w:p>
    <w:p w14:paraId="32FAC020" w14:textId="77777777" w:rsidR="00075C04" w:rsidRPr="00E20C42" w:rsidRDefault="00075C04" w:rsidP="00075C04">
      <w:r w:rsidRPr="00E20C42">
        <w:t>Радиационно-опасные объекты – аварии с угрозой выброса радиоактивных веществ.</w:t>
      </w:r>
    </w:p>
    <w:p w14:paraId="58A96A7C" w14:textId="77777777" w:rsidR="00075C04" w:rsidRPr="00E20C42" w:rsidRDefault="00075C04" w:rsidP="00075C04">
      <w:pPr>
        <w:rPr>
          <w:rFonts w:cs="Times New Roman"/>
          <w:szCs w:val="28"/>
        </w:rPr>
      </w:pPr>
      <w:r w:rsidRPr="00E20C42">
        <w:rPr>
          <w:rFonts w:eastAsia="Calibri"/>
          <w:szCs w:val="26"/>
        </w:rPr>
        <w:t xml:space="preserve">Согласно Схеме территориального планирования Орловской области, </w:t>
      </w:r>
      <w:r w:rsidRPr="00E20C42">
        <w:rPr>
          <w:rFonts w:cs="Times New Roman"/>
          <w:szCs w:val="28"/>
        </w:rPr>
        <w:t>радиационно-опасные объекты на территории Орловской области отсутствуют.</w:t>
      </w:r>
    </w:p>
    <w:p w14:paraId="7666EF3C" w14:textId="77777777" w:rsidR="00075C04" w:rsidRPr="00E20C42" w:rsidRDefault="00075C04" w:rsidP="00075C04">
      <w:pPr>
        <w:rPr>
          <w:rFonts w:cs="Times New Roman"/>
          <w:szCs w:val="28"/>
        </w:rPr>
      </w:pPr>
      <w:r w:rsidRPr="00E20C42">
        <w:rPr>
          <w:rFonts w:cs="Times New Roman"/>
          <w:szCs w:val="28"/>
        </w:rPr>
        <w:t>Радиоактивное загрязнение территории Орловской области возможно при авариях на Курской или Нововоронежской атомных электростанциях (АЭС).</w:t>
      </w:r>
    </w:p>
    <w:p w14:paraId="65F4C8FB" w14:textId="39BDB4B0" w:rsidR="00075C04" w:rsidRPr="00E20C42" w:rsidRDefault="00075C04" w:rsidP="00075C04">
      <w:pPr>
        <w:rPr>
          <w:rFonts w:cs="Times New Roman"/>
          <w:szCs w:val="28"/>
        </w:rPr>
      </w:pPr>
      <w:r w:rsidRPr="00E20C42">
        <w:rPr>
          <w:rFonts w:cs="Times New Roman"/>
          <w:szCs w:val="28"/>
        </w:rPr>
        <w:t>В случае общей радиационной аварии на Курской АЭС на территории Орловской области возможно образование зоны сильного радиоактивного загрязнения, зоны умеренного радиоактивного загрязнения и зоны радиационной опасности.</w:t>
      </w:r>
    </w:p>
    <w:p w14:paraId="2274AA2D" w14:textId="7E7A37C9" w:rsidR="008E77C6" w:rsidRPr="00E20C42" w:rsidRDefault="008E77C6" w:rsidP="00075C04">
      <w:pPr>
        <w:rPr>
          <w:rFonts w:cs="Times New Roman"/>
          <w:szCs w:val="28"/>
        </w:rPr>
      </w:pPr>
      <w:r w:rsidRPr="00E20C42">
        <w:rPr>
          <w:rFonts w:cs="Times New Roman"/>
          <w:szCs w:val="28"/>
        </w:rPr>
        <w:t>На территории поселения радиационно-опасных объектов нет.</w:t>
      </w:r>
    </w:p>
    <w:p w14:paraId="7ACF2C82" w14:textId="72DCD687" w:rsidR="00075C04" w:rsidRPr="00E20C42" w:rsidRDefault="00075C04" w:rsidP="00075C04">
      <w:pPr>
        <w:rPr>
          <w:rFonts w:cs="Times New Roman"/>
          <w:iCs/>
          <w:szCs w:val="28"/>
        </w:rPr>
      </w:pPr>
      <w:bookmarkStart w:id="229" w:name="_Hlk156375241"/>
      <w:r w:rsidRPr="00E20C42">
        <w:rPr>
          <w:rFonts w:cs="Times New Roman"/>
          <w:szCs w:val="28"/>
        </w:rPr>
        <w:t xml:space="preserve">Согласно </w:t>
      </w:r>
      <w:r w:rsidR="00A84B58" w:rsidRPr="00E20C42">
        <w:rPr>
          <w:rFonts w:cs="Times New Roman"/>
          <w:szCs w:val="28"/>
        </w:rPr>
        <w:t>распоряжению правительства</w:t>
      </w:r>
      <w:r w:rsidRPr="00E20C42">
        <w:rPr>
          <w:rFonts w:cs="Times New Roman"/>
          <w:szCs w:val="28"/>
        </w:rPr>
        <w:t xml:space="preserve"> Российской Федерации от </w:t>
      </w:r>
      <w:r w:rsidR="00A84B58" w:rsidRPr="00E20C42">
        <w:rPr>
          <w:rFonts w:cs="Times New Roman"/>
          <w:szCs w:val="28"/>
        </w:rPr>
        <w:t>28 марта 2023 года</w:t>
      </w:r>
      <w:r w:rsidRPr="00E20C42">
        <w:rPr>
          <w:rFonts w:cs="Times New Roman"/>
          <w:szCs w:val="28"/>
        </w:rPr>
        <w:t xml:space="preserve"> №</w:t>
      </w:r>
      <w:r w:rsidR="0047218A" w:rsidRPr="00E20C42">
        <w:rPr>
          <w:rFonts w:cs="Times New Roman"/>
          <w:szCs w:val="28"/>
        </w:rPr>
        <w:t> </w:t>
      </w:r>
      <w:r w:rsidR="00A84B58" w:rsidRPr="00E20C42">
        <w:rPr>
          <w:rFonts w:cs="Times New Roman"/>
          <w:szCs w:val="28"/>
        </w:rPr>
        <w:t>745-р</w:t>
      </w:r>
      <w:r w:rsidRPr="00E20C42">
        <w:rPr>
          <w:rFonts w:cs="Times New Roman"/>
          <w:szCs w:val="28"/>
        </w:rPr>
        <w:t xml:space="preserve"> «Об утверждении перечня населенных пунктов, находящихся в границах зон радиоактивного загрязнения вследствие катастрофы на Чернобыльской АЭС»,</w:t>
      </w:r>
      <w:r w:rsidR="00206044" w:rsidRPr="00E20C42">
        <w:rPr>
          <w:rFonts w:cs="Times New Roman"/>
          <w:szCs w:val="28"/>
        </w:rPr>
        <w:t xml:space="preserve"> </w:t>
      </w:r>
      <w:r w:rsidR="00646C1A" w:rsidRPr="00E20C42">
        <w:rPr>
          <w:rFonts w:cs="Times New Roman"/>
          <w:szCs w:val="28"/>
        </w:rPr>
        <w:t>территория Петушенского сельского поселения в зону радиоактивного загрязнения не попадает</w:t>
      </w:r>
      <w:r w:rsidR="00CB15EE" w:rsidRPr="00E20C42">
        <w:rPr>
          <w:rFonts w:cs="Times New Roman"/>
          <w:szCs w:val="28"/>
        </w:rPr>
        <w:t>.</w:t>
      </w:r>
    </w:p>
    <w:bookmarkEnd w:id="229"/>
    <w:p w14:paraId="3778DCF3" w14:textId="77777777" w:rsidR="005C06F2" w:rsidRPr="00E20C42" w:rsidRDefault="005C06F2" w:rsidP="00880367">
      <w:pPr>
        <w:pStyle w:val="4"/>
        <w:rPr>
          <w:color w:val="auto"/>
        </w:rPr>
      </w:pPr>
      <w:r w:rsidRPr="00E20C42">
        <w:rPr>
          <w:color w:val="auto"/>
        </w:rPr>
        <w:t>Гидродинамически опасные объекты</w:t>
      </w:r>
    </w:p>
    <w:p w14:paraId="32C11B96" w14:textId="5D4C0E40" w:rsidR="005C06F2" w:rsidRPr="00E20C42" w:rsidRDefault="005C06F2" w:rsidP="005C06F2">
      <w:r w:rsidRPr="00E20C42">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14:paraId="379F7EAC" w14:textId="6A5A1BAF" w:rsidR="00D2030C" w:rsidRPr="00E20C42" w:rsidRDefault="000F0CD1" w:rsidP="005C06F2">
      <w:r w:rsidRPr="00E20C42">
        <w:t>Территорий, подверженных угрозе затопления в результате разрушения плотин (дамб), в Орловской области нет.</w:t>
      </w:r>
      <w:r w:rsidR="00D2030C" w:rsidRPr="00E20C42">
        <w:t xml:space="preserve"> На территории </w:t>
      </w:r>
      <w:r w:rsidR="00F36614" w:rsidRPr="00E20C42">
        <w:t>Петушенского</w:t>
      </w:r>
      <w:r w:rsidR="00D2030C" w:rsidRPr="00E20C42">
        <w:t xml:space="preserve"> сельского поселения </w:t>
      </w:r>
      <w:r w:rsidR="00454171" w:rsidRPr="00E20C42">
        <w:t>Новосильского</w:t>
      </w:r>
      <w:r w:rsidR="00D2030C" w:rsidRPr="00E20C42">
        <w:t xml:space="preserve"> района также отсутствуют гидродинамически опасные объекты</w:t>
      </w:r>
      <w:r w:rsidR="00454171" w:rsidRPr="00E20C42">
        <w:t>.</w:t>
      </w:r>
    </w:p>
    <w:p w14:paraId="354C2402" w14:textId="5AB309F8" w:rsidR="005C06F2" w:rsidRPr="00E20C42" w:rsidRDefault="005B5296" w:rsidP="009B25D5">
      <w:pPr>
        <w:pStyle w:val="3"/>
      </w:pPr>
      <w:r w:rsidRPr="00E20C42">
        <w:t xml:space="preserve">6.2.2. </w:t>
      </w:r>
      <w:r w:rsidR="005C06F2" w:rsidRPr="00E20C42">
        <w:t>Опасные происшествия на транспорте при перевозке опасных грузов</w:t>
      </w:r>
    </w:p>
    <w:p w14:paraId="2E8304B2" w14:textId="662191B9" w:rsidR="00BA4DE7" w:rsidRPr="00E20C42" w:rsidRDefault="00BA4DE7" w:rsidP="007B2BCA">
      <w:r w:rsidRPr="00E20C42">
        <w:t>Опасность на автомобильном транспорте связана с возникновением аварийных ситуаций с участием АХОВ, нефти и нефтепродуктов, природного газа, взрывоопасных веществ.</w:t>
      </w:r>
    </w:p>
    <w:p w14:paraId="3B9342E8" w14:textId="5248C580" w:rsidR="00BA4DE7" w:rsidRPr="00E20C42" w:rsidRDefault="00BA4DE7" w:rsidP="00BA4DE7">
      <w:r w:rsidRPr="00E20C42">
        <w:t>Возникновение ЧС возможно в случае дорожно-транспортного происшествия при перевозке опасных веществ автомобильным транспортом.</w:t>
      </w:r>
    </w:p>
    <w:p w14:paraId="1B7AA2D6" w14:textId="3F20950E" w:rsidR="00BA4DE7" w:rsidRPr="00E20C42" w:rsidRDefault="00BA4DE7" w:rsidP="00BA4DE7">
      <w:r w:rsidRPr="00E20C42">
        <w:t>Разливы нефтепродуктов при транспортировке в случае разгерметизации цистерны: при минимальном объеме перевозки (6</w:t>
      </w:r>
      <w:r w:rsidR="00152BFC" w:rsidRPr="00E20C42">
        <w:t> </w:t>
      </w:r>
      <w:r w:rsidRPr="00E20C42">
        <w:t>т), площадь разлива может составлять от 118, 7</w:t>
      </w:r>
      <w:r w:rsidR="00152BFC" w:rsidRPr="00E20C42">
        <w:t> </w:t>
      </w:r>
      <w:r w:rsidRPr="00E20C42">
        <w:t>кв.</w:t>
      </w:r>
      <w:r w:rsidR="00152BFC" w:rsidRPr="00E20C42">
        <w:t> </w:t>
      </w:r>
      <w:r w:rsidRPr="00E20C42">
        <w:t>м, при максимальном (30</w:t>
      </w:r>
      <w:r w:rsidR="00152BFC" w:rsidRPr="00E20C42">
        <w:t> </w:t>
      </w:r>
      <w:r w:rsidRPr="00E20C42">
        <w:t>т) до 706</w:t>
      </w:r>
      <w:r w:rsidR="00152BFC" w:rsidRPr="00E20C42">
        <w:t> </w:t>
      </w:r>
      <w:r w:rsidRPr="00E20C42">
        <w:t>кв.</w:t>
      </w:r>
      <w:r w:rsidR="00152BFC" w:rsidRPr="00E20C42">
        <w:t> </w:t>
      </w:r>
      <w:r w:rsidRPr="00E20C42">
        <w:t>м.</w:t>
      </w:r>
    </w:p>
    <w:p w14:paraId="30E04451" w14:textId="7EE23914" w:rsidR="00BA4DE7" w:rsidRPr="00E20C42" w:rsidRDefault="00152BFC" w:rsidP="00BA4DE7">
      <w:r w:rsidRPr="00E20C42">
        <w:t>Железнодорожным, в</w:t>
      </w:r>
      <w:r w:rsidR="00BA4DE7" w:rsidRPr="00E20C42">
        <w:t>оздушным и водным транспортом, в настоящее время, массовые грузо- и пассажироперевозки на территории района не осуществляются.</w:t>
      </w:r>
    </w:p>
    <w:p w14:paraId="7364C724" w14:textId="326BBD21" w:rsidR="00161667" w:rsidRPr="00E20C42" w:rsidRDefault="00161667" w:rsidP="00161667">
      <w:r w:rsidRPr="00E20C42">
        <w:t>Мероприятия по предупреждению (снижению) последствий аварий на автомобильном транспорте:</w:t>
      </w:r>
    </w:p>
    <w:p w14:paraId="7C389830" w14:textId="2B686052" w:rsidR="00161667" w:rsidRPr="00E20C42" w:rsidRDefault="00161667" w:rsidP="007D54F0">
      <w:pPr>
        <w:pStyle w:val="afa"/>
        <w:numPr>
          <w:ilvl w:val="0"/>
          <w:numId w:val="56"/>
        </w:numPr>
        <w:ind w:left="0" w:firstLine="709"/>
      </w:pPr>
      <w:r w:rsidRPr="00E20C42">
        <w:t>постоянный контроль за состоянием автомобильных дорог и техническим состоянием автомобилей;</w:t>
      </w:r>
    </w:p>
    <w:p w14:paraId="22336572" w14:textId="0D9E985B" w:rsidR="00161667" w:rsidRPr="00E20C42" w:rsidRDefault="00161667" w:rsidP="007D54F0">
      <w:pPr>
        <w:pStyle w:val="afa"/>
        <w:numPr>
          <w:ilvl w:val="0"/>
          <w:numId w:val="56"/>
        </w:numPr>
        <w:ind w:left="0" w:firstLine="709"/>
      </w:pPr>
      <w:r w:rsidRPr="00E20C42">
        <w:t>своевременный ремонт автомобилей и автомобильных дорог;</w:t>
      </w:r>
    </w:p>
    <w:p w14:paraId="28C79192" w14:textId="0DA9A341" w:rsidR="00161667" w:rsidRPr="00E20C42" w:rsidRDefault="00161667" w:rsidP="007D54F0">
      <w:pPr>
        <w:pStyle w:val="afa"/>
        <w:numPr>
          <w:ilvl w:val="0"/>
          <w:numId w:val="56"/>
        </w:numPr>
        <w:ind w:left="0" w:firstLine="709"/>
      </w:pPr>
      <w:r w:rsidRPr="00E20C42">
        <w:t>поддержание в постоянной готовности сил и средств для своевременного ремонта автомобилей и автомобильных дорог;</w:t>
      </w:r>
    </w:p>
    <w:p w14:paraId="0B2848A3" w14:textId="3B0B0DBA" w:rsidR="00161667" w:rsidRPr="00E20C42" w:rsidRDefault="00161667" w:rsidP="007D54F0">
      <w:pPr>
        <w:pStyle w:val="afa"/>
        <w:numPr>
          <w:ilvl w:val="0"/>
          <w:numId w:val="56"/>
        </w:numPr>
        <w:ind w:left="0" w:firstLine="709"/>
      </w:pPr>
      <w:r w:rsidRPr="00E20C42">
        <w:t>соблюдение технологических норм и правил эксплуатации автомобилей;</w:t>
      </w:r>
    </w:p>
    <w:p w14:paraId="3117232F" w14:textId="170AF95E" w:rsidR="00744BFF" w:rsidRPr="00E20C42" w:rsidRDefault="00161667" w:rsidP="007D54F0">
      <w:pPr>
        <w:pStyle w:val="afa"/>
        <w:numPr>
          <w:ilvl w:val="0"/>
          <w:numId w:val="56"/>
        </w:numPr>
        <w:ind w:left="0" w:firstLine="709"/>
      </w:pPr>
      <w:r w:rsidRPr="00E20C42">
        <w:t>организация взаимодействия сил и средств, обеспечивающих ликвидацию чрезвычайных ситуаций на автомобильном транспорте.</w:t>
      </w:r>
    </w:p>
    <w:p w14:paraId="04EC4B94" w14:textId="697886D8" w:rsidR="005C06F2" w:rsidRPr="00E20C42" w:rsidRDefault="005C06F2" w:rsidP="002F1B4F">
      <w:pPr>
        <w:pStyle w:val="20"/>
      </w:pPr>
      <w:r w:rsidRPr="00E20C42">
        <w:lastRenderedPageBreak/>
        <w:t>6.3 Перечень возможных источников ЧС биолого-социального характера на проектируемой территории (при наличии данных источников ЧС)</w:t>
      </w:r>
    </w:p>
    <w:p w14:paraId="781C3046" w14:textId="25B419C1" w:rsidR="005C06F2" w:rsidRPr="00E20C42" w:rsidRDefault="005C06F2" w:rsidP="005C06F2">
      <w:pPr>
        <w:rPr>
          <w:rFonts w:cs="Times New Roman"/>
          <w:szCs w:val="28"/>
        </w:rPr>
      </w:pPr>
      <w:r w:rsidRPr="00E20C42">
        <w:rPr>
          <w:rFonts w:cs="Times New Roman"/>
          <w:iCs/>
          <w:szCs w:val="28"/>
        </w:rPr>
        <w:t>Биолого-социальная чрезвычайная ситуация;</w:t>
      </w:r>
      <w:r w:rsidRPr="00E20C42">
        <w:rPr>
          <w:rFonts w:cs="Times New Roman"/>
          <w:szCs w:val="28"/>
        </w:rPr>
        <w:t xml:space="preserve"> биосоциальная ЧС</w:t>
      </w:r>
      <w:r w:rsidRPr="00E20C42">
        <w:rPr>
          <w:rFonts w:cs="Times New Roman"/>
          <w:bCs/>
          <w:szCs w:val="28"/>
        </w:rPr>
        <w:t xml:space="preserve"> – </w:t>
      </w:r>
      <w:r w:rsidRPr="00E20C42">
        <w:rPr>
          <w:rFonts w:cs="Times New Roman"/>
          <w:szCs w:val="28"/>
        </w:rPr>
        <w:t>это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14:paraId="6C74EEE4" w14:textId="77777777" w:rsidR="005C06F2" w:rsidRPr="00E20C42" w:rsidRDefault="005C06F2" w:rsidP="005C06F2">
      <w:r w:rsidRPr="00E20C42">
        <w:t>На территории Орловской области повсеместно существуют риски возникновения ЧС биолого-социального характера, вызванные инфекционными, паразитарными болезнями и отравлениями людей, особо опасными болезнями сельскохозяйственных животных и рыб, карантинными и особо опасными болезнями и вредителями сельскохозяйственных растений и леса.</w:t>
      </w:r>
    </w:p>
    <w:p w14:paraId="5CFD8575" w14:textId="77777777" w:rsidR="005C06F2" w:rsidRPr="00E20C42" w:rsidRDefault="005C06F2" w:rsidP="005C06F2">
      <w:pPr>
        <w:rPr>
          <w:rFonts w:cs="Times New Roman"/>
          <w:szCs w:val="28"/>
        </w:rPr>
      </w:pPr>
      <w:r w:rsidRPr="00E20C42">
        <w:rPr>
          <w:rFonts w:cs="Times New Roman"/>
          <w:iCs/>
          <w:szCs w:val="28"/>
        </w:rPr>
        <w:t xml:space="preserve">Источник биолого-социальной чрезвычайной ситуации; </w:t>
      </w:r>
      <w:r w:rsidRPr="00E20C42">
        <w:rPr>
          <w:rFonts w:cs="Times New Roman"/>
          <w:szCs w:val="28"/>
        </w:rPr>
        <w:t>источник биосоциальной ЧС</w:t>
      </w:r>
      <w:r w:rsidRPr="00E20C42">
        <w:rPr>
          <w:rFonts w:cs="Times New Roman"/>
          <w:bCs/>
          <w:szCs w:val="28"/>
        </w:rPr>
        <w:t xml:space="preserve"> – </w:t>
      </w:r>
      <w:r w:rsidRPr="00E20C42">
        <w:rPr>
          <w:rFonts w:cs="Times New Roman"/>
          <w:szCs w:val="28"/>
        </w:rPr>
        <w:t>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биолого-социальная чрезвычайная ситуация.</w:t>
      </w:r>
    </w:p>
    <w:p w14:paraId="04F5B140" w14:textId="77777777" w:rsidR="005C06F2" w:rsidRPr="00E20C42" w:rsidRDefault="005C06F2" w:rsidP="005C06F2">
      <w:pPr>
        <w:rPr>
          <w:rFonts w:cs="Times New Roman"/>
          <w:szCs w:val="28"/>
        </w:rPr>
      </w:pPr>
      <w:r w:rsidRPr="00E20C42">
        <w:rPr>
          <w:rFonts w:cs="Times New Roman"/>
          <w:szCs w:val="28"/>
        </w:rPr>
        <w:t>Источниками ЧС биолого-социального характера также могут быть биологически опасные объекты (скотомогильники (захоронение в земляную яму, биотермическая яма), ямы Беккари и др.), а также природные очаги инфекционных болезней.</w:t>
      </w:r>
    </w:p>
    <w:p w14:paraId="609D8C43" w14:textId="77777777" w:rsidR="005C06F2" w:rsidRPr="00E20C42" w:rsidRDefault="005C06F2" w:rsidP="005C06F2">
      <w:pPr>
        <w:rPr>
          <w:rFonts w:cs="Times New Roman"/>
          <w:szCs w:val="28"/>
        </w:rPr>
      </w:pPr>
      <w:r w:rsidRPr="00E20C42">
        <w:rPr>
          <w:rFonts w:cs="Times New Roman"/>
          <w:szCs w:val="28"/>
        </w:rPr>
        <w:t>Наибольшую опасность из группы биолого-социальных ЧС представляют болезни диких животных (бешенство). Бешенство</w:t>
      </w:r>
      <w:r w:rsidRPr="00E20C42">
        <w:rPr>
          <w:rFonts w:cs="Times New Roman"/>
          <w:bCs/>
          <w:szCs w:val="28"/>
        </w:rPr>
        <w:t xml:space="preserve"> – </w:t>
      </w:r>
      <w:r w:rsidRPr="00E20C42">
        <w:rPr>
          <w:rFonts w:cs="Times New Roman"/>
          <w:szCs w:val="28"/>
        </w:rPr>
        <w:t>острая вирусная болезнь животных и человека, характеризующаяся признаками полиоэнцефаломиелита и абсолютной летальностью.</w:t>
      </w:r>
    </w:p>
    <w:p w14:paraId="31F8A5E0" w14:textId="2BDD0B84" w:rsidR="0029157B" w:rsidRPr="00E20C42" w:rsidRDefault="00586B84" w:rsidP="00860E49">
      <w:pPr>
        <w:tabs>
          <w:tab w:val="left" w:pos="709"/>
        </w:tabs>
      </w:pPr>
      <w:r w:rsidRPr="00E20C42">
        <w:t xml:space="preserve">На территории </w:t>
      </w:r>
      <w:r w:rsidR="00A66035" w:rsidRPr="00E20C42">
        <w:t>Петушенского</w:t>
      </w:r>
      <w:r w:rsidRPr="00E20C42">
        <w:t xml:space="preserve"> сельского поселения </w:t>
      </w:r>
      <w:r w:rsidR="00860E49" w:rsidRPr="00E20C42">
        <w:t>источников ЧС биолого-социального характера нет.</w:t>
      </w:r>
    </w:p>
    <w:p w14:paraId="1A1D1241" w14:textId="629AAD4C" w:rsidR="005C06F2" w:rsidRPr="00E20C42" w:rsidRDefault="005C06F2" w:rsidP="001C2740">
      <w:r w:rsidRPr="00E20C42">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со СП 3.1.096-96*, ВП 13.3.1103-96 </w:t>
      </w:r>
      <w:r w:rsidR="006E0E38" w:rsidRPr="00E20C42">
        <w:t>«</w:t>
      </w:r>
      <w:r w:rsidRPr="00E20C42">
        <w:t>Профилактика инфекционных болезней. Профилактика и борьба с заразными болезнями, общими для человека и животных. Бешенство</w:t>
      </w:r>
      <w:r w:rsidR="006E0E38" w:rsidRPr="00E20C42">
        <w:t>»</w:t>
      </w:r>
      <w:r w:rsidRPr="00E20C42">
        <w:t>. 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w:t>
      </w:r>
    </w:p>
    <w:p w14:paraId="685217EF" w14:textId="3A6674E3" w:rsidR="005C06F2" w:rsidRPr="00E20C42" w:rsidRDefault="005C06F2" w:rsidP="002F1B4F">
      <w:pPr>
        <w:pStyle w:val="20"/>
      </w:pPr>
      <w:r w:rsidRPr="00E20C42">
        <w:t>6.</w:t>
      </w:r>
      <w:r w:rsidR="00860E49" w:rsidRPr="00E20C42">
        <w:t>4</w:t>
      </w:r>
      <w:r w:rsidRPr="00E20C42">
        <w:t xml:space="preserve"> Перечень мероприятий по обеспечению пожарной безопасности</w:t>
      </w:r>
    </w:p>
    <w:p w14:paraId="306D213D" w14:textId="76FDA07A" w:rsidR="005C06F2" w:rsidRPr="00E20C42" w:rsidRDefault="005C06F2" w:rsidP="009B25D5">
      <w:pPr>
        <w:pStyle w:val="3"/>
      </w:pPr>
      <w:r w:rsidRPr="00E20C42">
        <w:t>6.</w:t>
      </w:r>
      <w:r w:rsidR="00860E49" w:rsidRPr="00E20C42">
        <w:t>4</w:t>
      </w:r>
      <w:r w:rsidRPr="00E20C42">
        <w:t>.1 Сведения о состоянии системы обеспечения пожарной безопасности</w:t>
      </w:r>
    </w:p>
    <w:p w14:paraId="210A9D68" w14:textId="731DD00E" w:rsidR="0071623F" w:rsidRPr="00E20C42" w:rsidRDefault="0071623F" w:rsidP="0071623F">
      <w:r w:rsidRPr="00E20C42">
        <w:t xml:space="preserve">Прикрытие </w:t>
      </w:r>
      <w:r w:rsidR="008C6BD1" w:rsidRPr="00E20C42">
        <w:t>Петушенского</w:t>
      </w:r>
      <w:r w:rsidRPr="00E20C42">
        <w:t xml:space="preserve"> сельского поселения осуществляет отдел надзорной деятельности и профилактической работы по </w:t>
      </w:r>
      <w:r w:rsidR="00626FF7" w:rsidRPr="00E20C42">
        <w:t>Новосильскому</w:t>
      </w:r>
      <w:r w:rsidRPr="00E20C42">
        <w:t xml:space="preserve"> району управления надзорной деятельности и профилактической работы Главного управления МЧС России по Орловской области, дислоцируются в</w:t>
      </w:r>
      <w:r w:rsidR="002E00C5" w:rsidRPr="00E20C42">
        <w:t xml:space="preserve"> </w:t>
      </w:r>
      <w:r w:rsidR="00FD0A78" w:rsidRPr="00E20C42">
        <w:t>г</w:t>
      </w:r>
      <w:r w:rsidR="00626FF7" w:rsidRPr="00E20C42">
        <w:t>. Н</w:t>
      </w:r>
      <w:r w:rsidR="008C6BD1" w:rsidRPr="00E20C42">
        <w:t>о</w:t>
      </w:r>
      <w:r w:rsidR="00626FF7" w:rsidRPr="00E20C42">
        <w:t>восиль</w:t>
      </w:r>
      <w:r w:rsidR="002E00C5" w:rsidRPr="00E20C42">
        <w:t>, ул. </w:t>
      </w:r>
      <w:r w:rsidR="00626FF7" w:rsidRPr="00E20C42">
        <w:t>Володарского</w:t>
      </w:r>
      <w:r w:rsidR="002E00C5" w:rsidRPr="00E20C42">
        <w:t>, д. </w:t>
      </w:r>
      <w:r w:rsidR="00626FF7" w:rsidRPr="00E20C42">
        <w:t>48</w:t>
      </w:r>
      <w:r w:rsidR="008C6BD1" w:rsidRPr="00E20C42">
        <w:t>.</w:t>
      </w:r>
    </w:p>
    <w:p w14:paraId="69AAB91D" w14:textId="224EDE05" w:rsidR="005C06F2" w:rsidRPr="00E20C42" w:rsidRDefault="005C06F2" w:rsidP="009B25D5">
      <w:pPr>
        <w:pStyle w:val="3"/>
      </w:pPr>
      <w:r w:rsidRPr="00E20C42">
        <w:t>6.</w:t>
      </w:r>
      <w:r w:rsidR="00860E49" w:rsidRPr="00E20C42">
        <w:t>4</w:t>
      </w:r>
      <w:r w:rsidRPr="00E20C42">
        <w:t>.2 Сведения о расположении имеющихся и проектируемых пожарных депо</w:t>
      </w:r>
    </w:p>
    <w:p w14:paraId="28E8FC1A" w14:textId="5F47A202" w:rsidR="0071623F" w:rsidRPr="00E20C42" w:rsidRDefault="0071623F" w:rsidP="0071623F">
      <w:pPr>
        <w:tabs>
          <w:tab w:val="left" w:pos="709"/>
        </w:tabs>
      </w:pPr>
      <w:r w:rsidRPr="00E20C42">
        <w:t>В соответствии с Федеральным законом № 123-ФЗ «Технический регламент о требованиях пожарной безопасности» от 22</w:t>
      </w:r>
      <w:r w:rsidR="0047218A" w:rsidRPr="00E20C42">
        <w:t xml:space="preserve"> июля </w:t>
      </w:r>
      <w:r w:rsidRPr="00E20C42">
        <w:t>2008</w:t>
      </w:r>
      <w:r w:rsidR="0047218A" w:rsidRPr="00E20C42">
        <w:t> </w:t>
      </w:r>
      <w:r w:rsidRPr="00E20C42">
        <w:t>года</w:t>
      </w:r>
      <w:r w:rsidR="00325888" w:rsidRPr="00E20C42">
        <w:t xml:space="preserve"> (в редакции изменений)</w:t>
      </w:r>
      <w:r w:rsidRPr="00E20C42">
        <w:t xml:space="preserve"> ст</w:t>
      </w:r>
      <w:r w:rsidR="0047218A" w:rsidRPr="00E20C42">
        <w:t>атьи</w:t>
      </w:r>
      <w:r w:rsidRPr="00E20C42">
        <w:t> 76 дислокация подразделений пожарной охраны на территориях поселений и городских округов определяется из условия, что время прибытия первого подразделения к месту вызова в сельских поселениях не должно превышать 20 минут.</w:t>
      </w:r>
    </w:p>
    <w:p w14:paraId="13DB94B6" w14:textId="2F43C86C" w:rsidR="00261210" w:rsidRPr="00E20C42" w:rsidRDefault="00261210" w:rsidP="0071623F">
      <w:pPr>
        <w:tabs>
          <w:tab w:val="left" w:pos="709"/>
        </w:tabs>
      </w:pPr>
      <w:r w:rsidRPr="00E20C42">
        <w:lastRenderedPageBreak/>
        <w:t>Подразделения пожарной охраны населенных пунктов должны размещаться в зданиях пожарных депо.</w:t>
      </w:r>
    </w:p>
    <w:p w14:paraId="303D5A19" w14:textId="77777777" w:rsidR="00B334DE" w:rsidRPr="00E20C42" w:rsidRDefault="00B334DE" w:rsidP="00B334DE">
      <w:r w:rsidRPr="00E20C42">
        <w:t>На территории поселений наибольшую пожарную опасность несет возгорание жилой застройки.</w:t>
      </w:r>
    </w:p>
    <w:p w14:paraId="3822F5D2" w14:textId="776B73FB" w:rsidR="00B334DE" w:rsidRPr="00E20C42" w:rsidRDefault="00B334DE" w:rsidP="00B334DE">
      <w:r w:rsidRPr="00E20C42">
        <w:t>Основными причинами пожаров являются неосторожное обращение с огн</w:t>
      </w:r>
      <w:r w:rsidR="00211049" w:rsidRPr="00E20C42">
        <w:t>е</w:t>
      </w:r>
      <w:r w:rsidRPr="00E20C42">
        <w:t>м, нарушение правил пожарной безопасности при эксплуатации электрооборудования, поджоги.</w:t>
      </w:r>
    </w:p>
    <w:p w14:paraId="5BBAD0CC" w14:textId="3A3700A5" w:rsidR="0071623F" w:rsidRPr="00E20C42" w:rsidRDefault="00FD0A78" w:rsidP="00B47601">
      <w:r w:rsidRPr="00E20C42">
        <w:t>На т</w:t>
      </w:r>
      <w:r w:rsidR="0071623F" w:rsidRPr="00E20C42">
        <w:t>ерритори</w:t>
      </w:r>
      <w:r w:rsidRPr="00E20C42">
        <w:t xml:space="preserve">и </w:t>
      </w:r>
      <w:r w:rsidR="00B47601" w:rsidRPr="00E20C42">
        <w:t>Петушенского</w:t>
      </w:r>
      <w:r w:rsidRPr="00E20C42">
        <w:t xml:space="preserve"> сельского поселения пожарного депо нет. При этом территория поселения находится в нормативной зоне защиты</w:t>
      </w:r>
      <w:r w:rsidR="0071623F" w:rsidRPr="00E20C42">
        <w:t xml:space="preserve"> пожарно-спасательн</w:t>
      </w:r>
      <w:r w:rsidRPr="00E20C42">
        <w:t>ой</w:t>
      </w:r>
      <w:r w:rsidR="0071623F" w:rsidRPr="00E20C42">
        <w:t xml:space="preserve"> част</w:t>
      </w:r>
      <w:r w:rsidRPr="00E20C42">
        <w:t>и</w:t>
      </w:r>
      <w:r w:rsidR="0071623F" w:rsidRPr="00E20C42">
        <w:t xml:space="preserve"> № </w:t>
      </w:r>
      <w:r w:rsidR="00CE2DBB" w:rsidRPr="00E20C42">
        <w:t>28</w:t>
      </w:r>
      <w:r w:rsidR="0071623F" w:rsidRPr="00E20C42">
        <w:t xml:space="preserve"> ФГКУ «Отряд федеральной противопожарной службы по Орловской области»</w:t>
      </w:r>
      <w:r w:rsidR="00325888" w:rsidRPr="00E20C42">
        <w:t>; адрес: Орловская обл</w:t>
      </w:r>
      <w:r w:rsidR="008431CF" w:rsidRPr="00E20C42">
        <w:t>.</w:t>
      </w:r>
      <w:r w:rsidR="00325888" w:rsidRPr="00E20C42">
        <w:t xml:space="preserve">, </w:t>
      </w:r>
      <w:r w:rsidR="00CE2DBB" w:rsidRPr="00E20C42">
        <w:t>Новосильский</w:t>
      </w:r>
      <w:r w:rsidR="00325888" w:rsidRPr="00E20C42">
        <w:t xml:space="preserve"> р</w:t>
      </w:r>
      <w:r w:rsidR="008431CF" w:rsidRPr="00E20C42">
        <w:t>-</w:t>
      </w:r>
      <w:r w:rsidR="00325888" w:rsidRPr="00E20C42">
        <w:t xml:space="preserve">н, </w:t>
      </w:r>
      <w:r w:rsidRPr="00E20C42">
        <w:t>г</w:t>
      </w:r>
      <w:r w:rsidR="00CE2DBB" w:rsidRPr="00E20C42">
        <w:t>. Новосиль</w:t>
      </w:r>
      <w:r w:rsidR="00325888" w:rsidRPr="00E20C42">
        <w:t xml:space="preserve">, </w:t>
      </w:r>
      <w:r w:rsidR="00261210" w:rsidRPr="00E20C42">
        <w:t>ул. </w:t>
      </w:r>
      <w:r w:rsidR="00CE2DBB" w:rsidRPr="00E20C42">
        <w:t>Володарского</w:t>
      </w:r>
      <w:r w:rsidR="00261210" w:rsidRPr="00E20C42">
        <w:t>, д. </w:t>
      </w:r>
      <w:r w:rsidR="00CE2DBB" w:rsidRPr="00E20C42">
        <w:t>50.</w:t>
      </w:r>
      <w:r w:rsidR="00B47601" w:rsidRPr="00E20C42">
        <w:t xml:space="preserve"> Строительство новых депо на территории поселения не требуется.</w:t>
      </w:r>
    </w:p>
    <w:p w14:paraId="6D29AE0D" w14:textId="678B6DE4" w:rsidR="005C06F2" w:rsidRPr="00E20C42" w:rsidRDefault="00821393" w:rsidP="009B25D5">
      <w:pPr>
        <w:pStyle w:val="3"/>
      </w:pPr>
      <w:r w:rsidRPr="00E20C42">
        <w:t>6.</w:t>
      </w:r>
      <w:r w:rsidR="00E339C6" w:rsidRPr="00E20C42">
        <w:t>4</w:t>
      </w:r>
      <w:r w:rsidRPr="00E20C42">
        <w:t xml:space="preserve">.3 Практические мероприятия </w:t>
      </w:r>
      <w:r w:rsidR="005C06F2" w:rsidRPr="00E20C42">
        <w:t>по обеспечению пожарной безопасности</w:t>
      </w:r>
    </w:p>
    <w:p w14:paraId="23752C64" w14:textId="77777777" w:rsidR="00ED551E" w:rsidRPr="00E20C42" w:rsidRDefault="00ED551E" w:rsidP="00ED551E">
      <w:bookmarkStart w:id="230" w:name="_Hlk104453762"/>
      <w:r w:rsidRPr="00E20C42">
        <w:t>Для противодействия угрозам безопасности, требуется постоянное совершенствование защиты населения и территории от возможных чрезвычайных ситуаций природного и техногенного характера.</w:t>
      </w:r>
    </w:p>
    <w:p w14:paraId="6134B7B7" w14:textId="77777777" w:rsidR="00ED551E" w:rsidRPr="00E20C42" w:rsidRDefault="00ED551E" w:rsidP="00ED551E">
      <w:r w:rsidRPr="00E20C42">
        <w:t>Целями государственной политики в области обеспечения безопасности населения и защищенности критически важных и потенциально опасных объектов от угроз различного характера являются:</w:t>
      </w:r>
    </w:p>
    <w:p w14:paraId="3E78DAF2"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минимизация рисков чрезвычайных ситуаций природного, техногенного характера и террористических актов;</w:t>
      </w:r>
    </w:p>
    <w:p w14:paraId="3D744C3B"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обеспечение гарантированного уровня безопасности личности, общества и государства в пределах научно обоснованных критериев приемлемого риска;</w:t>
      </w:r>
    </w:p>
    <w:p w14:paraId="319D56DD"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повышение уровня защищенности критически важных и потенциально опасных объектов от угроз различного характера;</w:t>
      </w:r>
    </w:p>
    <w:p w14:paraId="7C1A378B"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создание условий для безопасности жизнедеятельности населения, устойчивого социально-экономического развития Российской Федерации и ее отдельных территорий.</w:t>
      </w:r>
    </w:p>
    <w:p w14:paraId="14D1D8D8" w14:textId="77777777" w:rsidR="00ED551E" w:rsidRPr="00E20C42" w:rsidRDefault="00ED551E" w:rsidP="00ED551E">
      <w:r w:rsidRPr="00E20C42">
        <w:t>Для безопасности граждан и общества, включая безопасность населения и территорий от чрезвычайных ситуаций природного и техногенного характера необходимо:</w:t>
      </w:r>
    </w:p>
    <w:p w14:paraId="517887FF"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совершенствование системы мониторинга и прогнозирования чрезвычайных ситуаций, разработка и внедрение новых форм и методов защиты населения и территорий от чрезвычайных ситуаций природного и техногенного характера;</w:t>
      </w:r>
    </w:p>
    <w:p w14:paraId="18061DF3"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создание общероссийской комплексной системы информирования и оповещения населения в местах массового пребывания людей;</w:t>
      </w:r>
    </w:p>
    <w:p w14:paraId="3DB7C4BA"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разработка и реализация практических мер по повышению безопасности населения и защищенности критически важных объектов;</w:t>
      </w:r>
    </w:p>
    <w:p w14:paraId="4E02D80E"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создание центров управления в кризисных ситуациях;</w:t>
      </w:r>
    </w:p>
    <w:p w14:paraId="5E276BAC"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чрезвычайных ситуаций, а также средств и технологий ликвидации чрезвычайных ситуаций;</w:t>
      </w:r>
    </w:p>
    <w:p w14:paraId="295A967A"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развитие инфраструктуры информационного обеспечения и ситуационного анализа рисков чрезвычайных ситуаций;</w:t>
      </w:r>
    </w:p>
    <w:p w14:paraId="134B9CDE"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t>создание инфраструктуры комплексной безопасности федеральных автомобильных дорог с использованием авиационных технологий;</w:t>
      </w:r>
    </w:p>
    <w:p w14:paraId="56CD9C41" w14:textId="77777777" w:rsidR="00ED551E" w:rsidRPr="00E20C42" w:rsidRDefault="00ED551E" w:rsidP="007D54F0">
      <w:pPr>
        <w:numPr>
          <w:ilvl w:val="0"/>
          <w:numId w:val="73"/>
        </w:numPr>
        <w:tabs>
          <w:tab w:val="left" w:pos="709"/>
        </w:tabs>
        <w:suppressAutoHyphens w:val="0"/>
        <w:autoSpaceDN/>
        <w:contextualSpacing w:val="0"/>
        <w:textAlignment w:val="auto"/>
      </w:pPr>
      <w:r w:rsidRPr="00E20C42">
        <w:lastRenderedPageBreak/>
        <w:t>создание системы независимой оценки рисков в области пожарной безопасности, гражданской обороны и защиты населения и территорий от чрезвычайных ситуаций природного и техногенного характера в Российской Федерации – аудита безопасности.</w:t>
      </w:r>
    </w:p>
    <w:p w14:paraId="28F05EE1" w14:textId="77777777" w:rsidR="00ED551E" w:rsidRPr="00E20C42" w:rsidRDefault="00ED551E" w:rsidP="00ED551E">
      <w:r w:rsidRPr="00E20C42">
        <w:t>Субъекты Российской Федерации участвуют в реализации основных мероприятий в рамках своих полномочий.</w:t>
      </w:r>
    </w:p>
    <w:p w14:paraId="28749B7B" w14:textId="77777777" w:rsidR="00ED551E" w:rsidRPr="00E20C42" w:rsidRDefault="00ED551E" w:rsidP="00ED551E">
      <w:r w:rsidRPr="00E20C42">
        <w:t>Комплекс мероприятий по планируемому размещению объектов регионального значения в области предупреждения чрезвычайных ситуаций межмуниципального и регионального характера, стихийных бедствий, эпидемий и ликвидации их последствий на территории Орловской области направлен на повышение безопасности жизнедеятельности населения и формирование комфортной среды проживания.</w:t>
      </w:r>
    </w:p>
    <w:p w14:paraId="1C7D8AF0" w14:textId="77777777" w:rsidR="00ED551E" w:rsidRPr="00E20C42" w:rsidRDefault="00ED551E" w:rsidP="00ED551E">
      <w:r w:rsidRPr="00E20C42">
        <w:t>В настоящее время, постановлением Правительства Орловской области от 12 октября 2012 года № 367 утверждена государственная программа «Развитие системы комплексной безопасности в Орловской области», в которую вошли:</w:t>
      </w:r>
    </w:p>
    <w:p w14:paraId="1747D715" w14:textId="77777777" w:rsidR="00ED551E" w:rsidRPr="00E20C42" w:rsidRDefault="00ED551E" w:rsidP="007D54F0">
      <w:pPr>
        <w:numPr>
          <w:ilvl w:val="0"/>
          <w:numId w:val="74"/>
        </w:numPr>
        <w:tabs>
          <w:tab w:val="left" w:pos="709"/>
        </w:tabs>
        <w:suppressAutoHyphens w:val="0"/>
        <w:autoSpaceDN/>
        <w:ind w:left="0" w:firstLine="709"/>
        <w:contextualSpacing w:val="0"/>
        <w:textAlignment w:val="auto"/>
      </w:pPr>
      <w:r w:rsidRPr="00E20C42">
        <w:t>подпрограмма «Снижение рисков и смягчение последствий чрезвычайных ситуаций природного и техногенного характера в Орловской области»;</w:t>
      </w:r>
    </w:p>
    <w:p w14:paraId="3A12F574" w14:textId="77777777" w:rsidR="00ED551E" w:rsidRPr="00E20C42" w:rsidRDefault="00ED551E" w:rsidP="007D54F0">
      <w:pPr>
        <w:numPr>
          <w:ilvl w:val="0"/>
          <w:numId w:val="74"/>
        </w:numPr>
        <w:tabs>
          <w:tab w:val="left" w:pos="709"/>
        </w:tabs>
        <w:suppressAutoHyphens w:val="0"/>
        <w:autoSpaceDN/>
        <w:ind w:left="0" w:firstLine="709"/>
        <w:contextualSpacing w:val="0"/>
        <w:textAlignment w:val="auto"/>
      </w:pPr>
      <w:r w:rsidRPr="00E20C42">
        <w:t>подпрограмма «Совершенствование системы обеспечения вызовов экстренных служб на территории Орловской области».</w:t>
      </w:r>
    </w:p>
    <w:p w14:paraId="045F3F28" w14:textId="77777777" w:rsidR="00ED551E" w:rsidRPr="00E20C42" w:rsidRDefault="00ED551E" w:rsidP="00ED551E">
      <w:r w:rsidRPr="00E20C42">
        <w:t>Основные мероприятия, проводимые в подготовительный пожароопасный период:</w:t>
      </w:r>
    </w:p>
    <w:p w14:paraId="5506971B" w14:textId="2B2D0F25" w:rsidR="00ED551E" w:rsidRPr="00E20C42" w:rsidRDefault="00DD1941" w:rsidP="007D54F0">
      <w:pPr>
        <w:numPr>
          <w:ilvl w:val="0"/>
          <w:numId w:val="80"/>
        </w:numPr>
        <w:tabs>
          <w:tab w:val="left" w:pos="709"/>
        </w:tabs>
        <w:suppressAutoHyphens w:val="0"/>
        <w:autoSpaceDN/>
        <w:ind w:left="0" w:firstLine="709"/>
        <w:textAlignment w:val="auto"/>
      </w:pPr>
      <w:r w:rsidRPr="00E20C42">
        <w:t>проведение тренировок с личным составом лесопожарных команд по локализации и тушению пожаров;</w:t>
      </w:r>
    </w:p>
    <w:p w14:paraId="78DFBBC6" w14:textId="42F97E63" w:rsidR="00ED551E" w:rsidRPr="00E20C42" w:rsidRDefault="00DD1941" w:rsidP="007D54F0">
      <w:pPr>
        <w:numPr>
          <w:ilvl w:val="0"/>
          <w:numId w:val="80"/>
        </w:numPr>
        <w:tabs>
          <w:tab w:val="left" w:pos="709"/>
        </w:tabs>
        <w:suppressAutoHyphens w:val="0"/>
        <w:autoSpaceDN/>
        <w:ind w:left="0" w:firstLine="709"/>
        <w:textAlignment w:val="auto"/>
      </w:pPr>
      <w:r w:rsidRPr="00E20C42">
        <w:t xml:space="preserve">контроль выполнения мероприятий, предусмотренных планами по предупреждению и ликвидации последствий </w:t>
      </w:r>
      <w:r w:rsidR="00EE0604" w:rsidRPr="00E20C42">
        <w:t>ЧС</w:t>
      </w:r>
      <w:r w:rsidRPr="00E20C42">
        <w:t>, связанных с возможными лесными пожарами;</w:t>
      </w:r>
    </w:p>
    <w:p w14:paraId="3A339A62" w14:textId="498A913A" w:rsidR="00ED551E" w:rsidRPr="00E20C42" w:rsidRDefault="00DD1941" w:rsidP="007D54F0">
      <w:pPr>
        <w:numPr>
          <w:ilvl w:val="0"/>
          <w:numId w:val="80"/>
        </w:numPr>
        <w:tabs>
          <w:tab w:val="left" w:pos="709"/>
        </w:tabs>
        <w:suppressAutoHyphens w:val="0"/>
        <w:autoSpaceDN/>
        <w:ind w:left="0" w:firstLine="709"/>
        <w:textAlignment w:val="auto"/>
      </w:pPr>
      <w:r w:rsidRPr="00E20C42">
        <w:t xml:space="preserve">согласование плана оперативных действий </w:t>
      </w:r>
      <w:r w:rsidR="00EE0604" w:rsidRPr="00E20C42">
        <w:t>УГЗ</w:t>
      </w:r>
      <w:r w:rsidRPr="00E20C42">
        <w:t xml:space="preserve">, </w:t>
      </w:r>
      <w:r w:rsidR="00EE0604" w:rsidRPr="00E20C42">
        <w:t>ГРОВД</w:t>
      </w:r>
      <w:r w:rsidRPr="00E20C42">
        <w:t>, лесхоза на случай возникновения крупных лесных пожаров;</w:t>
      </w:r>
    </w:p>
    <w:p w14:paraId="68B67A64" w14:textId="646EBA9A" w:rsidR="00ED551E" w:rsidRPr="00E20C42" w:rsidRDefault="00DD1941" w:rsidP="007D54F0">
      <w:pPr>
        <w:numPr>
          <w:ilvl w:val="0"/>
          <w:numId w:val="80"/>
        </w:numPr>
        <w:tabs>
          <w:tab w:val="left" w:pos="709"/>
        </w:tabs>
        <w:suppressAutoHyphens w:val="0"/>
        <w:autoSpaceDN/>
        <w:ind w:left="0" w:firstLine="709"/>
        <w:textAlignment w:val="auto"/>
      </w:pPr>
      <w:r w:rsidRPr="00E20C42">
        <w:t>устройство новых и уход за существующими минерализованными полосами;</w:t>
      </w:r>
    </w:p>
    <w:p w14:paraId="3B823189" w14:textId="3D3AEEB6" w:rsidR="00ED551E" w:rsidRPr="00E20C42" w:rsidRDefault="00DD1941" w:rsidP="007D54F0">
      <w:pPr>
        <w:numPr>
          <w:ilvl w:val="0"/>
          <w:numId w:val="80"/>
        </w:numPr>
        <w:tabs>
          <w:tab w:val="left" w:pos="709"/>
        </w:tabs>
        <w:suppressAutoHyphens w:val="0"/>
        <w:autoSpaceDN/>
        <w:ind w:left="0" w:firstLine="709"/>
        <w:textAlignment w:val="auto"/>
      </w:pPr>
      <w:r w:rsidRPr="00E20C42">
        <w:t>запрещение сжигания сухой травы и соломы (сельскохозяйственные палы) на полях и в других местах, особенно граничащих с лесами;</w:t>
      </w:r>
    </w:p>
    <w:p w14:paraId="0CB31B21" w14:textId="4ACCDF19" w:rsidR="00ED551E" w:rsidRPr="00E20C42" w:rsidRDefault="00DD1941" w:rsidP="007D54F0">
      <w:pPr>
        <w:numPr>
          <w:ilvl w:val="0"/>
          <w:numId w:val="80"/>
        </w:numPr>
        <w:tabs>
          <w:tab w:val="left" w:pos="709"/>
        </w:tabs>
        <w:suppressAutoHyphens w:val="0"/>
        <w:autoSpaceDN/>
        <w:ind w:left="0" w:firstLine="709"/>
        <w:textAlignment w:val="auto"/>
      </w:pPr>
      <w:r w:rsidRPr="00E20C42">
        <w:t>запрещение использования техники, не отвечающей требованиям пожарной безопасности для выполнения сельхозработ и заготовок древесины;</w:t>
      </w:r>
    </w:p>
    <w:p w14:paraId="4E2489F8" w14:textId="6F479092" w:rsidR="00ED551E" w:rsidRPr="00E20C42" w:rsidRDefault="00DD1941" w:rsidP="007D54F0">
      <w:pPr>
        <w:numPr>
          <w:ilvl w:val="0"/>
          <w:numId w:val="80"/>
        </w:numPr>
        <w:tabs>
          <w:tab w:val="left" w:pos="709"/>
        </w:tabs>
        <w:suppressAutoHyphens w:val="0"/>
        <w:autoSpaceDN/>
        <w:ind w:left="0" w:firstLine="709"/>
        <w:textAlignment w:val="auto"/>
      </w:pPr>
      <w:r w:rsidRPr="00E20C42">
        <w:t>ремонт дорог противопожарного назначения;</w:t>
      </w:r>
    </w:p>
    <w:p w14:paraId="6ACDC5C9" w14:textId="204201F9" w:rsidR="00ED551E" w:rsidRPr="00E20C42" w:rsidRDefault="00DD1941" w:rsidP="007D54F0">
      <w:pPr>
        <w:numPr>
          <w:ilvl w:val="0"/>
          <w:numId w:val="80"/>
        </w:numPr>
        <w:tabs>
          <w:tab w:val="left" w:pos="709"/>
        </w:tabs>
        <w:suppressAutoHyphens w:val="0"/>
        <w:autoSpaceDN/>
        <w:ind w:left="0" w:firstLine="709"/>
        <w:textAlignment w:val="auto"/>
      </w:pPr>
      <w:r w:rsidRPr="00E20C42">
        <w:t>расчистка квартальных просек;</w:t>
      </w:r>
    </w:p>
    <w:p w14:paraId="73298FED" w14:textId="39F4AD57" w:rsidR="00ED551E" w:rsidRPr="00E20C42" w:rsidRDefault="00DD1941" w:rsidP="007D54F0">
      <w:pPr>
        <w:numPr>
          <w:ilvl w:val="0"/>
          <w:numId w:val="80"/>
        </w:numPr>
        <w:tabs>
          <w:tab w:val="left" w:pos="709"/>
        </w:tabs>
        <w:suppressAutoHyphens w:val="0"/>
        <w:autoSpaceDN/>
        <w:ind w:left="0" w:firstLine="709"/>
        <w:textAlignment w:val="auto"/>
      </w:pPr>
      <w:r w:rsidRPr="00E20C42">
        <w:t>высадка новых искусственных пожароустойчивых насаждений;</w:t>
      </w:r>
    </w:p>
    <w:p w14:paraId="1C83641F" w14:textId="52B90E6F" w:rsidR="00ED551E" w:rsidRPr="00E20C42" w:rsidRDefault="00DD1941" w:rsidP="007D54F0">
      <w:pPr>
        <w:numPr>
          <w:ilvl w:val="0"/>
          <w:numId w:val="80"/>
        </w:numPr>
        <w:tabs>
          <w:tab w:val="left" w:pos="709"/>
        </w:tabs>
        <w:suppressAutoHyphens w:val="0"/>
        <w:autoSpaceDN/>
        <w:ind w:left="0" w:firstLine="709"/>
        <w:textAlignment w:val="auto"/>
      </w:pPr>
      <w:r w:rsidRPr="00E20C42">
        <w:t>установка противопожарных плакатов, аншлагов и знаков;</w:t>
      </w:r>
    </w:p>
    <w:p w14:paraId="77A4B7D3" w14:textId="2D73CC19" w:rsidR="00ED551E" w:rsidRPr="00E20C42" w:rsidRDefault="00DD1941" w:rsidP="007D54F0">
      <w:pPr>
        <w:numPr>
          <w:ilvl w:val="0"/>
          <w:numId w:val="80"/>
        </w:numPr>
        <w:tabs>
          <w:tab w:val="left" w:pos="709"/>
        </w:tabs>
        <w:suppressAutoHyphens w:val="0"/>
        <w:autoSpaceDN/>
        <w:ind w:left="0" w:firstLine="709"/>
        <w:textAlignment w:val="auto"/>
      </w:pPr>
      <w:r w:rsidRPr="00E20C42">
        <w:t>проведение лекций с населением;</w:t>
      </w:r>
    </w:p>
    <w:p w14:paraId="052D0D32" w14:textId="5F48E65D" w:rsidR="00ED551E" w:rsidRPr="00E20C42" w:rsidRDefault="00DD1941" w:rsidP="007D54F0">
      <w:pPr>
        <w:numPr>
          <w:ilvl w:val="0"/>
          <w:numId w:val="80"/>
        </w:numPr>
        <w:tabs>
          <w:tab w:val="left" w:pos="709"/>
        </w:tabs>
        <w:suppressAutoHyphens w:val="0"/>
        <w:autoSpaceDN/>
        <w:ind w:left="0" w:firstLine="709"/>
        <w:textAlignment w:val="auto"/>
      </w:pPr>
      <w:r w:rsidRPr="00E20C42">
        <w:t>ограничение доступа населения в традиционные места отдыха, сбора ягод, грибов, спортивной охоты в пожароопасный период;</w:t>
      </w:r>
    </w:p>
    <w:p w14:paraId="2C5FEE3D" w14:textId="2B609C33" w:rsidR="00ED551E" w:rsidRPr="00E20C42" w:rsidRDefault="00DD1941" w:rsidP="007D54F0">
      <w:pPr>
        <w:numPr>
          <w:ilvl w:val="0"/>
          <w:numId w:val="80"/>
        </w:numPr>
        <w:tabs>
          <w:tab w:val="left" w:pos="709"/>
        </w:tabs>
        <w:suppressAutoHyphens w:val="0"/>
        <w:autoSpaceDN/>
        <w:ind w:left="0" w:firstLine="709"/>
        <w:textAlignment w:val="auto"/>
      </w:pPr>
      <w:r w:rsidRPr="00E20C42">
        <w:t xml:space="preserve">проведение разъяснительной работы в </w:t>
      </w:r>
      <w:r w:rsidR="00EE0604" w:rsidRPr="00E20C42">
        <w:t>СМИ</w:t>
      </w:r>
      <w:r w:rsidRPr="00E20C42">
        <w:t xml:space="preserve"> о требованиях противопожарной безопасности в лесах.</w:t>
      </w:r>
    </w:p>
    <w:p w14:paraId="7743610A" w14:textId="77777777" w:rsidR="00ED551E" w:rsidRPr="00E20C42" w:rsidRDefault="00ED551E" w:rsidP="00ED551E">
      <w:r w:rsidRPr="00E20C42">
        <w:t>В соответствии со статьей 100 Лесного кодекса в целях предотвращения лесных пожаров и борьбы с ними необходимо:</w:t>
      </w:r>
    </w:p>
    <w:p w14:paraId="6EEEB664" w14:textId="77777777" w:rsidR="00ED551E" w:rsidRPr="00E20C42" w:rsidRDefault="00ED551E" w:rsidP="007D54F0">
      <w:pPr>
        <w:numPr>
          <w:ilvl w:val="0"/>
          <w:numId w:val="81"/>
        </w:numPr>
        <w:tabs>
          <w:tab w:val="left" w:pos="709"/>
        </w:tabs>
        <w:suppressAutoHyphens w:val="0"/>
        <w:autoSpaceDN/>
        <w:ind w:left="0" w:firstLine="709"/>
        <w:textAlignment w:val="auto"/>
      </w:pPr>
      <w:r w:rsidRPr="00E20C42">
        <w:t>организовывать ежегодно разработку и выполнение планов мероприятий по профилактике лесных пожаров, противопожарному обустройству лесного фонда и не входящих в лесной фонд лесов;</w:t>
      </w:r>
    </w:p>
    <w:p w14:paraId="56D7FA9C" w14:textId="77777777" w:rsidR="00ED551E" w:rsidRPr="00E20C42" w:rsidRDefault="00ED551E" w:rsidP="007D54F0">
      <w:pPr>
        <w:numPr>
          <w:ilvl w:val="0"/>
          <w:numId w:val="81"/>
        </w:numPr>
        <w:tabs>
          <w:tab w:val="left" w:pos="709"/>
        </w:tabs>
        <w:suppressAutoHyphens w:val="0"/>
        <w:autoSpaceDN/>
        <w:ind w:left="0" w:firstLine="709"/>
        <w:textAlignment w:val="auto"/>
      </w:pPr>
      <w:r w:rsidRPr="00E20C42">
        <w:lastRenderedPageBreak/>
        <w:t>обеспечивать готовность организаций, на которые возложены охрана и защита лесов, а также лесопользователей к пожароопасному сезону;</w:t>
      </w:r>
    </w:p>
    <w:p w14:paraId="36B61C3F" w14:textId="77777777" w:rsidR="00ED551E" w:rsidRPr="00E20C42" w:rsidRDefault="00ED551E" w:rsidP="007D54F0">
      <w:pPr>
        <w:numPr>
          <w:ilvl w:val="0"/>
          <w:numId w:val="81"/>
        </w:numPr>
        <w:tabs>
          <w:tab w:val="left" w:pos="709"/>
        </w:tabs>
        <w:suppressAutoHyphens w:val="0"/>
        <w:autoSpaceDN/>
        <w:ind w:left="0" w:firstLine="709"/>
        <w:textAlignment w:val="auto"/>
      </w:pPr>
      <w:r w:rsidRPr="00E20C42">
        <w:t>ежегодно, до начала пожароопасного сезона, утверждать оперативные планы борьбы с лесными пожарами;</w:t>
      </w:r>
    </w:p>
    <w:p w14:paraId="0366741B" w14:textId="77777777" w:rsidR="00ED551E" w:rsidRPr="00E20C42" w:rsidRDefault="00ED551E" w:rsidP="007D54F0">
      <w:pPr>
        <w:numPr>
          <w:ilvl w:val="0"/>
          <w:numId w:val="81"/>
        </w:numPr>
        <w:tabs>
          <w:tab w:val="left" w:pos="709"/>
        </w:tabs>
        <w:suppressAutoHyphens w:val="0"/>
        <w:autoSpaceDN/>
        <w:ind w:left="0" w:firstLine="709"/>
        <w:textAlignment w:val="auto"/>
      </w:pPr>
      <w:r w:rsidRPr="00E20C42">
        <w:t>устанавливать порядок привлечения сил и средств для тушения лесных пожаров (привлекаемых к этой работе граждан обеспечивают средствами передвижения, питанием и медицинской помощью);</w:t>
      </w:r>
    </w:p>
    <w:p w14:paraId="0C80F3C6" w14:textId="77777777" w:rsidR="00ED551E" w:rsidRPr="00E20C42" w:rsidRDefault="00ED551E" w:rsidP="007D54F0">
      <w:pPr>
        <w:numPr>
          <w:ilvl w:val="0"/>
          <w:numId w:val="81"/>
        </w:numPr>
        <w:tabs>
          <w:tab w:val="left" w:pos="709"/>
        </w:tabs>
        <w:suppressAutoHyphens w:val="0"/>
        <w:autoSpaceDN/>
        <w:ind w:left="0" w:firstLine="709"/>
        <w:textAlignment w:val="auto"/>
      </w:pPr>
      <w:r w:rsidRPr="00E20C42">
        <w:t>создавать резерв горючесмазочных материалов на пожароопасный сезон.</w:t>
      </w:r>
    </w:p>
    <w:p w14:paraId="4A149CBD" w14:textId="77777777" w:rsidR="00ED551E" w:rsidRPr="00E20C42" w:rsidRDefault="00ED551E" w:rsidP="00ED551E">
      <w:r w:rsidRPr="00E20C42">
        <w:t>Конкретные способы и особенности ликвидации различных видов лесных пожаров выбираются с учетом «Рекомендаций по обнаружению и тушению лесных пожаров», утвержденных Рослесхозом 17 декабря 1997 года.</w:t>
      </w:r>
    </w:p>
    <w:p w14:paraId="13CDE624" w14:textId="77777777" w:rsidR="00ED551E" w:rsidRPr="00E20C42" w:rsidRDefault="00ED551E" w:rsidP="00ED551E">
      <w:r w:rsidRPr="00E20C42">
        <w:t>Органы местного самоуправления, органы управления ГОЧС на всех уровнях совместно с органами управления лесным хозяйством должны вести постоянную работу по усилению противопожарной охраны лесов, по предупреждению лесных и торфяных пожаров.</w:t>
      </w:r>
    </w:p>
    <w:p w14:paraId="5D02A0A2" w14:textId="77777777" w:rsidR="00ED551E" w:rsidRPr="00E20C42" w:rsidRDefault="00ED551E" w:rsidP="00ED551E">
      <w:r w:rsidRPr="00E20C42">
        <w:t>Мероприятия по предупреждению последствий и защите населения в зоне пожароопасного объекта:</w:t>
      </w:r>
    </w:p>
    <w:p w14:paraId="48D95179" w14:textId="77777777" w:rsidR="00ED551E" w:rsidRPr="00E20C42" w:rsidRDefault="00ED551E" w:rsidP="007D54F0">
      <w:pPr>
        <w:numPr>
          <w:ilvl w:val="0"/>
          <w:numId w:val="82"/>
        </w:numPr>
        <w:tabs>
          <w:tab w:val="left" w:pos="709"/>
        </w:tabs>
        <w:suppressAutoHyphens w:val="0"/>
        <w:autoSpaceDN/>
        <w:ind w:left="0" w:firstLine="709"/>
        <w:textAlignment w:val="auto"/>
      </w:pPr>
      <w:r w:rsidRPr="00E20C42">
        <w:t>совершенствование технологических процессов, повышение надежности технологического оборудования и эксплуатационной надежности систем;</w:t>
      </w:r>
    </w:p>
    <w:p w14:paraId="54177B01" w14:textId="77777777" w:rsidR="00ED551E" w:rsidRPr="00E20C42" w:rsidRDefault="00ED551E" w:rsidP="007D54F0">
      <w:pPr>
        <w:numPr>
          <w:ilvl w:val="0"/>
          <w:numId w:val="82"/>
        </w:numPr>
        <w:tabs>
          <w:tab w:val="left" w:pos="709"/>
        </w:tabs>
        <w:suppressAutoHyphens w:val="0"/>
        <w:autoSpaceDN/>
        <w:ind w:left="0" w:firstLine="709"/>
        <w:textAlignment w:val="auto"/>
      </w:pPr>
      <w:r w:rsidRPr="00E20C42">
        <w:t>проведение профилактических работ по проверке состояния технологического оборудования;</w:t>
      </w:r>
    </w:p>
    <w:p w14:paraId="23D6AC5B" w14:textId="77777777" w:rsidR="00ED551E" w:rsidRPr="00E20C42" w:rsidRDefault="00ED551E" w:rsidP="007D54F0">
      <w:pPr>
        <w:numPr>
          <w:ilvl w:val="0"/>
          <w:numId w:val="82"/>
        </w:numPr>
        <w:tabs>
          <w:tab w:val="left" w:pos="709"/>
        </w:tabs>
        <w:suppressAutoHyphens w:val="0"/>
        <w:autoSpaceDN/>
        <w:ind w:left="0" w:firstLine="709"/>
        <w:textAlignment w:val="auto"/>
      </w:pPr>
      <w:r w:rsidRPr="00E20C42">
        <w:t>подготовка формирований для проведения ремонтно-восстановительных работ;</w:t>
      </w:r>
    </w:p>
    <w:p w14:paraId="7D9EF479" w14:textId="77777777" w:rsidR="00ED551E" w:rsidRPr="00E20C42" w:rsidRDefault="00ED551E" w:rsidP="007D54F0">
      <w:pPr>
        <w:numPr>
          <w:ilvl w:val="0"/>
          <w:numId w:val="82"/>
        </w:numPr>
        <w:tabs>
          <w:tab w:val="left" w:pos="709"/>
        </w:tabs>
        <w:suppressAutoHyphens w:val="0"/>
        <w:autoSpaceDN/>
        <w:ind w:left="0" w:firstLine="709"/>
        <w:textAlignment w:val="auto"/>
      </w:pPr>
      <w:r w:rsidRPr="00E20C42">
        <w:t>обеспечение пожарной безопасности объекта.</w:t>
      </w:r>
    </w:p>
    <w:p w14:paraId="5615C8DB" w14:textId="77777777" w:rsidR="00ED551E" w:rsidRPr="00E20C42" w:rsidRDefault="00ED551E" w:rsidP="007D54F0">
      <w:pPr>
        <w:pStyle w:val="afa"/>
        <w:numPr>
          <w:ilvl w:val="0"/>
          <w:numId w:val="82"/>
        </w:numPr>
        <w:ind w:left="0" w:firstLine="709"/>
      </w:pPr>
      <w:r w:rsidRPr="00E20C42">
        <w:t>Мероприятия по предупреждению (снижению) последствий аварий на автомобильном транспорте:</w:t>
      </w:r>
    </w:p>
    <w:p w14:paraId="1CC75FFD" w14:textId="77777777" w:rsidR="00ED551E" w:rsidRPr="00E20C42" w:rsidRDefault="00ED551E" w:rsidP="007D54F0">
      <w:pPr>
        <w:numPr>
          <w:ilvl w:val="0"/>
          <w:numId w:val="82"/>
        </w:numPr>
        <w:ind w:left="0" w:firstLine="709"/>
      </w:pPr>
      <w:r w:rsidRPr="00E20C42">
        <w:t>постоянный контроль за состоянием автомобильных дорог и их техническим состоянием;</w:t>
      </w:r>
    </w:p>
    <w:p w14:paraId="27BA2C00" w14:textId="77777777" w:rsidR="00ED551E" w:rsidRPr="00E20C42" w:rsidRDefault="00ED551E" w:rsidP="007D54F0">
      <w:pPr>
        <w:numPr>
          <w:ilvl w:val="0"/>
          <w:numId w:val="82"/>
        </w:numPr>
        <w:ind w:left="0" w:firstLine="709"/>
      </w:pPr>
      <w:r w:rsidRPr="00E20C42">
        <w:t>своевременный ремонт автомобильных дорог;</w:t>
      </w:r>
    </w:p>
    <w:p w14:paraId="2C36D398" w14:textId="77777777" w:rsidR="00ED551E" w:rsidRPr="00E20C42" w:rsidRDefault="00ED551E" w:rsidP="007D54F0">
      <w:pPr>
        <w:numPr>
          <w:ilvl w:val="0"/>
          <w:numId w:val="82"/>
        </w:numPr>
        <w:ind w:left="0" w:firstLine="709"/>
      </w:pPr>
      <w:r w:rsidRPr="00E20C42">
        <w:t>поддержание в постоянной готовности сил и средств для своевременного ремонта;</w:t>
      </w:r>
    </w:p>
    <w:p w14:paraId="4E602EA8" w14:textId="77777777" w:rsidR="00ED551E" w:rsidRPr="00E20C42" w:rsidRDefault="00ED551E" w:rsidP="007D54F0">
      <w:pPr>
        <w:numPr>
          <w:ilvl w:val="0"/>
          <w:numId w:val="82"/>
        </w:numPr>
        <w:ind w:left="0" w:firstLine="709"/>
      </w:pPr>
      <w:r w:rsidRPr="00E20C42">
        <w:t>соблюдение технологических норм и правил эксплуатации объектов транспортной инфраструктуры;</w:t>
      </w:r>
    </w:p>
    <w:p w14:paraId="5AEAC4F6" w14:textId="77777777" w:rsidR="00ED551E" w:rsidRPr="00E20C42" w:rsidRDefault="00ED551E" w:rsidP="007D54F0">
      <w:pPr>
        <w:numPr>
          <w:ilvl w:val="0"/>
          <w:numId w:val="82"/>
        </w:numPr>
        <w:ind w:left="0" w:firstLine="709"/>
      </w:pPr>
      <w:r w:rsidRPr="00E20C42">
        <w:t>организация взаимодействия сил и средств, обеспечивающих ликвидацию чрезвычайных ситуаций на транспорте при перевозке опасных грузов.</w:t>
      </w:r>
    </w:p>
    <w:p w14:paraId="7B92FAB7" w14:textId="77777777" w:rsidR="00ED551E" w:rsidRPr="00E20C42" w:rsidRDefault="00ED551E" w:rsidP="00ED551E">
      <w:r w:rsidRPr="00E20C42">
        <w:t>Мероприятия по предотвращению аварий на коммунальных системах жизнеобеспечения.</w:t>
      </w:r>
    </w:p>
    <w:p w14:paraId="50A92728" w14:textId="77777777" w:rsidR="00ED551E" w:rsidRPr="00E20C42" w:rsidRDefault="00ED551E" w:rsidP="00ED551E">
      <w:r w:rsidRPr="00E20C42">
        <w:t>Надежность водоснабжения обеспечится при проведении следующих мероприятий:</w:t>
      </w:r>
    </w:p>
    <w:p w14:paraId="044FF9EF" w14:textId="77777777" w:rsidR="00ED551E" w:rsidRPr="00E20C42" w:rsidRDefault="00ED551E" w:rsidP="007D54F0">
      <w:pPr>
        <w:numPr>
          <w:ilvl w:val="0"/>
          <w:numId w:val="83"/>
        </w:numPr>
        <w:tabs>
          <w:tab w:val="left" w:pos="709"/>
        </w:tabs>
        <w:suppressAutoHyphens w:val="0"/>
        <w:autoSpaceDN/>
        <w:ind w:left="0" w:firstLine="709"/>
        <w:textAlignment w:val="auto"/>
      </w:pPr>
      <w:r w:rsidRPr="00E20C42">
        <w:t>защита водоисточников и резервуаров чистой воды от радиационного, химического и бактериологического заражения;</w:t>
      </w:r>
    </w:p>
    <w:p w14:paraId="0B33F57B" w14:textId="77777777" w:rsidR="00ED551E" w:rsidRPr="00E20C42" w:rsidRDefault="00ED551E" w:rsidP="007D54F0">
      <w:pPr>
        <w:numPr>
          <w:ilvl w:val="0"/>
          <w:numId w:val="83"/>
        </w:numPr>
        <w:tabs>
          <w:tab w:val="left" w:pos="709"/>
        </w:tabs>
        <w:suppressAutoHyphens w:val="0"/>
        <w:autoSpaceDN/>
        <w:ind w:left="0" w:firstLine="709"/>
        <w:textAlignment w:val="auto"/>
      </w:pPr>
      <w:r w:rsidRPr="00E20C42">
        <w:t>усиление охраны водоочистных сооружений, котельных и др. жизнеобеспечивающих объектов;</w:t>
      </w:r>
    </w:p>
    <w:p w14:paraId="635D373D" w14:textId="77777777" w:rsidR="00ED551E" w:rsidRPr="00E20C42" w:rsidRDefault="00ED551E" w:rsidP="007D54F0">
      <w:pPr>
        <w:numPr>
          <w:ilvl w:val="0"/>
          <w:numId w:val="83"/>
        </w:numPr>
        <w:tabs>
          <w:tab w:val="left" w:pos="709"/>
        </w:tabs>
        <w:suppressAutoHyphens w:val="0"/>
        <w:autoSpaceDN/>
        <w:ind w:left="0" w:firstLine="709"/>
        <w:textAlignment w:val="auto"/>
      </w:pPr>
      <w:r w:rsidRPr="00E20C42">
        <w:t>наличие резервного электроснабжения;</w:t>
      </w:r>
    </w:p>
    <w:p w14:paraId="0A1D0AE9" w14:textId="77777777" w:rsidR="00ED551E" w:rsidRPr="00E20C42" w:rsidRDefault="00ED551E" w:rsidP="007D54F0">
      <w:pPr>
        <w:numPr>
          <w:ilvl w:val="0"/>
          <w:numId w:val="83"/>
        </w:numPr>
        <w:tabs>
          <w:tab w:val="left" w:pos="709"/>
        </w:tabs>
        <w:suppressAutoHyphens w:val="0"/>
        <w:autoSpaceDN/>
        <w:ind w:left="0" w:firstLine="709"/>
        <w:textAlignment w:val="auto"/>
      </w:pPr>
      <w:r w:rsidRPr="00E20C42">
        <w:t>замена устаревшего оборудования на новое, применение новых технологий производства;</w:t>
      </w:r>
    </w:p>
    <w:p w14:paraId="173847C4" w14:textId="77777777" w:rsidR="00ED551E" w:rsidRPr="00E20C42" w:rsidRDefault="00ED551E" w:rsidP="007D54F0">
      <w:pPr>
        <w:numPr>
          <w:ilvl w:val="0"/>
          <w:numId w:val="83"/>
        </w:numPr>
        <w:tabs>
          <w:tab w:val="left" w:pos="709"/>
        </w:tabs>
        <w:suppressAutoHyphens w:val="0"/>
        <w:autoSpaceDN/>
        <w:ind w:left="0" w:firstLine="709"/>
        <w:textAlignment w:val="auto"/>
      </w:pPr>
      <w:r w:rsidRPr="00E20C42">
        <w:t>обучение и повышение квалификации работников предприятий;</w:t>
      </w:r>
    </w:p>
    <w:p w14:paraId="6525E9BE" w14:textId="7DAF9F90" w:rsidR="00ED551E" w:rsidRPr="00E20C42" w:rsidRDefault="00ED551E" w:rsidP="007D54F0">
      <w:pPr>
        <w:numPr>
          <w:ilvl w:val="0"/>
          <w:numId w:val="83"/>
        </w:numPr>
        <w:tabs>
          <w:tab w:val="left" w:pos="709"/>
        </w:tabs>
        <w:suppressAutoHyphens w:val="0"/>
        <w:autoSpaceDN/>
        <w:ind w:left="0" w:firstLine="709"/>
        <w:textAlignment w:val="auto"/>
      </w:pPr>
      <w:r w:rsidRPr="00E20C42">
        <w:t>создание аварийного запаса материалов.</w:t>
      </w:r>
    </w:p>
    <w:p w14:paraId="1D72D99B" w14:textId="5A83CE73" w:rsidR="006E77C4" w:rsidRPr="00E20C42" w:rsidRDefault="00A4154C" w:rsidP="00A4154C">
      <w:r w:rsidRPr="00E20C42">
        <w:lastRenderedPageBreak/>
        <w:t xml:space="preserve">Для </w:t>
      </w:r>
      <w:r w:rsidR="006E77C4" w:rsidRPr="00E20C42">
        <w:t>снижени</w:t>
      </w:r>
      <w:r w:rsidRPr="00E20C42">
        <w:t>я</w:t>
      </w:r>
      <w:r w:rsidR="006E77C4" w:rsidRPr="00E20C42">
        <w:t xml:space="preserve">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r w:rsidRPr="00E20C42">
        <w:t>:</w:t>
      </w:r>
    </w:p>
    <w:p w14:paraId="5A12C568" w14:textId="4A1DEFEE" w:rsidR="006E77C4" w:rsidRPr="00E20C42" w:rsidRDefault="00A4154C" w:rsidP="007D54F0">
      <w:pPr>
        <w:pStyle w:val="afa"/>
        <w:numPr>
          <w:ilvl w:val="0"/>
          <w:numId w:val="127"/>
        </w:numPr>
        <w:ind w:left="0" w:firstLine="709"/>
      </w:pPr>
      <w:r w:rsidRPr="00E20C42">
        <w:t>О</w:t>
      </w:r>
      <w:r w:rsidR="006E77C4" w:rsidRPr="00E20C42">
        <w:t>рганизация централизованной системы оповещения населения для нужд ГО и ЧС</w:t>
      </w:r>
      <w:r w:rsidRPr="00E20C42">
        <w:t>.</w:t>
      </w:r>
    </w:p>
    <w:p w14:paraId="1D2C062B" w14:textId="1625611B" w:rsidR="006E77C4" w:rsidRPr="00E20C42" w:rsidRDefault="00A4154C" w:rsidP="007D54F0">
      <w:pPr>
        <w:pStyle w:val="afa"/>
        <w:numPr>
          <w:ilvl w:val="0"/>
          <w:numId w:val="127"/>
        </w:numPr>
        <w:ind w:left="0" w:firstLine="709"/>
      </w:pPr>
      <w:r w:rsidRPr="00E20C42">
        <w:t>Д</w:t>
      </w:r>
      <w:r w:rsidR="006E77C4" w:rsidRPr="00E20C42">
        <w:t>оведение до нормативного количества единиц пожарной техники в соответствии с нормами НПБ.</w:t>
      </w:r>
    </w:p>
    <w:p w14:paraId="7A84F90F" w14:textId="77777777" w:rsidR="00ED551E" w:rsidRPr="00E20C42" w:rsidRDefault="00ED551E" w:rsidP="00ED551E">
      <w:r w:rsidRPr="00E20C42">
        <w:t>На объектах повышенной опасности (помещениях котельных, газорегуляторных пунктов) необходимо установка приборов автоматического контроля за концентрацией опасных веществ и систем автоматической сигнализации о превышении допустимых норм. Автоматические системы регулирования, блокировок, аварийной остановки котельного оборудования должны работать в соответствии с установленными параметрами, при аварийном превышении которых происходит автоматическая аварийная остановка котлов.</w:t>
      </w:r>
    </w:p>
    <w:p w14:paraId="5A53A8E3" w14:textId="77777777" w:rsidR="00ED551E" w:rsidRPr="00E20C42" w:rsidRDefault="00ED551E" w:rsidP="00ED551E">
      <w:r w:rsidRPr="00E20C42">
        <w:t>Предотвращение образования взрыво- и пожароопасной среды на объектах теплоснабжения обеспечивается:</w:t>
      </w:r>
    </w:p>
    <w:p w14:paraId="5682F0CB" w14:textId="77777777" w:rsidR="00ED551E" w:rsidRPr="00E20C42" w:rsidRDefault="00ED551E" w:rsidP="007D54F0">
      <w:pPr>
        <w:numPr>
          <w:ilvl w:val="0"/>
          <w:numId w:val="76"/>
        </w:numPr>
        <w:ind w:left="0" w:firstLine="709"/>
      </w:pPr>
      <w:r w:rsidRPr="00E20C42">
        <w:t>применением герметичного производственного оборудования;</w:t>
      </w:r>
    </w:p>
    <w:p w14:paraId="785C7DE6" w14:textId="77777777" w:rsidR="00ED551E" w:rsidRPr="00E20C42" w:rsidRDefault="00ED551E" w:rsidP="007D54F0">
      <w:pPr>
        <w:numPr>
          <w:ilvl w:val="0"/>
          <w:numId w:val="76"/>
        </w:numPr>
        <w:ind w:left="0" w:firstLine="709"/>
      </w:pPr>
      <w:r w:rsidRPr="00E20C42">
        <w:t>соблюдением норм технологического режима;</w:t>
      </w:r>
    </w:p>
    <w:p w14:paraId="0F56DED0" w14:textId="77777777" w:rsidR="00ED551E" w:rsidRPr="00E20C42" w:rsidRDefault="00ED551E" w:rsidP="007D54F0">
      <w:pPr>
        <w:numPr>
          <w:ilvl w:val="0"/>
          <w:numId w:val="76"/>
        </w:numPr>
        <w:ind w:left="0" w:firstLine="709"/>
      </w:pPr>
      <w:r w:rsidRPr="00E20C42">
        <w:t>контролем состава воздушной среды и применением аварийной вентиляции.</w:t>
      </w:r>
    </w:p>
    <w:p w14:paraId="12AE8797" w14:textId="77777777" w:rsidR="00ED551E" w:rsidRPr="00E20C42" w:rsidRDefault="00ED551E" w:rsidP="00ED551E">
      <w:r w:rsidRPr="00E20C42">
        <w:t>Для обеспечения безопасности газопроводов должны быть обеспечены следующие мероприятия:</w:t>
      </w:r>
    </w:p>
    <w:p w14:paraId="4C945DE8" w14:textId="77777777" w:rsidR="00ED551E" w:rsidRPr="00E20C42" w:rsidRDefault="00ED551E" w:rsidP="007D54F0">
      <w:pPr>
        <w:numPr>
          <w:ilvl w:val="0"/>
          <w:numId w:val="84"/>
        </w:numPr>
        <w:tabs>
          <w:tab w:val="left" w:pos="709"/>
        </w:tabs>
        <w:suppressAutoHyphens w:val="0"/>
        <w:autoSpaceDN/>
        <w:ind w:left="0" w:firstLine="709"/>
        <w:textAlignment w:val="auto"/>
      </w:pPr>
      <w:r w:rsidRPr="00E20C42">
        <w:t>трасса газопровода отмечается на территории опознавательными знаками, на ограждении отключающей задвижки размещается надпись: «Огнеопасно – газ» с табличками-указателями охранной зоны, телефонов газовой службы, районного отдела по делам ГО и ЧС;</w:t>
      </w:r>
    </w:p>
    <w:p w14:paraId="72E37401" w14:textId="77777777" w:rsidR="00ED551E" w:rsidRPr="00E20C42" w:rsidRDefault="00ED551E" w:rsidP="007D54F0">
      <w:pPr>
        <w:numPr>
          <w:ilvl w:val="0"/>
          <w:numId w:val="84"/>
        </w:numPr>
        <w:tabs>
          <w:tab w:val="left" w:pos="709"/>
        </w:tabs>
        <w:suppressAutoHyphens w:val="0"/>
        <w:autoSpaceDN/>
        <w:ind w:left="0" w:firstLine="709"/>
        <w:textAlignment w:val="auto"/>
      </w:pPr>
      <w:r w:rsidRPr="00E20C42">
        <w:t>материалы и технические изделия для системы газоснабжения должны соответствовать требованиям государственных стандартов и технических условий, утверждённых в установленном порядке и прошедших государственную регистрацию в соответствии с ГОСТ 2.114-70.</w:t>
      </w:r>
    </w:p>
    <w:p w14:paraId="1AE64BB1" w14:textId="77777777" w:rsidR="00ED551E" w:rsidRPr="00E20C42" w:rsidRDefault="00ED551E" w:rsidP="00ED551E">
      <w:r w:rsidRPr="00E20C42">
        <w:t>Система обеспечения вызова экстренных оперативных служб через единый номер «112» должна обеспечить информационное взаимодействие органов повседневного управления единой государственной системы предупреждения и ликвидации чрезвычайных ситуаций, в том числе ЕДДС городских округов и муниципальных районов области, дежурно-диспетчерских служб экстренных оперативных служб территориальных федеральных органов исполнительной власти, организаций, которым необходимо обеспечить информационное взаимодействие с системой-112, в том числе:</w:t>
      </w:r>
    </w:p>
    <w:p w14:paraId="0FF28C90" w14:textId="77777777" w:rsidR="00ED551E" w:rsidRPr="00E20C42" w:rsidRDefault="00ED551E" w:rsidP="007D54F0">
      <w:pPr>
        <w:numPr>
          <w:ilvl w:val="0"/>
          <w:numId w:val="75"/>
        </w:numPr>
        <w:tabs>
          <w:tab w:val="left" w:pos="709"/>
        </w:tabs>
        <w:suppressAutoHyphens w:val="0"/>
        <w:autoSpaceDN/>
        <w:ind w:left="0" w:firstLine="709"/>
        <w:textAlignment w:val="auto"/>
      </w:pPr>
      <w:r w:rsidRPr="00E20C42">
        <w:t>службы пожарной охраны;</w:t>
      </w:r>
    </w:p>
    <w:p w14:paraId="670719D2" w14:textId="77777777" w:rsidR="00ED551E" w:rsidRPr="00E20C42" w:rsidRDefault="00ED551E" w:rsidP="007D54F0">
      <w:pPr>
        <w:numPr>
          <w:ilvl w:val="0"/>
          <w:numId w:val="75"/>
        </w:numPr>
        <w:tabs>
          <w:tab w:val="left" w:pos="709"/>
        </w:tabs>
        <w:suppressAutoHyphens w:val="0"/>
        <w:autoSpaceDN/>
        <w:ind w:left="0" w:firstLine="709"/>
        <w:textAlignment w:val="auto"/>
      </w:pPr>
      <w:r w:rsidRPr="00E20C42">
        <w:t>службы реагирования в чрезвычайных ситуациях;</w:t>
      </w:r>
    </w:p>
    <w:p w14:paraId="16767F42" w14:textId="77777777" w:rsidR="00ED551E" w:rsidRPr="00E20C42" w:rsidRDefault="00ED551E" w:rsidP="007D54F0">
      <w:pPr>
        <w:numPr>
          <w:ilvl w:val="0"/>
          <w:numId w:val="75"/>
        </w:numPr>
        <w:tabs>
          <w:tab w:val="left" w:pos="709"/>
        </w:tabs>
        <w:suppressAutoHyphens w:val="0"/>
        <w:autoSpaceDN/>
        <w:ind w:left="0" w:firstLine="709"/>
        <w:textAlignment w:val="auto"/>
      </w:pPr>
      <w:r w:rsidRPr="00E20C42">
        <w:t>службы полиции;</w:t>
      </w:r>
    </w:p>
    <w:p w14:paraId="5AFCC504" w14:textId="77777777" w:rsidR="00ED551E" w:rsidRPr="00E20C42" w:rsidRDefault="00ED551E" w:rsidP="007D54F0">
      <w:pPr>
        <w:numPr>
          <w:ilvl w:val="0"/>
          <w:numId w:val="75"/>
        </w:numPr>
        <w:tabs>
          <w:tab w:val="left" w:pos="709"/>
        </w:tabs>
        <w:suppressAutoHyphens w:val="0"/>
        <w:autoSpaceDN/>
        <w:ind w:left="0" w:firstLine="709"/>
        <w:textAlignment w:val="auto"/>
      </w:pPr>
      <w:r w:rsidRPr="00E20C42">
        <w:t>службы скорой медицинской помощи;</w:t>
      </w:r>
    </w:p>
    <w:p w14:paraId="2E1F1394" w14:textId="77777777" w:rsidR="00ED551E" w:rsidRPr="00E20C42" w:rsidRDefault="00ED551E" w:rsidP="007D54F0">
      <w:pPr>
        <w:numPr>
          <w:ilvl w:val="0"/>
          <w:numId w:val="75"/>
        </w:numPr>
        <w:tabs>
          <w:tab w:val="left" w:pos="709"/>
        </w:tabs>
        <w:suppressAutoHyphens w:val="0"/>
        <w:autoSpaceDN/>
        <w:ind w:left="0" w:firstLine="709"/>
        <w:textAlignment w:val="auto"/>
      </w:pPr>
      <w:r w:rsidRPr="00E20C42">
        <w:t>аварийной службы газовой сети;</w:t>
      </w:r>
    </w:p>
    <w:p w14:paraId="793EE888" w14:textId="77777777" w:rsidR="00ED551E" w:rsidRPr="00E20C42" w:rsidRDefault="00ED551E" w:rsidP="007D54F0">
      <w:pPr>
        <w:numPr>
          <w:ilvl w:val="0"/>
          <w:numId w:val="75"/>
        </w:numPr>
        <w:tabs>
          <w:tab w:val="left" w:pos="709"/>
        </w:tabs>
        <w:suppressAutoHyphens w:val="0"/>
        <w:autoSpaceDN/>
        <w:ind w:left="0" w:firstLine="709"/>
        <w:textAlignment w:val="auto"/>
      </w:pPr>
      <w:r w:rsidRPr="00E20C42">
        <w:t>службы «Антитеррор»;</w:t>
      </w:r>
    </w:p>
    <w:p w14:paraId="7D6BAC74" w14:textId="77777777" w:rsidR="00ED551E" w:rsidRPr="00E20C42" w:rsidRDefault="00ED551E" w:rsidP="007D54F0">
      <w:pPr>
        <w:numPr>
          <w:ilvl w:val="0"/>
          <w:numId w:val="75"/>
        </w:numPr>
        <w:tabs>
          <w:tab w:val="left" w:pos="709"/>
        </w:tabs>
        <w:suppressAutoHyphens w:val="0"/>
        <w:autoSpaceDN/>
        <w:ind w:left="0" w:firstLine="709"/>
        <w:textAlignment w:val="auto"/>
      </w:pPr>
      <w:r w:rsidRPr="00E20C42">
        <w:t>дежурно-диспетчерских служб других экстренных оперативных служб, перечень которых определяется Правительством Орловской области.</w:t>
      </w:r>
    </w:p>
    <w:p w14:paraId="31B2E4A0" w14:textId="4FC75AD1" w:rsidR="006D3F60" w:rsidRPr="00E20C42" w:rsidRDefault="00ED551E" w:rsidP="00AE75DD">
      <w:r w:rsidRPr="00E20C42">
        <w:lastRenderedPageBreak/>
        <w:t>При этом вызов экстренных оперативных служб также может быть обеспечен каждому пользователю услугами связи посредством набора номера, предназначенного для вызова соответствующей экстренной оперативной службы.</w:t>
      </w:r>
    </w:p>
    <w:p w14:paraId="2DF3EA6E" w14:textId="77777777" w:rsidR="0016111A" w:rsidRPr="00E20C42" w:rsidRDefault="0016111A" w:rsidP="00AE75DD"/>
    <w:p w14:paraId="679F16E4" w14:textId="4128D049" w:rsidR="004A1009" w:rsidRPr="00E20C42" w:rsidRDefault="004A1009" w:rsidP="009D6788"/>
    <w:p w14:paraId="0B5595C3" w14:textId="77777777" w:rsidR="00DA7611" w:rsidRPr="00E20C42" w:rsidRDefault="00DA7611" w:rsidP="005C06F2">
      <w:pPr>
        <w:sectPr w:rsidR="00DA7611" w:rsidRPr="00E20C42" w:rsidSect="00E34C15">
          <w:pgSz w:w="11906" w:h="16838" w:code="9"/>
          <w:pgMar w:top="1134" w:right="1134" w:bottom="1134" w:left="1134" w:header="567" w:footer="567" w:gutter="0"/>
          <w:cols w:space="720"/>
          <w:docGrid w:linePitch="360"/>
        </w:sectPr>
      </w:pPr>
    </w:p>
    <w:p w14:paraId="485483DE" w14:textId="4EBAE8E1" w:rsidR="00A80E05" w:rsidRPr="00E20C42" w:rsidRDefault="00A80E05" w:rsidP="00D50552">
      <w:pPr>
        <w:pStyle w:val="13"/>
      </w:pPr>
      <w:bookmarkStart w:id="231" w:name="_Toc90991366"/>
      <w:bookmarkStart w:id="232" w:name="_Toc101874837"/>
      <w:bookmarkStart w:id="233" w:name="_Toc171068701"/>
      <w:bookmarkStart w:id="234" w:name="_Hlk87007907"/>
      <w:bookmarkEnd w:id="230"/>
      <w:r w:rsidRPr="00E20C42">
        <w:lastRenderedPageBreak/>
        <w:t xml:space="preserve">7. </w:t>
      </w:r>
      <w:bookmarkEnd w:id="231"/>
      <w:bookmarkEnd w:id="232"/>
      <w:r w:rsidR="003E78D7" w:rsidRPr="00E20C42">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233"/>
    </w:p>
    <w:p w14:paraId="6D53BF13" w14:textId="77777777" w:rsidR="00A80E05" w:rsidRPr="00E20C42" w:rsidRDefault="00A80E05" w:rsidP="00B93782">
      <w:pPr>
        <w:tabs>
          <w:tab w:val="left" w:pos="709"/>
        </w:tabs>
      </w:pPr>
    </w:p>
    <w:bookmarkEnd w:id="234"/>
    <w:p w14:paraId="7E7169E0" w14:textId="74672EDB" w:rsidR="00DA7611" w:rsidRPr="00E20C42" w:rsidRDefault="00DA7611" w:rsidP="00DA7611">
      <w:pPr>
        <w:tabs>
          <w:tab w:val="left" w:pos="709"/>
        </w:tabs>
        <w:suppressAutoHyphens w:val="0"/>
        <w:autoSpaceDE w:val="0"/>
        <w:adjustRightInd w:val="0"/>
        <w:rPr>
          <w:rFonts w:eastAsiaTheme="minorHAnsi"/>
          <w:kern w:val="0"/>
          <w:szCs w:val="26"/>
        </w:rPr>
      </w:pPr>
      <w:r w:rsidRPr="00E20C42">
        <w:rPr>
          <w:szCs w:val="26"/>
        </w:rPr>
        <w:t xml:space="preserve">Перечень земельных участков, </w:t>
      </w:r>
      <w:r w:rsidRPr="00E20C42">
        <w:rPr>
          <w:rFonts w:eastAsiaTheme="minorHAnsi"/>
          <w:kern w:val="0"/>
          <w:szCs w:val="26"/>
        </w:rPr>
        <w:t>которые включаются в границы населенных пунктов, входящих в состав поселения, или исключаются из их границ приведен в таблице </w:t>
      </w:r>
      <w:r w:rsidR="0082051D" w:rsidRPr="00E20C42">
        <w:rPr>
          <w:rFonts w:eastAsiaTheme="minorHAnsi"/>
          <w:kern w:val="0"/>
          <w:szCs w:val="26"/>
        </w:rPr>
        <w:t>19</w:t>
      </w:r>
      <w:r w:rsidRPr="00E20C42">
        <w:rPr>
          <w:rFonts w:eastAsiaTheme="minorHAnsi"/>
          <w:kern w:val="0"/>
          <w:szCs w:val="26"/>
        </w:rPr>
        <w:t>.</w:t>
      </w:r>
    </w:p>
    <w:p w14:paraId="5FF7B288" w14:textId="6D20B77F" w:rsidR="00DA7611" w:rsidRPr="00E20C42" w:rsidRDefault="00DA7611" w:rsidP="00DA7611">
      <w:pPr>
        <w:tabs>
          <w:tab w:val="left" w:pos="709"/>
        </w:tabs>
        <w:suppressAutoHyphens w:val="0"/>
        <w:autoSpaceDE w:val="0"/>
        <w:adjustRightInd w:val="0"/>
        <w:jc w:val="right"/>
        <w:rPr>
          <w:rFonts w:eastAsiaTheme="minorHAnsi"/>
          <w:kern w:val="0"/>
          <w:szCs w:val="26"/>
        </w:rPr>
      </w:pPr>
      <w:r w:rsidRPr="00E20C42">
        <w:rPr>
          <w:rFonts w:eastAsiaTheme="minorHAnsi"/>
          <w:kern w:val="0"/>
          <w:szCs w:val="26"/>
        </w:rPr>
        <w:t xml:space="preserve">Таблица </w:t>
      </w:r>
      <w:r w:rsidR="0082051D" w:rsidRPr="00E20C42">
        <w:rPr>
          <w:rFonts w:eastAsiaTheme="minorHAnsi"/>
          <w:kern w:val="0"/>
          <w:szCs w:val="26"/>
        </w:rPr>
        <w:t>19</w:t>
      </w:r>
    </w:p>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6"/>
        <w:gridCol w:w="1135"/>
        <w:gridCol w:w="2270"/>
        <w:gridCol w:w="1559"/>
        <w:gridCol w:w="2125"/>
        <w:gridCol w:w="1704"/>
        <w:gridCol w:w="2556"/>
        <w:gridCol w:w="1553"/>
      </w:tblGrid>
      <w:tr w:rsidR="00E20C42" w:rsidRPr="00E20C42" w14:paraId="57CCAB6B" w14:textId="77777777" w:rsidTr="00F0664B">
        <w:trPr>
          <w:cantSplit/>
          <w:trHeight w:val="283"/>
          <w:jc w:val="center"/>
        </w:trPr>
        <w:tc>
          <w:tcPr>
            <w:tcW w:w="623" w:type="pct"/>
            <w:vMerge w:val="restart"/>
            <w:shd w:val="clear" w:color="auto" w:fill="DEEAF6" w:themeFill="accent1" w:themeFillTint="33"/>
            <w:vAlign w:val="center"/>
          </w:tcPr>
          <w:p w14:paraId="6AB2B4D9" w14:textId="77777777" w:rsidR="00CE1D6E" w:rsidRPr="00E20C42" w:rsidRDefault="00CE1D6E" w:rsidP="002E6DC0">
            <w:pPr>
              <w:pStyle w:val="affd"/>
              <w:rPr>
                <w:lang w:eastAsia="ru-RU"/>
              </w:rPr>
            </w:pPr>
            <w:r w:rsidRPr="00E20C42">
              <w:rPr>
                <w:lang w:eastAsia="ru-RU"/>
              </w:rPr>
              <w:t>Кадастровый номер земельного участка</w:t>
            </w:r>
          </w:p>
        </w:tc>
        <w:tc>
          <w:tcPr>
            <w:tcW w:w="385" w:type="pct"/>
            <w:vMerge w:val="restart"/>
            <w:shd w:val="clear" w:color="auto" w:fill="DEEAF6" w:themeFill="accent1" w:themeFillTint="33"/>
            <w:vAlign w:val="center"/>
          </w:tcPr>
          <w:p w14:paraId="64D0EB6E" w14:textId="59FF9A26" w:rsidR="00CE1D6E" w:rsidRPr="00E20C42" w:rsidRDefault="00CE1D6E" w:rsidP="002E6DC0">
            <w:pPr>
              <w:pStyle w:val="affd"/>
              <w:rPr>
                <w:lang w:eastAsia="ru-RU"/>
              </w:rPr>
            </w:pPr>
            <w:r w:rsidRPr="00E20C42">
              <w:rPr>
                <w:lang w:eastAsia="ru-RU"/>
              </w:rPr>
              <w:t>Площадь земельного участка, кв. м</w:t>
            </w:r>
          </w:p>
        </w:tc>
        <w:tc>
          <w:tcPr>
            <w:tcW w:w="2020" w:type="pct"/>
            <w:gridSpan w:val="3"/>
            <w:shd w:val="clear" w:color="auto" w:fill="DEEAF6" w:themeFill="accent1" w:themeFillTint="33"/>
            <w:vAlign w:val="center"/>
          </w:tcPr>
          <w:p w14:paraId="3DE4CBCE" w14:textId="77777777" w:rsidR="00CE1D6E" w:rsidRPr="00E20C42" w:rsidRDefault="00CE1D6E" w:rsidP="002E6DC0">
            <w:pPr>
              <w:pStyle w:val="affd"/>
              <w:rPr>
                <w:lang w:eastAsia="ru-RU"/>
              </w:rPr>
            </w:pPr>
            <w:r w:rsidRPr="00E20C42">
              <w:rPr>
                <w:lang w:eastAsia="ru-RU"/>
              </w:rPr>
              <w:t>Существующее положение</w:t>
            </w:r>
          </w:p>
        </w:tc>
        <w:tc>
          <w:tcPr>
            <w:tcW w:w="1445" w:type="pct"/>
            <w:gridSpan w:val="2"/>
            <w:shd w:val="clear" w:color="auto" w:fill="DEEAF6" w:themeFill="accent1" w:themeFillTint="33"/>
            <w:vAlign w:val="center"/>
          </w:tcPr>
          <w:p w14:paraId="0D6B6672" w14:textId="77777777" w:rsidR="00CE1D6E" w:rsidRPr="00E20C42" w:rsidRDefault="00CE1D6E" w:rsidP="002E6DC0">
            <w:pPr>
              <w:pStyle w:val="affd"/>
              <w:rPr>
                <w:lang w:eastAsia="ru-RU"/>
              </w:rPr>
            </w:pPr>
            <w:r w:rsidRPr="00E20C42">
              <w:rPr>
                <w:lang w:eastAsia="ru-RU"/>
              </w:rPr>
              <w:t>Проектное предложение</w:t>
            </w:r>
          </w:p>
        </w:tc>
        <w:tc>
          <w:tcPr>
            <w:tcW w:w="527" w:type="pct"/>
            <w:vMerge w:val="restart"/>
            <w:shd w:val="clear" w:color="auto" w:fill="DEEAF6" w:themeFill="accent1" w:themeFillTint="33"/>
            <w:vAlign w:val="center"/>
          </w:tcPr>
          <w:p w14:paraId="6C45D743" w14:textId="77777777" w:rsidR="00CE1D6E" w:rsidRPr="00E20C42" w:rsidRDefault="00CE1D6E" w:rsidP="002E6DC0">
            <w:pPr>
              <w:pStyle w:val="affd"/>
              <w:rPr>
                <w:lang w:eastAsia="ru-RU"/>
              </w:rPr>
            </w:pPr>
            <w:r w:rsidRPr="00E20C42">
              <w:rPr>
                <w:lang w:eastAsia="ru-RU"/>
              </w:rPr>
              <w:t>Включается/</w:t>
            </w:r>
          </w:p>
          <w:p w14:paraId="4E6019DA" w14:textId="77777777" w:rsidR="00CE1D6E" w:rsidRPr="00E20C42" w:rsidRDefault="00CE1D6E" w:rsidP="002E6DC0">
            <w:pPr>
              <w:pStyle w:val="affd"/>
              <w:rPr>
                <w:lang w:eastAsia="ru-RU"/>
              </w:rPr>
            </w:pPr>
            <w:r w:rsidRPr="00E20C42">
              <w:rPr>
                <w:lang w:eastAsia="ru-RU"/>
              </w:rPr>
              <w:t>исключается</w:t>
            </w:r>
          </w:p>
        </w:tc>
      </w:tr>
      <w:tr w:rsidR="00E20C42" w:rsidRPr="00E20C42" w14:paraId="03F1FD29" w14:textId="77777777" w:rsidTr="00F0664B">
        <w:trPr>
          <w:cantSplit/>
          <w:trHeight w:val="283"/>
          <w:jc w:val="center"/>
        </w:trPr>
        <w:tc>
          <w:tcPr>
            <w:tcW w:w="623" w:type="pct"/>
            <w:vMerge/>
            <w:vAlign w:val="center"/>
          </w:tcPr>
          <w:p w14:paraId="5CB91993" w14:textId="77777777" w:rsidR="00CE1D6E" w:rsidRPr="00E20C42" w:rsidRDefault="00CE1D6E" w:rsidP="002E6DC0">
            <w:pPr>
              <w:pStyle w:val="affd"/>
              <w:rPr>
                <w:lang w:eastAsia="ru-RU"/>
              </w:rPr>
            </w:pPr>
          </w:p>
        </w:tc>
        <w:tc>
          <w:tcPr>
            <w:tcW w:w="385" w:type="pct"/>
            <w:vMerge/>
            <w:vAlign w:val="center"/>
          </w:tcPr>
          <w:p w14:paraId="4416F4D1" w14:textId="77777777" w:rsidR="00CE1D6E" w:rsidRPr="00E20C42" w:rsidRDefault="00CE1D6E" w:rsidP="002E6DC0">
            <w:pPr>
              <w:pStyle w:val="affd"/>
              <w:rPr>
                <w:lang w:eastAsia="ru-RU"/>
              </w:rPr>
            </w:pPr>
          </w:p>
        </w:tc>
        <w:tc>
          <w:tcPr>
            <w:tcW w:w="770" w:type="pct"/>
            <w:shd w:val="clear" w:color="auto" w:fill="DEEAF6" w:themeFill="accent1" w:themeFillTint="33"/>
            <w:vAlign w:val="center"/>
          </w:tcPr>
          <w:p w14:paraId="3FBADCA7" w14:textId="77777777" w:rsidR="00CE1D6E" w:rsidRPr="00E20C42" w:rsidRDefault="00CE1D6E" w:rsidP="002E6DC0">
            <w:pPr>
              <w:pStyle w:val="affd"/>
              <w:rPr>
                <w:lang w:eastAsia="ru-RU"/>
              </w:rPr>
            </w:pPr>
            <w:r w:rsidRPr="00E20C42">
              <w:rPr>
                <w:lang w:eastAsia="ru-RU"/>
              </w:rPr>
              <w:t>описание месторасположения земельного участка</w:t>
            </w:r>
          </w:p>
        </w:tc>
        <w:tc>
          <w:tcPr>
            <w:tcW w:w="529" w:type="pct"/>
            <w:shd w:val="clear" w:color="auto" w:fill="DEEAF6" w:themeFill="accent1" w:themeFillTint="33"/>
            <w:vAlign w:val="center"/>
          </w:tcPr>
          <w:p w14:paraId="7EAFCDA1" w14:textId="77777777" w:rsidR="00CE1D6E" w:rsidRPr="00E20C42" w:rsidRDefault="00CE1D6E" w:rsidP="002E6DC0">
            <w:pPr>
              <w:pStyle w:val="affd"/>
              <w:rPr>
                <w:lang w:eastAsia="ru-RU"/>
              </w:rPr>
            </w:pPr>
            <w:r w:rsidRPr="00E20C42">
              <w:rPr>
                <w:lang w:eastAsia="ru-RU"/>
              </w:rPr>
              <w:t>разрешенное использование/ назначение</w:t>
            </w:r>
          </w:p>
        </w:tc>
        <w:tc>
          <w:tcPr>
            <w:tcW w:w="721" w:type="pct"/>
            <w:shd w:val="clear" w:color="auto" w:fill="DEEAF6" w:themeFill="accent1" w:themeFillTint="33"/>
            <w:vAlign w:val="center"/>
          </w:tcPr>
          <w:p w14:paraId="397086F6" w14:textId="77777777" w:rsidR="00CE1D6E" w:rsidRPr="00E20C42" w:rsidRDefault="00CE1D6E" w:rsidP="002E6DC0">
            <w:pPr>
              <w:pStyle w:val="affd"/>
              <w:rPr>
                <w:lang w:eastAsia="ru-RU"/>
              </w:rPr>
            </w:pPr>
            <w:r w:rsidRPr="00E20C42">
              <w:rPr>
                <w:lang w:eastAsia="ru-RU"/>
              </w:rPr>
              <w:t>категория</w:t>
            </w:r>
          </w:p>
        </w:tc>
        <w:tc>
          <w:tcPr>
            <w:tcW w:w="578" w:type="pct"/>
            <w:shd w:val="clear" w:color="auto" w:fill="DEEAF6" w:themeFill="accent1" w:themeFillTint="33"/>
            <w:vAlign w:val="center"/>
          </w:tcPr>
          <w:p w14:paraId="2CF64D61" w14:textId="77777777" w:rsidR="00CE1D6E" w:rsidRPr="00E20C42" w:rsidRDefault="00CE1D6E" w:rsidP="002E6DC0">
            <w:pPr>
              <w:pStyle w:val="affd"/>
              <w:rPr>
                <w:lang w:eastAsia="ru-RU"/>
              </w:rPr>
            </w:pPr>
            <w:r w:rsidRPr="00E20C42">
              <w:rPr>
                <w:lang w:eastAsia="ru-RU"/>
              </w:rPr>
              <w:t>разрешенное использование/ назначение</w:t>
            </w:r>
          </w:p>
        </w:tc>
        <w:tc>
          <w:tcPr>
            <w:tcW w:w="867" w:type="pct"/>
            <w:shd w:val="clear" w:color="auto" w:fill="DEEAF6" w:themeFill="accent1" w:themeFillTint="33"/>
            <w:vAlign w:val="center"/>
          </w:tcPr>
          <w:p w14:paraId="00035D0E" w14:textId="77777777" w:rsidR="00CE1D6E" w:rsidRPr="00E20C42" w:rsidRDefault="00CE1D6E" w:rsidP="002E6DC0">
            <w:pPr>
              <w:pStyle w:val="affd"/>
              <w:rPr>
                <w:lang w:eastAsia="ru-RU"/>
              </w:rPr>
            </w:pPr>
            <w:r w:rsidRPr="00E20C42">
              <w:rPr>
                <w:lang w:eastAsia="ru-RU"/>
              </w:rPr>
              <w:t>категория</w:t>
            </w:r>
          </w:p>
        </w:tc>
        <w:tc>
          <w:tcPr>
            <w:tcW w:w="527" w:type="pct"/>
            <w:vMerge/>
            <w:vAlign w:val="center"/>
          </w:tcPr>
          <w:p w14:paraId="1C159B42" w14:textId="77777777" w:rsidR="00CE1D6E" w:rsidRPr="00E20C42" w:rsidRDefault="00CE1D6E" w:rsidP="002E6DC0">
            <w:pPr>
              <w:pStyle w:val="affd"/>
              <w:rPr>
                <w:lang w:eastAsia="ru-RU"/>
              </w:rPr>
            </w:pPr>
          </w:p>
        </w:tc>
      </w:tr>
      <w:tr w:rsidR="00E20C42" w:rsidRPr="00E20C42" w14:paraId="760FED0E" w14:textId="77777777" w:rsidTr="00E60C7B">
        <w:trPr>
          <w:cantSplit/>
          <w:trHeight w:val="283"/>
          <w:jc w:val="center"/>
        </w:trPr>
        <w:tc>
          <w:tcPr>
            <w:tcW w:w="5000" w:type="pct"/>
            <w:gridSpan w:val="8"/>
            <w:shd w:val="clear" w:color="auto" w:fill="auto"/>
            <w:vAlign w:val="center"/>
          </w:tcPr>
          <w:p w14:paraId="101AFAB0" w14:textId="4C39A1BF" w:rsidR="00E60C7B" w:rsidRPr="00E20C42" w:rsidRDefault="00A114AD" w:rsidP="00E60C7B">
            <w:pPr>
              <w:pStyle w:val="affd"/>
              <w:jc w:val="center"/>
            </w:pPr>
            <w:r w:rsidRPr="00E20C42">
              <w:t>с</w:t>
            </w:r>
            <w:r w:rsidR="0078459E" w:rsidRPr="00E20C42">
              <w:t xml:space="preserve">. </w:t>
            </w:r>
            <w:r w:rsidRPr="00E20C42">
              <w:t>Шейно</w:t>
            </w:r>
          </w:p>
        </w:tc>
      </w:tr>
      <w:tr w:rsidR="00E20C42" w:rsidRPr="00E20C42" w14:paraId="256C16FE" w14:textId="77777777" w:rsidTr="00F0664B">
        <w:trPr>
          <w:cantSplit/>
          <w:trHeight w:val="283"/>
          <w:jc w:val="center"/>
        </w:trPr>
        <w:tc>
          <w:tcPr>
            <w:tcW w:w="623" w:type="pct"/>
            <w:shd w:val="clear" w:color="auto" w:fill="auto"/>
            <w:vAlign w:val="center"/>
          </w:tcPr>
          <w:p w14:paraId="6937AD0E" w14:textId="795D2261" w:rsidR="00D65E3D" w:rsidRPr="00E20C42" w:rsidRDefault="00D65E3D" w:rsidP="00D65E3D">
            <w:pPr>
              <w:pStyle w:val="affd"/>
            </w:pPr>
            <w:r w:rsidRPr="00E20C42">
              <w:t>57:13:0880101:39</w:t>
            </w:r>
          </w:p>
        </w:tc>
        <w:tc>
          <w:tcPr>
            <w:tcW w:w="385" w:type="pct"/>
            <w:shd w:val="clear" w:color="auto" w:fill="auto"/>
            <w:vAlign w:val="center"/>
          </w:tcPr>
          <w:p w14:paraId="17F6DE49" w14:textId="5FF48DA0" w:rsidR="00D65E3D" w:rsidRPr="00E20C42" w:rsidRDefault="00D65E3D" w:rsidP="00D65E3D">
            <w:pPr>
              <w:pStyle w:val="affd"/>
            </w:pPr>
            <w:r w:rsidRPr="00E20C42">
              <w:t>5 000</w:t>
            </w:r>
          </w:p>
        </w:tc>
        <w:tc>
          <w:tcPr>
            <w:tcW w:w="770" w:type="pct"/>
            <w:shd w:val="clear" w:color="auto" w:fill="auto"/>
            <w:vAlign w:val="center"/>
          </w:tcPr>
          <w:p w14:paraId="74BA5515" w14:textId="17D3EE10" w:rsidR="00D65E3D" w:rsidRPr="00E20C42" w:rsidRDefault="00D65E3D" w:rsidP="00D65E3D">
            <w:pPr>
              <w:pStyle w:val="affd"/>
            </w:pPr>
            <w:r w:rsidRPr="00E20C42">
              <w:t>Российская Федерация, Орловская область, р-н Новосильский, с.п. Петушенское, с. Шейно, ул. Мира, д. № 31</w:t>
            </w:r>
          </w:p>
        </w:tc>
        <w:tc>
          <w:tcPr>
            <w:tcW w:w="529" w:type="pct"/>
            <w:shd w:val="clear" w:color="auto" w:fill="auto"/>
            <w:vAlign w:val="center"/>
          </w:tcPr>
          <w:p w14:paraId="2B5EFA2C" w14:textId="6074817D" w:rsidR="00D65E3D" w:rsidRPr="00E20C42" w:rsidRDefault="00D65E3D" w:rsidP="00D65E3D">
            <w:pPr>
              <w:pStyle w:val="affd"/>
            </w:pPr>
            <w:r w:rsidRPr="00E20C42">
              <w:t>Для ведения личного подсобного хозяйства</w:t>
            </w:r>
          </w:p>
        </w:tc>
        <w:tc>
          <w:tcPr>
            <w:tcW w:w="721" w:type="pct"/>
            <w:shd w:val="clear" w:color="auto" w:fill="auto"/>
            <w:vAlign w:val="center"/>
          </w:tcPr>
          <w:p w14:paraId="75B0210E" w14:textId="70987971" w:rsidR="00D65E3D" w:rsidRPr="00E20C42" w:rsidRDefault="00D65E3D" w:rsidP="00D65E3D">
            <w:pPr>
              <w:pStyle w:val="affd"/>
            </w:pPr>
            <w:r w:rsidRPr="00E20C42">
              <w:t>Земли населённых пунктов</w:t>
            </w:r>
          </w:p>
        </w:tc>
        <w:tc>
          <w:tcPr>
            <w:tcW w:w="578" w:type="pct"/>
            <w:shd w:val="clear" w:color="auto" w:fill="auto"/>
            <w:vAlign w:val="center"/>
          </w:tcPr>
          <w:p w14:paraId="00F10356" w14:textId="1B8F9030" w:rsidR="00D65E3D" w:rsidRPr="00E20C42" w:rsidRDefault="00D65E3D" w:rsidP="00D65E3D">
            <w:pPr>
              <w:pStyle w:val="affd"/>
            </w:pPr>
            <w:r w:rsidRPr="00E20C42">
              <w:t>Для ведения личного подсобного хозяйства</w:t>
            </w:r>
          </w:p>
        </w:tc>
        <w:tc>
          <w:tcPr>
            <w:tcW w:w="867" w:type="pct"/>
            <w:shd w:val="clear" w:color="auto" w:fill="auto"/>
            <w:vAlign w:val="center"/>
          </w:tcPr>
          <w:p w14:paraId="3919A76D" w14:textId="6D9B4B8A" w:rsidR="00D65E3D" w:rsidRPr="00E20C42" w:rsidRDefault="00D65E3D" w:rsidP="00D65E3D">
            <w:pPr>
              <w:pStyle w:val="affd"/>
            </w:pPr>
            <w:r w:rsidRPr="00E20C42">
              <w:t>Земли населённых пунктов</w:t>
            </w:r>
          </w:p>
        </w:tc>
        <w:tc>
          <w:tcPr>
            <w:tcW w:w="527" w:type="pct"/>
            <w:vAlign w:val="center"/>
          </w:tcPr>
          <w:p w14:paraId="2838C862" w14:textId="5F18C997" w:rsidR="00D65E3D" w:rsidRPr="00E20C42" w:rsidRDefault="00D65E3D" w:rsidP="00D65E3D">
            <w:pPr>
              <w:pStyle w:val="affd"/>
            </w:pPr>
            <w:r w:rsidRPr="00E20C42">
              <w:t>Включается</w:t>
            </w:r>
          </w:p>
        </w:tc>
      </w:tr>
      <w:tr w:rsidR="00E20C42" w:rsidRPr="00E20C42" w14:paraId="307404BC" w14:textId="77777777" w:rsidTr="00F0664B">
        <w:trPr>
          <w:cantSplit/>
          <w:trHeight w:val="283"/>
          <w:jc w:val="center"/>
        </w:trPr>
        <w:tc>
          <w:tcPr>
            <w:tcW w:w="623" w:type="pct"/>
            <w:shd w:val="clear" w:color="auto" w:fill="auto"/>
            <w:vAlign w:val="center"/>
          </w:tcPr>
          <w:p w14:paraId="13FDD829" w14:textId="24D9450C" w:rsidR="0094514F" w:rsidRPr="00E20C42" w:rsidRDefault="0094514F" w:rsidP="0094514F">
            <w:pPr>
              <w:pStyle w:val="affd"/>
            </w:pPr>
            <w:r w:rsidRPr="00E20C42">
              <w:t>57:13:0880101:44</w:t>
            </w:r>
          </w:p>
        </w:tc>
        <w:tc>
          <w:tcPr>
            <w:tcW w:w="385" w:type="pct"/>
            <w:shd w:val="clear" w:color="auto" w:fill="auto"/>
            <w:vAlign w:val="center"/>
          </w:tcPr>
          <w:p w14:paraId="0C5A55C5" w14:textId="33B695DE" w:rsidR="0094514F" w:rsidRPr="00E20C42" w:rsidRDefault="0094514F" w:rsidP="0094514F">
            <w:pPr>
              <w:pStyle w:val="affd"/>
            </w:pPr>
            <w:r w:rsidRPr="00E20C42">
              <w:t>7 500</w:t>
            </w:r>
          </w:p>
        </w:tc>
        <w:tc>
          <w:tcPr>
            <w:tcW w:w="770" w:type="pct"/>
            <w:shd w:val="clear" w:color="auto" w:fill="auto"/>
            <w:vAlign w:val="center"/>
          </w:tcPr>
          <w:p w14:paraId="009914E0" w14:textId="07CA5D6B" w:rsidR="0094514F" w:rsidRPr="00E20C42" w:rsidRDefault="0094514F" w:rsidP="0094514F">
            <w:pPr>
              <w:pStyle w:val="affd"/>
            </w:pPr>
            <w:r w:rsidRPr="00E20C42">
              <w:t>Российская Федерация, Орловская область, р-н Новосильский, с/п Петушенское, с Шейно, ул Мира</w:t>
            </w:r>
          </w:p>
        </w:tc>
        <w:tc>
          <w:tcPr>
            <w:tcW w:w="529" w:type="pct"/>
            <w:shd w:val="clear" w:color="auto" w:fill="auto"/>
            <w:vAlign w:val="center"/>
          </w:tcPr>
          <w:p w14:paraId="0BC29298" w14:textId="155F35AA" w:rsidR="0094514F" w:rsidRPr="00E20C42" w:rsidRDefault="0094514F" w:rsidP="0094514F">
            <w:pPr>
              <w:pStyle w:val="affd"/>
            </w:pPr>
            <w:r w:rsidRPr="00E20C42">
              <w:t>Для ведения личного подсобного хозяйства</w:t>
            </w:r>
          </w:p>
        </w:tc>
        <w:tc>
          <w:tcPr>
            <w:tcW w:w="721" w:type="pct"/>
            <w:shd w:val="clear" w:color="auto" w:fill="auto"/>
            <w:vAlign w:val="center"/>
          </w:tcPr>
          <w:p w14:paraId="427E940E" w14:textId="009A707C" w:rsidR="0094514F" w:rsidRPr="00E20C42" w:rsidRDefault="0094514F" w:rsidP="0094514F">
            <w:pPr>
              <w:pStyle w:val="affd"/>
            </w:pPr>
            <w:r w:rsidRPr="00E20C42">
              <w:t>Земли населённых пунктов</w:t>
            </w:r>
          </w:p>
        </w:tc>
        <w:tc>
          <w:tcPr>
            <w:tcW w:w="578" w:type="pct"/>
            <w:shd w:val="clear" w:color="auto" w:fill="auto"/>
            <w:vAlign w:val="center"/>
          </w:tcPr>
          <w:p w14:paraId="0D02C354" w14:textId="3FDA0197" w:rsidR="0094514F" w:rsidRPr="00E20C42" w:rsidRDefault="0094514F" w:rsidP="0094514F">
            <w:pPr>
              <w:pStyle w:val="affd"/>
            </w:pPr>
            <w:r w:rsidRPr="00E20C42">
              <w:t>Для ведения личного подсобного хозяйства</w:t>
            </w:r>
          </w:p>
        </w:tc>
        <w:tc>
          <w:tcPr>
            <w:tcW w:w="867" w:type="pct"/>
            <w:shd w:val="clear" w:color="auto" w:fill="auto"/>
            <w:vAlign w:val="center"/>
          </w:tcPr>
          <w:p w14:paraId="3E0C2E67" w14:textId="297BCEB5" w:rsidR="0094514F" w:rsidRPr="00E20C42" w:rsidRDefault="0094514F" w:rsidP="0094514F">
            <w:pPr>
              <w:pStyle w:val="affd"/>
            </w:pPr>
            <w:r w:rsidRPr="00E20C42">
              <w:t>Земли населённых пунктов</w:t>
            </w:r>
          </w:p>
        </w:tc>
        <w:tc>
          <w:tcPr>
            <w:tcW w:w="527" w:type="pct"/>
            <w:vAlign w:val="center"/>
          </w:tcPr>
          <w:p w14:paraId="745D0ACB" w14:textId="0DB5B453" w:rsidR="0094514F" w:rsidRPr="00E20C42" w:rsidRDefault="0094514F" w:rsidP="0094514F">
            <w:pPr>
              <w:pStyle w:val="affd"/>
            </w:pPr>
            <w:r w:rsidRPr="00E20C42">
              <w:t>Включается</w:t>
            </w:r>
          </w:p>
        </w:tc>
      </w:tr>
      <w:tr w:rsidR="00E20C42" w:rsidRPr="00E20C42" w14:paraId="473EC7CE" w14:textId="77777777" w:rsidTr="0078459E">
        <w:trPr>
          <w:cantSplit/>
          <w:trHeight w:val="283"/>
          <w:jc w:val="center"/>
        </w:trPr>
        <w:tc>
          <w:tcPr>
            <w:tcW w:w="5000" w:type="pct"/>
            <w:gridSpan w:val="8"/>
            <w:shd w:val="clear" w:color="auto" w:fill="auto"/>
            <w:vAlign w:val="center"/>
          </w:tcPr>
          <w:p w14:paraId="26A29BC6" w14:textId="65FA3A03" w:rsidR="0094514F" w:rsidRPr="00E20C42" w:rsidRDefault="00072259" w:rsidP="0094514F">
            <w:pPr>
              <w:pStyle w:val="affd"/>
              <w:jc w:val="center"/>
            </w:pPr>
            <w:r w:rsidRPr="00E20C42">
              <w:t>с</w:t>
            </w:r>
            <w:r w:rsidR="0094514F" w:rsidRPr="00E20C42">
              <w:t>. </w:t>
            </w:r>
            <w:r w:rsidR="001E6F94" w:rsidRPr="00E20C42">
              <w:t>Г</w:t>
            </w:r>
            <w:r w:rsidRPr="00E20C42">
              <w:t>олянка</w:t>
            </w:r>
          </w:p>
        </w:tc>
      </w:tr>
      <w:tr w:rsidR="00E20C42" w:rsidRPr="00E20C42" w14:paraId="6E3B8D35" w14:textId="77777777" w:rsidTr="00F0664B">
        <w:trPr>
          <w:cantSplit/>
          <w:trHeight w:val="283"/>
          <w:jc w:val="center"/>
        </w:trPr>
        <w:tc>
          <w:tcPr>
            <w:tcW w:w="623" w:type="pct"/>
            <w:shd w:val="clear" w:color="auto" w:fill="auto"/>
            <w:vAlign w:val="center"/>
          </w:tcPr>
          <w:p w14:paraId="171DF1B3" w14:textId="63A5B291" w:rsidR="00173C0A" w:rsidRPr="00E20C42" w:rsidRDefault="00173C0A" w:rsidP="00173C0A">
            <w:pPr>
              <w:pStyle w:val="affd"/>
            </w:pPr>
            <w:r w:rsidRPr="00E20C42">
              <w:t>57:13:0860101:182</w:t>
            </w:r>
          </w:p>
        </w:tc>
        <w:tc>
          <w:tcPr>
            <w:tcW w:w="385" w:type="pct"/>
            <w:shd w:val="clear" w:color="auto" w:fill="auto"/>
            <w:vAlign w:val="center"/>
          </w:tcPr>
          <w:p w14:paraId="72CE27A8" w14:textId="2EE6039C" w:rsidR="00173C0A" w:rsidRPr="00E20C42" w:rsidRDefault="00173C0A" w:rsidP="00173C0A">
            <w:pPr>
              <w:pStyle w:val="affd"/>
            </w:pPr>
            <w:r w:rsidRPr="00E20C42">
              <w:t>3 800</w:t>
            </w:r>
          </w:p>
        </w:tc>
        <w:tc>
          <w:tcPr>
            <w:tcW w:w="770" w:type="pct"/>
            <w:shd w:val="clear" w:color="auto" w:fill="auto"/>
            <w:vAlign w:val="center"/>
          </w:tcPr>
          <w:p w14:paraId="69D44ABF" w14:textId="3220E6EA" w:rsidR="00173C0A" w:rsidRPr="00E20C42" w:rsidRDefault="00173C0A" w:rsidP="00173C0A">
            <w:pPr>
              <w:pStyle w:val="affd"/>
            </w:pPr>
            <w:r w:rsidRPr="00E20C42">
              <w:t>Российская Федерация, Орловская область, р-н Новосильский, с/с Петушенский, с Голянка</w:t>
            </w:r>
          </w:p>
        </w:tc>
        <w:tc>
          <w:tcPr>
            <w:tcW w:w="529" w:type="pct"/>
            <w:shd w:val="clear" w:color="auto" w:fill="auto"/>
            <w:vAlign w:val="center"/>
          </w:tcPr>
          <w:p w14:paraId="10445ED3" w14:textId="77D0531A" w:rsidR="00173C0A" w:rsidRPr="00E20C42" w:rsidRDefault="00173C0A" w:rsidP="00173C0A">
            <w:pPr>
              <w:pStyle w:val="affd"/>
            </w:pPr>
            <w:r w:rsidRPr="00E20C42">
              <w:t>Для ведения личного подсобного хозяйства</w:t>
            </w:r>
          </w:p>
        </w:tc>
        <w:tc>
          <w:tcPr>
            <w:tcW w:w="721" w:type="pct"/>
            <w:shd w:val="clear" w:color="auto" w:fill="auto"/>
            <w:vAlign w:val="center"/>
          </w:tcPr>
          <w:p w14:paraId="29F68B89" w14:textId="0E11036F" w:rsidR="00173C0A" w:rsidRPr="00E20C42" w:rsidRDefault="00173C0A" w:rsidP="00173C0A">
            <w:pPr>
              <w:pStyle w:val="affd"/>
            </w:pPr>
            <w:r w:rsidRPr="00E20C42">
              <w:t>Земли населённых пунктов</w:t>
            </w:r>
          </w:p>
        </w:tc>
        <w:tc>
          <w:tcPr>
            <w:tcW w:w="578" w:type="pct"/>
            <w:shd w:val="clear" w:color="auto" w:fill="auto"/>
            <w:vAlign w:val="center"/>
          </w:tcPr>
          <w:p w14:paraId="7253DA29" w14:textId="3DBD7DE2" w:rsidR="00173C0A" w:rsidRPr="00E20C42" w:rsidRDefault="00173C0A" w:rsidP="00173C0A">
            <w:pPr>
              <w:pStyle w:val="affd"/>
            </w:pPr>
            <w:r w:rsidRPr="00E20C42">
              <w:t>Для ведения личного подсобного хозяйства</w:t>
            </w:r>
          </w:p>
        </w:tc>
        <w:tc>
          <w:tcPr>
            <w:tcW w:w="867" w:type="pct"/>
            <w:shd w:val="clear" w:color="auto" w:fill="auto"/>
            <w:vAlign w:val="center"/>
          </w:tcPr>
          <w:p w14:paraId="15E55D78" w14:textId="299328A9" w:rsidR="00173C0A" w:rsidRPr="00E20C42" w:rsidRDefault="00173C0A" w:rsidP="00173C0A">
            <w:pPr>
              <w:pStyle w:val="affd"/>
            </w:pPr>
            <w:r w:rsidRPr="00E20C42">
              <w:t>Земли населённых пунктов</w:t>
            </w:r>
          </w:p>
        </w:tc>
        <w:tc>
          <w:tcPr>
            <w:tcW w:w="527" w:type="pct"/>
            <w:vAlign w:val="center"/>
          </w:tcPr>
          <w:p w14:paraId="1B3F80C4" w14:textId="0D8BA1E8" w:rsidR="00173C0A" w:rsidRPr="00E20C42" w:rsidRDefault="00173C0A" w:rsidP="00173C0A">
            <w:pPr>
              <w:pStyle w:val="affd"/>
            </w:pPr>
            <w:r w:rsidRPr="00E20C42">
              <w:t>Включается</w:t>
            </w:r>
          </w:p>
        </w:tc>
      </w:tr>
      <w:tr w:rsidR="00E20C42" w:rsidRPr="00E20C42" w14:paraId="66A896E1" w14:textId="77777777" w:rsidTr="00F0664B">
        <w:trPr>
          <w:cantSplit/>
          <w:trHeight w:val="283"/>
          <w:jc w:val="center"/>
        </w:trPr>
        <w:tc>
          <w:tcPr>
            <w:tcW w:w="623" w:type="pct"/>
            <w:shd w:val="clear" w:color="auto" w:fill="auto"/>
            <w:vAlign w:val="center"/>
          </w:tcPr>
          <w:p w14:paraId="63E7DE41" w14:textId="77777777" w:rsidR="00173C0A" w:rsidRPr="00E20C42" w:rsidRDefault="00173C0A" w:rsidP="00173C0A">
            <w:pPr>
              <w:pStyle w:val="affd"/>
            </w:pPr>
            <w:r w:rsidRPr="00E20C42">
              <w:t>МКЗУ</w:t>
            </w:r>
          </w:p>
          <w:p w14:paraId="76E07B3D" w14:textId="53A80113" w:rsidR="00173C0A" w:rsidRPr="00E20C42" w:rsidRDefault="00173C0A" w:rsidP="00173C0A">
            <w:pPr>
              <w:pStyle w:val="affd"/>
            </w:pPr>
            <w:r w:rsidRPr="00E20C42">
              <w:t>57:13:0000000:141</w:t>
            </w:r>
          </w:p>
        </w:tc>
        <w:tc>
          <w:tcPr>
            <w:tcW w:w="385" w:type="pct"/>
            <w:shd w:val="clear" w:color="auto" w:fill="auto"/>
            <w:vAlign w:val="center"/>
          </w:tcPr>
          <w:p w14:paraId="1CE4DAC8" w14:textId="50B8BB7C" w:rsidR="00173C0A" w:rsidRPr="00E20C42" w:rsidRDefault="00173C0A" w:rsidP="00173C0A">
            <w:pPr>
              <w:pStyle w:val="affd"/>
            </w:pPr>
            <w:r w:rsidRPr="00E20C42">
              <w:t>3 920 000</w:t>
            </w:r>
          </w:p>
        </w:tc>
        <w:tc>
          <w:tcPr>
            <w:tcW w:w="770" w:type="pct"/>
            <w:shd w:val="clear" w:color="auto" w:fill="auto"/>
            <w:vAlign w:val="center"/>
          </w:tcPr>
          <w:p w14:paraId="12A9FBCF" w14:textId="28474A58" w:rsidR="00173C0A" w:rsidRPr="00E20C42" w:rsidRDefault="00173C0A" w:rsidP="00173C0A">
            <w:pPr>
              <w:pStyle w:val="affd"/>
            </w:pPr>
            <w:r w:rsidRPr="00E20C42">
              <w:t>Российская Федерация, Орловская область, р-н Новосильский, с/п Петушенское, вблизи н.п. Голянка и Шейно</w:t>
            </w:r>
          </w:p>
        </w:tc>
        <w:tc>
          <w:tcPr>
            <w:tcW w:w="529" w:type="pct"/>
            <w:shd w:val="clear" w:color="auto" w:fill="auto"/>
            <w:vAlign w:val="center"/>
          </w:tcPr>
          <w:p w14:paraId="1E2DDCD0" w14:textId="1F28EA6D" w:rsidR="00173C0A" w:rsidRPr="00E20C42" w:rsidRDefault="00173C0A" w:rsidP="00173C0A">
            <w:pPr>
              <w:pStyle w:val="affd"/>
            </w:pPr>
            <w:r w:rsidRPr="00E20C42">
              <w:t>Для сельскохозяйственного производства</w:t>
            </w:r>
          </w:p>
        </w:tc>
        <w:tc>
          <w:tcPr>
            <w:tcW w:w="721" w:type="pct"/>
            <w:shd w:val="clear" w:color="auto" w:fill="auto"/>
            <w:vAlign w:val="center"/>
          </w:tcPr>
          <w:p w14:paraId="607CDC45" w14:textId="7FB61A6E" w:rsidR="00173C0A" w:rsidRPr="00E20C42" w:rsidRDefault="00173C0A" w:rsidP="00173C0A">
            <w:pPr>
              <w:pStyle w:val="affd"/>
            </w:pPr>
            <w:r w:rsidRPr="00E20C42">
              <w:t>Земли сельскохозяйственного назначения</w:t>
            </w:r>
          </w:p>
        </w:tc>
        <w:tc>
          <w:tcPr>
            <w:tcW w:w="578" w:type="pct"/>
            <w:shd w:val="clear" w:color="auto" w:fill="auto"/>
            <w:vAlign w:val="center"/>
          </w:tcPr>
          <w:p w14:paraId="311B3290" w14:textId="0820EF11" w:rsidR="00173C0A" w:rsidRPr="00E20C42" w:rsidRDefault="00173C0A" w:rsidP="00173C0A">
            <w:pPr>
              <w:pStyle w:val="affd"/>
            </w:pPr>
            <w:r w:rsidRPr="00E20C42">
              <w:t>Для сельскохозяйственного производства</w:t>
            </w:r>
          </w:p>
        </w:tc>
        <w:tc>
          <w:tcPr>
            <w:tcW w:w="867" w:type="pct"/>
            <w:shd w:val="clear" w:color="auto" w:fill="auto"/>
            <w:vAlign w:val="center"/>
          </w:tcPr>
          <w:p w14:paraId="7B6F7C93" w14:textId="72801173" w:rsidR="00173C0A" w:rsidRPr="00E20C42" w:rsidRDefault="00173C0A" w:rsidP="00173C0A">
            <w:pPr>
              <w:pStyle w:val="affd"/>
            </w:pPr>
            <w:r w:rsidRPr="00E20C42">
              <w:t>Земли сельскохозяйственного назначения</w:t>
            </w:r>
          </w:p>
        </w:tc>
        <w:tc>
          <w:tcPr>
            <w:tcW w:w="527" w:type="pct"/>
            <w:vAlign w:val="center"/>
          </w:tcPr>
          <w:p w14:paraId="7F0B116E" w14:textId="362A6469" w:rsidR="00173C0A" w:rsidRPr="00E20C42" w:rsidRDefault="00173C0A" w:rsidP="00173C0A">
            <w:pPr>
              <w:pStyle w:val="affd"/>
            </w:pPr>
            <w:r w:rsidRPr="00E20C42">
              <w:t>Исключается</w:t>
            </w:r>
          </w:p>
        </w:tc>
      </w:tr>
      <w:tr w:rsidR="00E20C42" w:rsidRPr="00E20C42" w14:paraId="0EDBD31B" w14:textId="77777777" w:rsidTr="00703E1D">
        <w:trPr>
          <w:cantSplit/>
          <w:trHeight w:val="283"/>
          <w:jc w:val="center"/>
        </w:trPr>
        <w:tc>
          <w:tcPr>
            <w:tcW w:w="5000" w:type="pct"/>
            <w:gridSpan w:val="8"/>
            <w:shd w:val="clear" w:color="auto" w:fill="auto"/>
            <w:vAlign w:val="center"/>
          </w:tcPr>
          <w:p w14:paraId="7FF5AC31" w14:textId="27BD1B6C" w:rsidR="00173C0A" w:rsidRPr="00E20C42" w:rsidRDefault="00173C0A" w:rsidP="00173C0A">
            <w:pPr>
              <w:pStyle w:val="affd"/>
              <w:jc w:val="center"/>
            </w:pPr>
            <w:r w:rsidRPr="00E20C42">
              <w:t xml:space="preserve">д. </w:t>
            </w:r>
            <w:r w:rsidR="005C3C4A" w:rsidRPr="00E20C42">
              <w:t>Михалево</w:t>
            </w:r>
          </w:p>
        </w:tc>
      </w:tr>
      <w:tr w:rsidR="00E20C42" w:rsidRPr="00E20C42" w14:paraId="2A99A532" w14:textId="77777777" w:rsidTr="00F0664B">
        <w:trPr>
          <w:cantSplit/>
          <w:trHeight w:val="283"/>
          <w:jc w:val="center"/>
        </w:trPr>
        <w:tc>
          <w:tcPr>
            <w:tcW w:w="623" w:type="pct"/>
            <w:shd w:val="clear" w:color="auto" w:fill="auto"/>
            <w:vAlign w:val="center"/>
          </w:tcPr>
          <w:p w14:paraId="39190003" w14:textId="77777777" w:rsidR="009737D9" w:rsidRPr="00E20C42" w:rsidRDefault="009737D9" w:rsidP="009737D9">
            <w:pPr>
              <w:pStyle w:val="affd"/>
            </w:pPr>
            <w:r w:rsidRPr="00E20C42">
              <w:t>МКЗУ</w:t>
            </w:r>
          </w:p>
          <w:p w14:paraId="4ACA7507" w14:textId="6A8CFBCD" w:rsidR="00173C0A" w:rsidRPr="00E20C42" w:rsidRDefault="009737D9" w:rsidP="009737D9">
            <w:pPr>
              <w:pStyle w:val="affd"/>
            </w:pPr>
            <w:r w:rsidRPr="00E20C42">
              <w:t>57:00:0000000:299</w:t>
            </w:r>
          </w:p>
        </w:tc>
        <w:tc>
          <w:tcPr>
            <w:tcW w:w="385" w:type="pct"/>
            <w:shd w:val="clear" w:color="auto" w:fill="auto"/>
            <w:vAlign w:val="center"/>
          </w:tcPr>
          <w:p w14:paraId="53F85865" w14:textId="528D7B81" w:rsidR="00173C0A" w:rsidRPr="00E20C42" w:rsidRDefault="009737D9" w:rsidP="00173C0A">
            <w:pPr>
              <w:pStyle w:val="affd"/>
            </w:pPr>
            <w:r w:rsidRPr="00E20C42">
              <w:t>8 424 000</w:t>
            </w:r>
          </w:p>
        </w:tc>
        <w:tc>
          <w:tcPr>
            <w:tcW w:w="770" w:type="pct"/>
            <w:shd w:val="clear" w:color="auto" w:fill="auto"/>
            <w:vAlign w:val="center"/>
          </w:tcPr>
          <w:p w14:paraId="79640623" w14:textId="31CAC9CB" w:rsidR="00173C0A" w:rsidRPr="00E20C42" w:rsidRDefault="009737D9" w:rsidP="00173C0A">
            <w:pPr>
              <w:pStyle w:val="affd"/>
            </w:pPr>
            <w:r w:rsidRPr="00E20C42">
              <w:t>Российская Федерация, Орловская область, р-н Новосильский, с/п Петушенское, вблизи н.п. Голянка и Шейно</w:t>
            </w:r>
          </w:p>
        </w:tc>
        <w:tc>
          <w:tcPr>
            <w:tcW w:w="529" w:type="pct"/>
            <w:shd w:val="clear" w:color="auto" w:fill="auto"/>
            <w:vAlign w:val="center"/>
          </w:tcPr>
          <w:p w14:paraId="0D4C58B1" w14:textId="6A1783A2" w:rsidR="00173C0A" w:rsidRPr="00E20C42" w:rsidRDefault="00173C0A" w:rsidP="00173C0A">
            <w:pPr>
              <w:pStyle w:val="affd"/>
            </w:pPr>
            <w:r w:rsidRPr="00E20C42">
              <w:t>Для сельскохозяйственного производства</w:t>
            </w:r>
          </w:p>
        </w:tc>
        <w:tc>
          <w:tcPr>
            <w:tcW w:w="721" w:type="pct"/>
            <w:shd w:val="clear" w:color="auto" w:fill="auto"/>
            <w:vAlign w:val="center"/>
          </w:tcPr>
          <w:p w14:paraId="44F32809" w14:textId="00F2D5DC" w:rsidR="00173C0A" w:rsidRPr="00E20C42" w:rsidRDefault="00173C0A" w:rsidP="00173C0A">
            <w:pPr>
              <w:pStyle w:val="affd"/>
            </w:pPr>
            <w:r w:rsidRPr="00E20C42">
              <w:t>Земли сельскохозяйственного назначения</w:t>
            </w:r>
          </w:p>
        </w:tc>
        <w:tc>
          <w:tcPr>
            <w:tcW w:w="578" w:type="pct"/>
            <w:shd w:val="clear" w:color="auto" w:fill="auto"/>
            <w:vAlign w:val="center"/>
          </w:tcPr>
          <w:p w14:paraId="3F53C1C7" w14:textId="69BE2B3A" w:rsidR="00173C0A" w:rsidRPr="00E20C42" w:rsidRDefault="00173C0A" w:rsidP="00173C0A">
            <w:pPr>
              <w:pStyle w:val="affd"/>
            </w:pPr>
            <w:r w:rsidRPr="00E20C42">
              <w:t>Для сельскохозяйственного производства</w:t>
            </w:r>
          </w:p>
        </w:tc>
        <w:tc>
          <w:tcPr>
            <w:tcW w:w="867" w:type="pct"/>
            <w:shd w:val="clear" w:color="auto" w:fill="auto"/>
            <w:vAlign w:val="center"/>
          </w:tcPr>
          <w:p w14:paraId="0B3DC756" w14:textId="3F8D3DFE" w:rsidR="00173C0A" w:rsidRPr="00E20C42" w:rsidRDefault="00173C0A" w:rsidP="00173C0A">
            <w:pPr>
              <w:pStyle w:val="affd"/>
            </w:pPr>
            <w:r w:rsidRPr="00E20C42">
              <w:t>Земли сельскохозяйственного назначения</w:t>
            </w:r>
          </w:p>
        </w:tc>
        <w:tc>
          <w:tcPr>
            <w:tcW w:w="527" w:type="pct"/>
            <w:vAlign w:val="center"/>
          </w:tcPr>
          <w:p w14:paraId="0A648853" w14:textId="4DCE7CDE" w:rsidR="00173C0A" w:rsidRPr="00E20C42" w:rsidRDefault="00173C0A" w:rsidP="00263909">
            <w:pPr>
              <w:pStyle w:val="affd"/>
            </w:pPr>
            <w:r w:rsidRPr="00E20C42">
              <w:t>Исключается</w:t>
            </w:r>
          </w:p>
        </w:tc>
      </w:tr>
      <w:tr w:rsidR="00E20C42" w:rsidRPr="00E20C42" w14:paraId="2E109E2A" w14:textId="77777777" w:rsidTr="006A7500">
        <w:trPr>
          <w:cantSplit/>
          <w:trHeight w:val="283"/>
          <w:jc w:val="center"/>
        </w:trPr>
        <w:tc>
          <w:tcPr>
            <w:tcW w:w="5000" w:type="pct"/>
            <w:gridSpan w:val="8"/>
            <w:shd w:val="clear" w:color="auto" w:fill="auto"/>
            <w:vAlign w:val="center"/>
          </w:tcPr>
          <w:p w14:paraId="0F1830B1" w14:textId="79BCF89F" w:rsidR="00173C0A" w:rsidRPr="00E20C42" w:rsidRDefault="00EE51BA" w:rsidP="00173C0A">
            <w:pPr>
              <w:pStyle w:val="affd"/>
              <w:jc w:val="center"/>
            </w:pPr>
            <w:r w:rsidRPr="00E20C42">
              <w:t>д</w:t>
            </w:r>
            <w:r w:rsidR="00173C0A" w:rsidRPr="00E20C42">
              <w:t xml:space="preserve">. </w:t>
            </w:r>
            <w:r w:rsidRPr="00E20C42">
              <w:t>Хутор</w:t>
            </w:r>
          </w:p>
        </w:tc>
      </w:tr>
      <w:tr w:rsidR="00E20C42" w:rsidRPr="00E20C42" w14:paraId="42651F52" w14:textId="77777777" w:rsidTr="00F0664B">
        <w:trPr>
          <w:cantSplit/>
          <w:trHeight w:val="283"/>
          <w:jc w:val="center"/>
        </w:trPr>
        <w:tc>
          <w:tcPr>
            <w:tcW w:w="623" w:type="pct"/>
            <w:shd w:val="clear" w:color="auto" w:fill="auto"/>
            <w:vAlign w:val="center"/>
          </w:tcPr>
          <w:p w14:paraId="2B02FD1B" w14:textId="6ACF4069" w:rsidR="00263909" w:rsidRPr="00E20C42" w:rsidRDefault="00263909" w:rsidP="00263909">
            <w:pPr>
              <w:pStyle w:val="affd"/>
            </w:pPr>
            <w:r w:rsidRPr="00E20C42">
              <w:t>57:13:0900101:176</w:t>
            </w:r>
          </w:p>
        </w:tc>
        <w:tc>
          <w:tcPr>
            <w:tcW w:w="385" w:type="pct"/>
            <w:shd w:val="clear" w:color="auto" w:fill="auto"/>
            <w:vAlign w:val="center"/>
          </w:tcPr>
          <w:p w14:paraId="2CB4B5FF" w14:textId="2AF407F0" w:rsidR="00263909" w:rsidRPr="00E20C42" w:rsidRDefault="00263909" w:rsidP="00263909">
            <w:pPr>
              <w:pStyle w:val="affd"/>
            </w:pPr>
            <w:r w:rsidRPr="00E20C42">
              <w:t>689</w:t>
            </w:r>
          </w:p>
        </w:tc>
        <w:tc>
          <w:tcPr>
            <w:tcW w:w="770" w:type="pct"/>
            <w:shd w:val="clear" w:color="auto" w:fill="auto"/>
            <w:vAlign w:val="center"/>
          </w:tcPr>
          <w:p w14:paraId="2BB6D287" w14:textId="136943CF" w:rsidR="00263909" w:rsidRPr="00E20C42" w:rsidRDefault="00263909" w:rsidP="00263909">
            <w:pPr>
              <w:pStyle w:val="affd"/>
            </w:pPr>
            <w:r w:rsidRPr="00E20C42">
              <w:t>Российская Федерация, Орловская область, р-н Новосильский, Петушенское с.п., д Хутор</w:t>
            </w:r>
          </w:p>
        </w:tc>
        <w:tc>
          <w:tcPr>
            <w:tcW w:w="529" w:type="pct"/>
            <w:shd w:val="clear" w:color="auto" w:fill="auto"/>
            <w:vAlign w:val="center"/>
          </w:tcPr>
          <w:p w14:paraId="1FB7452F" w14:textId="767D1423" w:rsidR="00263909" w:rsidRPr="00E20C42" w:rsidRDefault="00263909" w:rsidP="00263909">
            <w:pPr>
              <w:pStyle w:val="affd"/>
            </w:pPr>
            <w:r w:rsidRPr="00E20C42">
              <w:t>Размещение автомобильных дорог</w:t>
            </w:r>
          </w:p>
        </w:tc>
        <w:tc>
          <w:tcPr>
            <w:tcW w:w="721" w:type="pct"/>
            <w:shd w:val="clear" w:color="auto" w:fill="auto"/>
            <w:vAlign w:val="center"/>
          </w:tcPr>
          <w:p w14:paraId="54E5E222" w14:textId="09F52B40" w:rsidR="00263909" w:rsidRPr="00E20C42" w:rsidRDefault="00263909" w:rsidP="00263909">
            <w:pPr>
              <w:pStyle w:val="affd"/>
            </w:pPr>
            <w:r w:rsidRPr="00E20C42">
              <w:t>Земли населённых пунктов</w:t>
            </w:r>
          </w:p>
        </w:tc>
        <w:tc>
          <w:tcPr>
            <w:tcW w:w="578" w:type="pct"/>
            <w:shd w:val="clear" w:color="auto" w:fill="auto"/>
            <w:vAlign w:val="center"/>
          </w:tcPr>
          <w:p w14:paraId="122105D3" w14:textId="71B29444" w:rsidR="00263909" w:rsidRPr="00E20C42" w:rsidRDefault="00263909" w:rsidP="00263909">
            <w:pPr>
              <w:pStyle w:val="affd"/>
            </w:pPr>
            <w:r w:rsidRPr="00E20C42">
              <w:t>Размещение автомобильных дорог</w:t>
            </w:r>
          </w:p>
        </w:tc>
        <w:tc>
          <w:tcPr>
            <w:tcW w:w="867" w:type="pct"/>
            <w:shd w:val="clear" w:color="auto" w:fill="auto"/>
            <w:vAlign w:val="center"/>
          </w:tcPr>
          <w:p w14:paraId="17E93078" w14:textId="74C5D99D" w:rsidR="00263909" w:rsidRPr="00E20C42" w:rsidRDefault="00263909" w:rsidP="00263909">
            <w:pPr>
              <w:pStyle w:val="affd"/>
            </w:pPr>
            <w:r w:rsidRPr="00E20C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27" w:type="pct"/>
            <w:vAlign w:val="center"/>
          </w:tcPr>
          <w:p w14:paraId="67F523A3" w14:textId="504505CD" w:rsidR="00263909" w:rsidRPr="00E20C42" w:rsidRDefault="00263909" w:rsidP="00263909">
            <w:pPr>
              <w:pStyle w:val="affd"/>
            </w:pPr>
            <w:r w:rsidRPr="00E20C42">
              <w:t>Исключается</w:t>
            </w:r>
          </w:p>
        </w:tc>
      </w:tr>
      <w:tr w:rsidR="00E20C42" w:rsidRPr="00E20C42" w14:paraId="483DF21B" w14:textId="77777777" w:rsidTr="00F0664B">
        <w:trPr>
          <w:cantSplit/>
          <w:trHeight w:val="283"/>
          <w:jc w:val="center"/>
        </w:trPr>
        <w:tc>
          <w:tcPr>
            <w:tcW w:w="623" w:type="pct"/>
            <w:shd w:val="clear" w:color="auto" w:fill="auto"/>
            <w:vAlign w:val="center"/>
          </w:tcPr>
          <w:p w14:paraId="45C02C5B" w14:textId="3F7E545F" w:rsidR="00E45563" w:rsidRPr="00E20C42" w:rsidRDefault="00E45563" w:rsidP="00E45563">
            <w:pPr>
              <w:pStyle w:val="affd"/>
            </w:pPr>
            <w:r w:rsidRPr="00E20C42">
              <w:t>57:13:0000000:429</w:t>
            </w:r>
          </w:p>
        </w:tc>
        <w:tc>
          <w:tcPr>
            <w:tcW w:w="385" w:type="pct"/>
            <w:shd w:val="clear" w:color="auto" w:fill="auto"/>
            <w:vAlign w:val="center"/>
          </w:tcPr>
          <w:p w14:paraId="7872869B" w14:textId="65DD6A58" w:rsidR="00E45563" w:rsidRPr="00E20C42" w:rsidRDefault="00E45563" w:rsidP="00E45563">
            <w:pPr>
              <w:pStyle w:val="affd"/>
            </w:pPr>
            <w:r w:rsidRPr="00E20C42">
              <w:t>380 596</w:t>
            </w:r>
          </w:p>
        </w:tc>
        <w:tc>
          <w:tcPr>
            <w:tcW w:w="770" w:type="pct"/>
            <w:shd w:val="clear" w:color="auto" w:fill="auto"/>
            <w:vAlign w:val="center"/>
          </w:tcPr>
          <w:p w14:paraId="5CA2E98F" w14:textId="71EB8531" w:rsidR="00E45563" w:rsidRPr="00E20C42" w:rsidRDefault="00E45563" w:rsidP="00E45563">
            <w:pPr>
              <w:pStyle w:val="affd"/>
            </w:pPr>
            <w:r w:rsidRPr="00E20C42">
              <w:t>Российская Федерация, Орловская область, р-н Новосильский, с/п Петушенское, вблизи н.п. Петушки</w:t>
            </w:r>
          </w:p>
        </w:tc>
        <w:tc>
          <w:tcPr>
            <w:tcW w:w="529" w:type="pct"/>
            <w:shd w:val="clear" w:color="auto" w:fill="auto"/>
            <w:vAlign w:val="center"/>
          </w:tcPr>
          <w:p w14:paraId="70E6F986" w14:textId="43D88989" w:rsidR="00E45563" w:rsidRPr="00E20C42" w:rsidRDefault="00E45563" w:rsidP="00E45563">
            <w:pPr>
              <w:pStyle w:val="affd"/>
            </w:pPr>
            <w:r w:rsidRPr="00E20C42">
              <w:t>Для сельскохозяйственного использования</w:t>
            </w:r>
          </w:p>
        </w:tc>
        <w:tc>
          <w:tcPr>
            <w:tcW w:w="721" w:type="pct"/>
            <w:shd w:val="clear" w:color="auto" w:fill="auto"/>
            <w:vAlign w:val="center"/>
          </w:tcPr>
          <w:p w14:paraId="67FF7D11" w14:textId="732A35B3" w:rsidR="00E45563" w:rsidRPr="00E20C42" w:rsidRDefault="00E45563" w:rsidP="00E45563">
            <w:pPr>
              <w:pStyle w:val="affd"/>
            </w:pPr>
            <w:r w:rsidRPr="00E20C42">
              <w:t>Земли населённых пунктов</w:t>
            </w:r>
          </w:p>
        </w:tc>
        <w:tc>
          <w:tcPr>
            <w:tcW w:w="578" w:type="pct"/>
            <w:shd w:val="clear" w:color="auto" w:fill="auto"/>
            <w:vAlign w:val="center"/>
          </w:tcPr>
          <w:p w14:paraId="4F6DEAE3" w14:textId="7729C34E" w:rsidR="00E45563" w:rsidRPr="00E20C42" w:rsidRDefault="00E45563" w:rsidP="00E45563">
            <w:pPr>
              <w:pStyle w:val="affd"/>
            </w:pPr>
            <w:r w:rsidRPr="00E20C42">
              <w:t>Для сельскохозяйственного использования</w:t>
            </w:r>
          </w:p>
        </w:tc>
        <w:tc>
          <w:tcPr>
            <w:tcW w:w="867" w:type="pct"/>
            <w:shd w:val="clear" w:color="auto" w:fill="auto"/>
            <w:vAlign w:val="center"/>
          </w:tcPr>
          <w:p w14:paraId="46D8EE04" w14:textId="355B0EC3" w:rsidR="00E45563" w:rsidRPr="00E20C42" w:rsidRDefault="00E45563" w:rsidP="00E45563">
            <w:pPr>
              <w:pStyle w:val="affd"/>
            </w:pPr>
            <w:r w:rsidRPr="00E20C42">
              <w:t>Земли населённых пунктов</w:t>
            </w:r>
          </w:p>
        </w:tc>
        <w:tc>
          <w:tcPr>
            <w:tcW w:w="527" w:type="pct"/>
            <w:vAlign w:val="center"/>
          </w:tcPr>
          <w:p w14:paraId="0B2FEA58" w14:textId="5749709C" w:rsidR="00E45563" w:rsidRPr="00E20C42" w:rsidRDefault="00E45563" w:rsidP="00E45563">
            <w:pPr>
              <w:pStyle w:val="affd"/>
            </w:pPr>
            <w:r w:rsidRPr="00E20C42">
              <w:t>Исключается</w:t>
            </w:r>
          </w:p>
        </w:tc>
      </w:tr>
      <w:tr w:rsidR="00E20C42" w:rsidRPr="00E20C42" w14:paraId="543ECE14" w14:textId="77777777" w:rsidTr="009F53B0">
        <w:trPr>
          <w:cantSplit/>
          <w:trHeight w:val="283"/>
          <w:jc w:val="center"/>
        </w:trPr>
        <w:tc>
          <w:tcPr>
            <w:tcW w:w="5000" w:type="pct"/>
            <w:gridSpan w:val="8"/>
            <w:shd w:val="clear" w:color="auto" w:fill="auto"/>
            <w:vAlign w:val="center"/>
          </w:tcPr>
          <w:p w14:paraId="287965B0" w14:textId="71331EE2" w:rsidR="00E45563" w:rsidRPr="00E20C42" w:rsidRDefault="00E45563" w:rsidP="00E45563">
            <w:pPr>
              <w:pStyle w:val="affd"/>
              <w:jc w:val="center"/>
            </w:pPr>
            <w:r w:rsidRPr="00E20C42">
              <w:t xml:space="preserve">с. </w:t>
            </w:r>
            <w:r w:rsidR="00D446DA" w:rsidRPr="00E20C42">
              <w:t>Петушки</w:t>
            </w:r>
          </w:p>
        </w:tc>
      </w:tr>
      <w:tr w:rsidR="00E20C42" w:rsidRPr="00E20C42" w14:paraId="1CF38F7B" w14:textId="77777777" w:rsidTr="00F0664B">
        <w:trPr>
          <w:cantSplit/>
          <w:trHeight w:val="283"/>
          <w:jc w:val="center"/>
        </w:trPr>
        <w:tc>
          <w:tcPr>
            <w:tcW w:w="623" w:type="pct"/>
            <w:shd w:val="clear" w:color="auto" w:fill="auto"/>
            <w:vAlign w:val="center"/>
          </w:tcPr>
          <w:p w14:paraId="313EB3E9" w14:textId="77777777" w:rsidR="00F525A2" w:rsidRPr="00E20C42" w:rsidRDefault="00F525A2" w:rsidP="00F525A2">
            <w:pPr>
              <w:pStyle w:val="affd"/>
            </w:pPr>
            <w:r w:rsidRPr="00E20C42">
              <w:t>МКЗУ</w:t>
            </w:r>
          </w:p>
          <w:p w14:paraId="089E9493" w14:textId="4D88CBB5" w:rsidR="00F525A2" w:rsidRPr="00E20C42" w:rsidRDefault="00F525A2" w:rsidP="00F525A2">
            <w:pPr>
              <w:pStyle w:val="affd"/>
            </w:pPr>
            <w:r w:rsidRPr="00E20C42">
              <w:t>57:00:0000000:299</w:t>
            </w:r>
          </w:p>
        </w:tc>
        <w:tc>
          <w:tcPr>
            <w:tcW w:w="385" w:type="pct"/>
            <w:shd w:val="clear" w:color="auto" w:fill="auto"/>
            <w:vAlign w:val="center"/>
          </w:tcPr>
          <w:p w14:paraId="46B68925" w14:textId="13FBC555" w:rsidR="00F525A2" w:rsidRPr="00E20C42" w:rsidRDefault="00F525A2" w:rsidP="00F525A2">
            <w:pPr>
              <w:pStyle w:val="affd"/>
            </w:pPr>
            <w:r w:rsidRPr="00E20C42">
              <w:t>8 424 000</w:t>
            </w:r>
          </w:p>
        </w:tc>
        <w:tc>
          <w:tcPr>
            <w:tcW w:w="770" w:type="pct"/>
            <w:shd w:val="clear" w:color="auto" w:fill="auto"/>
            <w:vAlign w:val="center"/>
          </w:tcPr>
          <w:p w14:paraId="63B81DB1" w14:textId="3CCE1AE8" w:rsidR="00F525A2" w:rsidRPr="00E20C42" w:rsidRDefault="00F525A2" w:rsidP="00F525A2">
            <w:pPr>
              <w:pStyle w:val="affd"/>
            </w:pPr>
            <w:r w:rsidRPr="00E20C42">
              <w:t>Российская Федерация, Орловская область, р-н Новосильский, с/п Петушенское, вблизи н.п. Голянка и Шейно</w:t>
            </w:r>
          </w:p>
        </w:tc>
        <w:tc>
          <w:tcPr>
            <w:tcW w:w="529" w:type="pct"/>
            <w:shd w:val="clear" w:color="auto" w:fill="auto"/>
            <w:vAlign w:val="center"/>
          </w:tcPr>
          <w:p w14:paraId="2957F38E" w14:textId="49EB05A1" w:rsidR="00F525A2" w:rsidRPr="00E20C42" w:rsidRDefault="00F525A2" w:rsidP="00F525A2">
            <w:pPr>
              <w:pStyle w:val="affd"/>
            </w:pPr>
            <w:r w:rsidRPr="00E20C42">
              <w:t>Для сельскохозяйственного производства</w:t>
            </w:r>
          </w:p>
        </w:tc>
        <w:tc>
          <w:tcPr>
            <w:tcW w:w="721" w:type="pct"/>
            <w:shd w:val="clear" w:color="auto" w:fill="auto"/>
            <w:vAlign w:val="center"/>
          </w:tcPr>
          <w:p w14:paraId="2E2769C6" w14:textId="5843D90A" w:rsidR="00F525A2" w:rsidRPr="00E20C42" w:rsidRDefault="00F525A2" w:rsidP="00F525A2">
            <w:pPr>
              <w:pStyle w:val="affd"/>
            </w:pPr>
            <w:r w:rsidRPr="00E20C42">
              <w:t>Земли сельскохозяйственного назначения</w:t>
            </w:r>
          </w:p>
        </w:tc>
        <w:tc>
          <w:tcPr>
            <w:tcW w:w="578" w:type="pct"/>
            <w:shd w:val="clear" w:color="auto" w:fill="auto"/>
            <w:vAlign w:val="center"/>
          </w:tcPr>
          <w:p w14:paraId="3911ACF1" w14:textId="3DEA2F85" w:rsidR="00F525A2" w:rsidRPr="00E20C42" w:rsidRDefault="00F525A2" w:rsidP="00F525A2">
            <w:pPr>
              <w:pStyle w:val="affd"/>
            </w:pPr>
            <w:r w:rsidRPr="00E20C42">
              <w:t>Для сельскохозяйственного производства</w:t>
            </w:r>
          </w:p>
        </w:tc>
        <w:tc>
          <w:tcPr>
            <w:tcW w:w="867" w:type="pct"/>
            <w:shd w:val="clear" w:color="auto" w:fill="auto"/>
            <w:vAlign w:val="center"/>
          </w:tcPr>
          <w:p w14:paraId="7624757C" w14:textId="5C2DE7D1" w:rsidR="00F525A2" w:rsidRPr="00E20C42" w:rsidRDefault="00F525A2" w:rsidP="00F525A2">
            <w:pPr>
              <w:pStyle w:val="affd"/>
            </w:pPr>
            <w:r w:rsidRPr="00E20C42">
              <w:t>Земли сельскохозяйственного назначения</w:t>
            </w:r>
          </w:p>
        </w:tc>
        <w:tc>
          <w:tcPr>
            <w:tcW w:w="527" w:type="pct"/>
            <w:vAlign w:val="center"/>
          </w:tcPr>
          <w:p w14:paraId="6FBC1160" w14:textId="68232958" w:rsidR="00F525A2" w:rsidRPr="00E20C42" w:rsidRDefault="00F525A2" w:rsidP="00F525A2">
            <w:pPr>
              <w:pStyle w:val="affd"/>
            </w:pPr>
            <w:r w:rsidRPr="00E20C42">
              <w:t>Исключается</w:t>
            </w:r>
          </w:p>
        </w:tc>
      </w:tr>
      <w:tr w:rsidR="00E20C42" w:rsidRPr="00E20C42" w14:paraId="69CD61A4" w14:textId="77777777" w:rsidTr="00F0664B">
        <w:trPr>
          <w:cantSplit/>
          <w:trHeight w:val="283"/>
          <w:jc w:val="center"/>
        </w:trPr>
        <w:tc>
          <w:tcPr>
            <w:tcW w:w="623" w:type="pct"/>
            <w:shd w:val="clear" w:color="auto" w:fill="auto"/>
            <w:vAlign w:val="center"/>
          </w:tcPr>
          <w:p w14:paraId="0B2FF511" w14:textId="73718050" w:rsidR="004E599D" w:rsidRPr="00E20C42" w:rsidRDefault="004E599D" w:rsidP="004E599D">
            <w:pPr>
              <w:pStyle w:val="affd"/>
            </w:pPr>
            <w:r w:rsidRPr="00E20C42">
              <w:t>57:13:0000000:429</w:t>
            </w:r>
          </w:p>
        </w:tc>
        <w:tc>
          <w:tcPr>
            <w:tcW w:w="385" w:type="pct"/>
            <w:shd w:val="clear" w:color="auto" w:fill="auto"/>
            <w:vAlign w:val="center"/>
          </w:tcPr>
          <w:p w14:paraId="49D93B42" w14:textId="64548548" w:rsidR="004E599D" w:rsidRPr="00E20C42" w:rsidRDefault="004E599D" w:rsidP="004E599D">
            <w:pPr>
              <w:pStyle w:val="affd"/>
            </w:pPr>
            <w:r w:rsidRPr="00E20C42">
              <w:t>380 596</w:t>
            </w:r>
          </w:p>
        </w:tc>
        <w:tc>
          <w:tcPr>
            <w:tcW w:w="770" w:type="pct"/>
            <w:shd w:val="clear" w:color="auto" w:fill="auto"/>
            <w:vAlign w:val="center"/>
          </w:tcPr>
          <w:p w14:paraId="2DC321A7" w14:textId="1989FDB1" w:rsidR="004E599D" w:rsidRPr="00E20C42" w:rsidRDefault="004E599D" w:rsidP="004E599D">
            <w:pPr>
              <w:pStyle w:val="affd"/>
            </w:pPr>
            <w:r w:rsidRPr="00E20C42">
              <w:t>Российская Федерация, Орловская область, р-н Новосильский, с/п Петушенское, вблизи н.п. Петушки</w:t>
            </w:r>
          </w:p>
        </w:tc>
        <w:tc>
          <w:tcPr>
            <w:tcW w:w="529" w:type="pct"/>
            <w:shd w:val="clear" w:color="auto" w:fill="auto"/>
            <w:vAlign w:val="center"/>
          </w:tcPr>
          <w:p w14:paraId="31EED2DE" w14:textId="5DD61D4E" w:rsidR="004E599D" w:rsidRPr="00E20C42" w:rsidRDefault="004E599D" w:rsidP="004E599D">
            <w:pPr>
              <w:pStyle w:val="affd"/>
            </w:pPr>
            <w:r w:rsidRPr="00E20C42">
              <w:t>Для сельскохозяйственного использования</w:t>
            </w:r>
          </w:p>
        </w:tc>
        <w:tc>
          <w:tcPr>
            <w:tcW w:w="721" w:type="pct"/>
            <w:shd w:val="clear" w:color="auto" w:fill="auto"/>
            <w:vAlign w:val="center"/>
          </w:tcPr>
          <w:p w14:paraId="321C6844" w14:textId="7A2F2767" w:rsidR="004E599D" w:rsidRPr="00E20C42" w:rsidRDefault="004E599D" w:rsidP="004E599D">
            <w:pPr>
              <w:pStyle w:val="affd"/>
            </w:pPr>
            <w:r w:rsidRPr="00E20C42">
              <w:t>Земли населённых пунктов</w:t>
            </w:r>
          </w:p>
        </w:tc>
        <w:tc>
          <w:tcPr>
            <w:tcW w:w="578" w:type="pct"/>
            <w:shd w:val="clear" w:color="auto" w:fill="auto"/>
            <w:vAlign w:val="center"/>
          </w:tcPr>
          <w:p w14:paraId="06D8B579" w14:textId="7E079419" w:rsidR="004E599D" w:rsidRPr="00E20C42" w:rsidRDefault="004E599D" w:rsidP="004E599D">
            <w:pPr>
              <w:pStyle w:val="affd"/>
            </w:pPr>
            <w:r w:rsidRPr="00E20C42">
              <w:t>Для сельскохозяйственного использования</w:t>
            </w:r>
          </w:p>
        </w:tc>
        <w:tc>
          <w:tcPr>
            <w:tcW w:w="867" w:type="pct"/>
            <w:shd w:val="clear" w:color="auto" w:fill="auto"/>
            <w:vAlign w:val="center"/>
          </w:tcPr>
          <w:p w14:paraId="42B6A259" w14:textId="03C982B0" w:rsidR="004E599D" w:rsidRPr="00E20C42" w:rsidRDefault="004E599D" w:rsidP="004E599D">
            <w:pPr>
              <w:pStyle w:val="affd"/>
            </w:pPr>
            <w:r w:rsidRPr="00E20C42">
              <w:t>Земли населённых пунктов</w:t>
            </w:r>
          </w:p>
        </w:tc>
        <w:tc>
          <w:tcPr>
            <w:tcW w:w="527" w:type="pct"/>
            <w:vAlign w:val="center"/>
          </w:tcPr>
          <w:p w14:paraId="737EFD6E" w14:textId="034016F1" w:rsidR="004E599D" w:rsidRPr="00E20C42" w:rsidRDefault="004E599D" w:rsidP="004E599D">
            <w:pPr>
              <w:pStyle w:val="affd"/>
            </w:pPr>
            <w:r w:rsidRPr="00E20C42">
              <w:t>Включается</w:t>
            </w:r>
          </w:p>
        </w:tc>
      </w:tr>
      <w:tr w:rsidR="00E20C42" w:rsidRPr="00E20C42" w14:paraId="526B37A1" w14:textId="77777777" w:rsidTr="00F0664B">
        <w:trPr>
          <w:cantSplit/>
          <w:trHeight w:val="283"/>
          <w:jc w:val="center"/>
        </w:trPr>
        <w:tc>
          <w:tcPr>
            <w:tcW w:w="623" w:type="pct"/>
            <w:shd w:val="clear" w:color="auto" w:fill="auto"/>
            <w:vAlign w:val="center"/>
          </w:tcPr>
          <w:p w14:paraId="0F41B11C" w14:textId="65A3C3EF" w:rsidR="00383B44" w:rsidRPr="00E20C42" w:rsidRDefault="00383B44" w:rsidP="00383B44">
            <w:pPr>
              <w:pStyle w:val="affd"/>
            </w:pPr>
            <w:r w:rsidRPr="00E20C42">
              <w:t>57:13:0000000:785</w:t>
            </w:r>
          </w:p>
        </w:tc>
        <w:tc>
          <w:tcPr>
            <w:tcW w:w="385" w:type="pct"/>
            <w:shd w:val="clear" w:color="auto" w:fill="auto"/>
            <w:vAlign w:val="center"/>
          </w:tcPr>
          <w:p w14:paraId="663444EE" w14:textId="341B67DE" w:rsidR="00383B44" w:rsidRPr="00E20C42" w:rsidRDefault="00383B44" w:rsidP="00383B44">
            <w:pPr>
              <w:pStyle w:val="affd"/>
            </w:pPr>
            <w:r w:rsidRPr="00E20C42">
              <w:t>8 645</w:t>
            </w:r>
          </w:p>
        </w:tc>
        <w:tc>
          <w:tcPr>
            <w:tcW w:w="770" w:type="pct"/>
            <w:shd w:val="clear" w:color="auto" w:fill="auto"/>
            <w:vAlign w:val="center"/>
          </w:tcPr>
          <w:p w14:paraId="7E453C6B" w14:textId="54267ADE" w:rsidR="00383B44" w:rsidRPr="00E20C42" w:rsidRDefault="00383B44" w:rsidP="00383B44">
            <w:pPr>
              <w:pStyle w:val="affd"/>
            </w:pPr>
            <w:r w:rsidRPr="00E20C42">
              <w:t>Российская Федерация, Орловская область, р-н Новосильский, Петушенское с.п.</w:t>
            </w:r>
          </w:p>
        </w:tc>
        <w:tc>
          <w:tcPr>
            <w:tcW w:w="529" w:type="pct"/>
            <w:shd w:val="clear" w:color="auto" w:fill="auto"/>
            <w:vAlign w:val="center"/>
          </w:tcPr>
          <w:p w14:paraId="412BCC88" w14:textId="2C290AA9" w:rsidR="00383B44" w:rsidRPr="00E20C42" w:rsidRDefault="00383B44" w:rsidP="00383B44">
            <w:pPr>
              <w:pStyle w:val="affd"/>
            </w:pPr>
            <w:r w:rsidRPr="00E20C42">
              <w:t>Размещение автомобильных дорог</w:t>
            </w:r>
          </w:p>
        </w:tc>
        <w:tc>
          <w:tcPr>
            <w:tcW w:w="721" w:type="pct"/>
            <w:shd w:val="clear" w:color="auto" w:fill="auto"/>
            <w:vAlign w:val="center"/>
          </w:tcPr>
          <w:p w14:paraId="48525A64" w14:textId="1AFF2F82" w:rsidR="00383B44" w:rsidRPr="00E20C42" w:rsidRDefault="00383B44" w:rsidP="00383B44">
            <w:pPr>
              <w:pStyle w:val="affd"/>
            </w:pPr>
            <w:r w:rsidRPr="00E20C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78" w:type="pct"/>
            <w:shd w:val="clear" w:color="auto" w:fill="auto"/>
            <w:vAlign w:val="center"/>
          </w:tcPr>
          <w:p w14:paraId="1A629821" w14:textId="0ED34BC4" w:rsidR="00383B44" w:rsidRPr="00E20C42" w:rsidRDefault="00383B44" w:rsidP="00383B44">
            <w:pPr>
              <w:pStyle w:val="affd"/>
            </w:pPr>
            <w:r w:rsidRPr="00E20C42">
              <w:t>Размещение автомобильных дорог</w:t>
            </w:r>
          </w:p>
        </w:tc>
        <w:tc>
          <w:tcPr>
            <w:tcW w:w="867" w:type="pct"/>
            <w:shd w:val="clear" w:color="auto" w:fill="auto"/>
            <w:vAlign w:val="center"/>
          </w:tcPr>
          <w:p w14:paraId="5372EFBF" w14:textId="5B0E6037" w:rsidR="00383B44" w:rsidRPr="00E20C42" w:rsidRDefault="00383B44" w:rsidP="00383B44">
            <w:pPr>
              <w:pStyle w:val="affd"/>
            </w:pPr>
            <w:r w:rsidRPr="00E20C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27" w:type="pct"/>
            <w:vAlign w:val="center"/>
          </w:tcPr>
          <w:p w14:paraId="7B645058" w14:textId="4E8E6347" w:rsidR="00383B44" w:rsidRPr="00E20C42" w:rsidRDefault="00383B44" w:rsidP="00383B44">
            <w:pPr>
              <w:pStyle w:val="affd"/>
            </w:pPr>
            <w:r w:rsidRPr="00E20C42">
              <w:t>Исключается</w:t>
            </w:r>
          </w:p>
        </w:tc>
      </w:tr>
      <w:tr w:rsidR="00E20C42" w:rsidRPr="00E20C42" w14:paraId="0E6A6A13" w14:textId="77777777" w:rsidTr="00F0664B">
        <w:trPr>
          <w:cantSplit/>
          <w:trHeight w:val="283"/>
          <w:jc w:val="center"/>
        </w:trPr>
        <w:tc>
          <w:tcPr>
            <w:tcW w:w="623" w:type="pct"/>
            <w:shd w:val="clear" w:color="auto" w:fill="auto"/>
            <w:vAlign w:val="center"/>
          </w:tcPr>
          <w:p w14:paraId="5D2746AB" w14:textId="13F82489" w:rsidR="00F0664B" w:rsidRPr="00E20C42" w:rsidRDefault="00F0664B" w:rsidP="00F0664B">
            <w:pPr>
              <w:pStyle w:val="affd"/>
            </w:pPr>
            <w:r w:rsidRPr="00E20C42">
              <w:t>57:13:0000000:780</w:t>
            </w:r>
          </w:p>
        </w:tc>
        <w:tc>
          <w:tcPr>
            <w:tcW w:w="385" w:type="pct"/>
            <w:shd w:val="clear" w:color="auto" w:fill="auto"/>
            <w:vAlign w:val="center"/>
          </w:tcPr>
          <w:p w14:paraId="46CEEACF" w14:textId="37B14B65" w:rsidR="00F0664B" w:rsidRPr="00E20C42" w:rsidRDefault="00F0664B" w:rsidP="00F0664B">
            <w:pPr>
              <w:pStyle w:val="affd"/>
            </w:pPr>
            <w:r w:rsidRPr="00E20C42">
              <w:t>37 930</w:t>
            </w:r>
          </w:p>
        </w:tc>
        <w:tc>
          <w:tcPr>
            <w:tcW w:w="770" w:type="pct"/>
            <w:shd w:val="clear" w:color="auto" w:fill="auto"/>
            <w:vAlign w:val="center"/>
          </w:tcPr>
          <w:p w14:paraId="0B12D521" w14:textId="322195DB" w:rsidR="00F0664B" w:rsidRPr="00E20C42" w:rsidRDefault="00F0664B" w:rsidP="00F0664B">
            <w:pPr>
              <w:pStyle w:val="affd"/>
            </w:pPr>
            <w:r w:rsidRPr="00E20C42">
              <w:t>Российская Федерация, Орловская область, р-н Новосильский, Петушинское с.п., с Петушки</w:t>
            </w:r>
          </w:p>
        </w:tc>
        <w:tc>
          <w:tcPr>
            <w:tcW w:w="529" w:type="pct"/>
            <w:shd w:val="clear" w:color="auto" w:fill="auto"/>
            <w:vAlign w:val="center"/>
          </w:tcPr>
          <w:p w14:paraId="6C8702DD" w14:textId="37740AC8" w:rsidR="00F0664B" w:rsidRPr="00E20C42" w:rsidRDefault="00F0664B" w:rsidP="00F0664B">
            <w:pPr>
              <w:pStyle w:val="affd"/>
            </w:pPr>
            <w:r w:rsidRPr="00E20C42">
              <w:t>Размещение автомобильных дорог</w:t>
            </w:r>
          </w:p>
        </w:tc>
        <w:tc>
          <w:tcPr>
            <w:tcW w:w="721" w:type="pct"/>
            <w:shd w:val="clear" w:color="auto" w:fill="auto"/>
            <w:vAlign w:val="center"/>
          </w:tcPr>
          <w:p w14:paraId="1285DB1D" w14:textId="79CE5BD7" w:rsidR="00F0664B" w:rsidRPr="00E20C42" w:rsidRDefault="00F0664B" w:rsidP="00F0664B">
            <w:pPr>
              <w:pStyle w:val="affd"/>
            </w:pPr>
            <w:r w:rsidRPr="00E20C42">
              <w:t>Земли населённых пунктов</w:t>
            </w:r>
          </w:p>
        </w:tc>
        <w:tc>
          <w:tcPr>
            <w:tcW w:w="578" w:type="pct"/>
            <w:shd w:val="clear" w:color="auto" w:fill="auto"/>
            <w:vAlign w:val="center"/>
          </w:tcPr>
          <w:p w14:paraId="3433A0B5" w14:textId="1283D075" w:rsidR="00F0664B" w:rsidRPr="00E20C42" w:rsidRDefault="00F0664B" w:rsidP="00F0664B">
            <w:pPr>
              <w:pStyle w:val="affd"/>
            </w:pPr>
            <w:r w:rsidRPr="00E20C42">
              <w:t>Размещение автомобильных дорог</w:t>
            </w:r>
          </w:p>
        </w:tc>
        <w:tc>
          <w:tcPr>
            <w:tcW w:w="867" w:type="pct"/>
            <w:shd w:val="clear" w:color="auto" w:fill="auto"/>
            <w:vAlign w:val="center"/>
          </w:tcPr>
          <w:p w14:paraId="3BA909EF" w14:textId="65E0CD67" w:rsidR="00F0664B" w:rsidRPr="00E20C42" w:rsidRDefault="00F0664B" w:rsidP="00F0664B">
            <w:pPr>
              <w:pStyle w:val="affd"/>
            </w:pPr>
            <w:r w:rsidRPr="00E20C42">
              <w:t>Земли населённых пунктов</w:t>
            </w:r>
          </w:p>
        </w:tc>
        <w:tc>
          <w:tcPr>
            <w:tcW w:w="527" w:type="pct"/>
            <w:vAlign w:val="center"/>
          </w:tcPr>
          <w:p w14:paraId="5EEEE8EB" w14:textId="7A4DD0E6" w:rsidR="00F0664B" w:rsidRPr="00E20C42" w:rsidRDefault="00F0664B" w:rsidP="00F0664B">
            <w:pPr>
              <w:pStyle w:val="affd"/>
            </w:pPr>
            <w:r w:rsidRPr="00E20C42">
              <w:t>Включается</w:t>
            </w:r>
          </w:p>
        </w:tc>
      </w:tr>
    </w:tbl>
    <w:p w14:paraId="7526B038" w14:textId="77777777" w:rsidR="00DA7611" w:rsidRPr="00E20C42" w:rsidRDefault="00DA7611" w:rsidP="00DA7611">
      <w:pPr>
        <w:tabs>
          <w:tab w:val="left" w:pos="709"/>
        </w:tabs>
        <w:ind w:firstLine="0"/>
        <w:sectPr w:rsidR="00DA7611" w:rsidRPr="00E20C42" w:rsidSect="00E34C15">
          <w:pgSz w:w="16838" w:h="11906" w:orient="landscape" w:code="9"/>
          <w:pgMar w:top="1134" w:right="1134" w:bottom="1134" w:left="1134" w:header="567" w:footer="567" w:gutter="0"/>
          <w:cols w:space="720"/>
          <w:docGrid w:linePitch="360"/>
        </w:sectPr>
      </w:pPr>
    </w:p>
    <w:p w14:paraId="11FB66C5" w14:textId="7BDFE8B9" w:rsidR="00A80E05" w:rsidRPr="00E20C42" w:rsidRDefault="00A80E05" w:rsidP="00D50552">
      <w:pPr>
        <w:pStyle w:val="13"/>
      </w:pPr>
      <w:bookmarkStart w:id="235" w:name="_Toc90991367"/>
      <w:bookmarkStart w:id="236" w:name="_Toc101874838"/>
      <w:bookmarkStart w:id="237" w:name="_Toc171068702"/>
      <w:r w:rsidRPr="00E20C42">
        <w:lastRenderedPageBreak/>
        <w:t>8</w:t>
      </w:r>
      <w:r w:rsidR="0004710D" w:rsidRPr="00E20C42">
        <w:t>.</w:t>
      </w:r>
      <w:r w:rsidRPr="00E20C42">
        <w:t xml:space="preserve"> </w:t>
      </w:r>
      <w:bookmarkEnd w:id="235"/>
      <w:bookmarkEnd w:id="236"/>
      <w:r w:rsidR="003E78D7" w:rsidRPr="00E20C42">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37"/>
    </w:p>
    <w:p w14:paraId="74A23B80" w14:textId="59E37D7D" w:rsidR="00A80E05" w:rsidRPr="00E20C42" w:rsidRDefault="00A80E05" w:rsidP="00B93782">
      <w:pPr>
        <w:tabs>
          <w:tab w:val="left" w:pos="709"/>
        </w:tabs>
        <w:rPr>
          <w:lang w:eastAsia="en-US"/>
        </w:rPr>
      </w:pPr>
      <w:bookmarkStart w:id="238" w:name="_Hlk89159494"/>
    </w:p>
    <w:p w14:paraId="5E7F489C" w14:textId="4CE049C0" w:rsidR="00D82E89" w:rsidRPr="00E20C42" w:rsidRDefault="00D82E89" w:rsidP="00D82E89">
      <w:pPr>
        <w:tabs>
          <w:tab w:val="left" w:pos="709"/>
        </w:tabs>
        <w:rPr>
          <w:lang w:eastAsia="en-US"/>
        </w:rPr>
      </w:pPr>
      <w:r w:rsidRPr="00E20C42">
        <w:rPr>
          <w:lang w:eastAsia="en-US"/>
        </w:rPr>
        <w:t xml:space="preserve">На территории </w:t>
      </w:r>
      <w:r w:rsidR="004359A6" w:rsidRPr="00E20C42">
        <w:rPr>
          <w:lang w:eastAsia="en-US"/>
        </w:rPr>
        <w:t>Петушенского</w:t>
      </w:r>
      <w:r w:rsidR="00CB7575" w:rsidRPr="00E20C42">
        <w:rPr>
          <w:lang w:eastAsia="en-US"/>
        </w:rPr>
        <w:t xml:space="preserve"> </w:t>
      </w:r>
      <w:r w:rsidRPr="00E20C42">
        <w:rPr>
          <w:lang w:eastAsia="en-US"/>
        </w:rPr>
        <w:t xml:space="preserve">сельского поселения </w:t>
      </w:r>
      <w:r w:rsidR="00F4397D" w:rsidRPr="00E20C42">
        <w:rPr>
          <w:lang w:eastAsia="en-US"/>
        </w:rPr>
        <w:t>Новосильского</w:t>
      </w:r>
      <w:r w:rsidRPr="00E20C42">
        <w:rPr>
          <w:lang w:eastAsia="en-US"/>
        </w:rPr>
        <w:t xml:space="preserve"> района Орловской области территории исторических поселений федерального значения и исторических поселений регионального значения отсутствуют.</w:t>
      </w:r>
    </w:p>
    <w:bookmarkEnd w:id="238"/>
    <w:p w14:paraId="22AB8926" w14:textId="77777777" w:rsidR="00A65105" w:rsidRPr="00E20C42" w:rsidRDefault="00A65105" w:rsidP="00CE40E8">
      <w:pPr>
        <w:tabs>
          <w:tab w:val="left" w:pos="709"/>
        </w:tabs>
        <w:ind w:firstLine="0"/>
        <w:rPr>
          <w:lang w:eastAsia="en-US"/>
        </w:rPr>
      </w:pPr>
    </w:p>
    <w:sectPr w:rsidR="00A65105" w:rsidRPr="00E20C42" w:rsidSect="00E34C15">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5EB06" w14:textId="77777777" w:rsidR="006B7774" w:rsidRDefault="006B7774" w:rsidP="0097326C">
      <w:r>
        <w:separator/>
      </w:r>
    </w:p>
    <w:p w14:paraId="04F63F77" w14:textId="77777777" w:rsidR="006B7774" w:rsidRDefault="006B7774"/>
  </w:endnote>
  <w:endnote w:type="continuationSeparator" w:id="0">
    <w:p w14:paraId="32CDB375" w14:textId="77777777" w:rsidR="006B7774" w:rsidRDefault="006B7774" w:rsidP="0097326C">
      <w:r>
        <w:continuationSeparator/>
      </w:r>
    </w:p>
    <w:p w14:paraId="186A66A6" w14:textId="77777777" w:rsidR="006B7774" w:rsidRDefault="006B77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00"/>
    <w:family w:val="auto"/>
    <w:pitch w:val="variable"/>
    <w:sig w:usb0="00000203" w:usb1="1807ECEA" w:usb2="00000010" w:usb3="00000000" w:csb0="00020005"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tarSymbol, 'Arial Unicode M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6D362" w14:textId="77777777" w:rsidR="0029010B" w:rsidRDefault="0029010B" w:rsidP="006A539A">
    <w:pPr>
      <w:framePr w:wrap="around" w:vAnchor="text" w:hAnchor="margin" w:xAlign="right" w:y="1"/>
    </w:pPr>
    <w:r>
      <w:fldChar w:fldCharType="begin"/>
    </w:r>
    <w:r>
      <w:instrText xml:space="preserve">PAGE  </w:instrText>
    </w:r>
    <w:r>
      <w:fldChar w:fldCharType="end"/>
    </w:r>
  </w:p>
  <w:p w14:paraId="4F981385" w14:textId="77777777" w:rsidR="0029010B" w:rsidRDefault="0029010B" w:rsidP="006A539A">
    <w:pPr>
      <w:ind w:right="360"/>
    </w:pPr>
  </w:p>
  <w:p w14:paraId="7ED83959" w14:textId="77777777" w:rsidR="0029010B" w:rsidRDefault="002901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CDA6A" w14:textId="77777777" w:rsidR="006B7774" w:rsidRDefault="006B7774" w:rsidP="0097326C">
      <w:r>
        <w:separator/>
      </w:r>
    </w:p>
    <w:p w14:paraId="7BB3F709" w14:textId="77777777" w:rsidR="006B7774" w:rsidRDefault="006B7774"/>
  </w:footnote>
  <w:footnote w:type="continuationSeparator" w:id="0">
    <w:p w14:paraId="56616138" w14:textId="77777777" w:rsidR="006B7774" w:rsidRDefault="006B7774" w:rsidP="0097326C">
      <w:r>
        <w:continuationSeparator/>
      </w:r>
    </w:p>
    <w:p w14:paraId="70DB8299" w14:textId="77777777" w:rsidR="006B7774" w:rsidRDefault="006B77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149914"/>
      <w:docPartObj>
        <w:docPartGallery w:val="Page Numbers (Top of Page)"/>
        <w:docPartUnique/>
      </w:docPartObj>
    </w:sdtPr>
    <w:sdtEndPr/>
    <w:sdtContent>
      <w:p w14:paraId="25A699BD" w14:textId="5EB4E238" w:rsidR="0029010B" w:rsidRDefault="0029010B" w:rsidP="009335DB">
        <w:pPr>
          <w:jc w:val="center"/>
        </w:pPr>
        <w:r w:rsidRPr="009335DB">
          <w:fldChar w:fldCharType="begin"/>
        </w:r>
        <w:r w:rsidRPr="009335DB">
          <w:instrText>PAGE   \* MERGEFORMAT</w:instrText>
        </w:r>
        <w:r w:rsidRPr="009335DB">
          <w:fldChar w:fldCharType="separate"/>
        </w:r>
        <w:r>
          <w:rPr>
            <w:noProof/>
          </w:rPr>
          <w:t>75</w:t>
        </w:r>
        <w:r w:rsidRPr="009335DB">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587292"/>
      <w:docPartObj>
        <w:docPartGallery w:val="Page Numbers (Top of Page)"/>
        <w:docPartUnique/>
      </w:docPartObj>
    </w:sdtPr>
    <w:sdtEndPr/>
    <w:sdtContent>
      <w:p w14:paraId="34FFB62F" w14:textId="561A7563" w:rsidR="0029010B" w:rsidRDefault="0029010B">
        <w:pPr>
          <w:pStyle w:val="a5"/>
          <w:jc w:val="center"/>
        </w:pPr>
        <w:r>
          <w:fldChar w:fldCharType="begin"/>
        </w:r>
        <w:r>
          <w:instrText>PAGE   \* MERGEFORMAT</w:instrText>
        </w:r>
        <w:r>
          <w:fldChar w:fldCharType="separate"/>
        </w:r>
        <w:r>
          <w:rPr>
            <w:noProof/>
          </w:rPr>
          <w:t>3</w:t>
        </w:r>
        <w:r>
          <w:fldChar w:fldCharType="end"/>
        </w:r>
      </w:p>
    </w:sdtContent>
  </w:sdt>
  <w:p w14:paraId="7899B56B" w14:textId="77777777" w:rsidR="0029010B" w:rsidRDefault="0029010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569"/>
        </w:tabs>
        <w:ind w:left="569" w:hanging="36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Open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7"/>
    <w:multiLevelType w:val="multilevel"/>
    <w:tmpl w:val="CF7E99C8"/>
    <w:name w:val="WW8Num7"/>
    <w:lvl w:ilvl="0">
      <w:start w:val="1"/>
      <w:numFmt w:val="bullet"/>
      <w:lvlText w:val=""/>
      <w:lvlJc w:val="left"/>
      <w:pPr>
        <w:tabs>
          <w:tab w:val="num" w:pos="720"/>
        </w:tabs>
        <w:ind w:left="720" w:hanging="360"/>
      </w:pPr>
      <w:rPr>
        <w:rFonts w:ascii="Wingdings" w:hAnsi="Wingdings" w:cs="OpenSymbol"/>
        <w:sz w:val="16"/>
        <w:szCs w:val="16"/>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Symbol" w:hAnsi="Symbol" w:cs="OpenSymbol"/>
      </w:rPr>
    </w:lvl>
    <w:lvl w:ilvl="2">
      <w:start w:val="1"/>
      <w:numFmt w:val="bullet"/>
      <w:lvlText w:val=""/>
      <w:lvlJc w:val="left"/>
      <w:pPr>
        <w:tabs>
          <w:tab w:val="num" w:pos="1440"/>
        </w:tabs>
        <w:ind w:left="0" w:firstLine="0"/>
      </w:pPr>
      <w:rPr>
        <w:rFonts w:ascii="Symbol" w:hAnsi="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Symbol" w:hAnsi="Symbol" w:cs="OpenSymbol"/>
      </w:rPr>
    </w:lvl>
    <w:lvl w:ilvl="5">
      <w:start w:val="1"/>
      <w:numFmt w:val="bullet"/>
      <w:lvlText w:val=""/>
      <w:lvlJc w:val="left"/>
      <w:pPr>
        <w:tabs>
          <w:tab w:val="num" w:pos="2520"/>
        </w:tabs>
        <w:ind w:left="0" w:firstLine="0"/>
      </w:pPr>
      <w:rPr>
        <w:rFonts w:ascii="Symbol" w:hAnsi="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Symbol" w:hAnsi="Symbol" w:cs="OpenSymbol"/>
      </w:rPr>
    </w:lvl>
    <w:lvl w:ilvl="8">
      <w:start w:val="1"/>
      <w:numFmt w:val="bullet"/>
      <w:lvlText w:val=""/>
      <w:lvlJc w:val="left"/>
      <w:pPr>
        <w:tabs>
          <w:tab w:val="num" w:pos="3600"/>
        </w:tabs>
        <w:ind w:left="0" w:firstLine="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0" w:firstLine="0"/>
      </w:pPr>
      <w:rPr>
        <w:rFonts w:ascii="Symbol" w:hAnsi="Symbol" w:cs="OpenSymbol"/>
      </w:rPr>
    </w:lvl>
    <w:lvl w:ilvl="1">
      <w:start w:val="1"/>
      <w:numFmt w:val="bullet"/>
      <w:lvlText w:val="◦"/>
      <w:lvlJc w:val="left"/>
      <w:pPr>
        <w:tabs>
          <w:tab w:val="num" w:pos="1080"/>
        </w:tabs>
        <w:ind w:left="0" w:firstLine="0"/>
      </w:pPr>
      <w:rPr>
        <w:rFonts w:ascii="OpenSymbol" w:hAnsi="OpenSymbol" w:cs="OpenSymbol"/>
      </w:rPr>
    </w:lvl>
    <w:lvl w:ilvl="2">
      <w:start w:val="1"/>
      <w:numFmt w:val="bullet"/>
      <w:lvlText w:val="▪"/>
      <w:lvlJc w:val="left"/>
      <w:pPr>
        <w:tabs>
          <w:tab w:val="num" w:pos="1440"/>
        </w:tabs>
        <w:ind w:left="0" w:firstLine="0"/>
      </w:pPr>
      <w:rPr>
        <w:rFonts w:ascii="OpenSymbol" w:hAnsi="OpenSymbol" w:cs="OpenSymbol"/>
      </w:rPr>
    </w:lvl>
    <w:lvl w:ilvl="3">
      <w:start w:val="1"/>
      <w:numFmt w:val="bullet"/>
      <w:lvlText w:val=""/>
      <w:lvlJc w:val="left"/>
      <w:pPr>
        <w:tabs>
          <w:tab w:val="num" w:pos="1800"/>
        </w:tabs>
        <w:ind w:left="0" w:firstLine="0"/>
      </w:pPr>
      <w:rPr>
        <w:rFonts w:ascii="Symbol" w:hAnsi="Symbol" w:cs="OpenSymbol"/>
      </w:rPr>
    </w:lvl>
    <w:lvl w:ilvl="4">
      <w:start w:val="1"/>
      <w:numFmt w:val="bullet"/>
      <w:lvlText w:val="◦"/>
      <w:lvlJc w:val="left"/>
      <w:pPr>
        <w:tabs>
          <w:tab w:val="num" w:pos="2160"/>
        </w:tabs>
        <w:ind w:left="0" w:firstLine="0"/>
      </w:pPr>
      <w:rPr>
        <w:rFonts w:ascii="OpenSymbol" w:hAnsi="OpenSymbol" w:cs="OpenSymbol"/>
      </w:rPr>
    </w:lvl>
    <w:lvl w:ilvl="5">
      <w:start w:val="1"/>
      <w:numFmt w:val="bullet"/>
      <w:lvlText w:val="▪"/>
      <w:lvlJc w:val="left"/>
      <w:pPr>
        <w:tabs>
          <w:tab w:val="num" w:pos="2520"/>
        </w:tabs>
        <w:ind w:left="0" w:firstLine="0"/>
      </w:pPr>
      <w:rPr>
        <w:rFonts w:ascii="OpenSymbol" w:hAnsi="OpenSymbol" w:cs="OpenSymbol"/>
      </w:rPr>
    </w:lvl>
    <w:lvl w:ilvl="6">
      <w:start w:val="1"/>
      <w:numFmt w:val="bullet"/>
      <w:lvlText w:val=""/>
      <w:lvlJc w:val="left"/>
      <w:pPr>
        <w:tabs>
          <w:tab w:val="num" w:pos="2880"/>
        </w:tabs>
        <w:ind w:left="0" w:firstLine="0"/>
      </w:pPr>
      <w:rPr>
        <w:rFonts w:ascii="Symbol" w:hAnsi="Symbol" w:cs="OpenSymbol"/>
      </w:rPr>
    </w:lvl>
    <w:lvl w:ilvl="7">
      <w:start w:val="1"/>
      <w:numFmt w:val="bullet"/>
      <w:lvlText w:val="◦"/>
      <w:lvlJc w:val="left"/>
      <w:pPr>
        <w:tabs>
          <w:tab w:val="num" w:pos="3240"/>
        </w:tabs>
        <w:ind w:left="0" w:firstLine="0"/>
      </w:pPr>
      <w:rPr>
        <w:rFonts w:ascii="OpenSymbol" w:hAnsi="OpenSymbol" w:cs="OpenSymbol"/>
      </w:rPr>
    </w:lvl>
    <w:lvl w:ilvl="8">
      <w:start w:val="1"/>
      <w:numFmt w:val="bullet"/>
      <w:lvlText w:val="▪"/>
      <w:lvlJc w:val="left"/>
      <w:pPr>
        <w:tabs>
          <w:tab w:val="num" w:pos="3600"/>
        </w:tabs>
        <w:ind w:left="0" w:firstLine="0"/>
      </w:pPr>
      <w:rPr>
        <w:rFonts w:ascii="OpenSymbol" w:hAnsi="OpenSymbol" w:cs="OpenSymbol"/>
      </w:rPr>
    </w:lvl>
  </w:abstractNum>
  <w:abstractNum w:abstractNumId="10" w15:restartNumberingAfterBreak="0">
    <w:nsid w:val="0000002A"/>
    <w:multiLevelType w:val="multilevel"/>
    <w:tmpl w:val="0000002A"/>
    <w:name w:val="WW8Num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15:restartNumberingAfterBreak="0">
    <w:nsid w:val="0000002B"/>
    <w:multiLevelType w:val="multilevel"/>
    <w:tmpl w:val="0000002B"/>
    <w:name w:val="WW8Num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2C"/>
    <w:multiLevelType w:val="multilevel"/>
    <w:tmpl w:val="0000002C"/>
    <w:name w:val="WW8Num4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0000003A"/>
    <w:multiLevelType w:val="multilevel"/>
    <w:tmpl w:val="78143AD2"/>
    <w:name w:val="WW8Num5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574398"/>
    <w:multiLevelType w:val="multilevel"/>
    <w:tmpl w:val="D414AF2C"/>
    <w:styleLink w:val="WWOutlineListStyle1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008772BC"/>
    <w:multiLevelType w:val="hybridMultilevel"/>
    <w:tmpl w:val="AD32F214"/>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0D344EC"/>
    <w:multiLevelType w:val="hybridMultilevel"/>
    <w:tmpl w:val="9FAE7DA0"/>
    <w:name w:val="WW8Num46"/>
    <w:lvl w:ilvl="0" w:tplc="F574253A">
      <w:start w:val="1"/>
      <w:numFmt w:val="bullet"/>
      <w:lvlText w:val=""/>
      <w:lvlJc w:val="left"/>
      <w:pPr>
        <w:tabs>
          <w:tab w:val="num" w:pos="1069"/>
        </w:tabs>
        <w:ind w:left="1069" w:hanging="360"/>
      </w:pPr>
      <w:rPr>
        <w:rFonts w:ascii="Symbol" w:hAnsi="Symbol" w:hint="default"/>
      </w:rPr>
    </w:lvl>
    <w:lvl w:ilvl="1" w:tplc="93326A04">
      <w:start w:val="1"/>
      <w:numFmt w:val="bullet"/>
      <w:lvlText w:val="o"/>
      <w:lvlJc w:val="left"/>
      <w:pPr>
        <w:tabs>
          <w:tab w:val="num" w:pos="1789"/>
        </w:tabs>
        <w:ind w:left="1789" w:hanging="360"/>
      </w:pPr>
      <w:rPr>
        <w:rFonts w:ascii="Courier New" w:hAnsi="Courier New" w:hint="default"/>
      </w:rPr>
    </w:lvl>
    <w:lvl w:ilvl="2" w:tplc="9A2C38A4">
      <w:start w:val="1"/>
      <w:numFmt w:val="bullet"/>
      <w:lvlText w:val=""/>
      <w:lvlJc w:val="left"/>
      <w:pPr>
        <w:tabs>
          <w:tab w:val="num" w:pos="2509"/>
        </w:tabs>
        <w:ind w:left="2509" w:hanging="360"/>
      </w:pPr>
      <w:rPr>
        <w:rFonts w:ascii="Wingdings" w:hAnsi="Wingdings" w:hint="default"/>
      </w:rPr>
    </w:lvl>
    <w:lvl w:ilvl="3" w:tplc="49E8DF34">
      <w:start w:val="1"/>
      <w:numFmt w:val="bullet"/>
      <w:lvlText w:val=""/>
      <w:lvlJc w:val="left"/>
      <w:pPr>
        <w:tabs>
          <w:tab w:val="num" w:pos="3229"/>
        </w:tabs>
        <w:ind w:left="3229" w:hanging="360"/>
      </w:pPr>
      <w:rPr>
        <w:rFonts w:ascii="Symbol" w:hAnsi="Symbol" w:hint="default"/>
      </w:rPr>
    </w:lvl>
    <w:lvl w:ilvl="4" w:tplc="8EA4C25A">
      <w:start w:val="1"/>
      <w:numFmt w:val="bullet"/>
      <w:lvlText w:val="o"/>
      <w:lvlJc w:val="left"/>
      <w:pPr>
        <w:tabs>
          <w:tab w:val="num" w:pos="3949"/>
        </w:tabs>
        <w:ind w:left="3949" w:hanging="360"/>
      </w:pPr>
      <w:rPr>
        <w:rFonts w:ascii="Courier New" w:hAnsi="Courier New" w:hint="default"/>
      </w:rPr>
    </w:lvl>
    <w:lvl w:ilvl="5" w:tplc="988C9860">
      <w:start w:val="1"/>
      <w:numFmt w:val="bullet"/>
      <w:lvlText w:val=""/>
      <w:lvlJc w:val="left"/>
      <w:pPr>
        <w:tabs>
          <w:tab w:val="num" w:pos="4669"/>
        </w:tabs>
        <w:ind w:left="4669" w:hanging="360"/>
      </w:pPr>
      <w:rPr>
        <w:rFonts w:ascii="Wingdings" w:hAnsi="Wingdings" w:hint="default"/>
      </w:rPr>
    </w:lvl>
    <w:lvl w:ilvl="6" w:tplc="1D383CEC">
      <w:start w:val="1"/>
      <w:numFmt w:val="bullet"/>
      <w:lvlText w:val=""/>
      <w:lvlJc w:val="left"/>
      <w:pPr>
        <w:tabs>
          <w:tab w:val="num" w:pos="5389"/>
        </w:tabs>
        <w:ind w:left="5389" w:hanging="360"/>
      </w:pPr>
      <w:rPr>
        <w:rFonts w:ascii="Symbol" w:hAnsi="Symbol" w:hint="default"/>
      </w:rPr>
    </w:lvl>
    <w:lvl w:ilvl="7" w:tplc="BA142FDA">
      <w:start w:val="1"/>
      <w:numFmt w:val="bullet"/>
      <w:lvlText w:val="o"/>
      <w:lvlJc w:val="left"/>
      <w:pPr>
        <w:tabs>
          <w:tab w:val="num" w:pos="6109"/>
        </w:tabs>
        <w:ind w:left="6109" w:hanging="360"/>
      </w:pPr>
      <w:rPr>
        <w:rFonts w:ascii="Courier New" w:hAnsi="Courier New" w:hint="default"/>
      </w:rPr>
    </w:lvl>
    <w:lvl w:ilvl="8" w:tplc="4DB47FF6">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017F1B41"/>
    <w:multiLevelType w:val="multilevel"/>
    <w:tmpl w:val="AC0A99BC"/>
    <w:styleLink w:val="WWOutlineListStyle2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1887286"/>
    <w:multiLevelType w:val="hybridMultilevel"/>
    <w:tmpl w:val="C2605E3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21B033F"/>
    <w:multiLevelType w:val="hybridMultilevel"/>
    <w:tmpl w:val="1F066CD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22D225D"/>
    <w:multiLevelType w:val="hybridMultilevel"/>
    <w:tmpl w:val="0AF813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02616C5B"/>
    <w:multiLevelType w:val="hybridMultilevel"/>
    <w:tmpl w:val="597E8B9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02B04ED9"/>
    <w:multiLevelType w:val="multilevel"/>
    <w:tmpl w:val="5756F5DA"/>
    <w:styleLink w:val="WWOutlineListStyle1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02C6068E"/>
    <w:multiLevelType w:val="hybridMultilevel"/>
    <w:tmpl w:val="3BB886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03771218"/>
    <w:multiLevelType w:val="hybridMultilevel"/>
    <w:tmpl w:val="ACC0F0B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03EA4B1E"/>
    <w:multiLevelType w:val="hybridMultilevel"/>
    <w:tmpl w:val="F8EAA9D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03F326EC"/>
    <w:multiLevelType w:val="hybridMultilevel"/>
    <w:tmpl w:val="BC48B8A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05814BCF"/>
    <w:multiLevelType w:val="multilevel"/>
    <w:tmpl w:val="0419001D"/>
    <w:name w:val="WW8Num112"/>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074C1952"/>
    <w:multiLevelType w:val="hybridMultilevel"/>
    <w:tmpl w:val="A45E52B0"/>
    <w:name w:val="WW8Num139"/>
    <w:lvl w:ilvl="0" w:tplc="7D0E172C">
      <w:start w:val="1"/>
      <w:numFmt w:val="decimal"/>
      <w:lvlText w:val="Таблица %1."/>
      <w:lvlJc w:val="left"/>
      <w:pPr>
        <w:tabs>
          <w:tab w:val="num" w:pos="1440"/>
        </w:tabs>
        <w:ind w:left="1440" w:hanging="360"/>
      </w:pPr>
      <w:rPr>
        <w:rFonts w:cs="Times New Roman" w:hint="default"/>
        <w:color w:val="auto"/>
      </w:rPr>
    </w:lvl>
    <w:lvl w:ilvl="1" w:tplc="63D2D686">
      <w:start w:val="1"/>
      <w:numFmt w:val="bullet"/>
      <w:lvlText w:val=""/>
      <w:lvlJc w:val="left"/>
      <w:pPr>
        <w:tabs>
          <w:tab w:val="num" w:pos="2160"/>
        </w:tabs>
        <w:ind w:left="2160" w:hanging="360"/>
      </w:pPr>
      <w:rPr>
        <w:rFonts w:ascii="Symbol" w:hAnsi="Symbol" w:hint="default"/>
      </w:rPr>
    </w:lvl>
    <w:lvl w:ilvl="2" w:tplc="5D26E518">
      <w:start w:val="1"/>
      <w:numFmt w:val="lowerRoman"/>
      <w:lvlText w:val="%3."/>
      <w:lvlJc w:val="right"/>
      <w:pPr>
        <w:tabs>
          <w:tab w:val="num" w:pos="2880"/>
        </w:tabs>
        <w:ind w:left="2880" w:hanging="180"/>
      </w:pPr>
      <w:rPr>
        <w:rFonts w:cs="Times New Roman"/>
      </w:rPr>
    </w:lvl>
    <w:lvl w:ilvl="3" w:tplc="892AAFCC">
      <w:start w:val="1"/>
      <w:numFmt w:val="decimal"/>
      <w:lvlText w:val="%4."/>
      <w:lvlJc w:val="left"/>
      <w:pPr>
        <w:tabs>
          <w:tab w:val="num" w:pos="3600"/>
        </w:tabs>
        <w:ind w:left="3600" w:hanging="360"/>
      </w:pPr>
      <w:rPr>
        <w:rFonts w:cs="Times New Roman"/>
      </w:rPr>
    </w:lvl>
    <w:lvl w:ilvl="4" w:tplc="C4382BDE">
      <w:start w:val="1"/>
      <w:numFmt w:val="lowerLetter"/>
      <w:lvlText w:val="%5."/>
      <w:lvlJc w:val="left"/>
      <w:pPr>
        <w:tabs>
          <w:tab w:val="num" w:pos="4320"/>
        </w:tabs>
        <w:ind w:left="4320" w:hanging="360"/>
      </w:pPr>
      <w:rPr>
        <w:rFonts w:cs="Times New Roman"/>
      </w:rPr>
    </w:lvl>
    <w:lvl w:ilvl="5" w:tplc="6902FE58">
      <w:start w:val="1"/>
      <w:numFmt w:val="lowerRoman"/>
      <w:lvlText w:val="%6."/>
      <w:lvlJc w:val="right"/>
      <w:pPr>
        <w:tabs>
          <w:tab w:val="num" w:pos="5040"/>
        </w:tabs>
        <w:ind w:left="5040" w:hanging="180"/>
      </w:pPr>
      <w:rPr>
        <w:rFonts w:cs="Times New Roman"/>
      </w:rPr>
    </w:lvl>
    <w:lvl w:ilvl="6" w:tplc="37A04258">
      <w:start w:val="1"/>
      <w:numFmt w:val="decimal"/>
      <w:lvlText w:val="%7."/>
      <w:lvlJc w:val="left"/>
      <w:pPr>
        <w:tabs>
          <w:tab w:val="num" w:pos="5760"/>
        </w:tabs>
        <w:ind w:left="5760" w:hanging="360"/>
      </w:pPr>
      <w:rPr>
        <w:rFonts w:cs="Times New Roman"/>
      </w:rPr>
    </w:lvl>
    <w:lvl w:ilvl="7" w:tplc="9AAE8DB8">
      <w:start w:val="1"/>
      <w:numFmt w:val="lowerLetter"/>
      <w:lvlText w:val="%8."/>
      <w:lvlJc w:val="left"/>
      <w:pPr>
        <w:tabs>
          <w:tab w:val="num" w:pos="6480"/>
        </w:tabs>
        <w:ind w:left="6480" w:hanging="360"/>
      </w:pPr>
      <w:rPr>
        <w:rFonts w:cs="Times New Roman"/>
      </w:rPr>
    </w:lvl>
    <w:lvl w:ilvl="8" w:tplc="4C247BDA">
      <w:start w:val="1"/>
      <w:numFmt w:val="lowerRoman"/>
      <w:lvlText w:val="%9."/>
      <w:lvlJc w:val="right"/>
      <w:pPr>
        <w:tabs>
          <w:tab w:val="num" w:pos="7200"/>
        </w:tabs>
        <w:ind w:left="7200" w:hanging="180"/>
      </w:pPr>
      <w:rPr>
        <w:rFonts w:cs="Times New Roman"/>
      </w:rPr>
    </w:lvl>
  </w:abstractNum>
  <w:abstractNum w:abstractNumId="29" w15:restartNumberingAfterBreak="0">
    <w:nsid w:val="078A5A97"/>
    <w:multiLevelType w:val="multilevel"/>
    <w:tmpl w:val="6846CA98"/>
    <w:name w:val="WW8Num142"/>
    <w:lvl w:ilvl="0">
      <w:start w:val="1"/>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510"/>
        </w:tabs>
        <w:ind w:firstLine="340"/>
      </w:pPr>
      <w:rPr>
        <w:rFonts w:cs="Times New Roman" w:hint="default"/>
        <w:b w:val="0"/>
      </w:rPr>
    </w:lvl>
    <w:lvl w:ilvl="2">
      <w:start w:val="1"/>
      <w:numFmt w:val="decimal"/>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30" w15:restartNumberingAfterBreak="0">
    <w:nsid w:val="085E391C"/>
    <w:multiLevelType w:val="hybridMultilevel"/>
    <w:tmpl w:val="A780465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08792CC8"/>
    <w:multiLevelType w:val="hybridMultilevel"/>
    <w:tmpl w:val="63BEF08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09175542"/>
    <w:multiLevelType w:val="multilevel"/>
    <w:tmpl w:val="042C66D2"/>
    <w:styleLink w:val="WWOutlineListStyle1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0A9C2DD7"/>
    <w:multiLevelType w:val="hybridMultilevel"/>
    <w:tmpl w:val="AAF61C3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0AE06188"/>
    <w:multiLevelType w:val="hybridMultilevel"/>
    <w:tmpl w:val="F83800C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0BC114C1"/>
    <w:multiLevelType w:val="hybridMultilevel"/>
    <w:tmpl w:val="E2A8EAB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0C932617"/>
    <w:multiLevelType w:val="multilevel"/>
    <w:tmpl w:val="0E90FA68"/>
    <w:name w:val="WW8Num145"/>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0C9F5659"/>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0D2D323B"/>
    <w:multiLevelType w:val="hybridMultilevel"/>
    <w:tmpl w:val="6D58292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0D4F44DB"/>
    <w:multiLevelType w:val="hybridMultilevel"/>
    <w:tmpl w:val="B552C15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0D912F38"/>
    <w:multiLevelType w:val="hybridMultilevel"/>
    <w:tmpl w:val="679E6D9A"/>
    <w:name w:val="WW8Num147"/>
    <w:lvl w:ilvl="0" w:tplc="9C725754">
      <w:start w:val="1"/>
      <w:numFmt w:val="bullet"/>
      <w:lvlText w:val=""/>
      <w:lvlJc w:val="left"/>
      <w:pPr>
        <w:ind w:left="720" w:hanging="360"/>
      </w:pPr>
      <w:rPr>
        <w:rFonts w:ascii="Symbol" w:hAnsi="Symbol" w:hint="default"/>
      </w:rPr>
    </w:lvl>
    <w:lvl w:ilvl="1" w:tplc="8F3EE5EA">
      <w:start w:val="1"/>
      <w:numFmt w:val="bullet"/>
      <w:lvlText w:val="o"/>
      <w:lvlJc w:val="left"/>
      <w:pPr>
        <w:ind w:left="1440" w:hanging="360"/>
      </w:pPr>
      <w:rPr>
        <w:rFonts w:ascii="Courier New" w:hAnsi="Courier New" w:hint="default"/>
      </w:rPr>
    </w:lvl>
    <w:lvl w:ilvl="2" w:tplc="DB583BA6">
      <w:start w:val="1"/>
      <w:numFmt w:val="bullet"/>
      <w:lvlText w:val=""/>
      <w:lvlJc w:val="left"/>
      <w:pPr>
        <w:ind w:left="2160" w:hanging="360"/>
      </w:pPr>
      <w:rPr>
        <w:rFonts w:ascii="Wingdings" w:hAnsi="Wingdings" w:hint="default"/>
      </w:rPr>
    </w:lvl>
    <w:lvl w:ilvl="3" w:tplc="B9CA26DC">
      <w:start w:val="1"/>
      <w:numFmt w:val="bullet"/>
      <w:lvlText w:val=""/>
      <w:lvlJc w:val="left"/>
      <w:pPr>
        <w:ind w:left="2880" w:hanging="360"/>
      </w:pPr>
      <w:rPr>
        <w:rFonts w:ascii="Symbol" w:hAnsi="Symbol" w:hint="default"/>
      </w:rPr>
    </w:lvl>
    <w:lvl w:ilvl="4" w:tplc="1AD0FB1A">
      <w:start w:val="1"/>
      <w:numFmt w:val="bullet"/>
      <w:lvlText w:val="o"/>
      <w:lvlJc w:val="left"/>
      <w:pPr>
        <w:ind w:left="3600" w:hanging="360"/>
      </w:pPr>
      <w:rPr>
        <w:rFonts w:ascii="Courier New" w:hAnsi="Courier New" w:hint="default"/>
      </w:rPr>
    </w:lvl>
    <w:lvl w:ilvl="5" w:tplc="C39AA2B6">
      <w:start w:val="1"/>
      <w:numFmt w:val="bullet"/>
      <w:lvlText w:val=""/>
      <w:lvlJc w:val="left"/>
      <w:pPr>
        <w:ind w:left="4320" w:hanging="360"/>
      </w:pPr>
      <w:rPr>
        <w:rFonts w:ascii="Wingdings" w:hAnsi="Wingdings" w:hint="default"/>
      </w:rPr>
    </w:lvl>
    <w:lvl w:ilvl="6" w:tplc="AE5811EA">
      <w:start w:val="1"/>
      <w:numFmt w:val="bullet"/>
      <w:lvlText w:val=""/>
      <w:lvlJc w:val="left"/>
      <w:pPr>
        <w:ind w:left="5040" w:hanging="360"/>
      </w:pPr>
      <w:rPr>
        <w:rFonts w:ascii="Symbol" w:hAnsi="Symbol" w:hint="default"/>
      </w:rPr>
    </w:lvl>
    <w:lvl w:ilvl="7" w:tplc="A2E21FDC">
      <w:start w:val="1"/>
      <w:numFmt w:val="bullet"/>
      <w:lvlText w:val="o"/>
      <w:lvlJc w:val="left"/>
      <w:pPr>
        <w:ind w:left="5760" w:hanging="360"/>
      </w:pPr>
      <w:rPr>
        <w:rFonts w:ascii="Courier New" w:hAnsi="Courier New" w:hint="default"/>
      </w:rPr>
    </w:lvl>
    <w:lvl w:ilvl="8" w:tplc="9E0A629C">
      <w:start w:val="1"/>
      <w:numFmt w:val="bullet"/>
      <w:lvlText w:val=""/>
      <w:lvlJc w:val="left"/>
      <w:pPr>
        <w:ind w:left="6480" w:hanging="360"/>
      </w:pPr>
      <w:rPr>
        <w:rFonts w:ascii="Wingdings" w:hAnsi="Wingdings" w:hint="default"/>
      </w:rPr>
    </w:lvl>
  </w:abstractNum>
  <w:abstractNum w:abstractNumId="41" w15:restartNumberingAfterBreak="0">
    <w:nsid w:val="0DC3311A"/>
    <w:multiLevelType w:val="hybridMultilevel"/>
    <w:tmpl w:val="A12486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0E810E21"/>
    <w:multiLevelType w:val="hybridMultilevel"/>
    <w:tmpl w:val="90405AD0"/>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0EF03F43"/>
    <w:multiLevelType w:val="hybridMultilevel"/>
    <w:tmpl w:val="790C3AA8"/>
    <w:lvl w:ilvl="0" w:tplc="222E8F7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0F9E4DF4"/>
    <w:multiLevelType w:val="hybridMultilevel"/>
    <w:tmpl w:val="B92EC75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11564A3F"/>
    <w:multiLevelType w:val="multilevel"/>
    <w:tmpl w:val="1B80783C"/>
    <w:styleLink w:val="WWOutlineListStyle1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119B26ED"/>
    <w:multiLevelType w:val="multilevel"/>
    <w:tmpl w:val="1DA256F4"/>
    <w:styleLink w:val="WWOutlineListStyle1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11BA493C"/>
    <w:multiLevelType w:val="multilevel"/>
    <w:tmpl w:val="9A3A0CB2"/>
    <w:styleLink w:val="WWOutlineListStyle1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124806BC"/>
    <w:multiLevelType w:val="hybridMultilevel"/>
    <w:tmpl w:val="2158A36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13247CAB"/>
    <w:multiLevelType w:val="hybridMultilevel"/>
    <w:tmpl w:val="FC5028B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15AE6A89"/>
    <w:multiLevelType w:val="multilevel"/>
    <w:tmpl w:val="CD9C8272"/>
    <w:styleLink w:val="WWNum3"/>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51" w15:restartNumberingAfterBreak="0">
    <w:nsid w:val="18FE0063"/>
    <w:multiLevelType w:val="multilevel"/>
    <w:tmpl w:val="7B2E023A"/>
    <w:styleLink w:val="a"/>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19922C12"/>
    <w:multiLevelType w:val="hybridMultilevel"/>
    <w:tmpl w:val="C39CDCE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19C00777"/>
    <w:multiLevelType w:val="hybridMultilevel"/>
    <w:tmpl w:val="5F942972"/>
    <w:lvl w:ilvl="0" w:tplc="26F4C43C">
      <w:start w:val="1"/>
      <w:numFmt w:val="bullet"/>
      <w:lvlText w:val="−"/>
      <w:lvlJc w:val="left"/>
      <w:pPr>
        <w:ind w:left="2509" w:hanging="360"/>
      </w:pPr>
      <w:rPr>
        <w:rFonts w:ascii="Times New Roman" w:hAnsi="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54" w15:restartNumberingAfterBreak="0">
    <w:nsid w:val="1A195665"/>
    <w:multiLevelType w:val="hybridMultilevel"/>
    <w:tmpl w:val="52666FB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1A927859"/>
    <w:multiLevelType w:val="hybridMultilevel"/>
    <w:tmpl w:val="C8EA5C1C"/>
    <w:lvl w:ilvl="0" w:tplc="26F4C43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6" w15:restartNumberingAfterBreak="0">
    <w:nsid w:val="1AA5708D"/>
    <w:multiLevelType w:val="multilevel"/>
    <w:tmpl w:val="4E2AF26C"/>
    <w:styleLink w:val="WWOutlineListStyle2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8" w15:restartNumberingAfterBreak="0">
    <w:nsid w:val="1D4401B5"/>
    <w:multiLevelType w:val="hybridMultilevel"/>
    <w:tmpl w:val="8F0EA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1EC92ECB"/>
    <w:multiLevelType w:val="hybridMultilevel"/>
    <w:tmpl w:val="A202A3F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1FE7147D"/>
    <w:multiLevelType w:val="multilevel"/>
    <w:tmpl w:val="8B8A9A36"/>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21724E03"/>
    <w:multiLevelType w:val="hybridMultilevel"/>
    <w:tmpl w:val="411C2418"/>
    <w:lvl w:ilvl="0" w:tplc="26F4C43C">
      <w:start w:val="1"/>
      <w:numFmt w:val="bullet"/>
      <w:lvlText w:val="−"/>
      <w:lvlJc w:val="left"/>
      <w:pPr>
        <w:ind w:left="2149" w:hanging="360"/>
      </w:pPr>
      <w:rPr>
        <w:rFonts w:ascii="Times New Roman" w:hAnsi="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21AA3F33"/>
    <w:multiLevelType w:val="multilevel"/>
    <w:tmpl w:val="77A0A798"/>
    <w:styleLink w:val="WWOutlineListStyle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21CB33C8"/>
    <w:multiLevelType w:val="multilevel"/>
    <w:tmpl w:val="986014E2"/>
    <w:styleLink w:val="WWOutlineListStyle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22C517DE"/>
    <w:multiLevelType w:val="multilevel"/>
    <w:tmpl w:val="A308D658"/>
    <w:styleLink w:val="WWOutlineListStyle2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348275A"/>
    <w:multiLevelType w:val="hybridMultilevel"/>
    <w:tmpl w:val="D1D09BD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23912232"/>
    <w:multiLevelType w:val="hybridMultilevel"/>
    <w:tmpl w:val="0AEC5A04"/>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25184F59"/>
    <w:multiLevelType w:val="multilevel"/>
    <w:tmpl w:val="99F6E6C8"/>
    <w:styleLink w:val="WWNum2"/>
    <w:lvl w:ilvl="0">
      <w:numFmt w:val="bullet"/>
      <w:lvlText w:val=""/>
      <w:lvlJc w:val="left"/>
      <w:pPr>
        <w:ind w:left="720" w:hanging="360"/>
      </w:pPr>
      <w:rPr>
        <w:rFonts w:ascii="Times New Roman" w:hAnsi="Times New Roman" w:cs="Symbo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rPr>
        <w:rFonts w:ascii="Times New Roman" w:hAnsi="Times New Roman" w:cs="Wingdings"/>
      </w:rPr>
    </w:lvl>
    <w:lvl w:ilvl="3">
      <w:numFmt w:val="bullet"/>
      <w:lvlText w:val=""/>
      <w:lvlJc w:val="left"/>
      <w:pPr>
        <w:ind w:left="2880" w:hanging="360"/>
      </w:pPr>
      <w:rPr>
        <w:rFonts w:ascii="Times New Roman" w:hAnsi="Times New Roman" w:cs="Symbol"/>
      </w:r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rPr>
        <w:rFonts w:ascii="Times New Roman" w:hAnsi="Times New Roman" w:cs="Wingdings"/>
      </w:rPr>
    </w:lvl>
    <w:lvl w:ilvl="6">
      <w:numFmt w:val="bullet"/>
      <w:lvlText w:val=""/>
      <w:lvlJc w:val="left"/>
      <w:pPr>
        <w:ind w:left="5040" w:hanging="360"/>
      </w:pPr>
      <w:rPr>
        <w:rFonts w:ascii="Times New Roman" w:hAnsi="Times New Roman" w:cs="Symbol"/>
      </w:r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rPr>
        <w:rFonts w:ascii="Times New Roman" w:hAnsi="Times New Roman" w:cs="Wingdings"/>
      </w:rPr>
    </w:lvl>
  </w:abstractNum>
  <w:abstractNum w:abstractNumId="68" w15:restartNumberingAfterBreak="0">
    <w:nsid w:val="25DF1965"/>
    <w:multiLevelType w:val="multilevel"/>
    <w:tmpl w:val="D06A2536"/>
    <w:styleLink w:val="WWOutlineListStyle16"/>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9" w15:restartNumberingAfterBreak="0">
    <w:nsid w:val="27EF3D95"/>
    <w:multiLevelType w:val="hybridMultilevel"/>
    <w:tmpl w:val="5D3E76E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28A166B5"/>
    <w:multiLevelType w:val="hybridMultilevel"/>
    <w:tmpl w:val="063210A0"/>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2B1C7BF7"/>
    <w:multiLevelType w:val="multilevel"/>
    <w:tmpl w:val="2B5AA77E"/>
    <w:styleLink w:val="WWOutlineListStyle1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15:restartNumberingAfterBreak="0">
    <w:nsid w:val="2E5A77DF"/>
    <w:multiLevelType w:val="hybridMultilevel"/>
    <w:tmpl w:val="E7C4EEF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2F202380"/>
    <w:multiLevelType w:val="multilevel"/>
    <w:tmpl w:val="5EB01450"/>
    <w:styleLink w:val="WWOutlineListStyle9"/>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2F5E5E24"/>
    <w:multiLevelType w:val="hybridMultilevel"/>
    <w:tmpl w:val="E88CD438"/>
    <w:lvl w:ilvl="0" w:tplc="0419000F">
      <w:start w:val="1"/>
      <w:numFmt w:val="decimal"/>
      <w:lvlText w:val="%1."/>
      <w:lvlJc w:val="left"/>
      <w:pPr>
        <w:ind w:left="121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5" w15:restartNumberingAfterBreak="0">
    <w:nsid w:val="2F977E26"/>
    <w:multiLevelType w:val="hybridMultilevel"/>
    <w:tmpl w:val="B75019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2FD122C3"/>
    <w:multiLevelType w:val="hybridMultilevel"/>
    <w:tmpl w:val="9072006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30F56F22"/>
    <w:multiLevelType w:val="hybridMultilevel"/>
    <w:tmpl w:val="0BC4D380"/>
    <w:lvl w:ilvl="0" w:tplc="04190001">
      <w:start w:val="1"/>
      <w:numFmt w:val="decimal"/>
      <w:pStyle w:val="1"/>
      <w:lvlText w:val="Рисунок %1"/>
      <w:lvlJc w:val="right"/>
      <w:pPr>
        <w:tabs>
          <w:tab w:val="num" w:pos="4611"/>
        </w:tabs>
        <w:ind w:left="4441" w:hanging="851"/>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78" w15:restartNumberingAfterBreak="0">
    <w:nsid w:val="317D40E1"/>
    <w:multiLevelType w:val="multilevel"/>
    <w:tmpl w:val="60B69A80"/>
    <w:styleLink w:val="WWOutlineListStyle2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37230307"/>
    <w:multiLevelType w:val="hybridMultilevel"/>
    <w:tmpl w:val="92FA231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372A0FEC"/>
    <w:multiLevelType w:val="hybridMultilevel"/>
    <w:tmpl w:val="25BCEA9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37B12DE5"/>
    <w:multiLevelType w:val="multilevel"/>
    <w:tmpl w:val="C7D02C42"/>
    <w:styleLink w:val="WWNum1"/>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2" w15:restartNumberingAfterBreak="0">
    <w:nsid w:val="39B75CF0"/>
    <w:multiLevelType w:val="hybridMultilevel"/>
    <w:tmpl w:val="5FAA8B0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3A3542ED"/>
    <w:multiLevelType w:val="hybridMultilevel"/>
    <w:tmpl w:val="79CE33F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3B765E97"/>
    <w:multiLevelType w:val="hybridMultilevel"/>
    <w:tmpl w:val="319EFEA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3BA60C3F"/>
    <w:multiLevelType w:val="hybridMultilevel"/>
    <w:tmpl w:val="D88E6D24"/>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3CD90C99"/>
    <w:multiLevelType w:val="hybridMultilevel"/>
    <w:tmpl w:val="573C16CA"/>
    <w:lvl w:ilvl="0" w:tplc="26F4C43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7" w15:restartNumberingAfterBreak="0">
    <w:nsid w:val="3D1C2EA7"/>
    <w:multiLevelType w:val="hybridMultilevel"/>
    <w:tmpl w:val="E3549766"/>
    <w:styleLink w:val="10"/>
    <w:lvl w:ilvl="0" w:tplc="0419000F">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8" w15:restartNumberingAfterBreak="0">
    <w:nsid w:val="3EA87DA2"/>
    <w:multiLevelType w:val="multilevel"/>
    <w:tmpl w:val="0298FA68"/>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1580"/>
        </w:tabs>
        <w:ind w:left="1580" w:hanging="870"/>
      </w:pPr>
      <w:rPr>
        <w:rFonts w:hint="default"/>
      </w:rPr>
    </w:lvl>
    <w:lvl w:ilvl="2">
      <w:start w:val="1"/>
      <w:numFmt w:val="decimal"/>
      <w:lvlText w:val="%1.%2.%3."/>
      <w:lvlJc w:val="left"/>
      <w:pPr>
        <w:tabs>
          <w:tab w:val="num" w:pos="2572"/>
        </w:tabs>
        <w:ind w:left="2572" w:hanging="87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89" w15:restartNumberingAfterBreak="0">
    <w:nsid w:val="40634829"/>
    <w:multiLevelType w:val="hybridMultilevel"/>
    <w:tmpl w:val="38D221A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41E9532F"/>
    <w:multiLevelType w:val="hybridMultilevel"/>
    <w:tmpl w:val="04190001"/>
    <w:styleLink w:val="1ai1"/>
    <w:lvl w:ilvl="0" w:tplc="04190001">
      <w:start w:val="1"/>
      <w:numFmt w:val="bullet"/>
      <w:lvlText w:val=""/>
      <w:lvlJc w:val="left"/>
      <w:pPr>
        <w:tabs>
          <w:tab w:val="num" w:pos="1490"/>
        </w:tabs>
        <w:ind w:left="1490" w:hanging="360"/>
      </w:pPr>
      <w:rPr>
        <w:rFonts w:ascii="Symbol" w:hAnsi="Symbol" w:hint="default"/>
      </w:rPr>
    </w:lvl>
    <w:lvl w:ilvl="1" w:tplc="04190003">
      <w:start w:val="1"/>
      <w:numFmt w:val="bullet"/>
      <w:lvlText w:val="o"/>
      <w:lvlJc w:val="left"/>
      <w:pPr>
        <w:tabs>
          <w:tab w:val="num" w:pos="2210"/>
        </w:tabs>
        <w:ind w:left="2210" w:hanging="360"/>
      </w:pPr>
      <w:rPr>
        <w:rFonts w:ascii="Courier New" w:hAnsi="Courier New" w:hint="default"/>
      </w:rPr>
    </w:lvl>
    <w:lvl w:ilvl="2" w:tplc="04190005">
      <w:start w:val="1"/>
      <w:numFmt w:val="bullet"/>
      <w:lvlText w:val=""/>
      <w:lvlJc w:val="left"/>
      <w:pPr>
        <w:tabs>
          <w:tab w:val="num" w:pos="2930"/>
        </w:tabs>
        <w:ind w:left="2930" w:hanging="360"/>
      </w:pPr>
      <w:rPr>
        <w:rFonts w:ascii="Wingdings" w:hAnsi="Wingdings" w:hint="default"/>
      </w:rPr>
    </w:lvl>
    <w:lvl w:ilvl="3" w:tplc="04190001">
      <w:start w:val="1"/>
      <w:numFmt w:val="bullet"/>
      <w:lvlText w:val=""/>
      <w:lvlJc w:val="left"/>
      <w:pPr>
        <w:tabs>
          <w:tab w:val="num" w:pos="3650"/>
        </w:tabs>
        <w:ind w:left="3650" w:hanging="360"/>
      </w:pPr>
      <w:rPr>
        <w:rFonts w:ascii="Symbol" w:hAnsi="Symbol" w:hint="default"/>
      </w:rPr>
    </w:lvl>
    <w:lvl w:ilvl="4" w:tplc="04190003">
      <w:start w:val="1"/>
      <w:numFmt w:val="bullet"/>
      <w:lvlText w:val="o"/>
      <w:lvlJc w:val="left"/>
      <w:pPr>
        <w:tabs>
          <w:tab w:val="num" w:pos="4370"/>
        </w:tabs>
        <w:ind w:left="4370" w:hanging="360"/>
      </w:pPr>
      <w:rPr>
        <w:rFonts w:ascii="Courier New" w:hAnsi="Courier New" w:hint="default"/>
      </w:rPr>
    </w:lvl>
    <w:lvl w:ilvl="5" w:tplc="04190005">
      <w:start w:val="1"/>
      <w:numFmt w:val="bullet"/>
      <w:lvlText w:val=""/>
      <w:lvlJc w:val="left"/>
      <w:pPr>
        <w:tabs>
          <w:tab w:val="num" w:pos="5090"/>
        </w:tabs>
        <w:ind w:left="5090" w:hanging="360"/>
      </w:pPr>
      <w:rPr>
        <w:rFonts w:ascii="Wingdings" w:hAnsi="Wingdings" w:hint="default"/>
      </w:rPr>
    </w:lvl>
    <w:lvl w:ilvl="6" w:tplc="04190001">
      <w:start w:val="1"/>
      <w:numFmt w:val="bullet"/>
      <w:lvlText w:val=""/>
      <w:lvlJc w:val="left"/>
      <w:pPr>
        <w:tabs>
          <w:tab w:val="num" w:pos="5810"/>
        </w:tabs>
        <w:ind w:left="5810" w:hanging="360"/>
      </w:pPr>
      <w:rPr>
        <w:rFonts w:ascii="Symbol" w:hAnsi="Symbol" w:hint="default"/>
      </w:rPr>
    </w:lvl>
    <w:lvl w:ilvl="7" w:tplc="04190003">
      <w:start w:val="1"/>
      <w:numFmt w:val="bullet"/>
      <w:lvlText w:val="o"/>
      <w:lvlJc w:val="left"/>
      <w:pPr>
        <w:tabs>
          <w:tab w:val="num" w:pos="6530"/>
        </w:tabs>
        <w:ind w:left="6530" w:hanging="360"/>
      </w:pPr>
      <w:rPr>
        <w:rFonts w:ascii="Courier New" w:hAnsi="Courier New" w:hint="default"/>
      </w:rPr>
    </w:lvl>
    <w:lvl w:ilvl="8" w:tplc="04190005">
      <w:start w:val="1"/>
      <w:numFmt w:val="bullet"/>
      <w:lvlText w:val=""/>
      <w:lvlJc w:val="left"/>
      <w:pPr>
        <w:tabs>
          <w:tab w:val="num" w:pos="7250"/>
        </w:tabs>
        <w:ind w:left="7250" w:hanging="360"/>
      </w:pPr>
      <w:rPr>
        <w:rFonts w:ascii="Wingdings" w:hAnsi="Wingdings" w:hint="default"/>
      </w:rPr>
    </w:lvl>
  </w:abstractNum>
  <w:abstractNum w:abstractNumId="91" w15:restartNumberingAfterBreak="0">
    <w:nsid w:val="42807A97"/>
    <w:multiLevelType w:val="multilevel"/>
    <w:tmpl w:val="6FD6D070"/>
    <w:styleLink w:val="WWOutlineListStyle4"/>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2" w15:restartNumberingAfterBreak="0">
    <w:nsid w:val="44F958BA"/>
    <w:multiLevelType w:val="multilevel"/>
    <w:tmpl w:val="0409001F"/>
    <w:lvl w:ilvl="0">
      <w:start w:val="1"/>
      <w:numFmt w:val="decimal"/>
      <w:pStyle w:val="a0"/>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452157FA"/>
    <w:multiLevelType w:val="multilevel"/>
    <w:tmpl w:val="AA9CA21E"/>
    <w:styleLink w:val="WWOutlineListStyle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4" w15:restartNumberingAfterBreak="0">
    <w:nsid w:val="4583051E"/>
    <w:multiLevelType w:val="hybridMultilevel"/>
    <w:tmpl w:val="E50A2E9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45E35AFF"/>
    <w:multiLevelType w:val="multilevel"/>
    <w:tmpl w:val="5AFE5AC8"/>
    <w:styleLink w:val="WWOutlineListStyle25"/>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6" w15:restartNumberingAfterBreak="0">
    <w:nsid w:val="464E5D73"/>
    <w:multiLevelType w:val="hybridMultilevel"/>
    <w:tmpl w:val="7F126F2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492606FE"/>
    <w:multiLevelType w:val="multilevel"/>
    <w:tmpl w:val="C72094AC"/>
    <w:styleLink w:val="WWOutlineListStyle20"/>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8" w15:restartNumberingAfterBreak="0">
    <w:nsid w:val="49616186"/>
    <w:multiLevelType w:val="hybridMultilevel"/>
    <w:tmpl w:val="48541FF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4C9E0749"/>
    <w:multiLevelType w:val="multilevel"/>
    <w:tmpl w:val="42204928"/>
    <w:styleLink w:val="WWNum8"/>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00" w15:restartNumberingAfterBreak="0">
    <w:nsid w:val="4DC71348"/>
    <w:multiLevelType w:val="multilevel"/>
    <w:tmpl w:val="A8C89824"/>
    <w:styleLink w:val="WWOutlineListStyle7"/>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4DE17955"/>
    <w:multiLevelType w:val="hybridMultilevel"/>
    <w:tmpl w:val="E5A0B9C0"/>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4EC6438E"/>
    <w:multiLevelType w:val="multilevel"/>
    <w:tmpl w:val="9E86F898"/>
    <w:styleLink w:val="WWOutlineListStyle22"/>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3" w15:restartNumberingAfterBreak="0">
    <w:nsid w:val="50760551"/>
    <w:multiLevelType w:val="multilevel"/>
    <w:tmpl w:val="5EA8A5A8"/>
    <w:styleLink w:val="WW8Num4"/>
    <w:lvl w:ilvl="0">
      <w:numFmt w:val="bullet"/>
      <w:lvlText w:val=""/>
      <w:lvlJc w:val="left"/>
      <w:rPr>
        <w:rFonts w:ascii="Symbol" w:hAnsi="Symbol" w:cs="StarSymbol, 'Arial Unicode MS'"/>
        <w:sz w:val="18"/>
        <w:szCs w:val="18"/>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104" w15:restartNumberingAfterBreak="0">
    <w:nsid w:val="52D7551F"/>
    <w:multiLevelType w:val="hybridMultilevel"/>
    <w:tmpl w:val="A6FCBC4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57691AA4"/>
    <w:multiLevelType w:val="hybridMultilevel"/>
    <w:tmpl w:val="A780465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585C0E8A"/>
    <w:multiLevelType w:val="hybridMultilevel"/>
    <w:tmpl w:val="D16CC3A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58F623C0"/>
    <w:multiLevelType w:val="hybridMultilevel"/>
    <w:tmpl w:val="88886D6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15:restartNumberingAfterBreak="0">
    <w:nsid w:val="59E60585"/>
    <w:multiLevelType w:val="hybridMultilevel"/>
    <w:tmpl w:val="E78C7934"/>
    <w:lvl w:ilvl="0" w:tplc="222E8F76">
      <w:start w:val="1"/>
      <w:numFmt w:val="bullet"/>
      <w:lvlText w:val=""/>
      <w:lvlJc w:val="left"/>
      <w:pPr>
        <w:tabs>
          <w:tab w:val="num" w:pos="3346"/>
        </w:tabs>
        <w:ind w:left="3346" w:hanging="360"/>
      </w:pPr>
      <w:rPr>
        <w:rFonts w:ascii="Symbol" w:hAnsi="Symbol" w:hint="default"/>
        <w:color w:val="auto"/>
      </w:rPr>
    </w:lvl>
    <w:lvl w:ilvl="1" w:tplc="4530D196">
      <w:start w:val="1"/>
      <w:numFmt w:val="bullet"/>
      <w:pStyle w:val="11"/>
      <w:lvlText w:val=""/>
      <w:lvlJc w:val="left"/>
      <w:pPr>
        <w:tabs>
          <w:tab w:val="num" w:pos="2149"/>
        </w:tabs>
        <w:ind w:left="2149" w:hanging="360"/>
      </w:pPr>
      <w:rPr>
        <w:rFonts w:ascii="Symbol" w:hAnsi="Symbol" w:hint="default"/>
        <w:color w:val="auto"/>
      </w:rPr>
    </w:lvl>
    <w:lvl w:ilvl="2" w:tplc="1FA20660">
      <w:start w:val="1"/>
      <w:numFmt w:val="bullet"/>
      <w:lvlText w:val=""/>
      <w:lvlJc w:val="left"/>
      <w:pPr>
        <w:tabs>
          <w:tab w:val="num" w:pos="2869"/>
        </w:tabs>
        <w:ind w:left="2869" w:hanging="360"/>
      </w:pPr>
      <w:rPr>
        <w:rFonts w:ascii="Wingdings" w:hAnsi="Wingdings" w:hint="default"/>
      </w:rPr>
    </w:lvl>
    <w:lvl w:ilvl="3" w:tplc="CD9EB9D4">
      <w:start w:val="1"/>
      <w:numFmt w:val="bullet"/>
      <w:lvlText w:val=""/>
      <w:lvlJc w:val="left"/>
      <w:pPr>
        <w:tabs>
          <w:tab w:val="num" w:pos="3589"/>
        </w:tabs>
        <w:ind w:left="3589" w:hanging="360"/>
      </w:pPr>
      <w:rPr>
        <w:rFonts w:ascii="Symbol" w:hAnsi="Symbol" w:hint="default"/>
      </w:rPr>
    </w:lvl>
    <w:lvl w:ilvl="4" w:tplc="9CD89828">
      <w:start w:val="1"/>
      <w:numFmt w:val="bullet"/>
      <w:lvlText w:val="o"/>
      <w:lvlJc w:val="left"/>
      <w:pPr>
        <w:tabs>
          <w:tab w:val="num" w:pos="4309"/>
        </w:tabs>
        <w:ind w:left="4309" w:hanging="360"/>
      </w:pPr>
      <w:rPr>
        <w:rFonts w:ascii="Courier New" w:hAnsi="Courier New" w:hint="default"/>
      </w:rPr>
    </w:lvl>
    <w:lvl w:ilvl="5" w:tplc="D37AA536">
      <w:start w:val="1"/>
      <w:numFmt w:val="bullet"/>
      <w:lvlText w:val=""/>
      <w:lvlJc w:val="left"/>
      <w:pPr>
        <w:tabs>
          <w:tab w:val="num" w:pos="5029"/>
        </w:tabs>
        <w:ind w:left="5029" w:hanging="360"/>
      </w:pPr>
      <w:rPr>
        <w:rFonts w:ascii="Wingdings" w:hAnsi="Wingdings" w:hint="default"/>
      </w:rPr>
    </w:lvl>
    <w:lvl w:ilvl="6" w:tplc="80C0DD6E">
      <w:start w:val="1"/>
      <w:numFmt w:val="bullet"/>
      <w:lvlText w:val=""/>
      <w:lvlJc w:val="left"/>
      <w:pPr>
        <w:tabs>
          <w:tab w:val="num" w:pos="5749"/>
        </w:tabs>
        <w:ind w:left="5749" w:hanging="360"/>
      </w:pPr>
      <w:rPr>
        <w:rFonts w:ascii="Symbol" w:hAnsi="Symbol" w:hint="default"/>
      </w:rPr>
    </w:lvl>
    <w:lvl w:ilvl="7" w:tplc="559CBC62">
      <w:start w:val="1"/>
      <w:numFmt w:val="bullet"/>
      <w:lvlText w:val="o"/>
      <w:lvlJc w:val="left"/>
      <w:pPr>
        <w:tabs>
          <w:tab w:val="num" w:pos="6469"/>
        </w:tabs>
        <w:ind w:left="6469" w:hanging="360"/>
      </w:pPr>
      <w:rPr>
        <w:rFonts w:ascii="Courier New" w:hAnsi="Courier New" w:hint="default"/>
      </w:rPr>
    </w:lvl>
    <w:lvl w:ilvl="8" w:tplc="9DD0B69A">
      <w:start w:val="1"/>
      <w:numFmt w:val="bullet"/>
      <w:lvlText w:val=""/>
      <w:lvlJc w:val="left"/>
      <w:pPr>
        <w:tabs>
          <w:tab w:val="num" w:pos="7189"/>
        </w:tabs>
        <w:ind w:left="7189" w:hanging="360"/>
      </w:pPr>
      <w:rPr>
        <w:rFonts w:ascii="Wingdings" w:hAnsi="Wingdings" w:hint="default"/>
      </w:rPr>
    </w:lvl>
  </w:abstractNum>
  <w:abstractNum w:abstractNumId="109" w15:restartNumberingAfterBreak="0">
    <w:nsid w:val="59FA1A11"/>
    <w:multiLevelType w:val="hybridMultilevel"/>
    <w:tmpl w:val="707001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15:restartNumberingAfterBreak="0">
    <w:nsid w:val="5A676025"/>
    <w:multiLevelType w:val="hybridMultilevel"/>
    <w:tmpl w:val="50E82C7E"/>
    <w:lvl w:ilvl="0" w:tplc="4B2E81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5AB05E3F"/>
    <w:multiLevelType w:val="multilevel"/>
    <w:tmpl w:val="CC58CBDA"/>
    <w:styleLink w:val="WWNum5"/>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12" w15:restartNumberingAfterBreak="0">
    <w:nsid w:val="5B2D2326"/>
    <w:multiLevelType w:val="multilevel"/>
    <w:tmpl w:val="765E76E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3" w15:restartNumberingAfterBreak="0">
    <w:nsid w:val="5C380D17"/>
    <w:multiLevelType w:val="hybridMultilevel"/>
    <w:tmpl w:val="B396254C"/>
    <w:lvl w:ilvl="0" w:tplc="63D2D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15:restartNumberingAfterBreak="0">
    <w:nsid w:val="5CE57889"/>
    <w:multiLevelType w:val="hybridMultilevel"/>
    <w:tmpl w:val="A12486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15:restartNumberingAfterBreak="0">
    <w:nsid w:val="5D263FA1"/>
    <w:multiLevelType w:val="hybridMultilevel"/>
    <w:tmpl w:val="6D0254A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E0528EA"/>
    <w:multiLevelType w:val="hybridMultilevel"/>
    <w:tmpl w:val="2B7CBB8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5F384047"/>
    <w:multiLevelType w:val="multilevel"/>
    <w:tmpl w:val="63366A04"/>
    <w:styleLink w:val="WWOutlineListStyle8"/>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8" w15:restartNumberingAfterBreak="0">
    <w:nsid w:val="5FC7216D"/>
    <w:multiLevelType w:val="hybridMultilevel"/>
    <w:tmpl w:val="0FA6A0B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5FEE67FC"/>
    <w:multiLevelType w:val="hybridMultilevel"/>
    <w:tmpl w:val="15CA6F64"/>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15:restartNumberingAfterBreak="0">
    <w:nsid w:val="612D4CD9"/>
    <w:multiLevelType w:val="hybridMultilevel"/>
    <w:tmpl w:val="B50E46A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619258D5"/>
    <w:multiLevelType w:val="hybridMultilevel"/>
    <w:tmpl w:val="74E4C6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2" w15:restartNumberingAfterBreak="0">
    <w:nsid w:val="61FB2F74"/>
    <w:multiLevelType w:val="hybridMultilevel"/>
    <w:tmpl w:val="6546C0E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64240602"/>
    <w:multiLevelType w:val="hybridMultilevel"/>
    <w:tmpl w:val="5E869F5A"/>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651111F7"/>
    <w:multiLevelType w:val="hybridMultilevel"/>
    <w:tmpl w:val="CA5A5A7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15:restartNumberingAfterBreak="0">
    <w:nsid w:val="65194129"/>
    <w:multiLevelType w:val="multilevel"/>
    <w:tmpl w:val="0CEADCF2"/>
    <w:styleLink w:val="WWNum4"/>
    <w:lvl w:ilvl="0">
      <w:start w:val="1"/>
      <w:numFmt w:val="decimal"/>
      <w:lvlText w:val="%1"/>
      <w:lvlJc w:val="left"/>
      <w:pPr>
        <w:ind w:left="1429" w:hanging="360"/>
      </w:p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26" w15:restartNumberingAfterBreak="0">
    <w:nsid w:val="65757DF2"/>
    <w:multiLevelType w:val="hybridMultilevel"/>
    <w:tmpl w:val="88E4034C"/>
    <w:lvl w:ilvl="0" w:tplc="63D2D686">
      <w:start w:val="1"/>
      <w:numFmt w:val="bullet"/>
      <w:lvlText w:val=""/>
      <w:lvlJc w:val="left"/>
      <w:pPr>
        <w:tabs>
          <w:tab w:val="num" w:pos="0"/>
        </w:tabs>
        <w:ind w:firstLine="70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5A8395F"/>
    <w:multiLevelType w:val="multilevel"/>
    <w:tmpl w:val="40288BF2"/>
    <w:styleLink w:val="WWNum19"/>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28" w15:restartNumberingAfterBreak="0">
    <w:nsid w:val="66B040BE"/>
    <w:multiLevelType w:val="hybridMultilevel"/>
    <w:tmpl w:val="F3D0312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66BE55D5"/>
    <w:multiLevelType w:val="hybridMultilevel"/>
    <w:tmpl w:val="B2504B94"/>
    <w:lvl w:ilvl="0" w:tplc="63D2D686">
      <w:start w:val="1"/>
      <w:numFmt w:val="bullet"/>
      <w:lvlText w:val=""/>
      <w:lvlJc w:val="left"/>
      <w:pPr>
        <w:ind w:left="1647" w:hanging="360"/>
      </w:pPr>
      <w:rPr>
        <w:rFonts w:ascii="Symbol" w:hAnsi="Symbol" w:hint="default"/>
      </w:rPr>
    </w:lvl>
    <w:lvl w:ilvl="1" w:tplc="04190003">
      <w:start w:val="1"/>
      <w:numFmt w:val="bullet"/>
      <w:lvlText w:val="o"/>
      <w:lvlJc w:val="left"/>
      <w:pPr>
        <w:ind w:left="2367" w:hanging="360"/>
      </w:pPr>
      <w:rPr>
        <w:rFonts w:ascii="Courier New" w:hAnsi="Courier New" w:cs="Courier New" w:hint="default"/>
      </w:rPr>
    </w:lvl>
    <w:lvl w:ilvl="2" w:tplc="04190005">
      <w:start w:val="1"/>
      <w:numFmt w:val="bullet"/>
      <w:lvlText w:val=""/>
      <w:lvlJc w:val="left"/>
      <w:pPr>
        <w:ind w:left="3087" w:hanging="360"/>
      </w:pPr>
      <w:rPr>
        <w:rFonts w:ascii="Wingdings" w:hAnsi="Wingdings" w:hint="default"/>
      </w:rPr>
    </w:lvl>
    <w:lvl w:ilvl="3" w:tplc="04190001">
      <w:start w:val="1"/>
      <w:numFmt w:val="bullet"/>
      <w:lvlText w:val=""/>
      <w:lvlJc w:val="left"/>
      <w:pPr>
        <w:ind w:left="3807" w:hanging="360"/>
      </w:pPr>
      <w:rPr>
        <w:rFonts w:ascii="Symbol" w:hAnsi="Symbol" w:hint="default"/>
      </w:rPr>
    </w:lvl>
    <w:lvl w:ilvl="4" w:tplc="04190003">
      <w:start w:val="1"/>
      <w:numFmt w:val="bullet"/>
      <w:lvlText w:val="o"/>
      <w:lvlJc w:val="left"/>
      <w:pPr>
        <w:ind w:left="4527" w:hanging="360"/>
      </w:pPr>
      <w:rPr>
        <w:rFonts w:ascii="Courier New" w:hAnsi="Courier New" w:cs="Courier New" w:hint="default"/>
      </w:rPr>
    </w:lvl>
    <w:lvl w:ilvl="5" w:tplc="04190005">
      <w:start w:val="1"/>
      <w:numFmt w:val="bullet"/>
      <w:lvlText w:val=""/>
      <w:lvlJc w:val="left"/>
      <w:pPr>
        <w:ind w:left="5247" w:hanging="360"/>
      </w:pPr>
      <w:rPr>
        <w:rFonts w:ascii="Wingdings" w:hAnsi="Wingdings" w:hint="default"/>
      </w:rPr>
    </w:lvl>
    <w:lvl w:ilvl="6" w:tplc="04190001">
      <w:start w:val="1"/>
      <w:numFmt w:val="bullet"/>
      <w:lvlText w:val=""/>
      <w:lvlJc w:val="left"/>
      <w:pPr>
        <w:ind w:left="5967" w:hanging="360"/>
      </w:pPr>
      <w:rPr>
        <w:rFonts w:ascii="Symbol" w:hAnsi="Symbol" w:hint="default"/>
      </w:rPr>
    </w:lvl>
    <w:lvl w:ilvl="7" w:tplc="04190003">
      <w:start w:val="1"/>
      <w:numFmt w:val="bullet"/>
      <w:lvlText w:val="o"/>
      <w:lvlJc w:val="left"/>
      <w:pPr>
        <w:ind w:left="6687" w:hanging="360"/>
      </w:pPr>
      <w:rPr>
        <w:rFonts w:ascii="Courier New" w:hAnsi="Courier New" w:cs="Courier New" w:hint="default"/>
      </w:rPr>
    </w:lvl>
    <w:lvl w:ilvl="8" w:tplc="04190005">
      <w:start w:val="1"/>
      <w:numFmt w:val="bullet"/>
      <w:lvlText w:val=""/>
      <w:lvlJc w:val="left"/>
      <w:pPr>
        <w:ind w:left="7407" w:hanging="360"/>
      </w:pPr>
      <w:rPr>
        <w:rFonts w:ascii="Wingdings" w:hAnsi="Wingdings" w:hint="default"/>
      </w:rPr>
    </w:lvl>
  </w:abstractNum>
  <w:abstractNum w:abstractNumId="130" w15:restartNumberingAfterBreak="0">
    <w:nsid w:val="66DE0DB2"/>
    <w:multiLevelType w:val="hybridMultilevel"/>
    <w:tmpl w:val="448E5624"/>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67D77ACD"/>
    <w:multiLevelType w:val="hybridMultilevel"/>
    <w:tmpl w:val="DC52B05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15:restartNumberingAfterBreak="0">
    <w:nsid w:val="68A43074"/>
    <w:multiLevelType w:val="hybridMultilevel"/>
    <w:tmpl w:val="06DC886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15:restartNumberingAfterBreak="0">
    <w:nsid w:val="691D4FFE"/>
    <w:multiLevelType w:val="hybridMultilevel"/>
    <w:tmpl w:val="037032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15:restartNumberingAfterBreak="0">
    <w:nsid w:val="6BAB4A64"/>
    <w:multiLevelType w:val="hybridMultilevel"/>
    <w:tmpl w:val="4F3411B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15:restartNumberingAfterBreak="0">
    <w:nsid w:val="6D9F3AE2"/>
    <w:multiLevelType w:val="multilevel"/>
    <w:tmpl w:val="651E99F8"/>
    <w:styleLink w:val="WWOutlineListStyle11"/>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E8E10A9"/>
    <w:multiLevelType w:val="hybridMultilevel"/>
    <w:tmpl w:val="8ECA79D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15:restartNumberingAfterBreak="0">
    <w:nsid w:val="6EBD0AF4"/>
    <w:multiLevelType w:val="hybridMultilevel"/>
    <w:tmpl w:val="B95ED4D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15:restartNumberingAfterBreak="0">
    <w:nsid w:val="70EA07D0"/>
    <w:multiLevelType w:val="multilevel"/>
    <w:tmpl w:val="E0825CFE"/>
    <w:styleLink w:val="Outline"/>
    <w:lvl w:ilvl="0">
      <w:start w:val="1"/>
      <w:numFmt w:val="decimal"/>
      <w:lvlText w:val="%1"/>
      <w:lvlJc w:val="left"/>
      <w:pPr>
        <w:ind w:left="432" w:hanging="432"/>
      </w:pPr>
      <w:rPr>
        <w:rFonts w:ascii="Arial Narrow" w:eastAsia="Times New Roman" w:hAnsi="Arial Narrow" w:cs="Times New Roman"/>
        <w:b/>
      </w:rPr>
    </w:lvl>
    <w:lvl w:ilvl="1">
      <w:start w:val="1"/>
      <w:numFmt w:val="decimal"/>
      <w:lvlText w:val="%1.%2"/>
      <w:lvlJc w:val="left"/>
      <w:pPr>
        <w:ind w:left="2149" w:hanging="720"/>
      </w:pPr>
    </w:lvl>
    <w:lvl w:ilvl="2">
      <w:start w:val="1"/>
      <w:numFmt w:val="decimal"/>
      <w:lvlText w:val="%1.%2.%3"/>
      <w:lvlJc w:val="left"/>
      <w:pPr>
        <w:ind w:left="3578" w:hanging="720"/>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716618F7"/>
    <w:multiLevelType w:val="hybridMultilevel"/>
    <w:tmpl w:val="2CBA671C"/>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15:restartNumberingAfterBreak="0">
    <w:nsid w:val="72A73236"/>
    <w:multiLevelType w:val="hybridMultilevel"/>
    <w:tmpl w:val="EE2A54B6"/>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75313936"/>
    <w:multiLevelType w:val="hybridMultilevel"/>
    <w:tmpl w:val="0C58F922"/>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2" w15:restartNumberingAfterBreak="0">
    <w:nsid w:val="758538C5"/>
    <w:multiLevelType w:val="multilevel"/>
    <w:tmpl w:val="1F123D90"/>
    <w:styleLink w:val="WWOutlineListStyle3"/>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3" w15:restartNumberingAfterBreak="0">
    <w:nsid w:val="76C541EE"/>
    <w:multiLevelType w:val="hybridMultilevel"/>
    <w:tmpl w:val="DF64C174"/>
    <w:lvl w:ilvl="0" w:tplc="04190001">
      <w:start w:val="1"/>
      <w:numFmt w:val="decimal"/>
      <w:pStyle w:val="12"/>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4" w15:restartNumberingAfterBreak="0">
    <w:nsid w:val="78C86619"/>
    <w:multiLevelType w:val="hybridMultilevel"/>
    <w:tmpl w:val="2BE68FB0"/>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15:restartNumberingAfterBreak="0">
    <w:nsid w:val="792310B3"/>
    <w:multiLevelType w:val="multilevel"/>
    <w:tmpl w:val="AE36F00C"/>
    <w:styleLink w:val="WWNum6"/>
    <w:lvl w:ilvl="0">
      <w:numFmt w:val="bullet"/>
      <w:lvlText w:val=""/>
      <w:lvlJc w:val="left"/>
      <w:pPr>
        <w:ind w:left="1429" w:hanging="360"/>
      </w:pPr>
      <w:rPr>
        <w:rFonts w:ascii="Times New Roman" w:hAnsi="Times New Roman" w:cs="Symbol"/>
      </w:rPr>
    </w:lvl>
    <w:lvl w:ilvl="1">
      <w:numFmt w:val="bullet"/>
      <w:lvlText w:val="o"/>
      <w:lvlJc w:val="left"/>
      <w:pPr>
        <w:ind w:left="2149" w:hanging="360"/>
      </w:pPr>
      <w:rPr>
        <w:rFonts w:ascii="Times New Roman" w:hAnsi="Times New Roman" w:cs="Courier New"/>
      </w:rPr>
    </w:lvl>
    <w:lvl w:ilvl="2">
      <w:numFmt w:val="bullet"/>
      <w:lvlText w:val=""/>
      <w:lvlJc w:val="left"/>
      <w:pPr>
        <w:ind w:left="2869" w:hanging="360"/>
      </w:pPr>
      <w:rPr>
        <w:rFonts w:ascii="Times New Roman" w:hAnsi="Times New Roman" w:cs="Wingdings"/>
      </w:rPr>
    </w:lvl>
    <w:lvl w:ilvl="3">
      <w:numFmt w:val="bullet"/>
      <w:lvlText w:val=""/>
      <w:lvlJc w:val="left"/>
      <w:pPr>
        <w:ind w:left="3589" w:hanging="360"/>
      </w:pPr>
      <w:rPr>
        <w:rFonts w:ascii="Times New Roman" w:hAnsi="Times New Roman" w:cs="Symbol"/>
      </w:rPr>
    </w:lvl>
    <w:lvl w:ilvl="4">
      <w:numFmt w:val="bullet"/>
      <w:lvlText w:val="o"/>
      <w:lvlJc w:val="left"/>
      <w:pPr>
        <w:ind w:left="4309" w:hanging="360"/>
      </w:pPr>
      <w:rPr>
        <w:rFonts w:ascii="Times New Roman" w:hAnsi="Times New Roman" w:cs="Courier New"/>
      </w:rPr>
    </w:lvl>
    <w:lvl w:ilvl="5">
      <w:numFmt w:val="bullet"/>
      <w:lvlText w:val=""/>
      <w:lvlJc w:val="left"/>
      <w:pPr>
        <w:ind w:left="5029" w:hanging="360"/>
      </w:pPr>
      <w:rPr>
        <w:rFonts w:ascii="Times New Roman" w:hAnsi="Times New Roman" w:cs="Wingdings"/>
      </w:rPr>
    </w:lvl>
    <w:lvl w:ilvl="6">
      <w:numFmt w:val="bullet"/>
      <w:lvlText w:val=""/>
      <w:lvlJc w:val="left"/>
      <w:pPr>
        <w:ind w:left="5749" w:hanging="360"/>
      </w:pPr>
      <w:rPr>
        <w:rFonts w:ascii="Times New Roman" w:hAnsi="Times New Roman" w:cs="Symbol"/>
      </w:rPr>
    </w:lvl>
    <w:lvl w:ilvl="7">
      <w:numFmt w:val="bullet"/>
      <w:lvlText w:val="o"/>
      <w:lvlJc w:val="left"/>
      <w:pPr>
        <w:ind w:left="6469" w:hanging="360"/>
      </w:pPr>
      <w:rPr>
        <w:rFonts w:ascii="Times New Roman" w:hAnsi="Times New Roman" w:cs="Courier New"/>
      </w:rPr>
    </w:lvl>
    <w:lvl w:ilvl="8">
      <w:numFmt w:val="bullet"/>
      <w:lvlText w:val=""/>
      <w:lvlJc w:val="left"/>
      <w:pPr>
        <w:ind w:left="7189" w:hanging="360"/>
      </w:pPr>
      <w:rPr>
        <w:rFonts w:ascii="Times New Roman" w:hAnsi="Times New Roman" w:cs="Wingdings"/>
      </w:rPr>
    </w:lvl>
  </w:abstractNum>
  <w:abstractNum w:abstractNumId="146" w15:restartNumberingAfterBreak="0">
    <w:nsid w:val="7A3D4894"/>
    <w:multiLevelType w:val="multilevel"/>
    <w:tmpl w:val="11CE7D26"/>
    <w:styleLink w:val="WW8Num6"/>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eastAsia="Times New Roman"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eastAsia="Times New Roman"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7" w15:restartNumberingAfterBreak="0">
    <w:nsid w:val="7C5467ED"/>
    <w:multiLevelType w:val="hybridMultilevel"/>
    <w:tmpl w:val="8F0EA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8" w15:restartNumberingAfterBreak="0">
    <w:nsid w:val="7E3210C2"/>
    <w:multiLevelType w:val="hybridMultilevel"/>
    <w:tmpl w:val="0BC4DC4E"/>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9" w15:restartNumberingAfterBreak="0">
    <w:nsid w:val="7E8E5D10"/>
    <w:multiLevelType w:val="multilevel"/>
    <w:tmpl w:val="E646CB7C"/>
    <w:styleLink w:val="WWOutlineListStyle"/>
    <w:lvl w:ilvl="0">
      <w:start w:val="1"/>
      <w:numFmt w:val="decimal"/>
      <w:lvlText w:val="%1"/>
      <w:lvlJc w:val="left"/>
      <w:pPr>
        <w:ind w:left="432" w:hanging="432"/>
      </w:pPr>
      <w:rPr>
        <w:rFonts w:ascii="Arial Narrow" w:eastAsia="Times New Roman" w:hAnsi="Arial Narrow" w:cs="Times New Roman"/>
        <w:b/>
      </w:rPr>
    </w:lvl>
    <w:lvl w:ilvl="1">
      <w:start w:val="1"/>
      <w:numFmt w:val="none"/>
      <w:lvlText w:val="%2"/>
      <w:lvlJc w:val="left"/>
    </w:lvl>
    <w:lvl w:ilvl="2">
      <w:start w:val="1"/>
      <w:numFmt w:val="decimal"/>
      <w:lvlText w:val="%3"/>
      <w:lvlJc w:val="left"/>
      <w:pPr>
        <w:ind w:left="390" w:hanging="390"/>
      </w:pPr>
      <w:rPr>
        <w:rFonts w:ascii="Arial Narrow" w:eastAsia="Times New Roman" w:hAnsi="Arial Narrow" w:cs="Calibri"/>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0" w15:restartNumberingAfterBreak="0">
    <w:nsid w:val="7F11106D"/>
    <w:multiLevelType w:val="hybridMultilevel"/>
    <w:tmpl w:val="B9E05AB8"/>
    <w:lvl w:ilvl="0" w:tplc="26F4C43C">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1" w15:restartNumberingAfterBreak="0">
    <w:nsid w:val="7F470EAA"/>
    <w:multiLevelType w:val="hybridMultilevel"/>
    <w:tmpl w:val="A724C478"/>
    <w:lvl w:ilvl="0" w:tplc="26F4C4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7"/>
  </w:num>
  <w:num w:numId="2">
    <w:abstractNumId w:val="51"/>
  </w:num>
  <w:num w:numId="3">
    <w:abstractNumId w:val="74"/>
  </w:num>
  <w:num w:numId="4">
    <w:abstractNumId w:val="42"/>
  </w:num>
  <w:num w:numId="5">
    <w:abstractNumId w:val="112"/>
  </w:num>
  <w:num w:numId="6">
    <w:abstractNumId w:val="64"/>
  </w:num>
  <w:num w:numId="7">
    <w:abstractNumId w:val="95"/>
  </w:num>
  <w:num w:numId="8">
    <w:abstractNumId w:val="17"/>
  </w:num>
  <w:num w:numId="9">
    <w:abstractNumId w:val="56"/>
  </w:num>
  <w:num w:numId="10">
    <w:abstractNumId w:val="102"/>
  </w:num>
  <w:num w:numId="11">
    <w:abstractNumId w:val="78"/>
  </w:num>
  <w:num w:numId="12">
    <w:abstractNumId w:val="97"/>
  </w:num>
  <w:num w:numId="13">
    <w:abstractNumId w:val="46"/>
  </w:num>
  <w:num w:numId="14">
    <w:abstractNumId w:val="71"/>
  </w:num>
  <w:num w:numId="15">
    <w:abstractNumId w:val="22"/>
  </w:num>
  <w:num w:numId="16">
    <w:abstractNumId w:val="68"/>
  </w:num>
  <w:num w:numId="17">
    <w:abstractNumId w:val="32"/>
  </w:num>
  <w:num w:numId="18">
    <w:abstractNumId w:val="45"/>
  </w:num>
  <w:num w:numId="19">
    <w:abstractNumId w:val="14"/>
  </w:num>
  <w:num w:numId="20">
    <w:abstractNumId w:val="135"/>
  </w:num>
  <w:num w:numId="21">
    <w:abstractNumId w:val="47"/>
  </w:num>
  <w:num w:numId="22">
    <w:abstractNumId w:val="73"/>
  </w:num>
  <w:num w:numId="23">
    <w:abstractNumId w:val="117"/>
  </w:num>
  <w:num w:numId="24">
    <w:abstractNumId w:val="100"/>
  </w:num>
  <w:num w:numId="25">
    <w:abstractNumId w:val="62"/>
  </w:num>
  <w:num w:numId="26">
    <w:abstractNumId w:val="91"/>
  </w:num>
  <w:num w:numId="27">
    <w:abstractNumId w:val="142"/>
  </w:num>
  <w:num w:numId="28">
    <w:abstractNumId w:val="63"/>
  </w:num>
  <w:num w:numId="29">
    <w:abstractNumId w:val="93"/>
  </w:num>
  <w:num w:numId="30">
    <w:abstractNumId w:val="149"/>
  </w:num>
  <w:num w:numId="31">
    <w:abstractNumId w:val="138"/>
  </w:num>
  <w:num w:numId="32">
    <w:abstractNumId w:val="81"/>
  </w:num>
  <w:num w:numId="33">
    <w:abstractNumId w:val="67"/>
  </w:num>
  <w:num w:numId="34">
    <w:abstractNumId w:val="50"/>
  </w:num>
  <w:num w:numId="35">
    <w:abstractNumId w:val="125"/>
  </w:num>
  <w:num w:numId="36">
    <w:abstractNumId w:val="111"/>
  </w:num>
  <w:num w:numId="37">
    <w:abstractNumId w:val="145"/>
  </w:num>
  <w:num w:numId="38">
    <w:abstractNumId w:val="99"/>
  </w:num>
  <w:num w:numId="39">
    <w:abstractNumId w:val="127"/>
  </w:num>
  <w:num w:numId="40">
    <w:abstractNumId w:val="108"/>
  </w:num>
  <w:num w:numId="41">
    <w:abstractNumId w:val="27"/>
  </w:num>
  <w:num w:numId="42">
    <w:abstractNumId w:val="57"/>
  </w:num>
  <w:num w:numId="43">
    <w:abstractNumId w:val="90"/>
  </w:num>
  <w:num w:numId="44">
    <w:abstractNumId w:val="87"/>
  </w:num>
  <w:num w:numId="45">
    <w:abstractNumId w:val="77"/>
  </w:num>
  <w:num w:numId="46">
    <w:abstractNumId w:val="143"/>
  </w:num>
  <w:num w:numId="47">
    <w:abstractNumId w:val="36"/>
  </w:num>
  <w:num w:numId="48">
    <w:abstractNumId w:val="92"/>
  </w:num>
  <w:num w:numId="49">
    <w:abstractNumId w:val="103"/>
  </w:num>
  <w:num w:numId="50">
    <w:abstractNumId w:val="146"/>
  </w:num>
  <w:num w:numId="51">
    <w:abstractNumId w:val="25"/>
  </w:num>
  <w:num w:numId="52">
    <w:abstractNumId w:val="61"/>
  </w:num>
  <w:num w:numId="53">
    <w:abstractNumId w:val="144"/>
  </w:num>
  <w:num w:numId="54">
    <w:abstractNumId w:val="133"/>
  </w:num>
  <w:num w:numId="55">
    <w:abstractNumId w:val="60"/>
  </w:num>
  <w:num w:numId="56">
    <w:abstractNumId w:val="53"/>
  </w:num>
  <w:num w:numId="57">
    <w:abstractNumId w:val="19"/>
  </w:num>
  <w:num w:numId="58">
    <w:abstractNumId w:val="34"/>
  </w:num>
  <w:num w:numId="59">
    <w:abstractNumId w:val="148"/>
  </w:num>
  <w:num w:numId="60">
    <w:abstractNumId w:val="31"/>
  </w:num>
  <w:num w:numId="61">
    <w:abstractNumId w:val="118"/>
  </w:num>
  <w:num w:numId="62">
    <w:abstractNumId w:val="141"/>
  </w:num>
  <w:num w:numId="63">
    <w:abstractNumId w:val="48"/>
  </w:num>
  <w:num w:numId="64">
    <w:abstractNumId w:val="130"/>
  </w:num>
  <w:num w:numId="65">
    <w:abstractNumId w:val="101"/>
  </w:num>
  <w:num w:numId="66">
    <w:abstractNumId w:val="55"/>
  </w:num>
  <w:num w:numId="67">
    <w:abstractNumId w:val="86"/>
  </w:num>
  <w:num w:numId="68">
    <w:abstractNumId w:val="139"/>
  </w:num>
  <w:num w:numId="69">
    <w:abstractNumId w:val="44"/>
  </w:num>
  <w:num w:numId="70">
    <w:abstractNumId w:val="119"/>
  </w:num>
  <w:num w:numId="71">
    <w:abstractNumId w:val="123"/>
  </w:num>
  <w:num w:numId="72">
    <w:abstractNumId w:val="43"/>
  </w:num>
  <w:num w:numId="73">
    <w:abstractNumId w:val="126"/>
  </w:num>
  <w:num w:numId="74">
    <w:abstractNumId w:val="129"/>
  </w:num>
  <w:num w:numId="75">
    <w:abstractNumId w:val="113"/>
  </w:num>
  <w:num w:numId="76">
    <w:abstractNumId w:val="110"/>
  </w:num>
  <w:num w:numId="77">
    <w:abstractNumId w:val="49"/>
  </w:num>
  <w:num w:numId="78">
    <w:abstractNumId w:val="84"/>
  </w:num>
  <w:num w:numId="79">
    <w:abstractNumId w:val="150"/>
  </w:num>
  <w:num w:numId="80">
    <w:abstractNumId w:val="85"/>
  </w:num>
  <w:num w:numId="81">
    <w:abstractNumId w:val="66"/>
  </w:num>
  <w:num w:numId="82">
    <w:abstractNumId w:val="52"/>
  </w:num>
  <w:num w:numId="83">
    <w:abstractNumId w:val="128"/>
  </w:num>
  <w:num w:numId="84">
    <w:abstractNumId w:val="26"/>
  </w:num>
  <w:num w:numId="85">
    <w:abstractNumId w:val="70"/>
  </w:num>
  <w:num w:numId="86">
    <w:abstractNumId w:val="21"/>
  </w:num>
  <w:num w:numId="87">
    <w:abstractNumId w:val="76"/>
  </w:num>
  <w:num w:numId="88">
    <w:abstractNumId w:val="140"/>
  </w:num>
  <w:num w:numId="89">
    <w:abstractNumId w:val="35"/>
  </w:num>
  <w:num w:numId="90">
    <w:abstractNumId w:val="115"/>
  </w:num>
  <w:num w:numId="91">
    <w:abstractNumId w:val="54"/>
  </w:num>
  <w:num w:numId="92">
    <w:abstractNumId w:val="39"/>
  </w:num>
  <w:num w:numId="93">
    <w:abstractNumId w:val="15"/>
  </w:num>
  <w:num w:numId="94">
    <w:abstractNumId w:val="59"/>
  </w:num>
  <w:num w:numId="95">
    <w:abstractNumId w:val="24"/>
  </w:num>
  <w:num w:numId="96">
    <w:abstractNumId w:val="124"/>
  </w:num>
  <w:num w:numId="97">
    <w:abstractNumId w:val="134"/>
  </w:num>
  <w:num w:numId="98">
    <w:abstractNumId w:val="79"/>
  </w:num>
  <w:num w:numId="99">
    <w:abstractNumId w:val="83"/>
  </w:num>
  <w:num w:numId="100">
    <w:abstractNumId w:val="33"/>
  </w:num>
  <w:num w:numId="101">
    <w:abstractNumId w:val="151"/>
  </w:num>
  <w:num w:numId="102">
    <w:abstractNumId w:val="80"/>
  </w:num>
  <w:num w:numId="103">
    <w:abstractNumId w:val="98"/>
  </w:num>
  <w:num w:numId="104">
    <w:abstractNumId w:val="120"/>
  </w:num>
  <w:num w:numId="105">
    <w:abstractNumId w:val="137"/>
  </w:num>
  <w:num w:numId="106">
    <w:abstractNumId w:val="122"/>
  </w:num>
  <w:num w:numId="107">
    <w:abstractNumId w:val="116"/>
  </w:num>
  <w:num w:numId="108">
    <w:abstractNumId w:val="131"/>
  </w:num>
  <w:num w:numId="109">
    <w:abstractNumId w:val="136"/>
  </w:num>
  <w:num w:numId="110">
    <w:abstractNumId w:val="65"/>
  </w:num>
  <w:num w:numId="111">
    <w:abstractNumId w:val="132"/>
  </w:num>
  <w:num w:numId="112">
    <w:abstractNumId w:val="106"/>
  </w:num>
  <w:num w:numId="113">
    <w:abstractNumId w:val="72"/>
  </w:num>
  <w:num w:numId="114">
    <w:abstractNumId w:val="96"/>
  </w:num>
  <w:num w:numId="115">
    <w:abstractNumId w:val="82"/>
  </w:num>
  <w:num w:numId="116">
    <w:abstractNumId w:val="69"/>
  </w:num>
  <w:num w:numId="117">
    <w:abstractNumId w:val="18"/>
  </w:num>
  <w:num w:numId="118">
    <w:abstractNumId w:val="94"/>
  </w:num>
  <w:num w:numId="119">
    <w:abstractNumId w:val="89"/>
  </w:num>
  <w:num w:numId="120">
    <w:abstractNumId w:val="38"/>
  </w:num>
  <w:num w:numId="121">
    <w:abstractNumId w:val="109"/>
  </w:num>
  <w:num w:numId="122">
    <w:abstractNumId w:val="147"/>
  </w:num>
  <w:num w:numId="123">
    <w:abstractNumId w:val="58"/>
  </w:num>
  <w:num w:numId="124">
    <w:abstractNumId w:val="20"/>
  </w:num>
  <w:num w:numId="125">
    <w:abstractNumId w:val="30"/>
  </w:num>
  <w:num w:numId="126">
    <w:abstractNumId w:val="105"/>
  </w:num>
  <w:num w:numId="127">
    <w:abstractNumId w:val="23"/>
  </w:num>
  <w:num w:numId="128">
    <w:abstractNumId w:val="41"/>
  </w:num>
  <w:num w:numId="129">
    <w:abstractNumId w:val="121"/>
  </w:num>
  <w:num w:numId="130">
    <w:abstractNumId w:val="114"/>
  </w:num>
  <w:num w:numId="131">
    <w:abstractNumId w:val="88"/>
  </w:num>
  <w:num w:numId="132">
    <w:abstractNumId w:val="75"/>
  </w:num>
  <w:num w:numId="133">
    <w:abstractNumId w:val="104"/>
  </w:num>
  <w:num w:numId="134">
    <w:abstractNumId w:val="107"/>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9E0"/>
    <w:rsid w:val="000005C3"/>
    <w:rsid w:val="00000B90"/>
    <w:rsid w:val="00000D65"/>
    <w:rsid w:val="00001008"/>
    <w:rsid w:val="000012CD"/>
    <w:rsid w:val="000012FE"/>
    <w:rsid w:val="0000153F"/>
    <w:rsid w:val="000018F0"/>
    <w:rsid w:val="000022A6"/>
    <w:rsid w:val="0000235D"/>
    <w:rsid w:val="000026E9"/>
    <w:rsid w:val="00002E66"/>
    <w:rsid w:val="000034C8"/>
    <w:rsid w:val="0000365F"/>
    <w:rsid w:val="000036DD"/>
    <w:rsid w:val="00003890"/>
    <w:rsid w:val="00003942"/>
    <w:rsid w:val="00003E4A"/>
    <w:rsid w:val="0000451B"/>
    <w:rsid w:val="00004C6D"/>
    <w:rsid w:val="000052D2"/>
    <w:rsid w:val="00005443"/>
    <w:rsid w:val="000055B3"/>
    <w:rsid w:val="00005A57"/>
    <w:rsid w:val="00005B1F"/>
    <w:rsid w:val="00005B62"/>
    <w:rsid w:val="00006467"/>
    <w:rsid w:val="00006611"/>
    <w:rsid w:val="00006787"/>
    <w:rsid w:val="00006B02"/>
    <w:rsid w:val="00006BF4"/>
    <w:rsid w:val="00006DA2"/>
    <w:rsid w:val="00007552"/>
    <w:rsid w:val="000075F0"/>
    <w:rsid w:val="000079F6"/>
    <w:rsid w:val="00007CC4"/>
    <w:rsid w:val="00007EAB"/>
    <w:rsid w:val="0001008C"/>
    <w:rsid w:val="000101B8"/>
    <w:rsid w:val="0001037F"/>
    <w:rsid w:val="00010391"/>
    <w:rsid w:val="000109AB"/>
    <w:rsid w:val="00011503"/>
    <w:rsid w:val="00011C28"/>
    <w:rsid w:val="00011F98"/>
    <w:rsid w:val="000121CD"/>
    <w:rsid w:val="0001225F"/>
    <w:rsid w:val="0001248A"/>
    <w:rsid w:val="000124D2"/>
    <w:rsid w:val="00012718"/>
    <w:rsid w:val="0001277F"/>
    <w:rsid w:val="000129E6"/>
    <w:rsid w:val="00012F65"/>
    <w:rsid w:val="000132AD"/>
    <w:rsid w:val="00013AB3"/>
    <w:rsid w:val="00014B6A"/>
    <w:rsid w:val="00014DC6"/>
    <w:rsid w:val="000150AE"/>
    <w:rsid w:val="00015538"/>
    <w:rsid w:val="0001558F"/>
    <w:rsid w:val="000159E0"/>
    <w:rsid w:val="00015FAE"/>
    <w:rsid w:val="0001617B"/>
    <w:rsid w:val="00016D7C"/>
    <w:rsid w:val="00017085"/>
    <w:rsid w:val="0001736E"/>
    <w:rsid w:val="000173D6"/>
    <w:rsid w:val="00020168"/>
    <w:rsid w:val="00020CD0"/>
    <w:rsid w:val="00020DE1"/>
    <w:rsid w:val="000214FD"/>
    <w:rsid w:val="000215D6"/>
    <w:rsid w:val="000219E5"/>
    <w:rsid w:val="0002272A"/>
    <w:rsid w:val="00022A54"/>
    <w:rsid w:val="00022A57"/>
    <w:rsid w:val="00022A6B"/>
    <w:rsid w:val="00022AB7"/>
    <w:rsid w:val="00022EE7"/>
    <w:rsid w:val="00022F35"/>
    <w:rsid w:val="00023780"/>
    <w:rsid w:val="00023A58"/>
    <w:rsid w:val="00023D9A"/>
    <w:rsid w:val="00023DB7"/>
    <w:rsid w:val="00023FD6"/>
    <w:rsid w:val="000248F9"/>
    <w:rsid w:val="00024A7E"/>
    <w:rsid w:val="0002580D"/>
    <w:rsid w:val="00025B78"/>
    <w:rsid w:val="00025D78"/>
    <w:rsid w:val="00025DAB"/>
    <w:rsid w:val="00025DDE"/>
    <w:rsid w:val="00026027"/>
    <w:rsid w:val="00026068"/>
    <w:rsid w:val="00026B3F"/>
    <w:rsid w:val="00027191"/>
    <w:rsid w:val="000271A0"/>
    <w:rsid w:val="0002773C"/>
    <w:rsid w:val="000277BF"/>
    <w:rsid w:val="00027D82"/>
    <w:rsid w:val="00027D8A"/>
    <w:rsid w:val="00027D9D"/>
    <w:rsid w:val="000300B2"/>
    <w:rsid w:val="00030214"/>
    <w:rsid w:val="000304B6"/>
    <w:rsid w:val="0003097E"/>
    <w:rsid w:val="00030ACB"/>
    <w:rsid w:val="000312AA"/>
    <w:rsid w:val="00031360"/>
    <w:rsid w:val="00031486"/>
    <w:rsid w:val="00031764"/>
    <w:rsid w:val="0003209D"/>
    <w:rsid w:val="000322B3"/>
    <w:rsid w:val="000323E8"/>
    <w:rsid w:val="000324AC"/>
    <w:rsid w:val="00032993"/>
    <w:rsid w:val="000329EC"/>
    <w:rsid w:val="0003323D"/>
    <w:rsid w:val="000338A5"/>
    <w:rsid w:val="00033D6D"/>
    <w:rsid w:val="00033E3B"/>
    <w:rsid w:val="00034467"/>
    <w:rsid w:val="000344D7"/>
    <w:rsid w:val="0003465D"/>
    <w:rsid w:val="00034AC6"/>
    <w:rsid w:val="00034FE2"/>
    <w:rsid w:val="0003522E"/>
    <w:rsid w:val="0003557C"/>
    <w:rsid w:val="00035727"/>
    <w:rsid w:val="00035E1E"/>
    <w:rsid w:val="00035F22"/>
    <w:rsid w:val="000367EF"/>
    <w:rsid w:val="00036815"/>
    <w:rsid w:val="00036DCF"/>
    <w:rsid w:val="00036F88"/>
    <w:rsid w:val="0003717D"/>
    <w:rsid w:val="00037B37"/>
    <w:rsid w:val="000402ED"/>
    <w:rsid w:val="000405D7"/>
    <w:rsid w:val="000408D4"/>
    <w:rsid w:val="00040D06"/>
    <w:rsid w:val="00042745"/>
    <w:rsid w:val="00042C45"/>
    <w:rsid w:val="00042F61"/>
    <w:rsid w:val="000433B1"/>
    <w:rsid w:val="0004388C"/>
    <w:rsid w:val="00043C67"/>
    <w:rsid w:val="00044065"/>
    <w:rsid w:val="00044132"/>
    <w:rsid w:val="00044202"/>
    <w:rsid w:val="00044EDB"/>
    <w:rsid w:val="000450AA"/>
    <w:rsid w:val="00046A4B"/>
    <w:rsid w:val="000470A9"/>
    <w:rsid w:val="0004710D"/>
    <w:rsid w:val="00047186"/>
    <w:rsid w:val="00047BC9"/>
    <w:rsid w:val="00050102"/>
    <w:rsid w:val="0005039C"/>
    <w:rsid w:val="000508BE"/>
    <w:rsid w:val="00051083"/>
    <w:rsid w:val="000515CA"/>
    <w:rsid w:val="00051BA6"/>
    <w:rsid w:val="00051E93"/>
    <w:rsid w:val="00051EB6"/>
    <w:rsid w:val="00052D0A"/>
    <w:rsid w:val="00052D75"/>
    <w:rsid w:val="00052FA3"/>
    <w:rsid w:val="000532DE"/>
    <w:rsid w:val="00054AE7"/>
    <w:rsid w:val="00054CAD"/>
    <w:rsid w:val="00054E50"/>
    <w:rsid w:val="000551A8"/>
    <w:rsid w:val="0005533E"/>
    <w:rsid w:val="0005571F"/>
    <w:rsid w:val="00055995"/>
    <w:rsid w:val="00055CEC"/>
    <w:rsid w:val="00055F74"/>
    <w:rsid w:val="00056138"/>
    <w:rsid w:val="0005654C"/>
    <w:rsid w:val="000565DB"/>
    <w:rsid w:val="00056815"/>
    <w:rsid w:val="000571C5"/>
    <w:rsid w:val="000573E4"/>
    <w:rsid w:val="000576CB"/>
    <w:rsid w:val="000578CC"/>
    <w:rsid w:val="00057B1B"/>
    <w:rsid w:val="00057C09"/>
    <w:rsid w:val="0006029E"/>
    <w:rsid w:val="00060862"/>
    <w:rsid w:val="00060D94"/>
    <w:rsid w:val="00060DEF"/>
    <w:rsid w:val="00061538"/>
    <w:rsid w:val="00061B4F"/>
    <w:rsid w:val="00061C9A"/>
    <w:rsid w:val="00062B19"/>
    <w:rsid w:val="0006347E"/>
    <w:rsid w:val="000635FB"/>
    <w:rsid w:val="00063894"/>
    <w:rsid w:val="00064028"/>
    <w:rsid w:val="00064226"/>
    <w:rsid w:val="000642EF"/>
    <w:rsid w:val="000643D3"/>
    <w:rsid w:val="000645B9"/>
    <w:rsid w:val="00064933"/>
    <w:rsid w:val="00064E3C"/>
    <w:rsid w:val="00065323"/>
    <w:rsid w:val="0006575A"/>
    <w:rsid w:val="00065A32"/>
    <w:rsid w:val="00065A92"/>
    <w:rsid w:val="00066839"/>
    <w:rsid w:val="00066E3A"/>
    <w:rsid w:val="000670A4"/>
    <w:rsid w:val="0006723F"/>
    <w:rsid w:val="00067323"/>
    <w:rsid w:val="000678C7"/>
    <w:rsid w:val="000679E1"/>
    <w:rsid w:val="0007026E"/>
    <w:rsid w:val="00070480"/>
    <w:rsid w:val="00070718"/>
    <w:rsid w:val="00070C0D"/>
    <w:rsid w:val="00070D50"/>
    <w:rsid w:val="00071CF7"/>
    <w:rsid w:val="00071DC6"/>
    <w:rsid w:val="00072127"/>
    <w:rsid w:val="00072259"/>
    <w:rsid w:val="0007322F"/>
    <w:rsid w:val="00073903"/>
    <w:rsid w:val="00074151"/>
    <w:rsid w:val="000741FD"/>
    <w:rsid w:val="00074DDD"/>
    <w:rsid w:val="00074F75"/>
    <w:rsid w:val="00075A81"/>
    <w:rsid w:val="00075B95"/>
    <w:rsid w:val="00075C04"/>
    <w:rsid w:val="0007609E"/>
    <w:rsid w:val="000767E7"/>
    <w:rsid w:val="00076F8C"/>
    <w:rsid w:val="00077D0D"/>
    <w:rsid w:val="00077D6C"/>
    <w:rsid w:val="000801C5"/>
    <w:rsid w:val="000807CE"/>
    <w:rsid w:val="0008093B"/>
    <w:rsid w:val="00081B4F"/>
    <w:rsid w:val="000820B2"/>
    <w:rsid w:val="000820CD"/>
    <w:rsid w:val="00082862"/>
    <w:rsid w:val="00082DE1"/>
    <w:rsid w:val="00082EB8"/>
    <w:rsid w:val="00083128"/>
    <w:rsid w:val="00083566"/>
    <w:rsid w:val="00083567"/>
    <w:rsid w:val="00083BAC"/>
    <w:rsid w:val="00083D2C"/>
    <w:rsid w:val="0008417F"/>
    <w:rsid w:val="00084CBF"/>
    <w:rsid w:val="000854E7"/>
    <w:rsid w:val="0008585E"/>
    <w:rsid w:val="00085968"/>
    <w:rsid w:val="0008662A"/>
    <w:rsid w:val="000869B1"/>
    <w:rsid w:val="00087607"/>
    <w:rsid w:val="00087CA8"/>
    <w:rsid w:val="00090233"/>
    <w:rsid w:val="00090AD4"/>
    <w:rsid w:val="00090BBD"/>
    <w:rsid w:val="00090CAD"/>
    <w:rsid w:val="00091262"/>
    <w:rsid w:val="0009140F"/>
    <w:rsid w:val="0009158A"/>
    <w:rsid w:val="0009159B"/>
    <w:rsid w:val="000916A6"/>
    <w:rsid w:val="00091818"/>
    <w:rsid w:val="0009184C"/>
    <w:rsid w:val="00091D69"/>
    <w:rsid w:val="00091E97"/>
    <w:rsid w:val="00091F77"/>
    <w:rsid w:val="00092060"/>
    <w:rsid w:val="00092884"/>
    <w:rsid w:val="00092BD0"/>
    <w:rsid w:val="0009310B"/>
    <w:rsid w:val="00093666"/>
    <w:rsid w:val="0009367D"/>
    <w:rsid w:val="00095475"/>
    <w:rsid w:val="0009555D"/>
    <w:rsid w:val="00095719"/>
    <w:rsid w:val="00095D80"/>
    <w:rsid w:val="000960A0"/>
    <w:rsid w:val="000960B8"/>
    <w:rsid w:val="0009621E"/>
    <w:rsid w:val="000965F1"/>
    <w:rsid w:val="00096805"/>
    <w:rsid w:val="00096818"/>
    <w:rsid w:val="00096B0C"/>
    <w:rsid w:val="00096D59"/>
    <w:rsid w:val="00096D9A"/>
    <w:rsid w:val="000979BC"/>
    <w:rsid w:val="00097DE0"/>
    <w:rsid w:val="000A01D6"/>
    <w:rsid w:val="000A0CA1"/>
    <w:rsid w:val="000A0FFE"/>
    <w:rsid w:val="000A1366"/>
    <w:rsid w:val="000A171D"/>
    <w:rsid w:val="000A1975"/>
    <w:rsid w:val="000A1ABA"/>
    <w:rsid w:val="000A1CA6"/>
    <w:rsid w:val="000A2B00"/>
    <w:rsid w:val="000A3131"/>
    <w:rsid w:val="000A3609"/>
    <w:rsid w:val="000A366F"/>
    <w:rsid w:val="000A3C96"/>
    <w:rsid w:val="000A3DF8"/>
    <w:rsid w:val="000A3EAA"/>
    <w:rsid w:val="000A41E7"/>
    <w:rsid w:val="000A4452"/>
    <w:rsid w:val="000A44D7"/>
    <w:rsid w:val="000A46C0"/>
    <w:rsid w:val="000A52DF"/>
    <w:rsid w:val="000A59E1"/>
    <w:rsid w:val="000A5D22"/>
    <w:rsid w:val="000A5E5D"/>
    <w:rsid w:val="000A5F74"/>
    <w:rsid w:val="000A630B"/>
    <w:rsid w:val="000A69A9"/>
    <w:rsid w:val="000A6CBA"/>
    <w:rsid w:val="000A6E82"/>
    <w:rsid w:val="000A6F3B"/>
    <w:rsid w:val="000A6FEC"/>
    <w:rsid w:val="000A7C56"/>
    <w:rsid w:val="000A7CB7"/>
    <w:rsid w:val="000B0116"/>
    <w:rsid w:val="000B0198"/>
    <w:rsid w:val="000B01C7"/>
    <w:rsid w:val="000B072D"/>
    <w:rsid w:val="000B0DDE"/>
    <w:rsid w:val="000B0F55"/>
    <w:rsid w:val="000B1148"/>
    <w:rsid w:val="000B1272"/>
    <w:rsid w:val="000B14B9"/>
    <w:rsid w:val="000B1760"/>
    <w:rsid w:val="000B17DC"/>
    <w:rsid w:val="000B1C60"/>
    <w:rsid w:val="000B1C88"/>
    <w:rsid w:val="000B20CA"/>
    <w:rsid w:val="000B21EA"/>
    <w:rsid w:val="000B2724"/>
    <w:rsid w:val="000B2C92"/>
    <w:rsid w:val="000B2FC5"/>
    <w:rsid w:val="000B332F"/>
    <w:rsid w:val="000B33DC"/>
    <w:rsid w:val="000B3B86"/>
    <w:rsid w:val="000B4100"/>
    <w:rsid w:val="000B450B"/>
    <w:rsid w:val="000B4794"/>
    <w:rsid w:val="000B4857"/>
    <w:rsid w:val="000B493B"/>
    <w:rsid w:val="000B4B62"/>
    <w:rsid w:val="000B4B92"/>
    <w:rsid w:val="000B4EF5"/>
    <w:rsid w:val="000B4FD1"/>
    <w:rsid w:val="000B51F2"/>
    <w:rsid w:val="000B5277"/>
    <w:rsid w:val="000B57C7"/>
    <w:rsid w:val="000B59F5"/>
    <w:rsid w:val="000B6388"/>
    <w:rsid w:val="000B6EA7"/>
    <w:rsid w:val="000B7418"/>
    <w:rsid w:val="000B7D78"/>
    <w:rsid w:val="000B7E87"/>
    <w:rsid w:val="000C0052"/>
    <w:rsid w:val="000C0259"/>
    <w:rsid w:val="000C0606"/>
    <w:rsid w:val="000C0A6E"/>
    <w:rsid w:val="000C0A72"/>
    <w:rsid w:val="000C1D8E"/>
    <w:rsid w:val="000C241B"/>
    <w:rsid w:val="000C271B"/>
    <w:rsid w:val="000C2ACB"/>
    <w:rsid w:val="000C3A42"/>
    <w:rsid w:val="000C4333"/>
    <w:rsid w:val="000C44E4"/>
    <w:rsid w:val="000C4517"/>
    <w:rsid w:val="000C4566"/>
    <w:rsid w:val="000C45F2"/>
    <w:rsid w:val="000C4C3E"/>
    <w:rsid w:val="000C4D4F"/>
    <w:rsid w:val="000C50F7"/>
    <w:rsid w:val="000C5CFE"/>
    <w:rsid w:val="000C5D52"/>
    <w:rsid w:val="000C5D9D"/>
    <w:rsid w:val="000C5EEE"/>
    <w:rsid w:val="000C612C"/>
    <w:rsid w:val="000C6665"/>
    <w:rsid w:val="000C666C"/>
    <w:rsid w:val="000C67D3"/>
    <w:rsid w:val="000C695D"/>
    <w:rsid w:val="000C6D98"/>
    <w:rsid w:val="000C79B5"/>
    <w:rsid w:val="000C79D2"/>
    <w:rsid w:val="000D09F8"/>
    <w:rsid w:val="000D0A55"/>
    <w:rsid w:val="000D252F"/>
    <w:rsid w:val="000D26B8"/>
    <w:rsid w:val="000D26DC"/>
    <w:rsid w:val="000D2723"/>
    <w:rsid w:val="000D2A92"/>
    <w:rsid w:val="000D3283"/>
    <w:rsid w:val="000D365E"/>
    <w:rsid w:val="000D37D4"/>
    <w:rsid w:val="000D3A55"/>
    <w:rsid w:val="000D3D65"/>
    <w:rsid w:val="000D3DB0"/>
    <w:rsid w:val="000D3F6D"/>
    <w:rsid w:val="000D4021"/>
    <w:rsid w:val="000D5533"/>
    <w:rsid w:val="000D57A5"/>
    <w:rsid w:val="000D5B16"/>
    <w:rsid w:val="000D5C0E"/>
    <w:rsid w:val="000D6107"/>
    <w:rsid w:val="000D63DE"/>
    <w:rsid w:val="000D65CC"/>
    <w:rsid w:val="000D6A39"/>
    <w:rsid w:val="000D6E57"/>
    <w:rsid w:val="000D6EEC"/>
    <w:rsid w:val="000D6F3E"/>
    <w:rsid w:val="000D71B0"/>
    <w:rsid w:val="000D7497"/>
    <w:rsid w:val="000D762A"/>
    <w:rsid w:val="000D78DF"/>
    <w:rsid w:val="000D7A3F"/>
    <w:rsid w:val="000D7D8D"/>
    <w:rsid w:val="000D7F79"/>
    <w:rsid w:val="000E032A"/>
    <w:rsid w:val="000E046F"/>
    <w:rsid w:val="000E04F5"/>
    <w:rsid w:val="000E057E"/>
    <w:rsid w:val="000E08D6"/>
    <w:rsid w:val="000E0BFD"/>
    <w:rsid w:val="000E0C45"/>
    <w:rsid w:val="000E0D42"/>
    <w:rsid w:val="000E0E95"/>
    <w:rsid w:val="000E149D"/>
    <w:rsid w:val="000E1AE3"/>
    <w:rsid w:val="000E1CF1"/>
    <w:rsid w:val="000E1DE5"/>
    <w:rsid w:val="000E21F6"/>
    <w:rsid w:val="000E25EC"/>
    <w:rsid w:val="000E2B6D"/>
    <w:rsid w:val="000E30A5"/>
    <w:rsid w:val="000E3E84"/>
    <w:rsid w:val="000E45B8"/>
    <w:rsid w:val="000E45D1"/>
    <w:rsid w:val="000E4CEA"/>
    <w:rsid w:val="000E5816"/>
    <w:rsid w:val="000E5D9D"/>
    <w:rsid w:val="000E5F31"/>
    <w:rsid w:val="000E5F47"/>
    <w:rsid w:val="000E6486"/>
    <w:rsid w:val="000E682C"/>
    <w:rsid w:val="000E6C7C"/>
    <w:rsid w:val="000E703A"/>
    <w:rsid w:val="000E71A9"/>
    <w:rsid w:val="000E7D17"/>
    <w:rsid w:val="000E7DA5"/>
    <w:rsid w:val="000F0287"/>
    <w:rsid w:val="000F06DC"/>
    <w:rsid w:val="000F0886"/>
    <w:rsid w:val="000F0CD1"/>
    <w:rsid w:val="000F173F"/>
    <w:rsid w:val="000F1F66"/>
    <w:rsid w:val="000F273F"/>
    <w:rsid w:val="000F2A93"/>
    <w:rsid w:val="000F2D67"/>
    <w:rsid w:val="000F4B0C"/>
    <w:rsid w:val="000F4CDC"/>
    <w:rsid w:val="000F5241"/>
    <w:rsid w:val="000F533A"/>
    <w:rsid w:val="000F636B"/>
    <w:rsid w:val="000F6A4E"/>
    <w:rsid w:val="000F6D78"/>
    <w:rsid w:val="000F712D"/>
    <w:rsid w:val="000F74C6"/>
    <w:rsid w:val="000F7C33"/>
    <w:rsid w:val="00100548"/>
    <w:rsid w:val="00100888"/>
    <w:rsid w:val="00100D31"/>
    <w:rsid w:val="00101334"/>
    <w:rsid w:val="00101513"/>
    <w:rsid w:val="001017BF"/>
    <w:rsid w:val="00101C02"/>
    <w:rsid w:val="00102A8F"/>
    <w:rsid w:val="00102AF9"/>
    <w:rsid w:val="00102FBD"/>
    <w:rsid w:val="001031D4"/>
    <w:rsid w:val="001035C8"/>
    <w:rsid w:val="00103772"/>
    <w:rsid w:val="00104D4E"/>
    <w:rsid w:val="00104D77"/>
    <w:rsid w:val="0010518E"/>
    <w:rsid w:val="0010527E"/>
    <w:rsid w:val="00105363"/>
    <w:rsid w:val="00105AA7"/>
    <w:rsid w:val="001063BB"/>
    <w:rsid w:val="00106DE3"/>
    <w:rsid w:val="00107557"/>
    <w:rsid w:val="00107D17"/>
    <w:rsid w:val="00107EF2"/>
    <w:rsid w:val="00110A1F"/>
    <w:rsid w:val="00110D1C"/>
    <w:rsid w:val="00110F31"/>
    <w:rsid w:val="00111233"/>
    <w:rsid w:val="00112A07"/>
    <w:rsid w:val="00112E11"/>
    <w:rsid w:val="00113193"/>
    <w:rsid w:val="001138C3"/>
    <w:rsid w:val="001143D0"/>
    <w:rsid w:val="00114730"/>
    <w:rsid w:val="001147F2"/>
    <w:rsid w:val="00114F0F"/>
    <w:rsid w:val="001154B6"/>
    <w:rsid w:val="001156D0"/>
    <w:rsid w:val="001159D5"/>
    <w:rsid w:val="0011695E"/>
    <w:rsid w:val="00116EDF"/>
    <w:rsid w:val="001177CA"/>
    <w:rsid w:val="0012011F"/>
    <w:rsid w:val="001204D3"/>
    <w:rsid w:val="00120F28"/>
    <w:rsid w:val="00121097"/>
    <w:rsid w:val="001213C8"/>
    <w:rsid w:val="001215DB"/>
    <w:rsid w:val="00122339"/>
    <w:rsid w:val="001224DD"/>
    <w:rsid w:val="00122827"/>
    <w:rsid w:val="00122934"/>
    <w:rsid w:val="001229C7"/>
    <w:rsid w:val="001230A0"/>
    <w:rsid w:val="00123471"/>
    <w:rsid w:val="001237D9"/>
    <w:rsid w:val="00123C7B"/>
    <w:rsid w:val="00123D39"/>
    <w:rsid w:val="001241BA"/>
    <w:rsid w:val="001242A7"/>
    <w:rsid w:val="0012453A"/>
    <w:rsid w:val="001245AE"/>
    <w:rsid w:val="00124B48"/>
    <w:rsid w:val="00124D16"/>
    <w:rsid w:val="001253F1"/>
    <w:rsid w:val="001263AA"/>
    <w:rsid w:val="001265AE"/>
    <w:rsid w:val="001266A3"/>
    <w:rsid w:val="00126818"/>
    <w:rsid w:val="001272A7"/>
    <w:rsid w:val="00127B99"/>
    <w:rsid w:val="00127C84"/>
    <w:rsid w:val="0013010A"/>
    <w:rsid w:val="00130136"/>
    <w:rsid w:val="0013076E"/>
    <w:rsid w:val="00130D6D"/>
    <w:rsid w:val="001317D6"/>
    <w:rsid w:val="00131DB4"/>
    <w:rsid w:val="00131E20"/>
    <w:rsid w:val="001320F0"/>
    <w:rsid w:val="00132293"/>
    <w:rsid w:val="00132734"/>
    <w:rsid w:val="00132D05"/>
    <w:rsid w:val="001330D5"/>
    <w:rsid w:val="00133209"/>
    <w:rsid w:val="00133372"/>
    <w:rsid w:val="0013362C"/>
    <w:rsid w:val="00133B26"/>
    <w:rsid w:val="00133EEC"/>
    <w:rsid w:val="001341EF"/>
    <w:rsid w:val="0013444A"/>
    <w:rsid w:val="00134480"/>
    <w:rsid w:val="0013486B"/>
    <w:rsid w:val="00134897"/>
    <w:rsid w:val="00134EA4"/>
    <w:rsid w:val="0013525D"/>
    <w:rsid w:val="00135690"/>
    <w:rsid w:val="00135DB0"/>
    <w:rsid w:val="001360E9"/>
    <w:rsid w:val="0013630B"/>
    <w:rsid w:val="001366E4"/>
    <w:rsid w:val="00136DE3"/>
    <w:rsid w:val="00136E72"/>
    <w:rsid w:val="001377D4"/>
    <w:rsid w:val="00137B39"/>
    <w:rsid w:val="00137DEB"/>
    <w:rsid w:val="001402D6"/>
    <w:rsid w:val="00140A52"/>
    <w:rsid w:val="00140E27"/>
    <w:rsid w:val="0014136C"/>
    <w:rsid w:val="001415F4"/>
    <w:rsid w:val="00142A09"/>
    <w:rsid w:val="00142CF3"/>
    <w:rsid w:val="00142DF6"/>
    <w:rsid w:val="00143083"/>
    <w:rsid w:val="0014479C"/>
    <w:rsid w:val="00144C26"/>
    <w:rsid w:val="00144D9E"/>
    <w:rsid w:val="00144DFB"/>
    <w:rsid w:val="00144E75"/>
    <w:rsid w:val="00144E89"/>
    <w:rsid w:val="00145B00"/>
    <w:rsid w:val="00145CEF"/>
    <w:rsid w:val="001463E6"/>
    <w:rsid w:val="00146518"/>
    <w:rsid w:val="00146A09"/>
    <w:rsid w:val="00146B6A"/>
    <w:rsid w:val="00146E95"/>
    <w:rsid w:val="001479F2"/>
    <w:rsid w:val="00147CB6"/>
    <w:rsid w:val="001501A4"/>
    <w:rsid w:val="001501EE"/>
    <w:rsid w:val="001503EB"/>
    <w:rsid w:val="00150819"/>
    <w:rsid w:val="0015087E"/>
    <w:rsid w:val="0015094B"/>
    <w:rsid w:val="00150C5A"/>
    <w:rsid w:val="001512B7"/>
    <w:rsid w:val="00151641"/>
    <w:rsid w:val="0015164F"/>
    <w:rsid w:val="00151678"/>
    <w:rsid w:val="00151682"/>
    <w:rsid w:val="00151E05"/>
    <w:rsid w:val="00152152"/>
    <w:rsid w:val="001524B6"/>
    <w:rsid w:val="00152BFC"/>
    <w:rsid w:val="001532BD"/>
    <w:rsid w:val="0015354D"/>
    <w:rsid w:val="001537C6"/>
    <w:rsid w:val="00153AA2"/>
    <w:rsid w:val="00153E19"/>
    <w:rsid w:val="001544A4"/>
    <w:rsid w:val="0015453A"/>
    <w:rsid w:val="001550DB"/>
    <w:rsid w:val="00155244"/>
    <w:rsid w:val="001552F1"/>
    <w:rsid w:val="00155452"/>
    <w:rsid w:val="00155ADB"/>
    <w:rsid w:val="001564C5"/>
    <w:rsid w:val="00156599"/>
    <w:rsid w:val="001567F1"/>
    <w:rsid w:val="00156B92"/>
    <w:rsid w:val="0015797E"/>
    <w:rsid w:val="00157A4A"/>
    <w:rsid w:val="00157AB6"/>
    <w:rsid w:val="00157C6A"/>
    <w:rsid w:val="00160603"/>
    <w:rsid w:val="0016091D"/>
    <w:rsid w:val="00160A54"/>
    <w:rsid w:val="0016111A"/>
    <w:rsid w:val="001611D0"/>
    <w:rsid w:val="00161667"/>
    <w:rsid w:val="001616BD"/>
    <w:rsid w:val="0016223B"/>
    <w:rsid w:val="001624FE"/>
    <w:rsid w:val="0016262C"/>
    <w:rsid w:val="001627B7"/>
    <w:rsid w:val="00162BD1"/>
    <w:rsid w:val="00162E6D"/>
    <w:rsid w:val="00163003"/>
    <w:rsid w:val="00163039"/>
    <w:rsid w:val="00163241"/>
    <w:rsid w:val="0016351C"/>
    <w:rsid w:val="00163960"/>
    <w:rsid w:val="00163AAA"/>
    <w:rsid w:val="00164744"/>
    <w:rsid w:val="0016487E"/>
    <w:rsid w:val="001648A6"/>
    <w:rsid w:val="00164A0B"/>
    <w:rsid w:val="00164A49"/>
    <w:rsid w:val="00164F4C"/>
    <w:rsid w:val="00165267"/>
    <w:rsid w:val="0016548B"/>
    <w:rsid w:val="00165867"/>
    <w:rsid w:val="00165949"/>
    <w:rsid w:val="00165DAA"/>
    <w:rsid w:val="00166170"/>
    <w:rsid w:val="00166629"/>
    <w:rsid w:val="001669D4"/>
    <w:rsid w:val="00167C8C"/>
    <w:rsid w:val="0017028A"/>
    <w:rsid w:val="00170344"/>
    <w:rsid w:val="00170736"/>
    <w:rsid w:val="00170A74"/>
    <w:rsid w:val="00170D3E"/>
    <w:rsid w:val="00170F6F"/>
    <w:rsid w:val="0017197E"/>
    <w:rsid w:val="00171AFC"/>
    <w:rsid w:val="00171CC5"/>
    <w:rsid w:val="0017294D"/>
    <w:rsid w:val="00172958"/>
    <w:rsid w:val="00172A6B"/>
    <w:rsid w:val="00172A92"/>
    <w:rsid w:val="001733BA"/>
    <w:rsid w:val="00173510"/>
    <w:rsid w:val="0017359E"/>
    <w:rsid w:val="00173C0A"/>
    <w:rsid w:val="00173E43"/>
    <w:rsid w:val="00174322"/>
    <w:rsid w:val="00174706"/>
    <w:rsid w:val="00174BCD"/>
    <w:rsid w:val="00175055"/>
    <w:rsid w:val="00175439"/>
    <w:rsid w:val="00175942"/>
    <w:rsid w:val="00175988"/>
    <w:rsid w:val="00176128"/>
    <w:rsid w:val="001761A0"/>
    <w:rsid w:val="00176477"/>
    <w:rsid w:val="00176542"/>
    <w:rsid w:val="001767FF"/>
    <w:rsid w:val="00176876"/>
    <w:rsid w:val="00176ACC"/>
    <w:rsid w:val="00176AE3"/>
    <w:rsid w:val="00176BB9"/>
    <w:rsid w:val="00176E6B"/>
    <w:rsid w:val="00177383"/>
    <w:rsid w:val="00177DCD"/>
    <w:rsid w:val="00180D71"/>
    <w:rsid w:val="00180FA1"/>
    <w:rsid w:val="00181213"/>
    <w:rsid w:val="00181823"/>
    <w:rsid w:val="00181835"/>
    <w:rsid w:val="00181AED"/>
    <w:rsid w:val="00182211"/>
    <w:rsid w:val="00182703"/>
    <w:rsid w:val="00182AE9"/>
    <w:rsid w:val="00182DD2"/>
    <w:rsid w:val="0018345E"/>
    <w:rsid w:val="00183A2A"/>
    <w:rsid w:val="00183E19"/>
    <w:rsid w:val="001849A0"/>
    <w:rsid w:val="00184AB2"/>
    <w:rsid w:val="00184DB0"/>
    <w:rsid w:val="00184F93"/>
    <w:rsid w:val="00185049"/>
    <w:rsid w:val="00185076"/>
    <w:rsid w:val="0018557E"/>
    <w:rsid w:val="001857EA"/>
    <w:rsid w:val="001861B7"/>
    <w:rsid w:val="001861FE"/>
    <w:rsid w:val="0018640C"/>
    <w:rsid w:val="0018671E"/>
    <w:rsid w:val="00186E91"/>
    <w:rsid w:val="00187233"/>
    <w:rsid w:val="00187EC5"/>
    <w:rsid w:val="001902F3"/>
    <w:rsid w:val="00190437"/>
    <w:rsid w:val="001904EA"/>
    <w:rsid w:val="00191127"/>
    <w:rsid w:val="00191461"/>
    <w:rsid w:val="00191A72"/>
    <w:rsid w:val="00192078"/>
    <w:rsid w:val="001921EF"/>
    <w:rsid w:val="001927ED"/>
    <w:rsid w:val="001928DA"/>
    <w:rsid w:val="001928E6"/>
    <w:rsid w:val="001929E9"/>
    <w:rsid w:val="00192BDB"/>
    <w:rsid w:val="00192DEF"/>
    <w:rsid w:val="0019327E"/>
    <w:rsid w:val="00193592"/>
    <w:rsid w:val="0019379F"/>
    <w:rsid w:val="00193933"/>
    <w:rsid w:val="00193E55"/>
    <w:rsid w:val="00193EE8"/>
    <w:rsid w:val="00194326"/>
    <w:rsid w:val="00194445"/>
    <w:rsid w:val="00194961"/>
    <w:rsid w:val="00194A9B"/>
    <w:rsid w:val="00194C60"/>
    <w:rsid w:val="00194FD5"/>
    <w:rsid w:val="00195000"/>
    <w:rsid w:val="001952AB"/>
    <w:rsid w:val="0019541E"/>
    <w:rsid w:val="001958AF"/>
    <w:rsid w:val="00195B1E"/>
    <w:rsid w:val="001962A0"/>
    <w:rsid w:val="00196670"/>
    <w:rsid w:val="00196725"/>
    <w:rsid w:val="00196892"/>
    <w:rsid w:val="00196B29"/>
    <w:rsid w:val="00196CC2"/>
    <w:rsid w:val="00196F20"/>
    <w:rsid w:val="00197402"/>
    <w:rsid w:val="00197694"/>
    <w:rsid w:val="00197DCC"/>
    <w:rsid w:val="001A0480"/>
    <w:rsid w:val="001A0A6E"/>
    <w:rsid w:val="001A0CDD"/>
    <w:rsid w:val="001A1204"/>
    <w:rsid w:val="001A155B"/>
    <w:rsid w:val="001A18D8"/>
    <w:rsid w:val="001A1A56"/>
    <w:rsid w:val="001A22EE"/>
    <w:rsid w:val="001A2C4D"/>
    <w:rsid w:val="001A3064"/>
    <w:rsid w:val="001A3537"/>
    <w:rsid w:val="001A3BD2"/>
    <w:rsid w:val="001A3F0E"/>
    <w:rsid w:val="001A4AB8"/>
    <w:rsid w:val="001A4B9A"/>
    <w:rsid w:val="001A4D70"/>
    <w:rsid w:val="001A4E0B"/>
    <w:rsid w:val="001A53DD"/>
    <w:rsid w:val="001A5656"/>
    <w:rsid w:val="001A65F9"/>
    <w:rsid w:val="001A668C"/>
    <w:rsid w:val="001A6A1C"/>
    <w:rsid w:val="001A7135"/>
    <w:rsid w:val="001A73EE"/>
    <w:rsid w:val="001A7B5C"/>
    <w:rsid w:val="001A7CF1"/>
    <w:rsid w:val="001A7E77"/>
    <w:rsid w:val="001B09E2"/>
    <w:rsid w:val="001B0F27"/>
    <w:rsid w:val="001B1063"/>
    <w:rsid w:val="001B1489"/>
    <w:rsid w:val="001B18A6"/>
    <w:rsid w:val="001B1F26"/>
    <w:rsid w:val="001B2077"/>
    <w:rsid w:val="001B238B"/>
    <w:rsid w:val="001B2936"/>
    <w:rsid w:val="001B3237"/>
    <w:rsid w:val="001B3356"/>
    <w:rsid w:val="001B3660"/>
    <w:rsid w:val="001B414A"/>
    <w:rsid w:val="001B4900"/>
    <w:rsid w:val="001B4B1B"/>
    <w:rsid w:val="001B4C2E"/>
    <w:rsid w:val="001B4D0D"/>
    <w:rsid w:val="001B54C3"/>
    <w:rsid w:val="001B5898"/>
    <w:rsid w:val="001B6028"/>
    <w:rsid w:val="001B6435"/>
    <w:rsid w:val="001B644C"/>
    <w:rsid w:val="001B7158"/>
    <w:rsid w:val="001B7647"/>
    <w:rsid w:val="001B7BBE"/>
    <w:rsid w:val="001C07F6"/>
    <w:rsid w:val="001C0D09"/>
    <w:rsid w:val="001C0D4D"/>
    <w:rsid w:val="001C168E"/>
    <w:rsid w:val="001C18B5"/>
    <w:rsid w:val="001C1C80"/>
    <w:rsid w:val="001C1DCF"/>
    <w:rsid w:val="001C1F28"/>
    <w:rsid w:val="001C25FE"/>
    <w:rsid w:val="001C2740"/>
    <w:rsid w:val="001C3885"/>
    <w:rsid w:val="001C499F"/>
    <w:rsid w:val="001C4F81"/>
    <w:rsid w:val="001C5073"/>
    <w:rsid w:val="001C543F"/>
    <w:rsid w:val="001C548D"/>
    <w:rsid w:val="001C5761"/>
    <w:rsid w:val="001C5A9E"/>
    <w:rsid w:val="001C5C23"/>
    <w:rsid w:val="001C5D10"/>
    <w:rsid w:val="001C5E43"/>
    <w:rsid w:val="001C6281"/>
    <w:rsid w:val="001C6B0F"/>
    <w:rsid w:val="001C6B5A"/>
    <w:rsid w:val="001C6E76"/>
    <w:rsid w:val="001C7ED7"/>
    <w:rsid w:val="001C7EFB"/>
    <w:rsid w:val="001D011D"/>
    <w:rsid w:val="001D018B"/>
    <w:rsid w:val="001D024B"/>
    <w:rsid w:val="001D0575"/>
    <w:rsid w:val="001D05DC"/>
    <w:rsid w:val="001D09AC"/>
    <w:rsid w:val="001D0C5C"/>
    <w:rsid w:val="001D0D07"/>
    <w:rsid w:val="001D11F4"/>
    <w:rsid w:val="001D12F3"/>
    <w:rsid w:val="001D1397"/>
    <w:rsid w:val="001D13EB"/>
    <w:rsid w:val="001D2469"/>
    <w:rsid w:val="001D292D"/>
    <w:rsid w:val="001D2F8D"/>
    <w:rsid w:val="001D335B"/>
    <w:rsid w:val="001D3B52"/>
    <w:rsid w:val="001D3E35"/>
    <w:rsid w:val="001D4102"/>
    <w:rsid w:val="001D434B"/>
    <w:rsid w:val="001D436A"/>
    <w:rsid w:val="001D4439"/>
    <w:rsid w:val="001D479E"/>
    <w:rsid w:val="001D5379"/>
    <w:rsid w:val="001D53DF"/>
    <w:rsid w:val="001D5C99"/>
    <w:rsid w:val="001D6099"/>
    <w:rsid w:val="001D62FE"/>
    <w:rsid w:val="001D6615"/>
    <w:rsid w:val="001D7179"/>
    <w:rsid w:val="001D75EB"/>
    <w:rsid w:val="001D7631"/>
    <w:rsid w:val="001D7976"/>
    <w:rsid w:val="001D7C2B"/>
    <w:rsid w:val="001D7DB9"/>
    <w:rsid w:val="001D7FBF"/>
    <w:rsid w:val="001E069E"/>
    <w:rsid w:val="001E0852"/>
    <w:rsid w:val="001E0E7C"/>
    <w:rsid w:val="001E1281"/>
    <w:rsid w:val="001E1512"/>
    <w:rsid w:val="001E1570"/>
    <w:rsid w:val="001E16C6"/>
    <w:rsid w:val="001E1D87"/>
    <w:rsid w:val="001E2944"/>
    <w:rsid w:val="001E295B"/>
    <w:rsid w:val="001E299B"/>
    <w:rsid w:val="001E2E53"/>
    <w:rsid w:val="001E31CB"/>
    <w:rsid w:val="001E351C"/>
    <w:rsid w:val="001E3D78"/>
    <w:rsid w:val="001E3EC9"/>
    <w:rsid w:val="001E4AC0"/>
    <w:rsid w:val="001E4EAC"/>
    <w:rsid w:val="001E587A"/>
    <w:rsid w:val="001E58B6"/>
    <w:rsid w:val="001E59CC"/>
    <w:rsid w:val="001E66E8"/>
    <w:rsid w:val="001E6C2C"/>
    <w:rsid w:val="001E6F94"/>
    <w:rsid w:val="001E7101"/>
    <w:rsid w:val="001E714F"/>
    <w:rsid w:val="001E72FB"/>
    <w:rsid w:val="001E743B"/>
    <w:rsid w:val="001E743F"/>
    <w:rsid w:val="001E75C1"/>
    <w:rsid w:val="001E787F"/>
    <w:rsid w:val="001E78B5"/>
    <w:rsid w:val="001E7933"/>
    <w:rsid w:val="001F03CD"/>
    <w:rsid w:val="001F0E04"/>
    <w:rsid w:val="001F0F71"/>
    <w:rsid w:val="001F1675"/>
    <w:rsid w:val="001F18B4"/>
    <w:rsid w:val="001F1DA2"/>
    <w:rsid w:val="001F1DC8"/>
    <w:rsid w:val="001F1F75"/>
    <w:rsid w:val="001F2D5A"/>
    <w:rsid w:val="001F30B3"/>
    <w:rsid w:val="001F3471"/>
    <w:rsid w:val="001F445B"/>
    <w:rsid w:val="001F4486"/>
    <w:rsid w:val="001F45C5"/>
    <w:rsid w:val="001F4D86"/>
    <w:rsid w:val="001F4E63"/>
    <w:rsid w:val="001F4F38"/>
    <w:rsid w:val="001F4FA0"/>
    <w:rsid w:val="001F517B"/>
    <w:rsid w:val="001F5AAB"/>
    <w:rsid w:val="001F5ACC"/>
    <w:rsid w:val="001F5D43"/>
    <w:rsid w:val="001F5E2E"/>
    <w:rsid w:val="001F6407"/>
    <w:rsid w:val="001F66DD"/>
    <w:rsid w:val="001F6CDE"/>
    <w:rsid w:val="001F73F9"/>
    <w:rsid w:val="0020030C"/>
    <w:rsid w:val="0020034A"/>
    <w:rsid w:val="0020067B"/>
    <w:rsid w:val="00200D9F"/>
    <w:rsid w:val="00200E62"/>
    <w:rsid w:val="00201323"/>
    <w:rsid w:val="00201357"/>
    <w:rsid w:val="002016F2"/>
    <w:rsid w:val="00201A66"/>
    <w:rsid w:val="00201B70"/>
    <w:rsid w:val="00201F57"/>
    <w:rsid w:val="00202D3A"/>
    <w:rsid w:val="00202D53"/>
    <w:rsid w:val="00202F8D"/>
    <w:rsid w:val="0020383C"/>
    <w:rsid w:val="002039B5"/>
    <w:rsid w:val="002039DE"/>
    <w:rsid w:val="00203D53"/>
    <w:rsid w:val="0020460C"/>
    <w:rsid w:val="0020461B"/>
    <w:rsid w:val="002046C8"/>
    <w:rsid w:val="00204CFE"/>
    <w:rsid w:val="00205207"/>
    <w:rsid w:val="002055F2"/>
    <w:rsid w:val="00205CE9"/>
    <w:rsid w:val="0020603B"/>
    <w:rsid w:val="00206044"/>
    <w:rsid w:val="00206548"/>
    <w:rsid w:val="00206EFE"/>
    <w:rsid w:val="002102E6"/>
    <w:rsid w:val="00210476"/>
    <w:rsid w:val="002106FC"/>
    <w:rsid w:val="00210CDD"/>
    <w:rsid w:val="00210D92"/>
    <w:rsid w:val="00211049"/>
    <w:rsid w:val="0021145D"/>
    <w:rsid w:val="00211487"/>
    <w:rsid w:val="00211A3A"/>
    <w:rsid w:val="00211C00"/>
    <w:rsid w:val="00211E5B"/>
    <w:rsid w:val="002124CA"/>
    <w:rsid w:val="00212826"/>
    <w:rsid w:val="00212C8D"/>
    <w:rsid w:val="00212CA5"/>
    <w:rsid w:val="00212D3B"/>
    <w:rsid w:val="00212FE1"/>
    <w:rsid w:val="00213850"/>
    <w:rsid w:val="00214007"/>
    <w:rsid w:val="0021489C"/>
    <w:rsid w:val="002149A7"/>
    <w:rsid w:val="00214E0C"/>
    <w:rsid w:val="00215565"/>
    <w:rsid w:val="0021559B"/>
    <w:rsid w:val="00215E16"/>
    <w:rsid w:val="002166CA"/>
    <w:rsid w:val="002173D5"/>
    <w:rsid w:val="00217743"/>
    <w:rsid w:val="00217B9A"/>
    <w:rsid w:val="00220C4E"/>
    <w:rsid w:val="0022159E"/>
    <w:rsid w:val="002220F4"/>
    <w:rsid w:val="0022271F"/>
    <w:rsid w:val="002227C4"/>
    <w:rsid w:val="00222D97"/>
    <w:rsid w:val="00222DE1"/>
    <w:rsid w:val="0022358E"/>
    <w:rsid w:val="002235D1"/>
    <w:rsid w:val="00223795"/>
    <w:rsid w:val="00223A0E"/>
    <w:rsid w:val="00223D7D"/>
    <w:rsid w:val="00224015"/>
    <w:rsid w:val="0022482D"/>
    <w:rsid w:val="00225399"/>
    <w:rsid w:val="0022555D"/>
    <w:rsid w:val="00225AD1"/>
    <w:rsid w:val="00225CFC"/>
    <w:rsid w:val="00225E97"/>
    <w:rsid w:val="00226016"/>
    <w:rsid w:val="0022653E"/>
    <w:rsid w:val="00226E64"/>
    <w:rsid w:val="00227083"/>
    <w:rsid w:val="00227396"/>
    <w:rsid w:val="00227E0A"/>
    <w:rsid w:val="00230525"/>
    <w:rsid w:val="0023125F"/>
    <w:rsid w:val="002315E5"/>
    <w:rsid w:val="00231D5D"/>
    <w:rsid w:val="00231F3E"/>
    <w:rsid w:val="00232A45"/>
    <w:rsid w:val="00232BB3"/>
    <w:rsid w:val="00233297"/>
    <w:rsid w:val="002332B6"/>
    <w:rsid w:val="00233815"/>
    <w:rsid w:val="002340AB"/>
    <w:rsid w:val="002343BB"/>
    <w:rsid w:val="002347ED"/>
    <w:rsid w:val="002354D0"/>
    <w:rsid w:val="00235BAE"/>
    <w:rsid w:val="00235DD9"/>
    <w:rsid w:val="0023606F"/>
    <w:rsid w:val="0023670F"/>
    <w:rsid w:val="00236A21"/>
    <w:rsid w:val="0023728F"/>
    <w:rsid w:val="00237D26"/>
    <w:rsid w:val="00240212"/>
    <w:rsid w:val="00240256"/>
    <w:rsid w:val="002411DB"/>
    <w:rsid w:val="002417D9"/>
    <w:rsid w:val="00241818"/>
    <w:rsid w:val="00241836"/>
    <w:rsid w:val="00241963"/>
    <w:rsid w:val="00241CA3"/>
    <w:rsid w:val="00241E6E"/>
    <w:rsid w:val="00242172"/>
    <w:rsid w:val="00242448"/>
    <w:rsid w:val="00242536"/>
    <w:rsid w:val="002429AE"/>
    <w:rsid w:val="00242C99"/>
    <w:rsid w:val="00243A76"/>
    <w:rsid w:val="0024430E"/>
    <w:rsid w:val="00244317"/>
    <w:rsid w:val="00244923"/>
    <w:rsid w:val="00244966"/>
    <w:rsid w:val="002455A3"/>
    <w:rsid w:val="00245833"/>
    <w:rsid w:val="00245FDA"/>
    <w:rsid w:val="00245FE5"/>
    <w:rsid w:val="002464AC"/>
    <w:rsid w:val="0024652F"/>
    <w:rsid w:val="0024658A"/>
    <w:rsid w:val="002465C7"/>
    <w:rsid w:val="002468CF"/>
    <w:rsid w:val="00246CC1"/>
    <w:rsid w:val="00246FD6"/>
    <w:rsid w:val="00247395"/>
    <w:rsid w:val="0024743D"/>
    <w:rsid w:val="0024759C"/>
    <w:rsid w:val="002479AA"/>
    <w:rsid w:val="00247BDB"/>
    <w:rsid w:val="00247E0B"/>
    <w:rsid w:val="00250129"/>
    <w:rsid w:val="002504A1"/>
    <w:rsid w:val="0025056C"/>
    <w:rsid w:val="002508A8"/>
    <w:rsid w:val="00250DFD"/>
    <w:rsid w:val="00251B1A"/>
    <w:rsid w:val="00251C8D"/>
    <w:rsid w:val="00251D36"/>
    <w:rsid w:val="0025200C"/>
    <w:rsid w:val="00252565"/>
    <w:rsid w:val="0025262D"/>
    <w:rsid w:val="00252A77"/>
    <w:rsid w:val="00252B3D"/>
    <w:rsid w:val="00254231"/>
    <w:rsid w:val="00254580"/>
    <w:rsid w:val="0025476C"/>
    <w:rsid w:val="00254918"/>
    <w:rsid w:val="00254E3E"/>
    <w:rsid w:val="00254FF2"/>
    <w:rsid w:val="00255143"/>
    <w:rsid w:val="00255670"/>
    <w:rsid w:val="00255A1B"/>
    <w:rsid w:val="00256488"/>
    <w:rsid w:val="00256976"/>
    <w:rsid w:val="0025704C"/>
    <w:rsid w:val="002573D3"/>
    <w:rsid w:val="00257633"/>
    <w:rsid w:val="00257697"/>
    <w:rsid w:val="0025784D"/>
    <w:rsid w:val="00257A69"/>
    <w:rsid w:val="00257B35"/>
    <w:rsid w:val="00257C4B"/>
    <w:rsid w:val="00257D58"/>
    <w:rsid w:val="0026086B"/>
    <w:rsid w:val="00260DDE"/>
    <w:rsid w:val="00261210"/>
    <w:rsid w:val="00261212"/>
    <w:rsid w:val="0026190B"/>
    <w:rsid w:val="00261ED3"/>
    <w:rsid w:val="00262FF4"/>
    <w:rsid w:val="002631B1"/>
    <w:rsid w:val="002636E1"/>
    <w:rsid w:val="0026379C"/>
    <w:rsid w:val="00263909"/>
    <w:rsid w:val="00263C89"/>
    <w:rsid w:val="00263EA8"/>
    <w:rsid w:val="00264353"/>
    <w:rsid w:val="00264AB1"/>
    <w:rsid w:val="00264F57"/>
    <w:rsid w:val="0026504B"/>
    <w:rsid w:val="00265175"/>
    <w:rsid w:val="00265256"/>
    <w:rsid w:val="00265722"/>
    <w:rsid w:val="00266272"/>
    <w:rsid w:val="00266445"/>
    <w:rsid w:val="002666D8"/>
    <w:rsid w:val="00266B7C"/>
    <w:rsid w:val="00266F52"/>
    <w:rsid w:val="002679B7"/>
    <w:rsid w:val="002701AC"/>
    <w:rsid w:val="0027022E"/>
    <w:rsid w:val="00270484"/>
    <w:rsid w:val="002708E5"/>
    <w:rsid w:val="00270C94"/>
    <w:rsid w:val="00270E6C"/>
    <w:rsid w:val="00271271"/>
    <w:rsid w:val="00271975"/>
    <w:rsid w:val="00271C41"/>
    <w:rsid w:val="00271E82"/>
    <w:rsid w:val="002721A7"/>
    <w:rsid w:val="00272222"/>
    <w:rsid w:val="002726AE"/>
    <w:rsid w:val="00272A43"/>
    <w:rsid w:val="00272DBB"/>
    <w:rsid w:val="0027355C"/>
    <w:rsid w:val="00274614"/>
    <w:rsid w:val="0027484C"/>
    <w:rsid w:val="002749AB"/>
    <w:rsid w:val="00274CA1"/>
    <w:rsid w:val="00275699"/>
    <w:rsid w:val="00275C8C"/>
    <w:rsid w:val="00276040"/>
    <w:rsid w:val="002760DD"/>
    <w:rsid w:val="00276CA3"/>
    <w:rsid w:val="00277367"/>
    <w:rsid w:val="00277427"/>
    <w:rsid w:val="00277DDE"/>
    <w:rsid w:val="00277EDB"/>
    <w:rsid w:val="0028031B"/>
    <w:rsid w:val="00280355"/>
    <w:rsid w:val="0028056A"/>
    <w:rsid w:val="0028097A"/>
    <w:rsid w:val="00280B71"/>
    <w:rsid w:val="00280D59"/>
    <w:rsid w:val="00280F34"/>
    <w:rsid w:val="002810A5"/>
    <w:rsid w:val="002811DB"/>
    <w:rsid w:val="002815EF"/>
    <w:rsid w:val="00281AA7"/>
    <w:rsid w:val="002821B9"/>
    <w:rsid w:val="002821DF"/>
    <w:rsid w:val="0028237F"/>
    <w:rsid w:val="00282837"/>
    <w:rsid w:val="00282C57"/>
    <w:rsid w:val="00282D9E"/>
    <w:rsid w:val="0028381E"/>
    <w:rsid w:val="00283AE7"/>
    <w:rsid w:val="00283E9B"/>
    <w:rsid w:val="0028464F"/>
    <w:rsid w:val="00284704"/>
    <w:rsid w:val="00284D22"/>
    <w:rsid w:val="0028530C"/>
    <w:rsid w:val="00285382"/>
    <w:rsid w:val="0028561B"/>
    <w:rsid w:val="002859D5"/>
    <w:rsid w:val="00285AEC"/>
    <w:rsid w:val="00285E11"/>
    <w:rsid w:val="0028621A"/>
    <w:rsid w:val="002862D6"/>
    <w:rsid w:val="00286404"/>
    <w:rsid w:val="002866D6"/>
    <w:rsid w:val="00286861"/>
    <w:rsid w:val="00287431"/>
    <w:rsid w:val="00287BD4"/>
    <w:rsid w:val="002900A0"/>
    <w:rsid w:val="0029010B"/>
    <w:rsid w:val="0029017C"/>
    <w:rsid w:val="002902B5"/>
    <w:rsid w:val="002902E8"/>
    <w:rsid w:val="002903CE"/>
    <w:rsid w:val="00290428"/>
    <w:rsid w:val="002906EF"/>
    <w:rsid w:val="00290B7A"/>
    <w:rsid w:val="00290E60"/>
    <w:rsid w:val="002911F3"/>
    <w:rsid w:val="0029153D"/>
    <w:rsid w:val="0029157B"/>
    <w:rsid w:val="00291BF4"/>
    <w:rsid w:val="002923CA"/>
    <w:rsid w:val="00292445"/>
    <w:rsid w:val="00292FC2"/>
    <w:rsid w:val="00293D5C"/>
    <w:rsid w:val="00293DA9"/>
    <w:rsid w:val="00293E8A"/>
    <w:rsid w:val="002945CB"/>
    <w:rsid w:val="00294692"/>
    <w:rsid w:val="0029475A"/>
    <w:rsid w:val="00294D03"/>
    <w:rsid w:val="00294D07"/>
    <w:rsid w:val="002952E2"/>
    <w:rsid w:val="00295902"/>
    <w:rsid w:val="00295B30"/>
    <w:rsid w:val="00295CA0"/>
    <w:rsid w:val="00296CF3"/>
    <w:rsid w:val="00296DD6"/>
    <w:rsid w:val="00296E72"/>
    <w:rsid w:val="00296F47"/>
    <w:rsid w:val="00297294"/>
    <w:rsid w:val="0029785E"/>
    <w:rsid w:val="00297B81"/>
    <w:rsid w:val="00297D26"/>
    <w:rsid w:val="002A001F"/>
    <w:rsid w:val="002A0294"/>
    <w:rsid w:val="002A061B"/>
    <w:rsid w:val="002A08A0"/>
    <w:rsid w:val="002A0AE9"/>
    <w:rsid w:val="002A1160"/>
    <w:rsid w:val="002A1C93"/>
    <w:rsid w:val="002A3EDC"/>
    <w:rsid w:val="002A43B7"/>
    <w:rsid w:val="002A459E"/>
    <w:rsid w:val="002A53D2"/>
    <w:rsid w:val="002A5AFA"/>
    <w:rsid w:val="002A6438"/>
    <w:rsid w:val="002A70B2"/>
    <w:rsid w:val="002A797F"/>
    <w:rsid w:val="002A7ABD"/>
    <w:rsid w:val="002B05E7"/>
    <w:rsid w:val="002B060F"/>
    <w:rsid w:val="002B0AC4"/>
    <w:rsid w:val="002B0CF3"/>
    <w:rsid w:val="002B0E24"/>
    <w:rsid w:val="002B0EEE"/>
    <w:rsid w:val="002B19E3"/>
    <w:rsid w:val="002B2AB7"/>
    <w:rsid w:val="002B318E"/>
    <w:rsid w:val="002B33B9"/>
    <w:rsid w:val="002B3F0A"/>
    <w:rsid w:val="002B3F0E"/>
    <w:rsid w:val="002B42DE"/>
    <w:rsid w:val="002B430D"/>
    <w:rsid w:val="002B44CA"/>
    <w:rsid w:val="002B4AB8"/>
    <w:rsid w:val="002B4DBE"/>
    <w:rsid w:val="002B5086"/>
    <w:rsid w:val="002B51D0"/>
    <w:rsid w:val="002B556E"/>
    <w:rsid w:val="002B5C58"/>
    <w:rsid w:val="002B62C5"/>
    <w:rsid w:val="002B694B"/>
    <w:rsid w:val="002B6B5F"/>
    <w:rsid w:val="002B7604"/>
    <w:rsid w:val="002B78C3"/>
    <w:rsid w:val="002B7D31"/>
    <w:rsid w:val="002B7E8A"/>
    <w:rsid w:val="002C0067"/>
    <w:rsid w:val="002C00B3"/>
    <w:rsid w:val="002C015E"/>
    <w:rsid w:val="002C0338"/>
    <w:rsid w:val="002C04D0"/>
    <w:rsid w:val="002C0822"/>
    <w:rsid w:val="002C10E8"/>
    <w:rsid w:val="002C1306"/>
    <w:rsid w:val="002C167C"/>
    <w:rsid w:val="002C23DC"/>
    <w:rsid w:val="002C26DD"/>
    <w:rsid w:val="002C2E00"/>
    <w:rsid w:val="002C32ED"/>
    <w:rsid w:val="002C3452"/>
    <w:rsid w:val="002C3A8F"/>
    <w:rsid w:val="002C3AAE"/>
    <w:rsid w:val="002C3B7D"/>
    <w:rsid w:val="002C3C23"/>
    <w:rsid w:val="002C452A"/>
    <w:rsid w:val="002C55EC"/>
    <w:rsid w:val="002C565D"/>
    <w:rsid w:val="002C5D2F"/>
    <w:rsid w:val="002C5F1D"/>
    <w:rsid w:val="002C5F88"/>
    <w:rsid w:val="002C644A"/>
    <w:rsid w:val="002C6B41"/>
    <w:rsid w:val="002C6EB5"/>
    <w:rsid w:val="002C732F"/>
    <w:rsid w:val="002C739A"/>
    <w:rsid w:val="002C753B"/>
    <w:rsid w:val="002C788B"/>
    <w:rsid w:val="002C79A2"/>
    <w:rsid w:val="002C79A4"/>
    <w:rsid w:val="002C7B81"/>
    <w:rsid w:val="002D0400"/>
    <w:rsid w:val="002D04B9"/>
    <w:rsid w:val="002D0765"/>
    <w:rsid w:val="002D09A2"/>
    <w:rsid w:val="002D0A21"/>
    <w:rsid w:val="002D0A97"/>
    <w:rsid w:val="002D123C"/>
    <w:rsid w:val="002D12A7"/>
    <w:rsid w:val="002D1D6F"/>
    <w:rsid w:val="002D1DF6"/>
    <w:rsid w:val="002D2AAA"/>
    <w:rsid w:val="002D2AF6"/>
    <w:rsid w:val="002D38AA"/>
    <w:rsid w:val="002D39D6"/>
    <w:rsid w:val="002D3E31"/>
    <w:rsid w:val="002D519E"/>
    <w:rsid w:val="002D5505"/>
    <w:rsid w:val="002D5699"/>
    <w:rsid w:val="002D5C1A"/>
    <w:rsid w:val="002D5CA9"/>
    <w:rsid w:val="002D5F08"/>
    <w:rsid w:val="002D6372"/>
    <w:rsid w:val="002D6415"/>
    <w:rsid w:val="002D64F2"/>
    <w:rsid w:val="002D6531"/>
    <w:rsid w:val="002D6582"/>
    <w:rsid w:val="002D65E6"/>
    <w:rsid w:val="002D6D93"/>
    <w:rsid w:val="002D6EE8"/>
    <w:rsid w:val="002D6F55"/>
    <w:rsid w:val="002D6FBB"/>
    <w:rsid w:val="002D713B"/>
    <w:rsid w:val="002D742D"/>
    <w:rsid w:val="002D7693"/>
    <w:rsid w:val="002D787A"/>
    <w:rsid w:val="002D7B45"/>
    <w:rsid w:val="002D7E2D"/>
    <w:rsid w:val="002E00C5"/>
    <w:rsid w:val="002E05D3"/>
    <w:rsid w:val="002E0D4A"/>
    <w:rsid w:val="002E152F"/>
    <w:rsid w:val="002E153B"/>
    <w:rsid w:val="002E1C11"/>
    <w:rsid w:val="002E1DED"/>
    <w:rsid w:val="002E27BD"/>
    <w:rsid w:val="002E2A3B"/>
    <w:rsid w:val="002E2ACB"/>
    <w:rsid w:val="002E3054"/>
    <w:rsid w:val="002E35E7"/>
    <w:rsid w:val="002E400F"/>
    <w:rsid w:val="002E401C"/>
    <w:rsid w:val="002E41C7"/>
    <w:rsid w:val="002E4225"/>
    <w:rsid w:val="002E4239"/>
    <w:rsid w:val="002E44D6"/>
    <w:rsid w:val="002E48FB"/>
    <w:rsid w:val="002E49CA"/>
    <w:rsid w:val="002E53EF"/>
    <w:rsid w:val="002E5D7A"/>
    <w:rsid w:val="002E608E"/>
    <w:rsid w:val="002E643D"/>
    <w:rsid w:val="002E6622"/>
    <w:rsid w:val="002E6806"/>
    <w:rsid w:val="002E6CDA"/>
    <w:rsid w:val="002E6DC0"/>
    <w:rsid w:val="002E6F5A"/>
    <w:rsid w:val="002E710F"/>
    <w:rsid w:val="002E74CB"/>
    <w:rsid w:val="002E75CE"/>
    <w:rsid w:val="002E7833"/>
    <w:rsid w:val="002E7C8B"/>
    <w:rsid w:val="002F05D4"/>
    <w:rsid w:val="002F0DEA"/>
    <w:rsid w:val="002F14C3"/>
    <w:rsid w:val="002F15FD"/>
    <w:rsid w:val="002F1B4F"/>
    <w:rsid w:val="002F1CEE"/>
    <w:rsid w:val="002F1DFE"/>
    <w:rsid w:val="002F1E64"/>
    <w:rsid w:val="002F243B"/>
    <w:rsid w:val="002F260C"/>
    <w:rsid w:val="002F313D"/>
    <w:rsid w:val="002F500C"/>
    <w:rsid w:val="002F5254"/>
    <w:rsid w:val="002F5894"/>
    <w:rsid w:val="002F5922"/>
    <w:rsid w:val="002F5E2F"/>
    <w:rsid w:val="002F616E"/>
    <w:rsid w:val="002F64B0"/>
    <w:rsid w:val="002F7047"/>
    <w:rsid w:val="002F7100"/>
    <w:rsid w:val="002F72FE"/>
    <w:rsid w:val="002F74CB"/>
    <w:rsid w:val="002F75FD"/>
    <w:rsid w:val="002F79AB"/>
    <w:rsid w:val="002F7BB3"/>
    <w:rsid w:val="002F7EB8"/>
    <w:rsid w:val="00300909"/>
    <w:rsid w:val="0030175E"/>
    <w:rsid w:val="0030183A"/>
    <w:rsid w:val="00301B28"/>
    <w:rsid w:val="0030230D"/>
    <w:rsid w:val="00302509"/>
    <w:rsid w:val="003026B4"/>
    <w:rsid w:val="00302A58"/>
    <w:rsid w:val="00302E10"/>
    <w:rsid w:val="003036BB"/>
    <w:rsid w:val="00303969"/>
    <w:rsid w:val="00303ABE"/>
    <w:rsid w:val="00303D5C"/>
    <w:rsid w:val="00303F4D"/>
    <w:rsid w:val="003046B4"/>
    <w:rsid w:val="00304A4A"/>
    <w:rsid w:val="003056D0"/>
    <w:rsid w:val="0030571A"/>
    <w:rsid w:val="00305D25"/>
    <w:rsid w:val="00306344"/>
    <w:rsid w:val="003063ED"/>
    <w:rsid w:val="0030678E"/>
    <w:rsid w:val="00306D1A"/>
    <w:rsid w:val="0030714C"/>
    <w:rsid w:val="00307629"/>
    <w:rsid w:val="00310438"/>
    <w:rsid w:val="0031076F"/>
    <w:rsid w:val="00310E89"/>
    <w:rsid w:val="00311042"/>
    <w:rsid w:val="00311C86"/>
    <w:rsid w:val="00312420"/>
    <w:rsid w:val="003124CF"/>
    <w:rsid w:val="00312751"/>
    <w:rsid w:val="00312E20"/>
    <w:rsid w:val="0031340F"/>
    <w:rsid w:val="00313994"/>
    <w:rsid w:val="0031446B"/>
    <w:rsid w:val="003144EF"/>
    <w:rsid w:val="00314DD3"/>
    <w:rsid w:val="003151B1"/>
    <w:rsid w:val="003152B5"/>
    <w:rsid w:val="00315373"/>
    <w:rsid w:val="003155D4"/>
    <w:rsid w:val="00315870"/>
    <w:rsid w:val="003161F7"/>
    <w:rsid w:val="003165F4"/>
    <w:rsid w:val="00316762"/>
    <w:rsid w:val="0031679A"/>
    <w:rsid w:val="0031686B"/>
    <w:rsid w:val="00316AC5"/>
    <w:rsid w:val="00316B00"/>
    <w:rsid w:val="00316D4D"/>
    <w:rsid w:val="0031712B"/>
    <w:rsid w:val="00317EB9"/>
    <w:rsid w:val="00320627"/>
    <w:rsid w:val="0032085F"/>
    <w:rsid w:val="00320A48"/>
    <w:rsid w:val="00320B5F"/>
    <w:rsid w:val="0032106D"/>
    <w:rsid w:val="003215F3"/>
    <w:rsid w:val="0032167B"/>
    <w:rsid w:val="00321F34"/>
    <w:rsid w:val="00322377"/>
    <w:rsid w:val="0032269E"/>
    <w:rsid w:val="00322F9E"/>
    <w:rsid w:val="00323003"/>
    <w:rsid w:val="00323FAF"/>
    <w:rsid w:val="003242C3"/>
    <w:rsid w:val="00324E4F"/>
    <w:rsid w:val="00325888"/>
    <w:rsid w:val="00325941"/>
    <w:rsid w:val="00326A26"/>
    <w:rsid w:val="00326CE7"/>
    <w:rsid w:val="00326EDB"/>
    <w:rsid w:val="0032743C"/>
    <w:rsid w:val="0033012D"/>
    <w:rsid w:val="00330564"/>
    <w:rsid w:val="00330DBC"/>
    <w:rsid w:val="003320E5"/>
    <w:rsid w:val="00332B57"/>
    <w:rsid w:val="00334135"/>
    <w:rsid w:val="0033448E"/>
    <w:rsid w:val="00334AD1"/>
    <w:rsid w:val="00334BC9"/>
    <w:rsid w:val="00335045"/>
    <w:rsid w:val="003354E1"/>
    <w:rsid w:val="00335D26"/>
    <w:rsid w:val="00335D4E"/>
    <w:rsid w:val="00335F56"/>
    <w:rsid w:val="003365DE"/>
    <w:rsid w:val="00337092"/>
    <w:rsid w:val="003370E1"/>
    <w:rsid w:val="00337109"/>
    <w:rsid w:val="003371D5"/>
    <w:rsid w:val="00337429"/>
    <w:rsid w:val="003374CD"/>
    <w:rsid w:val="00337F58"/>
    <w:rsid w:val="003405E5"/>
    <w:rsid w:val="003406CC"/>
    <w:rsid w:val="00341216"/>
    <w:rsid w:val="00341417"/>
    <w:rsid w:val="00341832"/>
    <w:rsid w:val="003422D1"/>
    <w:rsid w:val="00342863"/>
    <w:rsid w:val="00342883"/>
    <w:rsid w:val="00342D5A"/>
    <w:rsid w:val="00343006"/>
    <w:rsid w:val="00343516"/>
    <w:rsid w:val="0034398C"/>
    <w:rsid w:val="00343AA2"/>
    <w:rsid w:val="00343ABC"/>
    <w:rsid w:val="00343DD8"/>
    <w:rsid w:val="00343F55"/>
    <w:rsid w:val="0034427B"/>
    <w:rsid w:val="003442D9"/>
    <w:rsid w:val="0034444A"/>
    <w:rsid w:val="00344DCD"/>
    <w:rsid w:val="00345ECA"/>
    <w:rsid w:val="00345EF8"/>
    <w:rsid w:val="003460BF"/>
    <w:rsid w:val="003462BD"/>
    <w:rsid w:val="00346AF5"/>
    <w:rsid w:val="0034703C"/>
    <w:rsid w:val="00347208"/>
    <w:rsid w:val="00347522"/>
    <w:rsid w:val="00347570"/>
    <w:rsid w:val="00347A75"/>
    <w:rsid w:val="00347C6D"/>
    <w:rsid w:val="003515F7"/>
    <w:rsid w:val="00351EAB"/>
    <w:rsid w:val="0035289E"/>
    <w:rsid w:val="003528AA"/>
    <w:rsid w:val="00353352"/>
    <w:rsid w:val="003533AE"/>
    <w:rsid w:val="00353547"/>
    <w:rsid w:val="00353BA7"/>
    <w:rsid w:val="00353FF8"/>
    <w:rsid w:val="0035523F"/>
    <w:rsid w:val="0035531C"/>
    <w:rsid w:val="003565DE"/>
    <w:rsid w:val="00356CC9"/>
    <w:rsid w:val="00356F7C"/>
    <w:rsid w:val="00357245"/>
    <w:rsid w:val="003575E6"/>
    <w:rsid w:val="00360627"/>
    <w:rsid w:val="0036081D"/>
    <w:rsid w:val="00360854"/>
    <w:rsid w:val="003608CE"/>
    <w:rsid w:val="00360B19"/>
    <w:rsid w:val="00360C92"/>
    <w:rsid w:val="00360E29"/>
    <w:rsid w:val="003615EB"/>
    <w:rsid w:val="00361967"/>
    <w:rsid w:val="00362506"/>
    <w:rsid w:val="00362B3F"/>
    <w:rsid w:val="00362C74"/>
    <w:rsid w:val="00362DF8"/>
    <w:rsid w:val="003630EE"/>
    <w:rsid w:val="00363206"/>
    <w:rsid w:val="00363390"/>
    <w:rsid w:val="00363612"/>
    <w:rsid w:val="00363817"/>
    <w:rsid w:val="00363902"/>
    <w:rsid w:val="00363F57"/>
    <w:rsid w:val="0036414B"/>
    <w:rsid w:val="00364850"/>
    <w:rsid w:val="00364A7B"/>
    <w:rsid w:val="00364C88"/>
    <w:rsid w:val="0036526F"/>
    <w:rsid w:val="00365C90"/>
    <w:rsid w:val="00365E51"/>
    <w:rsid w:val="00365EA5"/>
    <w:rsid w:val="00366238"/>
    <w:rsid w:val="00366865"/>
    <w:rsid w:val="00366972"/>
    <w:rsid w:val="00366D15"/>
    <w:rsid w:val="00366DFF"/>
    <w:rsid w:val="00367458"/>
    <w:rsid w:val="00367A3D"/>
    <w:rsid w:val="00367B76"/>
    <w:rsid w:val="00367DF7"/>
    <w:rsid w:val="00367EF4"/>
    <w:rsid w:val="00367F82"/>
    <w:rsid w:val="003707B6"/>
    <w:rsid w:val="003709A6"/>
    <w:rsid w:val="00370A30"/>
    <w:rsid w:val="0037132A"/>
    <w:rsid w:val="003718B0"/>
    <w:rsid w:val="0037191E"/>
    <w:rsid w:val="00371DAC"/>
    <w:rsid w:val="00371E35"/>
    <w:rsid w:val="00372241"/>
    <w:rsid w:val="003723C8"/>
    <w:rsid w:val="00372C18"/>
    <w:rsid w:val="00372E0E"/>
    <w:rsid w:val="00372E90"/>
    <w:rsid w:val="00373033"/>
    <w:rsid w:val="00373918"/>
    <w:rsid w:val="00373E7A"/>
    <w:rsid w:val="00373F11"/>
    <w:rsid w:val="003740C6"/>
    <w:rsid w:val="00374405"/>
    <w:rsid w:val="00374545"/>
    <w:rsid w:val="00374620"/>
    <w:rsid w:val="00374701"/>
    <w:rsid w:val="00374829"/>
    <w:rsid w:val="00374C2D"/>
    <w:rsid w:val="003756DC"/>
    <w:rsid w:val="00375819"/>
    <w:rsid w:val="00375A82"/>
    <w:rsid w:val="00375B84"/>
    <w:rsid w:val="003762BD"/>
    <w:rsid w:val="00376399"/>
    <w:rsid w:val="003767DE"/>
    <w:rsid w:val="003777D0"/>
    <w:rsid w:val="00377B77"/>
    <w:rsid w:val="0038013C"/>
    <w:rsid w:val="0038025A"/>
    <w:rsid w:val="00380280"/>
    <w:rsid w:val="0038143B"/>
    <w:rsid w:val="003816B1"/>
    <w:rsid w:val="0038191F"/>
    <w:rsid w:val="0038198C"/>
    <w:rsid w:val="00381D2D"/>
    <w:rsid w:val="0038242C"/>
    <w:rsid w:val="00382F87"/>
    <w:rsid w:val="0038354B"/>
    <w:rsid w:val="00383B44"/>
    <w:rsid w:val="00383F9B"/>
    <w:rsid w:val="00384714"/>
    <w:rsid w:val="00384729"/>
    <w:rsid w:val="00384A19"/>
    <w:rsid w:val="00384CD2"/>
    <w:rsid w:val="00384D21"/>
    <w:rsid w:val="003856F0"/>
    <w:rsid w:val="00385704"/>
    <w:rsid w:val="00385734"/>
    <w:rsid w:val="00385792"/>
    <w:rsid w:val="003857AA"/>
    <w:rsid w:val="00385D14"/>
    <w:rsid w:val="00385DAA"/>
    <w:rsid w:val="0038604C"/>
    <w:rsid w:val="00386158"/>
    <w:rsid w:val="00386171"/>
    <w:rsid w:val="0038621B"/>
    <w:rsid w:val="00386A71"/>
    <w:rsid w:val="00386BC1"/>
    <w:rsid w:val="00386C84"/>
    <w:rsid w:val="00386F09"/>
    <w:rsid w:val="00387475"/>
    <w:rsid w:val="003874E7"/>
    <w:rsid w:val="00387E76"/>
    <w:rsid w:val="00390063"/>
    <w:rsid w:val="0039019E"/>
    <w:rsid w:val="003906C9"/>
    <w:rsid w:val="00391339"/>
    <w:rsid w:val="00391F3B"/>
    <w:rsid w:val="003923EC"/>
    <w:rsid w:val="00392971"/>
    <w:rsid w:val="00393127"/>
    <w:rsid w:val="0039349D"/>
    <w:rsid w:val="0039351B"/>
    <w:rsid w:val="00393CB3"/>
    <w:rsid w:val="00393E4F"/>
    <w:rsid w:val="00393F49"/>
    <w:rsid w:val="003944E7"/>
    <w:rsid w:val="0039453E"/>
    <w:rsid w:val="00394C8C"/>
    <w:rsid w:val="00394D8F"/>
    <w:rsid w:val="00395053"/>
    <w:rsid w:val="0039552C"/>
    <w:rsid w:val="00395562"/>
    <w:rsid w:val="00395FAC"/>
    <w:rsid w:val="003960A3"/>
    <w:rsid w:val="00396565"/>
    <w:rsid w:val="0039671A"/>
    <w:rsid w:val="00396C32"/>
    <w:rsid w:val="00396F36"/>
    <w:rsid w:val="00397559"/>
    <w:rsid w:val="003975DC"/>
    <w:rsid w:val="00397682"/>
    <w:rsid w:val="00397C28"/>
    <w:rsid w:val="003A0B8A"/>
    <w:rsid w:val="003A0C40"/>
    <w:rsid w:val="003A10F4"/>
    <w:rsid w:val="003A1839"/>
    <w:rsid w:val="003A2149"/>
    <w:rsid w:val="003A2E7D"/>
    <w:rsid w:val="003A3262"/>
    <w:rsid w:val="003A38B2"/>
    <w:rsid w:val="003A3E86"/>
    <w:rsid w:val="003A46C7"/>
    <w:rsid w:val="003A4B01"/>
    <w:rsid w:val="003A5141"/>
    <w:rsid w:val="003A523F"/>
    <w:rsid w:val="003A586D"/>
    <w:rsid w:val="003A5D62"/>
    <w:rsid w:val="003A5F98"/>
    <w:rsid w:val="003A62AE"/>
    <w:rsid w:val="003A6951"/>
    <w:rsid w:val="003A6A4C"/>
    <w:rsid w:val="003A6C1E"/>
    <w:rsid w:val="003A72AA"/>
    <w:rsid w:val="003A7635"/>
    <w:rsid w:val="003A78FE"/>
    <w:rsid w:val="003A7A03"/>
    <w:rsid w:val="003B02DE"/>
    <w:rsid w:val="003B0340"/>
    <w:rsid w:val="003B09AB"/>
    <w:rsid w:val="003B131A"/>
    <w:rsid w:val="003B1490"/>
    <w:rsid w:val="003B14CC"/>
    <w:rsid w:val="003B24B7"/>
    <w:rsid w:val="003B25F0"/>
    <w:rsid w:val="003B2D74"/>
    <w:rsid w:val="003B2DD8"/>
    <w:rsid w:val="003B314B"/>
    <w:rsid w:val="003B3316"/>
    <w:rsid w:val="003B3CFF"/>
    <w:rsid w:val="003B3E8C"/>
    <w:rsid w:val="003B4711"/>
    <w:rsid w:val="003B4E6C"/>
    <w:rsid w:val="003B51C4"/>
    <w:rsid w:val="003B5769"/>
    <w:rsid w:val="003B5962"/>
    <w:rsid w:val="003B5B5E"/>
    <w:rsid w:val="003B6047"/>
    <w:rsid w:val="003B6704"/>
    <w:rsid w:val="003B6796"/>
    <w:rsid w:val="003B6FE7"/>
    <w:rsid w:val="003B73F5"/>
    <w:rsid w:val="003B74CC"/>
    <w:rsid w:val="003B75B7"/>
    <w:rsid w:val="003B7999"/>
    <w:rsid w:val="003C0157"/>
    <w:rsid w:val="003C074E"/>
    <w:rsid w:val="003C090B"/>
    <w:rsid w:val="003C0A62"/>
    <w:rsid w:val="003C0BB0"/>
    <w:rsid w:val="003C0D2B"/>
    <w:rsid w:val="003C11F3"/>
    <w:rsid w:val="003C126B"/>
    <w:rsid w:val="003C2209"/>
    <w:rsid w:val="003C22E2"/>
    <w:rsid w:val="003C2895"/>
    <w:rsid w:val="003C2981"/>
    <w:rsid w:val="003C2DE7"/>
    <w:rsid w:val="003C3706"/>
    <w:rsid w:val="003C37D3"/>
    <w:rsid w:val="003C3868"/>
    <w:rsid w:val="003C39AA"/>
    <w:rsid w:val="003C3E89"/>
    <w:rsid w:val="003C3FC3"/>
    <w:rsid w:val="003C496A"/>
    <w:rsid w:val="003C4F5F"/>
    <w:rsid w:val="003C5470"/>
    <w:rsid w:val="003C550B"/>
    <w:rsid w:val="003C585E"/>
    <w:rsid w:val="003C5939"/>
    <w:rsid w:val="003C5C5A"/>
    <w:rsid w:val="003C61AD"/>
    <w:rsid w:val="003C6E58"/>
    <w:rsid w:val="003C72D1"/>
    <w:rsid w:val="003C7EDF"/>
    <w:rsid w:val="003D0181"/>
    <w:rsid w:val="003D01A3"/>
    <w:rsid w:val="003D01EF"/>
    <w:rsid w:val="003D021F"/>
    <w:rsid w:val="003D10B0"/>
    <w:rsid w:val="003D121B"/>
    <w:rsid w:val="003D30E8"/>
    <w:rsid w:val="003D3501"/>
    <w:rsid w:val="003D3633"/>
    <w:rsid w:val="003D379B"/>
    <w:rsid w:val="003D37BD"/>
    <w:rsid w:val="003D3E4F"/>
    <w:rsid w:val="003D3E5B"/>
    <w:rsid w:val="003D3E82"/>
    <w:rsid w:val="003D4B8A"/>
    <w:rsid w:val="003D4D25"/>
    <w:rsid w:val="003D58BC"/>
    <w:rsid w:val="003D591B"/>
    <w:rsid w:val="003D59DB"/>
    <w:rsid w:val="003D68BE"/>
    <w:rsid w:val="003D6DB0"/>
    <w:rsid w:val="003D6F24"/>
    <w:rsid w:val="003D7003"/>
    <w:rsid w:val="003D713A"/>
    <w:rsid w:val="003D7821"/>
    <w:rsid w:val="003D7902"/>
    <w:rsid w:val="003E0143"/>
    <w:rsid w:val="003E039F"/>
    <w:rsid w:val="003E0B8A"/>
    <w:rsid w:val="003E11A8"/>
    <w:rsid w:val="003E12CA"/>
    <w:rsid w:val="003E1E25"/>
    <w:rsid w:val="003E2217"/>
    <w:rsid w:val="003E23FD"/>
    <w:rsid w:val="003E2B26"/>
    <w:rsid w:val="003E30E2"/>
    <w:rsid w:val="003E3603"/>
    <w:rsid w:val="003E3841"/>
    <w:rsid w:val="003E3AAA"/>
    <w:rsid w:val="003E4172"/>
    <w:rsid w:val="003E43B4"/>
    <w:rsid w:val="003E47AA"/>
    <w:rsid w:val="003E49DB"/>
    <w:rsid w:val="003E4AB5"/>
    <w:rsid w:val="003E514D"/>
    <w:rsid w:val="003E5294"/>
    <w:rsid w:val="003E5A38"/>
    <w:rsid w:val="003E6228"/>
    <w:rsid w:val="003E654D"/>
    <w:rsid w:val="003E6D09"/>
    <w:rsid w:val="003E6E3E"/>
    <w:rsid w:val="003E6F3E"/>
    <w:rsid w:val="003E752B"/>
    <w:rsid w:val="003E755E"/>
    <w:rsid w:val="003E78D7"/>
    <w:rsid w:val="003E7BB6"/>
    <w:rsid w:val="003E7E14"/>
    <w:rsid w:val="003F030A"/>
    <w:rsid w:val="003F12AC"/>
    <w:rsid w:val="003F1B98"/>
    <w:rsid w:val="003F1D9F"/>
    <w:rsid w:val="003F214A"/>
    <w:rsid w:val="003F279A"/>
    <w:rsid w:val="003F2CFD"/>
    <w:rsid w:val="003F3214"/>
    <w:rsid w:val="003F34E4"/>
    <w:rsid w:val="003F3542"/>
    <w:rsid w:val="003F3635"/>
    <w:rsid w:val="003F3677"/>
    <w:rsid w:val="003F43EB"/>
    <w:rsid w:val="003F4517"/>
    <w:rsid w:val="003F5424"/>
    <w:rsid w:val="003F54E0"/>
    <w:rsid w:val="003F57D5"/>
    <w:rsid w:val="003F644C"/>
    <w:rsid w:val="003F734D"/>
    <w:rsid w:val="003F7439"/>
    <w:rsid w:val="003F79D4"/>
    <w:rsid w:val="003F7BDA"/>
    <w:rsid w:val="00400268"/>
    <w:rsid w:val="00400A82"/>
    <w:rsid w:val="004017BD"/>
    <w:rsid w:val="00401845"/>
    <w:rsid w:val="0040273D"/>
    <w:rsid w:val="004029AF"/>
    <w:rsid w:val="00402A02"/>
    <w:rsid w:val="0040344F"/>
    <w:rsid w:val="00403EEA"/>
    <w:rsid w:val="004040D7"/>
    <w:rsid w:val="00404625"/>
    <w:rsid w:val="004046BE"/>
    <w:rsid w:val="004049CF"/>
    <w:rsid w:val="004049D8"/>
    <w:rsid w:val="004053FE"/>
    <w:rsid w:val="00405460"/>
    <w:rsid w:val="00405676"/>
    <w:rsid w:val="0040580F"/>
    <w:rsid w:val="00405BD4"/>
    <w:rsid w:val="00405CCB"/>
    <w:rsid w:val="00405F86"/>
    <w:rsid w:val="00406602"/>
    <w:rsid w:val="00406640"/>
    <w:rsid w:val="004067D5"/>
    <w:rsid w:val="004069F0"/>
    <w:rsid w:val="00406B1F"/>
    <w:rsid w:val="00406DF5"/>
    <w:rsid w:val="00407018"/>
    <w:rsid w:val="00407433"/>
    <w:rsid w:val="004076BC"/>
    <w:rsid w:val="0040797D"/>
    <w:rsid w:val="00407D00"/>
    <w:rsid w:val="00407DA9"/>
    <w:rsid w:val="00407DD5"/>
    <w:rsid w:val="0041047D"/>
    <w:rsid w:val="0041058A"/>
    <w:rsid w:val="00410890"/>
    <w:rsid w:val="00410AD6"/>
    <w:rsid w:val="00410CD4"/>
    <w:rsid w:val="00411396"/>
    <w:rsid w:val="00411615"/>
    <w:rsid w:val="00411844"/>
    <w:rsid w:val="00411C9B"/>
    <w:rsid w:val="00411F98"/>
    <w:rsid w:val="00412922"/>
    <w:rsid w:val="0041367B"/>
    <w:rsid w:val="00413879"/>
    <w:rsid w:val="00413FB1"/>
    <w:rsid w:val="0041426B"/>
    <w:rsid w:val="00414ACA"/>
    <w:rsid w:val="00415296"/>
    <w:rsid w:val="004158F3"/>
    <w:rsid w:val="00415C62"/>
    <w:rsid w:val="00415DDD"/>
    <w:rsid w:val="00415FEE"/>
    <w:rsid w:val="0041650A"/>
    <w:rsid w:val="00416ADE"/>
    <w:rsid w:val="00416C21"/>
    <w:rsid w:val="0041793C"/>
    <w:rsid w:val="00420420"/>
    <w:rsid w:val="00420EDB"/>
    <w:rsid w:val="004214F3"/>
    <w:rsid w:val="004217A2"/>
    <w:rsid w:val="004229A2"/>
    <w:rsid w:val="00422BEF"/>
    <w:rsid w:val="00422C24"/>
    <w:rsid w:val="00422C2D"/>
    <w:rsid w:val="00424702"/>
    <w:rsid w:val="00424EDF"/>
    <w:rsid w:val="00425222"/>
    <w:rsid w:val="00425DED"/>
    <w:rsid w:val="00425EEB"/>
    <w:rsid w:val="00425F42"/>
    <w:rsid w:val="00426267"/>
    <w:rsid w:val="0042640F"/>
    <w:rsid w:val="0042661D"/>
    <w:rsid w:val="004268FD"/>
    <w:rsid w:val="00426ADA"/>
    <w:rsid w:val="00426C88"/>
    <w:rsid w:val="00426E88"/>
    <w:rsid w:val="004278B7"/>
    <w:rsid w:val="004305B6"/>
    <w:rsid w:val="0043070D"/>
    <w:rsid w:val="004309CF"/>
    <w:rsid w:val="00430A0A"/>
    <w:rsid w:val="00430BDE"/>
    <w:rsid w:val="00431015"/>
    <w:rsid w:val="004310AE"/>
    <w:rsid w:val="004310E7"/>
    <w:rsid w:val="00431781"/>
    <w:rsid w:val="00431CBA"/>
    <w:rsid w:val="004321B5"/>
    <w:rsid w:val="004322F4"/>
    <w:rsid w:val="00432314"/>
    <w:rsid w:val="0043245E"/>
    <w:rsid w:val="00432495"/>
    <w:rsid w:val="0043273E"/>
    <w:rsid w:val="004327A0"/>
    <w:rsid w:val="00432A67"/>
    <w:rsid w:val="00433667"/>
    <w:rsid w:val="004336C2"/>
    <w:rsid w:val="00433860"/>
    <w:rsid w:val="00433A37"/>
    <w:rsid w:val="00433BC3"/>
    <w:rsid w:val="0043404E"/>
    <w:rsid w:val="004342D1"/>
    <w:rsid w:val="00434457"/>
    <w:rsid w:val="00434D5F"/>
    <w:rsid w:val="00435281"/>
    <w:rsid w:val="00435736"/>
    <w:rsid w:val="004359A6"/>
    <w:rsid w:val="00435A3F"/>
    <w:rsid w:val="00435BB1"/>
    <w:rsid w:val="00435C71"/>
    <w:rsid w:val="004361E4"/>
    <w:rsid w:val="004362B2"/>
    <w:rsid w:val="004364E5"/>
    <w:rsid w:val="00437189"/>
    <w:rsid w:val="00437342"/>
    <w:rsid w:val="00437380"/>
    <w:rsid w:val="00437389"/>
    <w:rsid w:val="004409E5"/>
    <w:rsid w:val="00441384"/>
    <w:rsid w:val="004415B4"/>
    <w:rsid w:val="004420AD"/>
    <w:rsid w:val="0044210D"/>
    <w:rsid w:val="0044228B"/>
    <w:rsid w:val="0044270E"/>
    <w:rsid w:val="0044275B"/>
    <w:rsid w:val="00442A47"/>
    <w:rsid w:val="00442C8B"/>
    <w:rsid w:val="00443478"/>
    <w:rsid w:val="00443982"/>
    <w:rsid w:val="00443D75"/>
    <w:rsid w:val="00444483"/>
    <w:rsid w:val="00444B45"/>
    <w:rsid w:val="00444E91"/>
    <w:rsid w:val="00444FCF"/>
    <w:rsid w:val="00445046"/>
    <w:rsid w:val="004457F5"/>
    <w:rsid w:val="00446228"/>
    <w:rsid w:val="00447003"/>
    <w:rsid w:val="0044711E"/>
    <w:rsid w:val="00447318"/>
    <w:rsid w:val="00447545"/>
    <w:rsid w:val="004475A7"/>
    <w:rsid w:val="00447767"/>
    <w:rsid w:val="004478C4"/>
    <w:rsid w:val="00450260"/>
    <w:rsid w:val="004503D1"/>
    <w:rsid w:val="00450713"/>
    <w:rsid w:val="004509F8"/>
    <w:rsid w:val="00450B13"/>
    <w:rsid w:val="00450D75"/>
    <w:rsid w:val="0045160E"/>
    <w:rsid w:val="00451B71"/>
    <w:rsid w:val="00451D5B"/>
    <w:rsid w:val="004521CD"/>
    <w:rsid w:val="004528C8"/>
    <w:rsid w:val="00452A50"/>
    <w:rsid w:val="00453573"/>
    <w:rsid w:val="004535B0"/>
    <w:rsid w:val="00454171"/>
    <w:rsid w:val="00454A40"/>
    <w:rsid w:val="00454B84"/>
    <w:rsid w:val="0045508E"/>
    <w:rsid w:val="004550F2"/>
    <w:rsid w:val="00455152"/>
    <w:rsid w:val="00455410"/>
    <w:rsid w:val="00455785"/>
    <w:rsid w:val="004557A2"/>
    <w:rsid w:val="004557F7"/>
    <w:rsid w:val="004563CC"/>
    <w:rsid w:val="00456BE7"/>
    <w:rsid w:val="00456D6C"/>
    <w:rsid w:val="00457234"/>
    <w:rsid w:val="0045768E"/>
    <w:rsid w:val="0045774A"/>
    <w:rsid w:val="004578D9"/>
    <w:rsid w:val="00457B7C"/>
    <w:rsid w:val="00457CCD"/>
    <w:rsid w:val="00457F9D"/>
    <w:rsid w:val="00461802"/>
    <w:rsid w:val="00461851"/>
    <w:rsid w:val="00461BF3"/>
    <w:rsid w:val="00462028"/>
    <w:rsid w:val="00462556"/>
    <w:rsid w:val="004629F2"/>
    <w:rsid w:val="00462DCA"/>
    <w:rsid w:val="0046378C"/>
    <w:rsid w:val="004638DC"/>
    <w:rsid w:val="00463DAB"/>
    <w:rsid w:val="00464DAC"/>
    <w:rsid w:val="004650C6"/>
    <w:rsid w:val="00465183"/>
    <w:rsid w:val="0046547F"/>
    <w:rsid w:val="004657AC"/>
    <w:rsid w:val="00465AB3"/>
    <w:rsid w:val="00466416"/>
    <w:rsid w:val="00466997"/>
    <w:rsid w:val="00466F4B"/>
    <w:rsid w:val="00466FD7"/>
    <w:rsid w:val="00467605"/>
    <w:rsid w:val="004676BB"/>
    <w:rsid w:val="0046798C"/>
    <w:rsid w:val="00467F48"/>
    <w:rsid w:val="00470075"/>
    <w:rsid w:val="004702B0"/>
    <w:rsid w:val="00470C12"/>
    <w:rsid w:val="004712F5"/>
    <w:rsid w:val="0047141D"/>
    <w:rsid w:val="0047218A"/>
    <w:rsid w:val="00472AEB"/>
    <w:rsid w:val="00472B00"/>
    <w:rsid w:val="00472C44"/>
    <w:rsid w:val="00472DC6"/>
    <w:rsid w:val="004730F5"/>
    <w:rsid w:val="0047356B"/>
    <w:rsid w:val="00473A33"/>
    <w:rsid w:val="00473D84"/>
    <w:rsid w:val="00473E2F"/>
    <w:rsid w:val="00473E44"/>
    <w:rsid w:val="00473FED"/>
    <w:rsid w:val="004745E2"/>
    <w:rsid w:val="00474638"/>
    <w:rsid w:val="00474859"/>
    <w:rsid w:val="00474C53"/>
    <w:rsid w:val="004751C2"/>
    <w:rsid w:val="0047597D"/>
    <w:rsid w:val="00475A8C"/>
    <w:rsid w:val="00475E3B"/>
    <w:rsid w:val="00475E88"/>
    <w:rsid w:val="0047612D"/>
    <w:rsid w:val="00476436"/>
    <w:rsid w:val="00476790"/>
    <w:rsid w:val="00476797"/>
    <w:rsid w:val="00476F29"/>
    <w:rsid w:val="00477497"/>
    <w:rsid w:val="00477868"/>
    <w:rsid w:val="00477AA8"/>
    <w:rsid w:val="00477CB3"/>
    <w:rsid w:val="004800B7"/>
    <w:rsid w:val="00480292"/>
    <w:rsid w:val="004802AE"/>
    <w:rsid w:val="00480A59"/>
    <w:rsid w:val="0048160D"/>
    <w:rsid w:val="00481B0D"/>
    <w:rsid w:val="00481BDF"/>
    <w:rsid w:val="00482345"/>
    <w:rsid w:val="0048247D"/>
    <w:rsid w:val="004824D8"/>
    <w:rsid w:val="004827AD"/>
    <w:rsid w:val="00482B3A"/>
    <w:rsid w:val="00483716"/>
    <w:rsid w:val="004837FB"/>
    <w:rsid w:val="00483E86"/>
    <w:rsid w:val="004840FD"/>
    <w:rsid w:val="0048421B"/>
    <w:rsid w:val="00484451"/>
    <w:rsid w:val="0048483C"/>
    <w:rsid w:val="004850F0"/>
    <w:rsid w:val="00485519"/>
    <w:rsid w:val="004857D5"/>
    <w:rsid w:val="0048584F"/>
    <w:rsid w:val="004858AB"/>
    <w:rsid w:val="00485BB5"/>
    <w:rsid w:val="00485D8D"/>
    <w:rsid w:val="00486135"/>
    <w:rsid w:val="0048667C"/>
    <w:rsid w:val="00486A79"/>
    <w:rsid w:val="0048709C"/>
    <w:rsid w:val="00487698"/>
    <w:rsid w:val="00487A2B"/>
    <w:rsid w:val="00487BAA"/>
    <w:rsid w:val="00487E79"/>
    <w:rsid w:val="004902EE"/>
    <w:rsid w:val="0049031D"/>
    <w:rsid w:val="004906E2"/>
    <w:rsid w:val="0049152E"/>
    <w:rsid w:val="00491598"/>
    <w:rsid w:val="00491959"/>
    <w:rsid w:val="0049254F"/>
    <w:rsid w:val="004926F1"/>
    <w:rsid w:val="004927A5"/>
    <w:rsid w:val="00492D5F"/>
    <w:rsid w:val="00493994"/>
    <w:rsid w:val="00493AE8"/>
    <w:rsid w:val="0049448A"/>
    <w:rsid w:val="004946A9"/>
    <w:rsid w:val="00495240"/>
    <w:rsid w:val="00495493"/>
    <w:rsid w:val="00495565"/>
    <w:rsid w:val="00495C61"/>
    <w:rsid w:val="0049655D"/>
    <w:rsid w:val="00496887"/>
    <w:rsid w:val="00496B87"/>
    <w:rsid w:val="00496F41"/>
    <w:rsid w:val="00497439"/>
    <w:rsid w:val="004A0536"/>
    <w:rsid w:val="004A0826"/>
    <w:rsid w:val="004A0E26"/>
    <w:rsid w:val="004A0EA0"/>
    <w:rsid w:val="004A1009"/>
    <w:rsid w:val="004A10F9"/>
    <w:rsid w:val="004A174E"/>
    <w:rsid w:val="004A1B9D"/>
    <w:rsid w:val="004A1BB4"/>
    <w:rsid w:val="004A208F"/>
    <w:rsid w:val="004A21E4"/>
    <w:rsid w:val="004A23B8"/>
    <w:rsid w:val="004A257C"/>
    <w:rsid w:val="004A26ED"/>
    <w:rsid w:val="004A2D94"/>
    <w:rsid w:val="004A2E7C"/>
    <w:rsid w:val="004A362C"/>
    <w:rsid w:val="004A379B"/>
    <w:rsid w:val="004A3A6E"/>
    <w:rsid w:val="004A3A8C"/>
    <w:rsid w:val="004A3D0C"/>
    <w:rsid w:val="004A3DEE"/>
    <w:rsid w:val="004A3EAD"/>
    <w:rsid w:val="004A3EF2"/>
    <w:rsid w:val="004A3EF4"/>
    <w:rsid w:val="004A3F97"/>
    <w:rsid w:val="004A42C6"/>
    <w:rsid w:val="004A469D"/>
    <w:rsid w:val="004A504C"/>
    <w:rsid w:val="004A539A"/>
    <w:rsid w:val="004A57D2"/>
    <w:rsid w:val="004A5905"/>
    <w:rsid w:val="004A5EB7"/>
    <w:rsid w:val="004A5EFE"/>
    <w:rsid w:val="004A64AC"/>
    <w:rsid w:val="004A6EC9"/>
    <w:rsid w:val="004A737C"/>
    <w:rsid w:val="004A78F2"/>
    <w:rsid w:val="004A7A11"/>
    <w:rsid w:val="004A7F73"/>
    <w:rsid w:val="004B0199"/>
    <w:rsid w:val="004B0224"/>
    <w:rsid w:val="004B036B"/>
    <w:rsid w:val="004B05F8"/>
    <w:rsid w:val="004B0EC5"/>
    <w:rsid w:val="004B1C38"/>
    <w:rsid w:val="004B1F93"/>
    <w:rsid w:val="004B2053"/>
    <w:rsid w:val="004B2F5B"/>
    <w:rsid w:val="004B342B"/>
    <w:rsid w:val="004B3483"/>
    <w:rsid w:val="004B369D"/>
    <w:rsid w:val="004B39A4"/>
    <w:rsid w:val="004B3C3E"/>
    <w:rsid w:val="004B41E8"/>
    <w:rsid w:val="004B4589"/>
    <w:rsid w:val="004B48FA"/>
    <w:rsid w:val="004B4ABB"/>
    <w:rsid w:val="004B5443"/>
    <w:rsid w:val="004B5720"/>
    <w:rsid w:val="004B624F"/>
    <w:rsid w:val="004B6354"/>
    <w:rsid w:val="004B638B"/>
    <w:rsid w:val="004B6799"/>
    <w:rsid w:val="004B6841"/>
    <w:rsid w:val="004B6BF3"/>
    <w:rsid w:val="004B6F79"/>
    <w:rsid w:val="004B7159"/>
    <w:rsid w:val="004B7263"/>
    <w:rsid w:val="004B77C6"/>
    <w:rsid w:val="004B791D"/>
    <w:rsid w:val="004C0176"/>
    <w:rsid w:val="004C053D"/>
    <w:rsid w:val="004C0FB4"/>
    <w:rsid w:val="004C0FD5"/>
    <w:rsid w:val="004C140C"/>
    <w:rsid w:val="004C15F5"/>
    <w:rsid w:val="004C1863"/>
    <w:rsid w:val="004C18E5"/>
    <w:rsid w:val="004C1A26"/>
    <w:rsid w:val="004C1B15"/>
    <w:rsid w:val="004C296A"/>
    <w:rsid w:val="004C3BBD"/>
    <w:rsid w:val="004C41A8"/>
    <w:rsid w:val="004C4E38"/>
    <w:rsid w:val="004C4E8A"/>
    <w:rsid w:val="004C554D"/>
    <w:rsid w:val="004C58DE"/>
    <w:rsid w:val="004C59F4"/>
    <w:rsid w:val="004C5D49"/>
    <w:rsid w:val="004C645C"/>
    <w:rsid w:val="004C69D3"/>
    <w:rsid w:val="004C6B2D"/>
    <w:rsid w:val="004C7071"/>
    <w:rsid w:val="004C73FE"/>
    <w:rsid w:val="004C7DD1"/>
    <w:rsid w:val="004D0A99"/>
    <w:rsid w:val="004D0B76"/>
    <w:rsid w:val="004D0DEF"/>
    <w:rsid w:val="004D11A8"/>
    <w:rsid w:val="004D152B"/>
    <w:rsid w:val="004D1582"/>
    <w:rsid w:val="004D16DC"/>
    <w:rsid w:val="004D2061"/>
    <w:rsid w:val="004D2063"/>
    <w:rsid w:val="004D21D3"/>
    <w:rsid w:val="004D224A"/>
    <w:rsid w:val="004D298A"/>
    <w:rsid w:val="004D3033"/>
    <w:rsid w:val="004D3112"/>
    <w:rsid w:val="004D372E"/>
    <w:rsid w:val="004D3BFE"/>
    <w:rsid w:val="004D3FA0"/>
    <w:rsid w:val="004D4015"/>
    <w:rsid w:val="004D40CD"/>
    <w:rsid w:val="004D4A02"/>
    <w:rsid w:val="004D4B02"/>
    <w:rsid w:val="004D4F0E"/>
    <w:rsid w:val="004D4F89"/>
    <w:rsid w:val="004D54D9"/>
    <w:rsid w:val="004D5555"/>
    <w:rsid w:val="004D5858"/>
    <w:rsid w:val="004D5A86"/>
    <w:rsid w:val="004D5D2D"/>
    <w:rsid w:val="004D5E26"/>
    <w:rsid w:val="004D6316"/>
    <w:rsid w:val="004D65E7"/>
    <w:rsid w:val="004D6927"/>
    <w:rsid w:val="004D6A55"/>
    <w:rsid w:val="004D6A62"/>
    <w:rsid w:val="004D6E4A"/>
    <w:rsid w:val="004D74C0"/>
    <w:rsid w:val="004D757A"/>
    <w:rsid w:val="004D777A"/>
    <w:rsid w:val="004D79A3"/>
    <w:rsid w:val="004E056B"/>
    <w:rsid w:val="004E0E22"/>
    <w:rsid w:val="004E0E71"/>
    <w:rsid w:val="004E108E"/>
    <w:rsid w:val="004E1862"/>
    <w:rsid w:val="004E1A9E"/>
    <w:rsid w:val="004E227E"/>
    <w:rsid w:val="004E234E"/>
    <w:rsid w:val="004E2757"/>
    <w:rsid w:val="004E280B"/>
    <w:rsid w:val="004E2D5E"/>
    <w:rsid w:val="004E3674"/>
    <w:rsid w:val="004E3C40"/>
    <w:rsid w:val="004E4C37"/>
    <w:rsid w:val="004E5229"/>
    <w:rsid w:val="004E575C"/>
    <w:rsid w:val="004E599D"/>
    <w:rsid w:val="004E5BD6"/>
    <w:rsid w:val="004E5CC5"/>
    <w:rsid w:val="004E5D61"/>
    <w:rsid w:val="004E60F5"/>
    <w:rsid w:val="004E6368"/>
    <w:rsid w:val="004E685B"/>
    <w:rsid w:val="004E6887"/>
    <w:rsid w:val="004E6AC5"/>
    <w:rsid w:val="004E79F9"/>
    <w:rsid w:val="004E79FB"/>
    <w:rsid w:val="004E7A59"/>
    <w:rsid w:val="004F0873"/>
    <w:rsid w:val="004F1253"/>
    <w:rsid w:val="004F13F5"/>
    <w:rsid w:val="004F1DFC"/>
    <w:rsid w:val="004F2041"/>
    <w:rsid w:val="004F2440"/>
    <w:rsid w:val="004F2882"/>
    <w:rsid w:val="004F2944"/>
    <w:rsid w:val="004F2988"/>
    <w:rsid w:val="004F2BAA"/>
    <w:rsid w:val="004F2C58"/>
    <w:rsid w:val="004F3E0C"/>
    <w:rsid w:val="004F4114"/>
    <w:rsid w:val="004F4422"/>
    <w:rsid w:val="004F4E88"/>
    <w:rsid w:val="004F57B1"/>
    <w:rsid w:val="004F58D0"/>
    <w:rsid w:val="004F5909"/>
    <w:rsid w:val="004F5DF9"/>
    <w:rsid w:val="004F5FFC"/>
    <w:rsid w:val="004F70EB"/>
    <w:rsid w:val="004F76F3"/>
    <w:rsid w:val="004F77D8"/>
    <w:rsid w:val="004F780C"/>
    <w:rsid w:val="004F782C"/>
    <w:rsid w:val="004F790E"/>
    <w:rsid w:val="004F796E"/>
    <w:rsid w:val="004F79A2"/>
    <w:rsid w:val="004F7BB0"/>
    <w:rsid w:val="004F7F15"/>
    <w:rsid w:val="004F7F42"/>
    <w:rsid w:val="005000FA"/>
    <w:rsid w:val="0050087A"/>
    <w:rsid w:val="00500A32"/>
    <w:rsid w:val="0050146B"/>
    <w:rsid w:val="00501671"/>
    <w:rsid w:val="0050168B"/>
    <w:rsid w:val="00502286"/>
    <w:rsid w:val="00502599"/>
    <w:rsid w:val="00502C2E"/>
    <w:rsid w:val="00503145"/>
    <w:rsid w:val="005039DE"/>
    <w:rsid w:val="00503A5B"/>
    <w:rsid w:val="00504263"/>
    <w:rsid w:val="005044FD"/>
    <w:rsid w:val="0050503E"/>
    <w:rsid w:val="00505972"/>
    <w:rsid w:val="0050622E"/>
    <w:rsid w:val="0050662F"/>
    <w:rsid w:val="00506D62"/>
    <w:rsid w:val="00506E8D"/>
    <w:rsid w:val="00507043"/>
    <w:rsid w:val="0050708E"/>
    <w:rsid w:val="005077E9"/>
    <w:rsid w:val="00507C2D"/>
    <w:rsid w:val="00507E23"/>
    <w:rsid w:val="005101F9"/>
    <w:rsid w:val="00510AC4"/>
    <w:rsid w:val="0051134E"/>
    <w:rsid w:val="00511449"/>
    <w:rsid w:val="0051177B"/>
    <w:rsid w:val="00511883"/>
    <w:rsid w:val="00511A12"/>
    <w:rsid w:val="00511B1A"/>
    <w:rsid w:val="005121E6"/>
    <w:rsid w:val="0051284B"/>
    <w:rsid w:val="00512F61"/>
    <w:rsid w:val="005135B7"/>
    <w:rsid w:val="00513B37"/>
    <w:rsid w:val="00513BD3"/>
    <w:rsid w:val="00514078"/>
    <w:rsid w:val="0051410B"/>
    <w:rsid w:val="0051453C"/>
    <w:rsid w:val="00514AE2"/>
    <w:rsid w:val="00514C27"/>
    <w:rsid w:val="00514D1F"/>
    <w:rsid w:val="00514D92"/>
    <w:rsid w:val="00516185"/>
    <w:rsid w:val="005168BE"/>
    <w:rsid w:val="005169E0"/>
    <w:rsid w:val="00516A13"/>
    <w:rsid w:val="00516F88"/>
    <w:rsid w:val="005171C7"/>
    <w:rsid w:val="005171EB"/>
    <w:rsid w:val="00517A88"/>
    <w:rsid w:val="00517AFD"/>
    <w:rsid w:val="00517BA0"/>
    <w:rsid w:val="00517DA1"/>
    <w:rsid w:val="00517E09"/>
    <w:rsid w:val="005201F8"/>
    <w:rsid w:val="00520278"/>
    <w:rsid w:val="005202A6"/>
    <w:rsid w:val="0052047F"/>
    <w:rsid w:val="005207A0"/>
    <w:rsid w:val="00520A8D"/>
    <w:rsid w:val="00520C94"/>
    <w:rsid w:val="005215E3"/>
    <w:rsid w:val="00521676"/>
    <w:rsid w:val="00521D03"/>
    <w:rsid w:val="00521DF7"/>
    <w:rsid w:val="00521F75"/>
    <w:rsid w:val="00521FCB"/>
    <w:rsid w:val="0052202C"/>
    <w:rsid w:val="005223A8"/>
    <w:rsid w:val="0052275C"/>
    <w:rsid w:val="005227AF"/>
    <w:rsid w:val="005227EB"/>
    <w:rsid w:val="00522A76"/>
    <w:rsid w:val="00522B25"/>
    <w:rsid w:val="00522D05"/>
    <w:rsid w:val="00522F83"/>
    <w:rsid w:val="005232E7"/>
    <w:rsid w:val="005232F7"/>
    <w:rsid w:val="005235C4"/>
    <w:rsid w:val="00523645"/>
    <w:rsid w:val="00523A34"/>
    <w:rsid w:val="00523CC7"/>
    <w:rsid w:val="00524AA3"/>
    <w:rsid w:val="00525224"/>
    <w:rsid w:val="00526895"/>
    <w:rsid w:val="005270BC"/>
    <w:rsid w:val="00527229"/>
    <w:rsid w:val="00527449"/>
    <w:rsid w:val="0052780F"/>
    <w:rsid w:val="005301A8"/>
    <w:rsid w:val="005304D9"/>
    <w:rsid w:val="0053073D"/>
    <w:rsid w:val="00530A99"/>
    <w:rsid w:val="00531537"/>
    <w:rsid w:val="005317AC"/>
    <w:rsid w:val="00531851"/>
    <w:rsid w:val="00531FAA"/>
    <w:rsid w:val="00532039"/>
    <w:rsid w:val="00532061"/>
    <w:rsid w:val="0053289C"/>
    <w:rsid w:val="00533338"/>
    <w:rsid w:val="00533C6F"/>
    <w:rsid w:val="00533C94"/>
    <w:rsid w:val="00533D51"/>
    <w:rsid w:val="00533E74"/>
    <w:rsid w:val="00533EB5"/>
    <w:rsid w:val="0053422E"/>
    <w:rsid w:val="00534545"/>
    <w:rsid w:val="00534A40"/>
    <w:rsid w:val="0053538E"/>
    <w:rsid w:val="005356DD"/>
    <w:rsid w:val="00535768"/>
    <w:rsid w:val="00535D2E"/>
    <w:rsid w:val="005370E2"/>
    <w:rsid w:val="0053745D"/>
    <w:rsid w:val="00537A47"/>
    <w:rsid w:val="00537EF1"/>
    <w:rsid w:val="00537FE2"/>
    <w:rsid w:val="005403F2"/>
    <w:rsid w:val="0054043C"/>
    <w:rsid w:val="00540BE2"/>
    <w:rsid w:val="00540C27"/>
    <w:rsid w:val="00540EA6"/>
    <w:rsid w:val="00540F3A"/>
    <w:rsid w:val="00541520"/>
    <w:rsid w:val="00541694"/>
    <w:rsid w:val="00541948"/>
    <w:rsid w:val="00541C61"/>
    <w:rsid w:val="00542332"/>
    <w:rsid w:val="005426B0"/>
    <w:rsid w:val="005427DB"/>
    <w:rsid w:val="0054296D"/>
    <w:rsid w:val="00542E4D"/>
    <w:rsid w:val="005430C3"/>
    <w:rsid w:val="005438D0"/>
    <w:rsid w:val="00543EE3"/>
    <w:rsid w:val="0054409B"/>
    <w:rsid w:val="00544BE7"/>
    <w:rsid w:val="00544D51"/>
    <w:rsid w:val="00544E9D"/>
    <w:rsid w:val="005453FF"/>
    <w:rsid w:val="005455BC"/>
    <w:rsid w:val="0054566A"/>
    <w:rsid w:val="00545E9B"/>
    <w:rsid w:val="005460A7"/>
    <w:rsid w:val="00546C9C"/>
    <w:rsid w:val="0054708F"/>
    <w:rsid w:val="005472E7"/>
    <w:rsid w:val="00547390"/>
    <w:rsid w:val="0054779F"/>
    <w:rsid w:val="00547C08"/>
    <w:rsid w:val="00547C85"/>
    <w:rsid w:val="00547CCD"/>
    <w:rsid w:val="0055029D"/>
    <w:rsid w:val="0055052E"/>
    <w:rsid w:val="00550543"/>
    <w:rsid w:val="005505E0"/>
    <w:rsid w:val="005506C3"/>
    <w:rsid w:val="00550A10"/>
    <w:rsid w:val="00550A55"/>
    <w:rsid w:val="00550B55"/>
    <w:rsid w:val="00550CA6"/>
    <w:rsid w:val="00550E7C"/>
    <w:rsid w:val="00551116"/>
    <w:rsid w:val="005515DF"/>
    <w:rsid w:val="0055164D"/>
    <w:rsid w:val="00551926"/>
    <w:rsid w:val="00551F4B"/>
    <w:rsid w:val="00552059"/>
    <w:rsid w:val="0055217D"/>
    <w:rsid w:val="005521F3"/>
    <w:rsid w:val="005523E8"/>
    <w:rsid w:val="0055266E"/>
    <w:rsid w:val="00552C38"/>
    <w:rsid w:val="00552EA0"/>
    <w:rsid w:val="005537CD"/>
    <w:rsid w:val="00553F28"/>
    <w:rsid w:val="00553FFC"/>
    <w:rsid w:val="00554269"/>
    <w:rsid w:val="00554671"/>
    <w:rsid w:val="00554861"/>
    <w:rsid w:val="00555062"/>
    <w:rsid w:val="00555231"/>
    <w:rsid w:val="005554A1"/>
    <w:rsid w:val="005554BA"/>
    <w:rsid w:val="005558FC"/>
    <w:rsid w:val="0055591F"/>
    <w:rsid w:val="00555ECB"/>
    <w:rsid w:val="0055616F"/>
    <w:rsid w:val="005562F6"/>
    <w:rsid w:val="00556527"/>
    <w:rsid w:val="00556B57"/>
    <w:rsid w:val="00556D88"/>
    <w:rsid w:val="00556DF1"/>
    <w:rsid w:val="00557114"/>
    <w:rsid w:val="0055760A"/>
    <w:rsid w:val="00557853"/>
    <w:rsid w:val="00557D83"/>
    <w:rsid w:val="00560157"/>
    <w:rsid w:val="00560C49"/>
    <w:rsid w:val="00560D51"/>
    <w:rsid w:val="00561054"/>
    <w:rsid w:val="00561588"/>
    <w:rsid w:val="00562101"/>
    <w:rsid w:val="005632E8"/>
    <w:rsid w:val="00563650"/>
    <w:rsid w:val="005638C1"/>
    <w:rsid w:val="00563D90"/>
    <w:rsid w:val="00563ECF"/>
    <w:rsid w:val="00564860"/>
    <w:rsid w:val="00564DA0"/>
    <w:rsid w:val="00564FDD"/>
    <w:rsid w:val="005653FB"/>
    <w:rsid w:val="005655B5"/>
    <w:rsid w:val="00565919"/>
    <w:rsid w:val="00566AB4"/>
    <w:rsid w:val="00566AE2"/>
    <w:rsid w:val="00566EB4"/>
    <w:rsid w:val="0056730C"/>
    <w:rsid w:val="00567E74"/>
    <w:rsid w:val="005701A6"/>
    <w:rsid w:val="005703B6"/>
    <w:rsid w:val="00570401"/>
    <w:rsid w:val="005705B1"/>
    <w:rsid w:val="00570969"/>
    <w:rsid w:val="00570E14"/>
    <w:rsid w:val="00571647"/>
    <w:rsid w:val="0057179F"/>
    <w:rsid w:val="00571917"/>
    <w:rsid w:val="00571AA4"/>
    <w:rsid w:val="00571BA1"/>
    <w:rsid w:val="00571CC5"/>
    <w:rsid w:val="00572546"/>
    <w:rsid w:val="005725B0"/>
    <w:rsid w:val="00573181"/>
    <w:rsid w:val="00573348"/>
    <w:rsid w:val="00573366"/>
    <w:rsid w:val="0057342D"/>
    <w:rsid w:val="00573910"/>
    <w:rsid w:val="00573B49"/>
    <w:rsid w:val="00573BDF"/>
    <w:rsid w:val="00573BE9"/>
    <w:rsid w:val="00573C75"/>
    <w:rsid w:val="005749BC"/>
    <w:rsid w:val="00575644"/>
    <w:rsid w:val="005757C6"/>
    <w:rsid w:val="00576BD7"/>
    <w:rsid w:val="00576CD3"/>
    <w:rsid w:val="00576DC2"/>
    <w:rsid w:val="00576E42"/>
    <w:rsid w:val="00576EAF"/>
    <w:rsid w:val="005774EB"/>
    <w:rsid w:val="0057760A"/>
    <w:rsid w:val="00577619"/>
    <w:rsid w:val="005776D4"/>
    <w:rsid w:val="00577842"/>
    <w:rsid w:val="0057793C"/>
    <w:rsid w:val="00577B3E"/>
    <w:rsid w:val="00577DE3"/>
    <w:rsid w:val="00577F07"/>
    <w:rsid w:val="0058024A"/>
    <w:rsid w:val="00581AB0"/>
    <w:rsid w:val="005822DA"/>
    <w:rsid w:val="00582662"/>
    <w:rsid w:val="00582B5E"/>
    <w:rsid w:val="005835D9"/>
    <w:rsid w:val="005838C7"/>
    <w:rsid w:val="00583D93"/>
    <w:rsid w:val="00584272"/>
    <w:rsid w:val="005842D3"/>
    <w:rsid w:val="005851C9"/>
    <w:rsid w:val="0058536C"/>
    <w:rsid w:val="0058543E"/>
    <w:rsid w:val="005856FC"/>
    <w:rsid w:val="0058592C"/>
    <w:rsid w:val="00585E9B"/>
    <w:rsid w:val="00586645"/>
    <w:rsid w:val="00586A04"/>
    <w:rsid w:val="00586B84"/>
    <w:rsid w:val="00586CAF"/>
    <w:rsid w:val="00586D74"/>
    <w:rsid w:val="005871C8"/>
    <w:rsid w:val="00587809"/>
    <w:rsid w:val="005902A9"/>
    <w:rsid w:val="00590666"/>
    <w:rsid w:val="005906F7"/>
    <w:rsid w:val="00591A57"/>
    <w:rsid w:val="005921A5"/>
    <w:rsid w:val="00592400"/>
    <w:rsid w:val="005927F2"/>
    <w:rsid w:val="00592B07"/>
    <w:rsid w:val="00592F19"/>
    <w:rsid w:val="00592F72"/>
    <w:rsid w:val="00593D20"/>
    <w:rsid w:val="00593E5D"/>
    <w:rsid w:val="0059428F"/>
    <w:rsid w:val="005945DE"/>
    <w:rsid w:val="005952E1"/>
    <w:rsid w:val="005953B2"/>
    <w:rsid w:val="0059551E"/>
    <w:rsid w:val="0059579A"/>
    <w:rsid w:val="00595816"/>
    <w:rsid w:val="00596FB4"/>
    <w:rsid w:val="005978FA"/>
    <w:rsid w:val="00597992"/>
    <w:rsid w:val="00597EAA"/>
    <w:rsid w:val="005A0118"/>
    <w:rsid w:val="005A0629"/>
    <w:rsid w:val="005A093D"/>
    <w:rsid w:val="005A09DF"/>
    <w:rsid w:val="005A0FAB"/>
    <w:rsid w:val="005A13BF"/>
    <w:rsid w:val="005A214C"/>
    <w:rsid w:val="005A2574"/>
    <w:rsid w:val="005A272B"/>
    <w:rsid w:val="005A2CDF"/>
    <w:rsid w:val="005A3063"/>
    <w:rsid w:val="005A342F"/>
    <w:rsid w:val="005A45EB"/>
    <w:rsid w:val="005A4971"/>
    <w:rsid w:val="005A49CF"/>
    <w:rsid w:val="005A49ED"/>
    <w:rsid w:val="005A50C0"/>
    <w:rsid w:val="005A5AE7"/>
    <w:rsid w:val="005A5BB3"/>
    <w:rsid w:val="005A6984"/>
    <w:rsid w:val="005A6C3C"/>
    <w:rsid w:val="005A6DD8"/>
    <w:rsid w:val="005A7A7B"/>
    <w:rsid w:val="005A7C07"/>
    <w:rsid w:val="005B0309"/>
    <w:rsid w:val="005B0340"/>
    <w:rsid w:val="005B06B2"/>
    <w:rsid w:val="005B0AC1"/>
    <w:rsid w:val="005B0E22"/>
    <w:rsid w:val="005B1549"/>
    <w:rsid w:val="005B1597"/>
    <w:rsid w:val="005B195B"/>
    <w:rsid w:val="005B28D3"/>
    <w:rsid w:val="005B2A9D"/>
    <w:rsid w:val="005B3737"/>
    <w:rsid w:val="005B3EF7"/>
    <w:rsid w:val="005B4176"/>
    <w:rsid w:val="005B46E2"/>
    <w:rsid w:val="005B4A83"/>
    <w:rsid w:val="005B4E87"/>
    <w:rsid w:val="005B4E96"/>
    <w:rsid w:val="005B5296"/>
    <w:rsid w:val="005B5EE7"/>
    <w:rsid w:val="005B6656"/>
    <w:rsid w:val="005B68CE"/>
    <w:rsid w:val="005B69ED"/>
    <w:rsid w:val="005B6AA7"/>
    <w:rsid w:val="005B7C76"/>
    <w:rsid w:val="005B7FA3"/>
    <w:rsid w:val="005C05B5"/>
    <w:rsid w:val="005C06F2"/>
    <w:rsid w:val="005C0ADF"/>
    <w:rsid w:val="005C0BD6"/>
    <w:rsid w:val="005C100C"/>
    <w:rsid w:val="005C1732"/>
    <w:rsid w:val="005C197C"/>
    <w:rsid w:val="005C1E7A"/>
    <w:rsid w:val="005C2C31"/>
    <w:rsid w:val="005C2F69"/>
    <w:rsid w:val="005C2F6D"/>
    <w:rsid w:val="005C3370"/>
    <w:rsid w:val="005C371B"/>
    <w:rsid w:val="005C3C4A"/>
    <w:rsid w:val="005C406C"/>
    <w:rsid w:val="005C4B29"/>
    <w:rsid w:val="005C4C4C"/>
    <w:rsid w:val="005C4F7A"/>
    <w:rsid w:val="005C57B8"/>
    <w:rsid w:val="005C5A9A"/>
    <w:rsid w:val="005C5FC0"/>
    <w:rsid w:val="005C71F9"/>
    <w:rsid w:val="005C78F3"/>
    <w:rsid w:val="005D03B4"/>
    <w:rsid w:val="005D03EB"/>
    <w:rsid w:val="005D0414"/>
    <w:rsid w:val="005D0D1A"/>
    <w:rsid w:val="005D0F46"/>
    <w:rsid w:val="005D15E0"/>
    <w:rsid w:val="005D19AA"/>
    <w:rsid w:val="005D24A9"/>
    <w:rsid w:val="005D3313"/>
    <w:rsid w:val="005D35A7"/>
    <w:rsid w:val="005D39FE"/>
    <w:rsid w:val="005D478E"/>
    <w:rsid w:val="005D4821"/>
    <w:rsid w:val="005D4E08"/>
    <w:rsid w:val="005D554F"/>
    <w:rsid w:val="005D596E"/>
    <w:rsid w:val="005D59C6"/>
    <w:rsid w:val="005D6836"/>
    <w:rsid w:val="005D6CD7"/>
    <w:rsid w:val="005D719A"/>
    <w:rsid w:val="005D71EE"/>
    <w:rsid w:val="005D7855"/>
    <w:rsid w:val="005D7D5B"/>
    <w:rsid w:val="005D7EFB"/>
    <w:rsid w:val="005D7FE2"/>
    <w:rsid w:val="005E0231"/>
    <w:rsid w:val="005E0E08"/>
    <w:rsid w:val="005E11DE"/>
    <w:rsid w:val="005E1322"/>
    <w:rsid w:val="005E169F"/>
    <w:rsid w:val="005E177B"/>
    <w:rsid w:val="005E20CF"/>
    <w:rsid w:val="005E2140"/>
    <w:rsid w:val="005E244B"/>
    <w:rsid w:val="005E26DE"/>
    <w:rsid w:val="005E27C0"/>
    <w:rsid w:val="005E2957"/>
    <w:rsid w:val="005E2FF2"/>
    <w:rsid w:val="005E3090"/>
    <w:rsid w:val="005E3C3A"/>
    <w:rsid w:val="005E3D2B"/>
    <w:rsid w:val="005E49A1"/>
    <w:rsid w:val="005E4D27"/>
    <w:rsid w:val="005E506E"/>
    <w:rsid w:val="005E51F8"/>
    <w:rsid w:val="005E539B"/>
    <w:rsid w:val="005E545F"/>
    <w:rsid w:val="005E55F9"/>
    <w:rsid w:val="005E5703"/>
    <w:rsid w:val="005E5AA9"/>
    <w:rsid w:val="005E640D"/>
    <w:rsid w:val="005E668B"/>
    <w:rsid w:val="005E681A"/>
    <w:rsid w:val="005E69BC"/>
    <w:rsid w:val="005E6C55"/>
    <w:rsid w:val="005E7C4C"/>
    <w:rsid w:val="005E7DB5"/>
    <w:rsid w:val="005E7DC4"/>
    <w:rsid w:val="005F0551"/>
    <w:rsid w:val="005F0841"/>
    <w:rsid w:val="005F08B8"/>
    <w:rsid w:val="005F092B"/>
    <w:rsid w:val="005F1455"/>
    <w:rsid w:val="005F1AFE"/>
    <w:rsid w:val="005F1CD2"/>
    <w:rsid w:val="005F21C5"/>
    <w:rsid w:val="005F24E5"/>
    <w:rsid w:val="005F2668"/>
    <w:rsid w:val="005F2BBF"/>
    <w:rsid w:val="005F2D06"/>
    <w:rsid w:val="005F2E75"/>
    <w:rsid w:val="005F2FAA"/>
    <w:rsid w:val="005F300C"/>
    <w:rsid w:val="005F3297"/>
    <w:rsid w:val="005F35EB"/>
    <w:rsid w:val="005F37E7"/>
    <w:rsid w:val="005F3DD0"/>
    <w:rsid w:val="005F3ECB"/>
    <w:rsid w:val="005F432A"/>
    <w:rsid w:val="005F4337"/>
    <w:rsid w:val="005F5060"/>
    <w:rsid w:val="005F549C"/>
    <w:rsid w:val="005F5631"/>
    <w:rsid w:val="005F56A1"/>
    <w:rsid w:val="005F5F03"/>
    <w:rsid w:val="005F641E"/>
    <w:rsid w:val="005F66B3"/>
    <w:rsid w:val="005F6A60"/>
    <w:rsid w:val="005F6BC9"/>
    <w:rsid w:val="005F700F"/>
    <w:rsid w:val="005F74E2"/>
    <w:rsid w:val="005F7869"/>
    <w:rsid w:val="00600C24"/>
    <w:rsid w:val="00600F7E"/>
    <w:rsid w:val="00601A17"/>
    <w:rsid w:val="00601AE6"/>
    <w:rsid w:val="0060283D"/>
    <w:rsid w:val="0060358E"/>
    <w:rsid w:val="0060386A"/>
    <w:rsid w:val="00603B4E"/>
    <w:rsid w:val="006044CE"/>
    <w:rsid w:val="00605074"/>
    <w:rsid w:val="00605244"/>
    <w:rsid w:val="00605556"/>
    <w:rsid w:val="0060597B"/>
    <w:rsid w:val="00605A57"/>
    <w:rsid w:val="00605F6D"/>
    <w:rsid w:val="006061BF"/>
    <w:rsid w:val="0060646A"/>
    <w:rsid w:val="0060649E"/>
    <w:rsid w:val="00606567"/>
    <w:rsid w:val="006066DF"/>
    <w:rsid w:val="00606A7E"/>
    <w:rsid w:val="00606FBC"/>
    <w:rsid w:val="0060704C"/>
    <w:rsid w:val="006071F3"/>
    <w:rsid w:val="0060740B"/>
    <w:rsid w:val="0060751F"/>
    <w:rsid w:val="00607B51"/>
    <w:rsid w:val="00607E0E"/>
    <w:rsid w:val="00607F78"/>
    <w:rsid w:val="006108EA"/>
    <w:rsid w:val="00610A92"/>
    <w:rsid w:val="00610E8B"/>
    <w:rsid w:val="0061135C"/>
    <w:rsid w:val="006114F9"/>
    <w:rsid w:val="00611F74"/>
    <w:rsid w:val="006125C3"/>
    <w:rsid w:val="00612EB7"/>
    <w:rsid w:val="0061311A"/>
    <w:rsid w:val="00613120"/>
    <w:rsid w:val="006134FC"/>
    <w:rsid w:val="0061461B"/>
    <w:rsid w:val="00614E45"/>
    <w:rsid w:val="00614F3D"/>
    <w:rsid w:val="00615225"/>
    <w:rsid w:val="00616355"/>
    <w:rsid w:val="00616853"/>
    <w:rsid w:val="006168CB"/>
    <w:rsid w:val="00616B58"/>
    <w:rsid w:val="00616D1E"/>
    <w:rsid w:val="006205FB"/>
    <w:rsid w:val="0062073A"/>
    <w:rsid w:val="006208A2"/>
    <w:rsid w:val="00621678"/>
    <w:rsid w:val="00621916"/>
    <w:rsid w:val="00621964"/>
    <w:rsid w:val="00621DAF"/>
    <w:rsid w:val="00622058"/>
    <w:rsid w:val="00622AB4"/>
    <w:rsid w:val="00622C16"/>
    <w:rsid w:val="00622F56"/>
    <w:rsid w:val="0062308D"/>
    <w:rsid w:val="0062331E"/>
    <w:rsid w:val="006236FE"/>
    <w:rsid w:val="00623D02"/>
    <w:rsid w:val="00623DAD"/>
    <w:rsid w:val="00623EAE"/>
    <w:rsid w:val="006242FD"/>
    <w:rsid w:val="006243C5"/>
    <w:rsid w:val="00624B3E"/>
    <w:rsid w:val="00625492"/>
    <w:rsid w:val="006254C1"/>
    <w:rsid w:val="00625AEB"/>
    <w:rsid w:val="00626224"/>
    <w:rsid w:val="00626CA2"/>
    <w:rsid w:val="00626FF7"/>
    <w:rsid w:val="00627121"/>
    <w:rsid w:val="00627162"/>
    <w:rsid w:val="00627299"/>
    <w:rsid w:val="00627F47"/>
    <w:rsid w:val="00630186"/>
    <w:rsid w:val="006301BA"/>
    <w:rsid w:val="006315EC"/>
    <w:rsid w:val="00631641"/>
    <w:rsid w:val="006316FB"/>
    <w:rsid w:val="00631925"/>
    <w:rsid w:val="00631BD4"/>
    <w:rsid w:val="00632110"/>
    <w:rsid w:val="00632261"/>
    <w:rsid w:val="006323ED"/>
    <w:rsid w:val="00632645"/>
    <w:rsid w:val="0063466B"/>
    <w:rsid w:val="00634AB7"/>
    <w:rsid w:val="00634B8B"/>
    <w:rsid w:val="00634BBF"/>
    <w:rsid w:val="006351A5"/>
    <w:rsid w:val="0063528A"/>
    <w:rsid w:val="00635437"/>
    <w:rsid w:val="00635443"/>
    <w:rsid w:val="006361C9"/>
    <w:rsid w:val="00636555"/>
    <w:rsid w:val="00637307"/>
    <w:rsid w:val="00637DE9"/>
    <w:rsid w:val="00640263"/>
    <w:rsid w:val="0064036D"/>
    <w:rsid w:val="006405DC"/>
    <w:rsid w:val="00640AA0"/>
    <w:rsid w:val="00641286"/>
    <w:rsid w:val="00641EB9"/>
    <w:rsid w:val="006424DB"/>
    <w:rsid w:val="006432D9"/>
    <w:rsid w:val="00643ED0"/>
    <w:rsid w:val="0064421E"/>
    <w:rsid w:val="00644372"/>
    <w:rsid w:val="00644BCB"/>
    <w:rsid w:val="00644D43"/>
    <w:rsid w:val="00645252"/>
    <w:rsid w:val="00645717"/>
    <w:rsid w:val="006459D3"/>
    <w:rsid w:val="00645A27"/>
    <w:rsid w:val="00645BBF"/>
    <w:rsid w:val="00645C18"/>
    <w:rsid w:val="006461D7"/>
    <w:rsid w:val="0064654A"/>
    <w:rsid w:val="00646576"/>
    <w:rsid w:val="00646B84"/>
    <w:rsid w:val="00646C1A"/>
    <w:rsid w:val="00646E90"/>
    <w:rsid w:val="00646F5C"/>
    <w:rsid w:val="00647040"/>
    <w:rsid w:val="0064739B"/>
    <w:rsid w:val="006476C1"/>
    <w:rsid w:val="00647AA4"/>
    <w:rsid w:val="00647B4B"/>
    <w:rsid w:val="006501FE"/>
    <w:rsid w:val="00650B6C"/>
    <w:rsid w:val="00651509"/>
    <w:rsid w:val="006518CA"/>
    <w:rsid w:val="00652935"/>
    <w:rsid w:val="00652C87"/>
    <w:rsid w:val="00652E19"/>
    <w:rsid w:val="0065398E"/>
    <w:rsid w:val="0065438F"/>
    <w:rsid w:val="00654661"/>
    <w:rsid w:val="00654853"/>
    <w:rsid w:val="00654A16"/>
    <w:rsid w:val="00654EFE"/>
    <w:rsid w:val="00654FF3"/>
    <w:rsid w:val="006552D2"/>
    <w:rsid w:val="00655C42"/>
    <w:rsid w:val="00656144"/>
    <w:rsid w:val="006561B5"/>
    <w:rsid w:val="00656886"/>
    <w:rsid w:val="00656B91"/>
    <w:rsid w:val="00656BC1"/>
    <w:rsid w:val="006570A4"/>
    <w:rsid w:val="0065719A"/>
    <w:rsid w:val="006577C4"/>
    <w:rsid w:val="00660A4D"/>
    <w:rsid w:val="00660BB6"/>
    <w:rsid w:val="00661B46"/>
    <w:rsid w:val="00661CDB"/>
    <w:rsid w:val="00661DED"/>
    <w:rsid w:val="006623C9"/>
    <w:rsid w:val="00662C4D"/>
    <w:rsid w:val="00663008"/>
    <w:rsid w:val="00663E8B"/>
    <w:rsid w:val="00665BD0"/>
    <w:rsid w:val="00665C98"/>
    <w:rsid w:val="00665CC5"/>
    <w:rsid w:val="00665D0C"/>
    <w:rsid w:val="006661D5"/>
    <w:rsid w:val="0066631F"/>
    <w:rsid w:val="006663D4"/>
    <w:rsid w:val="006666F2"/>
    <w:rsid w:val="006668E3"/>
    <w:rsid w:val="00666E81"/>
    <w:rsid w:val="00667605"/>
    <w:rsid w:val="00667925"/>
    <w:rsid w:val="00667C74"/>
    <w:rsid w:val="0067000D"/>
    <w:rsid w:val="00671395"/>
    <w:rsid w:val="00671837"/>
    <w:rsid w:val="00671A01"/>
    <w:rsid w:val="00671CFC"/>
    <w:rsid w:val="006721FD"/>
    <w:rsid w:val="00672404"/>
    <w:rsid w:val="00672715"/>
    <w:rsid w:val="00672FCA"/>
    <w:rsid w:val="0067322B"/>
    <w:rsid w:val="00673237"/>
    <w:rsid w:val="00674D4D"/>
    <w:rsid w:val="0067500E"/>
    <w:rsid w:val="00675082"/>
    <w:rsid w:val="006754E6"/>
    <w:rsid w:val="0067571E"/>
    <w:rsid w:val="0067577F"/>
    <w:rsid w:val="006757C1"/>
    <w:rsid w:val="0067622B"/>
    <w:rsid w:val="00680BCD"/>
    <w:rsid w:val="00680E8C"/>
    <w:rsid w:val="00680FC2"/>
    <w:rsid w:val="0068119B"/>
    <w:rsid w:val="00681916"/>
    <w:rsid w:val="00682B31"/>
    <w:rsid w:val="0068307D"/>
    <w:rsid w:val="006836A6"/>
    <w:rsid w:val="006839A1"/>
    <w:rsid w:val="00683AC0"/>
    <w:rsid w:val="00683BD2"/>
    <w:rsid w:val="00684371"/>
    <w:rsid w:val="006845E5"/>
    <w:rsid w:val="00684D21"/>
    <w:rsid w:val="00684D2B"/>
    <w:rsid w:val="00685F73"/>
    <w:rsid w:val="00685F94"/>
    <w:rsid w:val="0068654C"/>
    <w:rsid w:val="0068717F"/>
    <w:rsid w:val="00687E4E"/>
    <w:rsid w:val="00687E74"/>
    <w:rsid w:val="0069016A"/>
    <w:rsid w:val="006902B6"/>
    <w:rsid w:val="00690668"/>
    <w:rsid w:val="00690C64"/>
    <w:rsid w:val="00690EFD"/>
    <w:rsid w:val="00690F49"/>
    <w:rsid w:val="00691973"/>
    <w:rsid w:val="00691D88"/>
    <w:rsid w:val="006929CD"/>
    <w:rsid w:val="0069321D"/>
    <w:rsid w:val="006933AF"/>
    <w:rsid w:val="0069370E"/>
    <w:rsid w:val="00693A6A"/>
    <w:rsid w:val="00693F05"/>
    <w:rsid w:val="0069464B"/>
    <w:rsid w:val="00694817"/>
    <w:rsid w:val="00695728"/>
    <w:rsid w:val="00695AFB"/>
    <w:rsid w:val="00695E28"/>
    <w:rsid w:val="00695E30"/>
    <w:rsid w:val="006960C1"/>
    <w:rsid w:val="006968D4"/>
    <w:rsid w:val="00696ABE"/>
    <w:rsid w:val="00696C05"/>
    <w:rsid w:val="00697B48"/>
    <w:rsid w:val="006A0035"/>
    <w:rsid w:val="006A00B8"/>
    <w:rsid w:val="006A0243"/>
    <w:rsid w:val="006A02B8"/>
    <w:rsid w:val="006A1467"/>
    <w:rsid w:val="006A1A73"/>
    <w:rsid w:val="006A1E9C"/>
    <w:rsid w:val="006A2075"/>
    <w:rsid w:val="006A2232"/>
    <w:rsid w:val="006A26E2"/>
    <w:rsid w:val="006A29BD"/>
    <w:rsid w:val="006A2CA4"/>
    <w:rsid w:val="006A3125"/>
    <w:rsid w:val="006A31DE"/>
    <w:rsid w:val="006A3A33"/>
    <w:rsid w:val="006A3F36"/>
    <w:rsid w:val="006A4104"/>
    <w:rsid w:val="006A467B"/>
    <w:rsid w:val="006A4725"/>
    <w:rsid w:val="006A4C43"/>
    <w:rsid w:val="006A4DA0"/>
    <w:rsid w:val="006A4E0B"/>
    <w:rsid w:val="006A539A"/>
    <w:rsid w:val="006A546A"/>
    <w:rsid w:val="006A5A41"/>
    <w:rsid w:val="006A5AC9"/>
    <w:rsid w:val="006A5B13"/>
    <w:rsid w:val="006A624E"/>
    <w:rsid w:val="006A671C"/>
    <w:rsid w:val="006A68F4"/>
    <w:rsid w:val="006A6F93"/>
    <w:rsid w:val="006A7172"/>
    <w:rsid w:val="006A72F8"/>
    <w:rsid w:val="006A7500"/>
    <w:rsid w:val="006A751D"/>
    <w:rsid w:val="006A7AE4"/>
    <w:rsid w:val="006B00C0"/>
    <w:rsid w:val="006B02FE"/>
    <w:rsid w:val="006B04AF"/>
    <w:rsid w:val="006B0512"/>
    <w:rsid w:val="006B0754"/>
    <w:rsid w:val="006B12B8"/>
    <w:rsid w:val="006B1582"/>
    <w:rsid w:val="006B1AF7"/>
    <w:rsid w:val="006B1C18"/>
    <w:rsid w:val="006B1CDD"/>
    <w:rsid w:val="006B3262"/>
    <w:rsid w:val="006B34E4"/>
    <w:rsid w:val="006B36AC"/>
    <w:rsid w:val="006B3E70"/>
    <w:rsid w:val="006B3FD8"/>
    <w:rsid w:val="006B42CD"/>
    <w:rsid w:val="006B4A8C"/>
    <w:rsid w:val="006B4CD8"/>
    <w:rsid w:val="006B5C17"/>
    <w:rsid w:val="006B6065"/>
    <w:rsid w:val="006B661D"/>
    <w:rsid w:val="006B671C"/>
    <w:rsid w:val="006B690D"/>
    <w:rsid w:val="006B7315"/>
    <w:rsid w:val="006B73CE"/>
    <w:rsid w:val="006B7774"/>
    <w:rsid w:val="006B77E0"/>
    <w:rsid w:val="006C00D4"/>
    <w:rsid w:val="006C0634"/>
    <w:rsid w:val="006C0845"/>
    <w:rsid w:val="006C0A54"/>
    <w:rsid w:val="006C0CCF"/>
    <w:rsid w:val="006C0FAE"/>
    <w:rsid w:val="006C0FC5"/>
    <w:rsid w:val="006C11BD"/>
    <w:rsid w:val="006C1349"/>
    <w:rsid w:val="006C2170"/>
    <w:rsid w:val="006C2744"/>
    <w:rsid w:val="006C2BB8"/>
    <w:rsid w:val="006C330B"/>
    <w:rsid w:val="006C3465"/>
    <w:rsid w:val="006C361A"/>
    <w:rsid w:val="006C3950"/>
    <w:rsid w:val="006C39A9"/>
    <w:rsid w:val="006C4223"/>
    <w:rsid w:val="006C4429"/>
    <w:rsid w:val="006C47DD"/>
    <w:rsid w:val="006C555A"/>
    <w:rsid w:val="006C5855"/>
    <w:rsid w:val="006C5DB7"/>
    <w:rsid w:val="006C5E7F"/>
    <w:rsid w:val="006C6AF6"/>
    <w:rsid w:val="006C6DB2"/>
    <w:rsid w:val="006C7436"/>
    <w:rsid w:val="006C7448"/>
    <w:rsid w:val="006C7A47"/>
    <w:rsid w:val="006D0D58"/>
    <w:rsid w:val="006D10BC"/>
    <w:rsid w:val="006D169C"/>
    <w:rsid w:val="006D1727"/>
    <w:rsid w:val="006D1A3F"/>
    <w:rsid w:val="006D1D4D"/>
    <w:rsid w:val="006D2245"/>
    <w:rsid w:val="006D343A"/>
    <w:rsid w:val="006D3511"/>
    <w:rsid w:val="006D3892"/>
    <w:rsid w:val="006D3D74"/>
    <w:rsid w:val="006D3F60"/>
    <w:rsid w:val="006D3FAB"/>
    <w:rsid w:val="006D4189"/>
    <w:rsid w:val="006D484F"/>
    <w:rsid w:val="006D4C86"/>
    <w:rsid w:val="006D4E60"/>
    <w:rsid w:val="006D50E3"/>
    <w:rsid w:val="006D55AB"/>
    <w:rsid w:val="006D57B2"/>
    <w:rsid w:val="006D5D38"/>
    <w:rsid w:val="006D5D61"/>
    <w:rsid w:val="006D622E"/>
    <w:rsid w:val="006D6285"/>
    <w:rsid w:val="006D6B0B"/>
    <w:rsid w:val="006D6C16"/>
    <w:rsid w:val="006D6C98"/>
    <w:rsid w:val="006D6EA9"/>
    <w:rsid w:val="006D6F56"/>
    <w:rsid w:val="006D7216"/>
    <w:rsid w:val="006D78DB"/>
    <w:rsid w:val="006D79AE"/>
    <w:rsid w:val="006D7B01"/>
    <w:rsid w:val="006D7FDA"/>
    <w:rsid w:val="006E05B0"/>
    <w:rsid w:val="006E0C12"/>
    <w:rsid w:val="006E0C7E"/>
    <w:rsid w:val="006E0E38"/>
    <w:rsid w:val="006E1D45"/>
    <w:rsid w:val="006E24BF"/>
    <w:rsid w:val="006E2620"/>
    <w:rsid w:val="006E2E0A"/>
    <w:rsid w:val="006E3177"/>
    <w:rsid w:val="006E31D5"/>
    <w:rsid w:val="006E3612"/>
    <w:rsid w:val="006E3914"/>
    <w:rsid w:val="006E39E1"/>
    <w:rsid w:val="006E3E93"/>
    <w:rsid w:val="006E4BDC"/>
    <w:rsid w:val="006E4DEF"/>
    <w:rsid w:val="006E52AE"/>
    <w:rsid w:val="006E549A"/>
    <w:rsid w:val="006E5704"/>
    <w:rsid w:val="006E58A6"/>
    <w:rsid w:val="006E5AA7"/>
    <w:rsid w:val="006E5AFC"/>
    <w:rsid w:val="006E5DAD"/>
    <w:rsid w:val="006E647E"/>
    <w:rsid w:val="006E6574"/>
    <w:rsid w:val="006E6ABD"/>
    <w:rsid w:val="006E6C17"/>
    <w:rsid w:val="006E6D5E"/>
    <w:rsid w:val="006E6E79"/>
    <w:rsid w:val="006E77C4"/>
    <w:rsid w:val="006E7AEA"/>
    <w:rsid w:val="006E7FC8"/>
    <w:rsid w:val="006F04EC"/>
    <w:rsid w:val="006F0580"/>
    <w:rsid w:val="006F05A0"/>
    <w:rsid w:val="006F08E2"/>
    <w:rsid w:val="006F0C3F"/>
    <w:rsid w:val="006F0F0D"/>
    <w:rsid w:val="006F0FC8"/>
    <w:rsid w:val="006F1835"/>
    <w:rsid w:val="006F195D"/>
    <w:rsid w:val="006F19C3"/>
    <w:rsid w:val="006F1BB0"/>
    <w:rsid w:val="006F1D3B"/>
    <w:rsid w:val="006F1F2B"/>
    <w:rsid w:val="006F1F77"/>
    <w:rsid w:val="006F2B69"/>
    <w:rsid w:val="006F2D1E"/>
    <w:rsid w:val="006F2EC8"/>
    <w:rsid w:val="006F3443"/>
    <w:rsid w:val="006F3E6A"/>
    <w:rsid w:val="006F43EC"/>
    <w:rsid w:val="006F46A8"/>
    <w:rsid w:val="006F4A2B"/>
    <w:rsid w:val="006F4BA3"/>
    <w:rsid w:val="006F4DD2"/>
    <w:rsid w:val="006F4E02"/>
    <w:rsid w:val="006F55EA"/>
    <w:rsid w:val="006F5A98"/>
    <w:rsid w:val="006F5CD1"/>
    <w:rsid w:val="006F5D3B"/>
    <w:rsid w:val="006F6082"/>
    <w:rsid w:val="006F64E7"/>
    <w:rsid w:val="006F68D7"/>
    <w:rsid w:val="006F6A7A"/>
    <w:rsid w:val="006F7450"/>
    <w:rsid w:val="006F76BE"/>
    <w:rsid w:val="006F79DC"/>
    <w:rsid w:val="006F7DA8"/>
    <w:rsid w:val="0070077A"/>
    <w:rsid w:val="007007E2"/>
    <w:rsid w:val="00700AC3"/>
    <w:rsid w:val="00700F2D"/>
    <w:rsid w:val="0070100A"/>
    <w:rsid w:val="007015B1"/>
    <w:rsid w:val="007023AE"/>
    <w:rsid w:val="0070272B"/>
    <w:rsid w:val="007029DF"/>
    <w:rsid w:val="00702B7E"/>
    <w:rsid w:val="00702BEB"/>
    <w:rsid w:val="00702D7B"/>
    <w:rsid w:val="00702E31"/>
    <w:rsid w:val="00703041"/>
    <w:rsid w:val="007033E9"/>
    <w:rsid w:val="0070351F"/>
    <w:rsid w:val="00703849"/>
    <w:rsid w:val="00703BE5"/>
    <w:rsid w:val="00703CED"/>
    <w:rsid w:val="00703E1D"/>
    <w:rsid w:val="00703EC3"/>
    <w:rsid w:val="00704344"/>
    <w:rsid w:val="0070457C"/>
    <w:rsid w:val="00704A33"/>
    <w:rsid w:val="007051E8"/>
    <w:rsid w:val="0070559B"/>
    <w:rsid w:val="007056F5"/>
    <w:rsid w:val="007058AC"/>
    <w:rsid w:val="007058F5"/>
    <w:rsid w:val="00705918"/>
    <w:rsid w:val="007061D2"/>
    <w:rsid w:val="007061D5"/>
    <w:rsid w:val="0070670D"/>
    <w:rsid w:val="00707039"/>
    <w:rsid w:val="00707267"/>
    <w:rsid w:val="007074CA"/>
    <w:rsid w:val="007077BB"/>
    <w:rsid w:val="0070798B"/>
    <w:rsid w:val="00707AE7"/>
    <w:rsid w:val="00707F11"/>
    <w:rsid w:val="0071019B"/>
    <w:rsid w:val="00711346"/>
    <w:rsid w:val="0071152B"/>
    <w:rsid w:val="007117DB"/>
    <w:rsid w:val="00711EC0"/>
    <w:rsid w:val="007124E2"/>
    <w:rsid w:val="007127CF"/>
    <w:rsid w:val="00712A82"/>
    <w:rsid w:val="00712CBB"/>
    <w:rsid w:val="00712CFC"/>
    <w:rsid w:val="0071396E"/>
    <w:rsid w:val="007139AE"/>
    <w:rsid w:val="00713C9B"/>
    <w:rsid w:val="00713E78"/>
    <w:rsid w:val="00714448"/>
    <w:rsid w:val="00714609"/>
    <w:rsid w:val="00714F3F"/>
    <w:rsid w:val="0071543D"/>
    <w:rsid w:val="007154A0"/>
    <w:rsid w:val="00715859"/>
    <w:rsid w:val="00715AF9"/>
    <w:rsid w:val="0071623F"/>
    <w:rsid w:val="0071691D"/>
    <w:rsid w:val="00716945"/>
    <w:rsid w:val="00716C36"/>
    <w:rsid w:val="00716C55"/>
    <w:rsid w:val="00716F99"/>
    <w:rsid w:val="0071740E"/>
    <w:rsid w:val="00717B08"/>
    <w:rsid w:val="007200E7"/>
    <w:rsid w:val="00720389"/>
    <w:rsid w:val="007203C7"/>
    <w:rsid w:val="00720961"/>
    <w:rsid w:val="0072098D"/>
    <w:rsid w:val="00720F9F"/>
    <w:rsid w:val="0072103B"/>
    <w:rsid w:val="00721076"/>
    <w:rsid w:val="007211E9"/>
    <w:rsid w:val="007212D9"/>
    <w:rsid w:val="007213DE"/>
    <w:rsid w:val="007215EE"/>
    <w:rsid w:val="007216BE"/>
    <w:rsid w:val="0072198E"/>
    <w:rsid w:val="00721E3B"/>
    <w:rsid w:val="007222A3"/>
    <w:rsid w:val="00722BFE"/>
    <w:rsid w:val="00722F47"/>
    <w:rsid w:val="00723034"/>
    <w:rsid w:val="00723205"/>
    <w:rsid w:val="007235F4"/>
    <w:rsid w:val="00723964"/>
    <w:rsid w:val="00723A5B"/>
    <w:rsid w:val="00723A72"/>
    <w:rsid w:val="00723B15"/>
    <w:rsid w:val="00723DB0"/>
    <w:rsid w:val="00723F97"/>
    <w:rsid w:val="007244FC"/>
    <w:rsid w:val="00724664"/>
    <w:rsid w:val="007249C7"/>
    <w:rsid w:val="00724AC7"/>
    <w:rsid w:val="00725584"/>
    <w:rsid w:val="007257E4"/>
    <w:rsid w:val="00725BAC"/>
    <w:rsid w:val="00725E78"/>
    <w:rsid w:val="00725F5B"/>
    <w:rsid w:val="00725F8D"/>
    <w:rsid w:val="0072614A"/>
    <w:rsid w:val="007267DE"/>
    <w:rsid w:val="00726AF7"/>
    <w:rsid w:val="00726CAE"/>
    <w:rsid w:val="00727A1D"/>
    <w:rsid w:val="00727B6D"/>
    <w:rsid w:val="00727CE5"/>
    <w:rsid w:val="00727D89"/>
    <w:rsid w:val="0073081E"/>
    <w:rsid w:val="00731165"/>
    <w:rsid w:val="00731630"/>
    <w:rsid w:val="00731890"/>
    <w:rsid w:val="00731D82"/>
    <w:rsid w:val="00732E20"/>
    <w:rsid w:val="0073309E"/>
    <w:rsid w:val="007330E2"/>
    <w:rsid w:val="00733316"/>
    <w:rsid w:val="00733B2D"/>
    <w:rsid w:val="00733D1A"/>
    <w:rsid w:val="00734A50"/>
    <w:rsid w:val="00734ADA"/>
    <w:rsid w:val="007350AD"/>
    <w:rsid w:val="00735757"/>
    <w:rsid w:val="007358BF"/>
    <w:rsid w:val="00735932"/>
    <w:rsid w:val="00736170"/>
    <w:rsid w:val="0073643D"/>
    <w:rsid w:val="00736688"/>
    <w:rsid w:val="0073680D"/>
    <w:rsid w:val="00736F34"/>
    <w:rsid w:val="00737599"/>
    <w:rsid w:val="0073791C"/>
    <w:rsid w:val="00737BCC"/>
    <w:rsid w:val="00740329"/>
    <w:rsid w:val="007403B9"/>
    <w:rsid w:val="007403DB"/>
    <w:rsid w:val="007407CB"/>
    <w:rsid w:val="007408AE"/>
    <w:rsid w:val="00740CB8"/>
    <w:rsid w:val="00740E15"/>
    <w:rsid w:val="00741432"/>
    <w:rsid w:val="00741588"/>
    <w:rsid w:val="00741BD0"/>
    <w:rsid w:val="00741C0F"/>
    <w:rsid w:val="00741C93"/>
    <w:rsid w:val="00741E3D"/>
    <w:rsid w:val="00742267"/>
    <w:rsid w:val="00742680"/>
    <w:rsid w:val="007427A1"/>
    <w:rsid w:val="00742A64"/>
    <w:rsid w:val="00742AEE"/>
    <w:rsid w:val="00743235"/>
    <w:rsid w:val="007436FB"/>
    <w:rsid w:val="00743D42"/>
    <w:rsid w:val="007444B1"/>
    <w:rsid w:val="00744BFF"/>
    <w:rsid w:val="00744F3E"/>
    <w:rsid w:val="00746180"/>
    <w:rsid w:val="00746291"/>
    <w:rsid w:val="007463BE"/>
    <w:rsid w:val="00746AB1"/>
    <w:rsid w:val="007477B0"/>
    <w:rsid w:val="007478C5"/>
    <w:rsid w:val="00747931"/>
    <w:rsid w:val="00747B01"/>
    <w:rsid w:val="00751156"/>
    <w:rsid w:val="00751594"/>
    <w:rsid w:val="00751659"/>
    <w:rsid w:val="00751AE1"/>
    <w:rsid w:val="00751FEA"/>
    <w:rsid w:val="0075202F"/>
    <w:rsid w:val="00752809"/>
    <w:rsid w:val="00752A15"/>
    <w:rsid w:val="00752AE1"/>
    <w:rsid w:val="00752B6C"/>
    <w:rsid w:val="0075306F"/>
    <w:rsid w:val="00753A77"/>
    <w:rsid w:val="00753F62"/>
    <w:rsid w:val="00754141"/>
    <w:rsid w:val="007542D1"/>
    <w:rsid w:val="00754B64"/>
    <w:rsid w:val="00754D91"/>
    <w:rsid w:val="00754F26"/>
    <w:rsid w:val="00754F3F"/>
    <w:rsid w:val="0075507A"/>
    <w:rsid w:val="007560B8"/>
    <w:rsid w:val="00756141"/>
    <w:rsid w:val="007561D5"/>
    <w:rsid w:val="00756232"/>
    <w:rsid w:val="00756551"/>
    <w:rsid w:val="00756C65"/>
    <w:rsid w:val="00756E15"/>
    <w:rsid w:val="00757691"/>
    <w:rsid w:val="00757E1B"/>
    <w:rsid w:val="00757FB5"/>
    <w:rsid w:val="00760B68"/>
    <w:rsid w:val="00760C46"/>
    <w:rsid w:val="00760EDA"/>
    <w:rsid w:val="00761B43"/>
    <w:rsid w:val="00761BDC"/>
    <w:rsid w:val="007622E4"/>
    <w:rsid w:val="007622EE"/>
    <w:rsid w:val="007629E7"/>
    <w:rsid w:val="00762A6A"/>
    <w:rsid w:val="00762A96"/>
    <w:rsid w:val="00763548"/>
    <w:rsid w:val="007636A0"/>
    <w:rsid w:val="00763CC8"/>
    <w:rsid w:val="00763DE9"/>
    <w:rsid w:val="00763E40"/>
    <w:rsid w:val="0076483A"/>
    <w:rsid w:val="007653F7"/>
    <w:rsid w:val="00765591"/>
    <w:rsid w:val="007655EF"/>
    <w:rsid w:val="007657C2"/>
    <w:rsid w:val="00765876"/>
    <w:rsid w:val="00765B5F"/>
    <w:rsid w:val="00765C58"/>
    <w:rsid w:val="00765D84"/>
    <w:rsid w:val="007661FA"/>
    <w:rsid w:val="00766215"/>
    <w:rsid w:val="007674A6"/>
    <w:rsid w:val="00767C89"/>
    <w:rsid w:val="007700D0"/>
    <w:rsid w:val="007705FA"/>
    <w:rsid w:val="00770FD0"/>
    <w:rsid w:val="0077135F"/>
    <w:rsid w:val="0077149F"/>
    <w:rsid w:val="00771A85"/>
    <w:rsid w:val="00771BD3"/>
    <w:rsid w:val="007721A6"/>
    <w:rsid w:val="0077285F"/>
    <w:rsid w:val="00772F4C"/>
    <w:rsid w:val="00773566"/>
    <w:rsid w:val="00773BB9"/>
    <w:rsid w:val="00773DBD"/>
    <w:rsid w:val="007740EC"/>
    <w:rsid w:val="00774306"/>
    <w:rsid w:val="007747E6"/>
    <w:rsid w:val="00774853"/>
    <w:rsid w:val="00774AF4"/>
    <w:rsid w:val="00775487"/>
    <w:rsid w:val="00775597"/>
    <w:rsid w:val="00775B0A"/>
    <w:rsid w:val="00775E84"/>
    <w:rsid w:val="00775F00"/>
    <w:rsid w:val="00775FF1"/>
    <w:rsid w:val="007766CA"/>
    <w:rsid w:val="00776843"/>
    <w:rsid w:val="00776C23"/>
    <w:rsid w:val="00776D24"/>
    <w:rsid w:val="00776F67"/>
    <w:rsid w:val="00776FAC"/>
    <w:rsid w:val="007774A8"/>
    <w:rsid w:val="00777D98"/>
    <w:rsid w:val="00780B1A"/>
    <w:rsid w:val="00780E67"/>
    <w:rsid w:val="00780F0C"/>
    <w:rsid w:val="007812DE"/>
    <w:rsid w:val="00781878"/>
    <w:rsid w:val="00781AA6"/>
    <w:rsid w:val="00781D01"/>
    <w:rsid w:val="00782006"/>
    <w:rsid w:val="00782159"/>
    <w:rsid w:val="007823D9"/>
    <w:rsid w:val="007826C8"/>
    <w:rsid w:val="00782851"/>
    <w:rsid w:val="00782E28"/>
    <w:rsid w:val="00782FFB"/>
    <w:rsid w:val="00784191"/>
    <w:rsid w:val="0078459C"/>
    <w:rsid w:val="0078459E"/>
    <w:rsid w:val="007845D2"/>
    <w:rsid w:val="00784805"/>
    <w:rsid w:val="00784B06"/>
    <w:rsid w:val="00784B5B"/>
    <w:rsid w:val="00784FBE"/>
    <w:rsid w:val="0078542B"/>
    <w:rsid w:val="007857EF"/>
    <w:rsid w:val="00785DD7"/>
    <w:rsid w:val="00785F07"/>
    <w:rsid w:val="00786254"/>
    <w:rsid w:val="007862A3"/>
    <w:rsid w:val="00786754"/>
    <w:rsid w:val="00786AF2"/>
    <w:rsid w:val="00786CF2"/>
    <w:rsid w:val="00786FE0"/>
    <w:rsid w:val="00787016"/>
    <w:rsid w:val="00787163"/>
    <w:rsid w:val="0078741B"/>
    <w:rsid w:val="00787782"/>
    <w:rsid w:val="007878D3"/>
    <w:rsid w:val="007904D1"/>
    <w:rsid w:val="0079064D"/>
    <w:rsid w:val="007908C7"/>
    <w:rsid w:val="00790942"/>
    <w:rsid w:val="007912B8"/>
    <w:rsid w:val="007915A8"/>
    <w:rsid w:val="0079179F"/>
    <w:rsid w:val="0079196D"/>
    <w:rsid w:val="00791C38"/>
    <w:rsid w:val="00791C75"/>
    <w:rsid w:val="007923C2"/>
    <w:rsid w:val="007926DE"/>
    <w:rsid w:val="00792C61"/>
    <w:rsid w:val="00792CAB"/>
    <w:rsid w:val="00792DF7"/>
    <w:rsid w:val="007937F7"/>
    <w:rsid w:val="00793A16"/>
    <w:rsid w:val="00793B5C"/>
    <w:rsid w:val="00794539"/>
    <w:rsid w:val="007945C8"/>
    <w:rsid w:val="00794868"/>
    <w:rsid w:val="007948F9"/>
    <w:rsid w:val="00794EA9"/>
    <w:rsid w:val="007951E9"/>
    <w:rsid w:val="007954AE"/>
    <w:rsid w:val="007958C7"/>
    <w:rsid w:val="00795922"/>
    <w:rsid w:val="0079684D"/>
    <w:rsid w:val="00796A6F"/>
    <w:rsid w:val="00796B05"/>
    <w:rsid w:val="00796EAE"/>
    <w:rsid w:val="00797357"/>
    <w:rsid w:val="0079737D"/>
    <w:rsid w:val="00797399"/>
    <w:rsid w:val="00797624"/>
    <w:rsid w:val="00797825"/>
    <w:rsid w:val="00797F7E"/>
    <w:rsid w:val="007A03C5"/>
    <w:rsid w:val="007A0602"/>
    <w:rsid w:val="007A21CF"/>
    <w:rsid w:val="007A22E6"/>
    <w:rsid w:val="007A239F"/>
    <w:rsid w:val="007A24A6"/>
    <w:rsid w:val="007A2518"/>
    <w:rsid w:val="007A29ED"/>
    <w:rsid w:val="007A2C59"/>
    <w:rsid w:val="007A30FB"/>
    <w:rsid w:val="007A3324"/>
    <w:rsid w:val="007A336F"/>
    <w:rsid w:val="007A3777"/>
    <w:rsid w:val="007A41AF"/>
    <w:rsid w:val="007A47FD"/>
    <w:rsid w:val="007A4E92"/>
    <w:rsid w:val="007A524D"/>
    <w:rsid w:val="007A575B"/>
    <w:rsid w:val="007A5A42"/>
    <w:rsid w:val="007A60B6"/>
    <w:rsid w:val="007A6E1D"/>
    <w:rsid w:val="007A70CC"/>
    <w:rsid w:val="007A77A5"/>
    <w:rsid w:val="007A7C22"/>
    <w:rsid w:val="007B02B4"/>
    <w:rsid w:val="007B06A2"/>
    <w:rsid w:val="007B078A"/>
    <w:rsid w:val="007B0D15"/>
    <w:rsid w:val="007B0E47"/>
    <w:rsid w:val="007B1215"/>
    <w:rsid w:val="007B1542"/>
    <w:rsid w:val="007B2322"/>
    <w:rsid w:val="007B2BCA"/>
    <w:rsid w:val="007B306F"/>
    <w:rsid w:val="007B3F2B"/>
    <w:rsid w:val="007B4175"/>
    <w:rsid w:val="007B4632"/>
    <w:rsid w:val="007B4AB4"/>
    <w:rsid w:val="007B4B07"/>
    <w:rsid w:val="007B4C4F"/>
    <w:rsid w:val="007B4E4F"/>
    <w:rsid w:val="007B537E"/>
    <w:rsid w:val="007B5B2B"/>
    <w:rsid w:val="007B5C7B"/>
    <w:rsid w:val="007B5D0B"/>
    <w:rsid w:val="007B6C46"/>
    <w:rsid w:val="007B6C77"/>
    <w:rsid w:val="007B6EAB"/>
    <w:rsid w:val="007B75FD"/>
    <w:rsid w:val="007B76B4"/>
    <w:rsid w:val="007B7C03"/>
    <w:rsid w:val="007C0129"/>
    <w:rsid w:val="007C0BE0"/>
    <w:rsid w:val="007C0DAF"/>
    <w:rsid w:val="007C1583"/>
    <w:rsid w:val="007C17E9"/>
    <w:rsid w:val="007C1A7C"/>
    <w:rsid w:val="007C1B3E"/>
    <w:rsid w:val="007C25FB"/>
    <w:rsid w:val="007C285A"/>
    <w:rsid w:val="007C2880"/>
    <w:rsid w:val="007C3230"/>
    <w:rsid w:val="007C34F6"/>
    <w:rsid w:val="007C3567"/>
    <w:rsid w:val="007C3605"/>
    <w:rsid w:val="007C3651"/>
    <w:rsid w:val="007C4AF4"/>
    <w:rsid w:val="007C4F9F"/>
    <w:rsid w:val="007C5547"/>
    <w:rsid w:val="007C55B6"/>
    <w:rsid w:val="007C5680"/>
    <w:rsid w:val="007C574E"/>
    <w:rsid w:val="007C586D"/>
    <w:rsid w:val="007C5889"/>
    <w:rsid w:val="007C5D22"/>
    <w:rsid w:val="007C6323"/>
    <w:rsid w:val="007C6FBE"/>
    <w:rsid w:val="007C7758"/>
    <w:rsid w:val="007D020E"/>
    <w:rsid w:val="007D059C"/>
    <w:rsid w:val="007D064B"/>
    <w:rsid w:val="007D1379"/>
    <w:rsid w:val="007D13B7"/>
    <w:rsid w:val="007D29D9"/>
    <w:rsid w:val="007D2C3A"/>
    <w:rsid w:val="007D2E79"/>
    <w:rsid w:val="007D2FBF"/>
    <w:rsid w:val="007D339D"/>
    <w:rsid w:val="007D3A48"/>
    <w:rsid w:val="007D42B5"/>
    <w:rsid w:val="007D46E4"/>
    <w:rsid w:val="007D4935"/>
    <w:rsid w:val="007D54F0"/>
    <w:rsid w:val="007D5512"/>
    <w:rsid w:val="007D5D1A"/>
    <w:rsid w:val="007D63F1"/>
    <w:rsid w:val="007D64A6"/>
    <w:rsid w:val="007D6525"/>
    <w:rsid w:val="007D68A6"/>
    <w:rsid w:val="007D6987"/>
    <w:rsid w:val="007D715D"/>
    <w:rsid w:val="007D724E"/>
    <w:rsid w:val="007D7CB3"/>
    <w:rsid w:val="007E0222"/>
    <w:rsid w:val="007E033E"/>
    <w:rsid w:val="007E0439"/>
    <w:rsid w:val="007E04F6"/>
    <w:rsid w:val="007E06A1"/>
    <w:rsid w:val="007E0851"/>
    <w:rsid w:val="007E0BD8"/>
    <w:rsid w:val="007E0DA2"/>
    <w:rsid w:val="007E1B02"/>
    <w:rsid w:val="007E1F00"/>
    <w:rsid w:val="007E1FCD"/>
    <w:rsid w:val="007E24AC"/>
    <w:rsid w:val="007E2CFF"/>
    <w:rsid w:val="007E2F36"/>
    <w:rsid w:val="007E30CD"/>
    <w:rsid w:val="007E331F"/>
    <w:rsid w:val="007E3B07"/>
    <w:rsid w:val="007E3B63"/>
    <w:rsid w:val="007E3BF7"/>
    <w:rsid w:val="007E4084"/>
    <w:rsid w:val="007E4269"/>
    <w:rsid w:val="007E4533"/>
    <w:rsid w:val="007E484A"/>
    <w:rsid w:val="007E50C7"/>
    <w:rsid w:val="007E570B"/>
    <w:rsid w:val="007E5926"/>
    <w:rsid w:val="007E5AB0"/>
    <w:rsid w:val="007E5D8B"/>
    <w:rsid w:val="007E5E03"/>
    <w:rsid w:val="007E60D5"/>
    <w:rsid w:val="007E64FE"/>
    <w:rsid w:val="007E651E"/>
    <w:rsid w:val="007E6A40"/>
    <w:rsid w:val="007E6D47"/>
    <w:rsid w:val="007E7788"/>
    <w:rsid w:val="007E77C8"/>
    <w:rsid w:val="007F020D"/>
    <w:rsid w:val="007F025F"/>
    <w:rsid w:val="007F053D"/>
    <w:rsid w:val="007F0A03"/>
    <w:rsid w:val="007F11CD"/>
    <w:rsid w:val="007F1E3D"/>
    <w:rsid w:val="007F227B"/>
    <w:rsid w:val="007F2406"/>
    <w:rsid w:val="007F2CD1"/>
    <w:rsid w:val="007F2DB0"/>
    <w:rsid w:val="007F3154"/>
    <w:rsid w:val="007F39A7"/>
    <w:rsid w:val="007F416E"/>
    <w:rsid w:val="007F4246"/>
    <w:rsid w:val="007F45B3"/>
    <w:rsid w:val="007F4E19"/>
    <w:rsid w:val="007F4EC8"/>
    <w:rsid w:val="007F54A2"/>
    <w:rsid w:val="007F5CDA"/>
    <w:rsid w:val="007F5CF9"/>
    <w:rsid w:val="007F68AD"/>
    <w:rsid w:val="007F6D74"/>
    <w:rsid w:val="007F6DD2"/>
    <w:rsid w:val="007F6F03"/>
    <w:rsid w:val="007F7432"/>
    <w:rsid w:val="007F746D"/>
    <w:rsid w:val="007F79D0"/>
    <w:rsid w:val="007F7BB9"/>
    <w:rsid w:val="007F7DB3"/>
    <w:rsid w:val="0080009E"/>
    <w:rsid w:val="00800477"/>
    <w:rsid w:val="00800DBB"/>
    <w:rsid w:val="00800E0B"/>
    <w:rsid w:val="00801373"/>
    <w:rsid w:val="0080161C"/>
    <w:rsid w:val="00801A4E"/>
    <w:rsid w:val="00801F41"/>
    <w:rsid w:val="00801FD8"/>
    <w:rsid w:val="00802256"/>
    <w:rsid w:val="0080246D"/>
    <w:rsid w:val="00802C2C"/>
    <w:rsid w:val="00802CD9"/>
    <w:rsid w:val="00802DA1"/>
    <w:rsid w:val="00802EEC"/>
    <w:rsid w:val="0080322F"/>
    <w:rsid w:val="00803935"/>
    <w:rsid w:val="00803E09"/>
    <w:rsid w:val="0080407D"/>
    <w:rsid w:val="0080466F"/>
    <w:rsid w:val="00804874"/>
    <w:rsid w:val="008048BE"/>
    <w:rsid w:val="00804BEA"/>
    <w:rsid w:val="00804E0F"/>
    <w:rsid w:val="00804F77"/>
    <w:rsid w:val="00805111"/>
    <w:rsid w:val="0080635A"/>
    <w:rsid w:val="008063AF"/>
    <w:rsid w:val="00806B4D"/>
    <w:rsid w:val="00806CC4"/>
    <w:rsid w:val="00807233"/>
    <w:rsid w:val="008079D3"/>
    <w:rsid w:val="00807AE2"/>
    <w:rsid w:val="008104C8"/>
    <w:rsid w:val="00810804"/>
    <w:rsid w:val="00810ADC"/>
    <w:rsid w:val="00810F40"/>
    <w:rsid w:val="0081137B"/>
    <w:rsid w:val="00811D83"/>
    <w:rsid w:val="00811E90"/>
    <w:rsid w:val="008126D7"/>
    <w:rsid w:val="00812A02"/>
    <w:rsid w:val="00813467"/>
    <w:rsid w:val="00813977"/>
    <w:rsid w:val="00814CC1"/>
    <w:rsid w:val="00814D61"/>
    <w:rsid w:val="0081501D"/>
    <w:rsid w:val="00815364"/>
    <w:rsid w:val="00815673"/>
    <w:rsid w:val="0081581D"/>
    <w:rsid w:val="00815967"/>
    <w:rsid w:val="00815CD7"/>
    <w:rsid w:val="00815E7A"/>
    <w:rsid w:val="00815F37"/>
    <w:rsid w:val="0081629A"/>
    <w:rsid w:val="0081682B"/>
    <w:rsid w:val="00816AB5"/>
    <w:rsid w:val="00816C2D"/>
    <w:rsid w:val="008170E4"/>
    <w:rsid w:val="0081785F"/>
    <w:rsid w:val="00817915"/>
    <w:rsid w:val="008200F3"/>
    <w:rsid w:val="0082051D"/>
    <w:rsid w:val="0082068B"/>
    <w:rsid w:val="008207BA"/>
    <w:rsid w:val="008207DF"/>
    <w:rsid w:val="00820BB5"/>
    <w:rsid w:val="00821117"/>
    <w:rsid w:val="00821264"/>
    <w:rsid w:val="00821393"/>
    <w:rsid w:val="0082184E"/>
    <w:rsid w:val="00821D21"/>
    <w:rsid w:val="00821E49"/>
    <w:rsid w:val="0082283D"/>
    <w:rsid w:val="0082348C"/>
    <w:rsid w:val="00823BA3"/>
    <w:rsid w:val="00823D34"/>
    <w:rsid w:val="00823F6A"/>
    <w:rsid w:val="00824AC9"/>
    <w:rsid w:val="0082598C"/>
    <w:rsid w:val="00825C55"/>
    <w:rsid w:val="00826249"/>
    <w:rsid w:val="0082663A"/>
    <w:rsid w:val="008266B5"/>
    <w:rsid w:val="00826A1E"/>
    <w:rsid w:val="00826EEA"/>
    <w:rsid w:val="0082726C"/>
    <w:rsid w:val="008274C6"/>
    <w:rsid w:val="00827555"/>
    <w:rsid w:val="00827645"/>
    <w:rsid w:val="008300B6"/>
    <w:rsid w:val="008304FC"/>
    <w:rsid w:val="00830CC4"/>
    <w:rsid w:val="00830EBE"/>
    <w:rsid w:val="00831452"/>
    <w:rsid w:val="00831692"/>
    <w:rsid w:val="00831967"/>
    <w:rsid w:val="00831E48"/>
    <w:rsid w:val="00832305"/>
    <w:rsid w:val="008328AA"/>
    <w:rsid w:val="00832952"/>
    <w:rsid w:val="008330F2"/>
    <w:rsid w:val="00833123"/>
    <w:rsid w:val="008334AF"/>
    <w:rsid w:val="008335B5"/>
    <w:rsid w:val="0083373C"/>
    <w:rsid w:val="00833C84"/>
    <w:rsid w:val="00833D48"/>
    <w:rsid w:val="00833D8A"/>
    <w:rsid w:val="0083408C"/>
    <w:rsid w:val="008342C7"/>
    <w:rsid w:val="00834A2A"/>
    <w:rsid w:val="00834D34"/>
    <w:rsid w:val="00834D46"/>
    <w:rsid w:val="0083541E"/>
    <w:rsid w:val="00835508"/>
    <w:rsid w:val="0083552D"/>
    <w:rsid w:val="0083569A"/>
    <w:rsid w:val="00835730"/>
    <w:rsid w:val="008359B0"/>
    <w:rsid w:val="00835A3C"/>
    <w:rsid w:val="00835BE4"/>
    <w:rsid w:val="00835DCA"/>
    <w:rsid w:val="00837134"/>
    <w:rsid w:val="00837894"/>
    <w:rsid w:val="00837996"/>
    <w:rsid w:val="00837BEE"/>
    <w:rsid w:val="00837E46"/>
    <w:rsid w:val="00840A0C"/>
    <w:rsid w:val="0084186C"/>
    <w:rsid w:val="00841BD7"/>
    <w:rsid w:val="008423D3"/>
    <w:rsid w:val="0084292A"/>
    <w:rsid w:val="00842AD6"/>
    <w:rsid w:val="008431CF"/>
    <w:rsid w:val="008431D7"/>
    <w:rsid w:val="0084364B"/>
    <w:rsid w:val="008436F6"/>
    <w:rsid w:val="00843744"/>
    <w:rsid w:val="00843AA5"/>
    <w:rsid w:val="00843C8B"/>
    <w:rsid w:val="0084407F"/>
    <w:rsid w:val="0084429F"/>
    <w:rsid w:val="008442DB"/>
    <w:rsid w:val="00844543"/>
    <w:rsid w:val="008446E3"/>
    <w:rsid w:val="0084506E"/>
    <w:rsid w:val="008453B7"/>
    <w:rsid w:val="00845585"/>
    <w:rsid w:val="00845812"/>
    <w:rsid w:val="00845842"/>
    <w:rsid w:val="0084595A"/>
    <w:rsid w:val="00845B31"/>
    <w:rsid w:val="00845B53"/>
    <w:rsid w:val="00845ED0"/>
    <w:rsid w:val="008461CB"/>
    <w:rsid w:val="00846374"/>
    <w:rsid w:val="008464B5"/>
    <w:rsid w:val="00846567"/>
    <w:rsid w:val="00846748"/>
    <w:rsid w:val="00847294"/>
    <w:rsid w:val="00847737"/>
    <w:rsid w:val="00847930"/>
    <w:rsid w:val="00847B83"/>
    <w:rsid w:val="00847E1F"/>
    <w:rsid w:val="00847FFD"/>
    <w:rsid w:val="00850183"/>
    <w:rsid w:val="008502F2"/>
    <w:rsid w:val="00850554"/>
    <w:rsid w:val="00850D1D"/>
    <w:rsid w:val="00850D53"/>
    <w:rsid w:val="00850F1C"/>
    <w:rsid w:val="0085167D"/>
    <w:rsid w:val="00851853"/>
    <w:rsid w:val="00851A7C"/>
    <w:rsid w:val="00851C05"/>
    <w:rsid w:val="008520E6"/>
    <w:rsid w:val="0085255A"/>
    <w:rsid w:val="00852B7C"/>
    <w:rsid w:val="00852E79"/>
    <w:rsid w:val="0085336A"/>
    <w:rsid w:val="008534D0"/>
    <w:rsid w:val="008535EE"/>
    <w:rsid w:val="008536DF"/>
    <w:rsid w:val="00853955"/>
    <w:rsid w:val="00853F27"/>
    <w:rsid w:val="0085421F"/>
    <w:rsid w:val="0085437C"/>
    <w:rsid w:val="00854AFC"/>
    <w:rsid w:val="008551DA"/>
    <w:rsid w:val="008554C2"/>
    <w:rsid w:val="00855596"/>
    <w:rsid w:val="0085560B"/>
    <w:rsid w:val="00855AB3"/>
    <w:rsid w:val="00855CF5"/>
    <w:rsid w:val="008561C3"/>
    <w:rsid w:val="00856467"/>
    <w:rsid w:val="00857256"/>
    <w:rsid w:val="00857372"/>
    <w:rsid w:val="00857BEF"/>
    <w:rsid w:val="00857DE2"/>
    <w:rsid w:val="00860266"/>
    <w:rsid w:val="00860E49"/>
    <w:rsid w:val="0086100E"/>
    <w:rsid w:val="008614AA"/>
    <w:rsid w:val="0086151D"/>
    <w:rsid w:val="00861704"/>
    <w:rsid w:val="00861732"/>
    <w:rsid w:val="00861772"/>
    <w:rsid w:val="00861B6C"/>
    <w:rsid w:val="00861E14"/>
    <w:rsid w:val="00862C81"/>
    <w:rsid w:val="00863040"/>
    <w:rsid w:val="008634F4"/>
    <w:rsid w:val="008635B8"/>
    <w:rsid w:val="00863D83"/>
    <w:rsid w:val="00864E30"/>
    <w:rsid w:val="008654B3"/>
    <w:rsid w:val="00865DA4"/>
    <w:rsid w:val="00865E97"/>
    <w:rsid w:val="0086614F"/>
    <w:rsid w:val="008666AB"/>
    <w:rsid w:val="008671E9"/>
    <w:rsid w:val="008672CC"/>
    <w:rsid w:val="00867349"/>
    <w:rsid w:val="00867840"/>
    <w:rsid w:val="00867BD6"/>
    <w:rsid w:val="00867CC7"/>
    <w:rsid w:val="00870392"/>
    <w:rsid w:val="00870724"/>
    <w:rsid w:val="008709D3"/>
    <w:rsid w:val="008715A1"/>
    <w:rsid w:val="00871B7B"/>
    <w:rsid w:val="00871CBE"/>
    <w:rsid w:val="00871CF2"/>
    <w:rsid w:val="00872319"/>
    <w:rsid w:val="00872D00"/>
    <w:rsid w:val="00872D8E"/>
    <w:rsid w:val="0087410E"/>
    <w:rsid w:val="008750C7"/>
    <w:rsid w:val="008757F1"/>
    <w:rsid w:val="008758F4"/>
    <w:rsid w:val="00875A9B"/>
    <w:rsid w:val="00875D40"/>
    <w:rsid w:val="00875FFB"/>
    <w:rsid w:val="0087610C"/>
    <w:rsid w:val="008762CA"/>
    <w:rsid w:val="00876490"/>
    <w:rsid w:val="0087656B"/>
    <w:rsid w:val="00876A17"/>
    <w:rsid w:val="00876C96"/>
    <w:rsid w:val="00876DB1"/>
    <w:rsid w:val="0087738D"/>
    <w:rsid w:val="00877C88"/>
    <w:rsid w:val="00880367"/>
    <w:rsid w:val="0088043B"/>
    <w:rsid w:val="008805FD"/>
    <w:rsid w:val="00880717"/>
    <w:rsid w:val="00880733"/>
    <w:rsid w:val="008807BD"/>
    <w:rsid w:val="008809E7"/>
    <w:rsid w:val="00880E6E"/>
    <w:rsid w:val="00881779"/>
    <w:rsid w:val="00881A98"/>
    <w:rsid w:val="00881B32"/>
    <w:rsid w:val="00881DD5"/>
    <w:rsid w:val="00882B73"/>
    <w:rsid w:val="00882B95"/>
    <w:rsid w:val="00882BE6"/>
    <w:rsid w:val="00882FB2"/>
    <w:rsid w:val="00883049"/>
    <w:rsid w:val="0088307C"/>
    <w:rsid w:val="0088352C"/>
    <w:rsid w:val="008835FD"/>
    <w:rsid w:val="008836B8"/>
    <w:rsid w:val="008836CB"/>
    <w:rsid w:val="00883A90"/>
    <w:rsid w:val="0088450D"/>
    <w:rsid w:val="00884DD3"/>
    <w:rsid w:val="00885510"/>
    <w:rsid w:val="008855C7"/>
    <w:rsid w:val="008861D7"/>
    <w:rsid w:val="00886984"/>
    <w:rsid w:val="00886B1F"/>
    <w:rsid w:val="00886F91"/>
    <w:rsid w:val="008873B2"/>
    <w:rsid w:val="00887612"/>
    <w:rsid w:val="0088776D"/>
    <w:rsid w:val="008877AA"/>
    <w:rsid w:val="00887C80"/>
    <w:rsid w:val="00890303"/>
    <w:rsid w:val="00890BBA"/>
    <w:rsid w:val="00891333"/>
    <w:rsid w:val="00891A7A"/>
    <w:rsid w:val="00892168"/>
    <w:rsid w:val="008921AC"/>
    <w:rsid w:val="00892327"/>
    <w:rsid w:val="00892E96"/>
    <w:rsid w:val="00892F8B"/>
    <w:rsid w:val="00893D32"/>
    <w:rsid w:val="008941E4"/>
    <w:rsid w:val="00894294"/>
    <w:rsid w:val="0089450F"/>
    <w:rsid w:val="008945DE"/>
    <w:rsid w:val="00894841"/>
    <w:rsid w:val="008948EE"/>
    <w:rsid w:val="00894B7E"/>
    <w:rsid w:val="00894B91"/>
    <w:rsid w:val="00894C00"/>
    <w:rsid w:val="00894CFA"/>
    <w:rsid w:val="00894EE0"/>
    <w:rsid w:val="00895FE6"/>
    <w:rsid w:val="00896A59"/>
    <w:rsid w:val="00896AF7"/>
    <w:rsid w:val="00897975"/>
    <w:rsid w:val="00897C25"/>
    <w:rsid w:val="00897E35"/>
    <w:rsid w:val="008A0202"/>
    <w:rsid w:val="008A071E"/>
    <w:rsid w:val="008A0A3A"/>
    <w:rsid w:val="008A105A"/>
    <w:rsid w:val="008A155B"/>
    <w:rsid w:val="008A17C6"/>
    <w:rsid w:val="008A3C95"/>
    <w:rsid w:val="008A3FD0"/>
    <w:rsid w:val="008A419B"/>
    <w:rsid w:val="008A4242"/>
    <w:rsid w:val="008A4927"/>
    <w:rsid w:val="008A4975"/>
    <w:rsid w:val="008A52AF"/>
    <w:rsid w:val="008A5342"/>
    <w:rsid w:val="008A563A"/>
    <w:rsid w:val="008A5992"/>
    <w:rsid w:val="008A5B1F"/>
    <w:rsid w:val="008A5DD0"/>
    <w:rsid w:val="008A5DD2"/>
    <w:rsid w:val="008A5E21"/>
    <w:rsid w:val="008A62C4"/>
    <w:rsid w:val="008A679D"/>
    <w:rsid w:val="008A6A1B"/>
    <w:rsid w:val="008A6AFA"/>
    <w:rsid w:val="008A6C42"/>
    <w:rsid w:val="008A70D1"/>
    <w:rsid w:val="008A730A"/>
    <w:rsid w:val="008A7350"/>
    <w:rsid w:val="008A7917"/>
    <w:rsid w:val="008A7D08"/>
    <w:rsid w:val="008A7DCE"/>
    <w:rsid w:val="008B0F43"/>
    <w:rsid w:val="008B106F"/>
    <w:rsid w:val="008B113E"/>
    <w:rsid w:val="008B1884"/>
    <w:rsid w:val="008B1963"/>
    <w:rsid w:val="008B1A66"/>
    <w:rsid w:val="008B1D24"/>
    <w:rsid w:val="008B20DC"/>
    <w:rsid w:val="008B21A4"/>
    <w:rsid w:val="008B2CBB"/>
    <w:rsid w:val="008B3304"/>
    <w:rsid w:val="008B3501"/>
    <w:rsid w:val="008B3534"/>
    <w:rsid w:val="008B3C4F"/>
    <w:rsid w:val="008B40B0"/>
    <w:rsid w:val="008B40DE"/>
    <w:rsid w:val="008B423A"/>
    <w:rsid w:val="008B44D4"/>
    <w:rsid w:val="008B44F9"/>
    <w:rsid w:val="008B4571"/>
    <w:rsid w:val="008B46C9"/>
    <w:rsid w:val="008B49B6"/>
    <w:rsid w:val="008B5009"/>
    <w:rsid w:val="008B5733"/>
    <w:rsid w:val="008B58B2"/>
    <w:rsid w:val="008B6069"/>
    <w:rsid w:val="008B65F9"/>
    <w:rsid w:val="008B6BAC"/>
    <w:rsid w:val="008B70D0"/>
    <w:rsid w:val="008B7280"/>
    <w:rsid w:val="008B77DB"/>
    <w:rsid w:val="008C0221"/>
    <w:rsid w:val="008C0CBC"/>
    <w:rsid w:val="008C0EB9"/>
    <w:rsid w:val="008C10FC"/>
    <w:rsid w:val="008C14E6"/>
    <w:rsid w:val="008C17BD"/>
    <w:rsid w:val="008C2640"/>
    <w:rsid w:val="008C2709"/>
    <w:rsid w:val="008C2EC6"/>
    <w:rsid w:val="008C2F17"/>
    <w:rsid w:val="008C3347"/>
    <w:rsid w:val="008C3733"/>
    <w:rsid w:val="008C37F5"/>
    <w:rsid w:val="008C3D32"/>
    <w:rsid w:val="008C433C"/>
    <w:rsid w:val="008C472F"/>
    <w:rsid w:val="008C4856"/>
    <w:rsid w:val="008C4C1E"/>
    <w:rsid w:val="008C4F43"/>
    <w:rsid w:val="008C5018"/>
    <w:rsid w:val="008C5214"/>
    <w:rsid w:val="008C5E05"/>
    <w:rsid w:val="008C5F4C"/>
    <w:rsid w:val="008C60F5"/>
    <w:rsid w:val="008C61E1"/>
    <w:rsid w:val="008C6AF4"/>
    <w:rsid w:val="008C6BD1"/>
    <w:rsid w:val="008C6DE6"/>
    <w:rsid w:val="008C761E"/>
    <w:rsid w:val="008C7651"/>
    <w:rsid w:val="008C7FFE"/>
    <w:rsid w:val="008D0036"/>
    <w:rsid w:val="008D00D2"/>
    <w:rsid w:val="008D03A3"/>
    <w:rsid w:val="008D0486"/>
    <w:rsid w:val="008D077C"/>
    <w:rsid w:val="008D08E0"/>
    <w:rsid w:val="008D0923"/>
    <w:rsid w:val="008D0A66"/>
    <w:rsid w:val="008D0E0E"/>
    <w:rsid w:val="008D116A"/>
    <w:rsid w:val="008D1303"/>
    <w:rsid w:val="008D146F"/>
    <w:rsid w:val="008D1AAD"/>
    <w:rsid w:val="008D1CCD"/>
    <w:rsid w:val="008D1EDF"/>
    <w:rsid w:val="008D1F9B"/>
    <w:rsid w:val="008D2CAC"/>
    <w:rsid w:val="008D2DA2"/>
    <w:rsid w:val="008D3AF8"/>
    <w:rsid w:val="008D3C05"/>
    <w:rsid w:val="008D4587"/>
    <w:rsid w:val="008D4787"/>
    <w:rsid w:val="008D4FB8"/>
    <w:rsid w:val="008D5C06"/>
    <w:rsid w:val="008D6487"/>
    <w:rsid w:val="008D68BB"/>
    <w:rsid w:val="008D6B57"/>
    <w:rsid w:val="008D6E54"/>
    <w:rsid w:val="008D6E85"/>
    <w:rsid w:val="008D6F61"/>
    <w:rsid w:val="008D7138"/>
    <w:rsid w:val="008D754D"/>
    <w:rsid w:val="008E003C"/>
    <w:rsid w:val="008E075E"/>
    <w:rsid w:val="008E08B8"/>
    <w:rsid w:val="008E0C80"/>
    <w:rsid w:val="008E0DEE"/>
    <w:rsid w:val="008E0FA9"/>
    <w:rsid w:val="008E0FCE"/>
    <w:rsid w:val="008E1011"/>
    <w:rsid w:val="008E1310"/>
    <w:rsid w:val="008E17F5"/>
    <w:rsid w:val="008E1886"/>
    <w:rsid w:val="008E22D1"/>
    <w:rsid w:val="008E2445"/>
    <w:rsid w:val="008E28C1"/>
    <w:rsid w:val="008E29CB"/>
    <w:rsid w:val="008E2D8B"/>
    <w:rsid w:val="008E47C2"/>
    <w:rsid w:val="008E51A1"/>
    <w:rsid w:val="008E5A92"/>
    <w:rsid w:val="008E5F9D"/>
    <w:rsid w:val="008E6185"/>
    <w:rsid w:val="008E6945"/>
    <w:rsid w:val="008E6AE3"/>
    <w:rsid w:val="008E6DFD"/>
    <w:rsid w:val="008E735B"/>
    <w:rsid w:val="008E74C6"/>
    <w:rsid w:val="008E77C6"/>
    <w:rsid w:val="008E7B72"/>
    <w:rsid w:val="008F0213"/>
    <w:rsid w:val="008F02FC"/>
    <w:rsid w:val="008F05B1"/>
    <w:rsid w:val="008F0ED7"/>
    <w:rsid w:val="008F1DB7"/>
    <w:rsid w:val="008F21F7"/>
    <w:rsid w:val="008F2539"/>
    <w:rsid w:val="008F2BA5"/>
    <w:rsid w:val="008F2F24"/>
    <w:rsid w:val="008F2F93"/>
    <w:rsid w:val="008F39B9"/>
    <w:rsid w:val="008F3A64"/>
    <w:rsid w:val="008F3AE4"/>
    <w:rsid w:val="008F49D6"/>
    <w:rsid w:val="008F5C6F"/>
    <w:rsid w:val="008F6103"/>
    <w:rsid w:val="008F6109"/>
    <w:rsid w:val="008F6440"/>
    <w:rsid w:val="008F675C"/>
    <w:rsid w:val="008F717A"/>
    <w:rsid w:val="008F74CE"/>
    <w:rsid w:val="008F772D"/>
    <w:rsid w:val="008F7E05"/>
    <w:rsid w:val="008F7EA2"/>
    <w:rsid w:val="008F7EA5"/>
    <w:rsid w:val="008F7F3F"/>
    <w:rsid w:val="00900EF7"/>
    <w:rsid w:val="00901619"/>
    <w:rsid w:val="00901964"/>
    <w:rsid w:val="00901AE4"/>
    <w:rsid w:val="00901CC8"/>
    <w:rsid w:val="009026ED"/>
    <w:rsid w:val="009036F5"/>
    <w:rsid w:val="00903E1C"/>
    <w:rsid w:val="009046E6"/>
    <w:rsid w:val="00904CB0"/>
    <w:rsid w:val="0090528D"/>
    <w:rsid w:val="009056D6"/>
    <w:rsid w:val="00906139"/>
    <w:rsid w:val="00906377"/>
    <w:rsid w:val="009063CC"/>
    <w:rsid w:val="009064DC"/>
    <w:rsid w:val="009065A2"/>
    <w:rsid w:val="0090676B"/>
    <w:rsid w:val="00906A11"/>
    <w:rsid w:val="00907148"/>
    <w:rsid w:val="009074EB"/>
    <w:rsid w:val="00907557"/>
    <w:rsid w:val="00907559"/>
    <w:rsid w:val="00907569"/>
    <w:rsid w:val="009100F4"/>
    <w:rsid w:val="0091010E"/>
    <w:rsid w:val="00910CE5"/>
    <w:rsid w:val="00910FA2"/>
    <w:rsid w:val="009111AA"/>
    <w:rsid w:val="0091137E"/>
    <w:rsid w:val="00911D8A"/>
    <w:rsid w:val="0091222C"/>
    <w:rsid w:val="00912314"/>
    <w:rsid w:val="00912706"/>
    <w:rsid w:val="00912AB7"/>
    <w:rsid w:val="00912E31"/>
    <w:rsid w:val="009135E2"/>
    <w:rsid w:val="00913610"/>
    <w:rsid w:val="0091388B"/>
    <w:rsid w:val="00913D68"/>
    <w:rsid w:val="00913DB3"/>
    <w:rsid w:val="00914003"/>
    <w:rsid w:val="00914268"/>
    <w:rsid w:val="009145F2"/>
    <w:rsid w:val="009146A4"/>
    <w:rsid w:val="00914980"/>
    <w:rsid w:val="009154B9"/>
    <w:rsid w:val="00915564"/>
    <w:rsid w:val="00915A1B"/>
    <w:rsid w:val="00915AD6"/>
    <w:rsid w:val="009166E8"/>
    <w:rsid w:val="00916EBD"/>
    <w:rsid w:val="0091742B"/>
    <w:rsid w:val="00917629"/>
    <w:rsid w:val="009178BF"/>
    <w:rsid w:val="009200FE"/>
    <w:rsid w:val="00920C5E"/>
    <w:rsid w:val="00920F82"/>
    <w:rsid w:val="0092187D"/>
    <w:rsid w:val="009220D6"/>
    <w:rsid w:val="00922631"/>
    <w:rsid w:val="00922A53"/>
    <w:rsid w:val="00922C7C"/>
    <w:rsid w:val="00922EF6"/>
    <w:rsid w:val="00922F41"/>
    <w:rsid w:val="00923021"/>
    <w:rsid w:val="00923083"/>
    <w:rsid w:val="00923477"/>
    <w:rsid w:val="00923B30"/>
    <w:rsid w:val="00923F97"/>
    <w:rsid w:val="00924231"/>
    <w:rsid w:val="00924E40"/>
    <w:rsid w:val="009253A5"/>
    <w:rsid w:val="009254BC"/>
    <w:rsid w:val="009259E5"/>
    <w:rsid w:val="00925C4C"/>
    <w:rsid w:val="00925F2A"/>
    <w:rsid w:val="00926A5D"/>
    <w:rsid w:val="009272CB"/>
    <w:rsid w:val="00927558"/>
    <w:rsid w:val="0092768D"/>
    <w:rsid w:val="009278B5"/>
    <w:rsid w:val="00927B8A"/>
    <w:rsid w:val="00927BA3"/>
    <w:rsid w:val="009307C2"/>
    <w:rsid w:val="00930CDC"/>
    <w:rsid w:val="00930D3E"/>
    <w:rsid w:val="00930DDF"/>
    <w:rsid w:val="00931177"/>
    <w:rsid w:val="009311D9"/>
    <w:rsid w:val="00931C2D"/>
    <w:rsid w:val="00932281"/>
    <w:rsid w:val="0093246F"/>
    <w:rsid w:val="00932B58"/>
    <w:rsid w:val="00933083"/>
    <w:rsid w:val="0093324B"/>
    <w:rsid w:val="009335A0"/>
    <w:rsid w:val="009335DB"/>
    <w:rsid w:val="00933B70"/>
    <w:rsid w:val="00933ECB"/>
    <w:rsid w:val="00933EF5"/>
    <w:rsid w:val="00933F73"/>
    <w:rsid w:val="00934C77"/>
    <w:rsid w:val="00934FEF"/>
    <w:rsid w:val="00935479"/>
    <w:rsid w:val="009355FB"/>
    <w:rsid w:val="0093682F"/>
    <w:rsid w:val="00936887"/>
    <w:rsid w:val="00937248"/>
    <w:rsid w:val="00937AF1"/>
    <w:rsid w:val="00937B7A"/>
    <w:rsid w:val="00937C92"/>
    <w:rsid w:val="00937D02"/>
    <w:rsid w:val="0094010E"/>
    <w:rsid w:val="0094040D"/>
    <w:rsid w:val="00940900"/>
    <w:rsid w:val="00940D99"/>
    <w:rsid w:val="00940F9B"/>
    <w:rsid w:val="00941633"/>
    <w:rsid w:val="00941684"/>
    <w:rsid w:val="00941774"/>
    <w:rsid w:val="00941888"/>
    <w:rsid w:val="009420DA"/>
    <w:rsid w:val="009421E4"/>
    <w:rsid w:val="009428A1"/>
    <w:rsid w:val="00942B89"/>
    <w:rsid w:val="009433D4"/>
    <w:rsid w:val="00943A48"/>
    <w:rsid w:val="00943B02"/>
    <w:rsid w:val="00943BF1"/>
    <w:rsid w:val="009440CE"/>
    <w:rsid w:val="00944690"/>
    <w:rsid w:val="00944B2B"/>
    <w:rsid w:val="00944C81"/>
    <w:rsid w:val="00944CCA"/>
    <w:rsid w:val="00944DF9"/>
    <w:rsid w:val="00944F22"/>
    <w:rsid w:val="00945023"/>
    <w:rsid w:val="0094514F"/>
    <w:rsid w:val="00945667"/>
    <w:rsid w:val="00945CD4"/>
    <w:rsid w:val="00945E47"/>
    <w:rsid w:val="009463BD"/>
    <w:rsid w:val="0094650F"/>
    <w:rsid w:val="00946800"/>
    <w:rsid w:val="00946B26"/>
    <w:rsid w:val="009479CB"/>
    <w:rsid w:val="00950213"/>
    <w:rsid w:val="00950676"/>
    <w:rsid w:val="00950B31"/>
    <w:rsid w:val="00951130"/>
    <w:rsid w:val="009517E8"/>
    <w:rsid w:val="00951B31"/>
    <w:rsid w:val="00951C88"/>
    <w:rsid w:val="0095261D"/>
    <w:rsid w:val="0095299F"/>
    <w:rsid w:val="00952B0F"/>
    <w:rsid w:val="00952D41"/>
    <w:rsid w:val="00952DD0"/>
    <w:rsid w:val="0095306E"/>
    <w:rsid w:val="00953651"/>
    <w:rsid w:val="00953C44"/>
    <w:rsid w:val="00953F14"/>
    <w:rsid w:val="00954DA7"/>
    <w:rsid w:val="00954F28"/>
    <w:rsid w:val="0095553B"/>
    <w:rsid w:val="00956103"/>
    <w:rsid w:val="0095626A"/>
    <w:rsid w:val="009566D3"/>
    <w:rsid w:val="00956839"/>
    <w:rsid w:val="009569AF"/>
    <w:rsid w:val="00956BD4"/>
    <w:rsid w:val="00956C01"/>
    <w:rsid w:val="00956C74"/>
    <w:rsid w:val="00956F1C"/>
    <w:rsid w:val="00957062"/>
    <w:rsid w:val="00957535"/>
    <w:rsid w:val="00957B92"/>
    <w:rsid w:val="00960122"/>
    <w:rsid w:val="00960440"/>
    <w:rsid w:val="009608EA"/>
    <w:rsid w:val="00960D20"/>
    <w:rsid w:val="00961B38"/>
    <w:rsid w:val="00961E68"/>
    <w:rsid w:val="00961FC9"/>
    <w:rsid w:val="00962357"/>
    <w:rsid w:val="009627BB"/>
    <w:rsid w:val="009629AF"/>
    <w:rsid w:val="009629DE"/>
    <w:rsid w:val="00962D07"/>
    <w:rsid w:val="00963202"/>
    <w:rsid w:val="009633D9"/>
    <w:rsid w:val="0096380F"/>
    <w:rsid w:val="009639AE"/>
    <w:rsid w:val="0096418C"/>
    <w:rsid w:val="0096448A"/>
    <w:rsid w:val="00964956"/>
    <w:rsid w:val="00964F0A"/>
    <w:rsid w:val="009657F0"/>
    <w:rsid w:val="009662AD"/>
    <w:rsid w:val="0096680D"/>
    <w:rsid w:val="00967355"/>
    <w:rsid w:val="009676C1"/>
    <w:rsid w:val="00967A6A"/>
    <w:rsid w:val="00967F5E"/>
    <w:rsid w:val="0097000A"/>
    <w:rsid w:val="009702CD"/>
    <w:rsid w:val="00970BE5"/>
    <w:rsid w:val="00970F45"/>
    <w:rsid w:val="009712CF"/>
    <w:rsid w:val="0097146C"/>
    <w:rsid w:val="0097150E"/>
    <w:rsid w:val="00971842"/>
    <w:rsid w:val="00971DAD"/>
    <w:rsid w:val="00972022"/>
    <w:rsid w:val="00972D90"/>
    <w:rsid w:val="00972E11"/>
    <w:rsid w:val="0097326C"/>
    <w:rsid w:val="0097354F"/>
    <w:rsid w:val="009737D9"/>
    <w:rsid w:val="00973AB7"/>
    <w:rsid w:val="00974AD2"/>
    <w:rsid w:val="00974B19"/>
    <w:rsid w:val="0097519D"/>
    <w:rsid w:val="00975342"/>
    <w:rsid w:val="0097543B"/>
    <w:rsid w:val="00975531"/>
    <w:rsid w:val="0097578C"/>
    <w:rsid w:val="009758CB"/>
    <w:rsid w:val="00975976"/>
    <w:rsid w:val="00975BDB"/>
    <w:rsid w:val="009768D3"/>
    <w:rsid w:val="00976CCF"/>
    <w:rsid w:val="00976E50"/>
    <w:rsid w:val="009771B4"/>
    <w:rsid w:val="00977399"/>
    <w:rsid w:val="0097739B"/>
    <w:rsid w:val="009775AB"/>
    <w:rsid w:val="00977C31"/>
    <w:rsid w:val="00980637"/>
    <w:rsid w:val="0098077C"/>
    <w:rsid w:val="00980A0A"/>
    <w:rsid w:val="00980A4C"/>
    <w:rsid w:val="0098122B"/>
    <w:rsid w:val="00981697"/>
    <w:rsid w:val="00981B20"/>
    <w:rsid w:val="00981C73"/>
    <w:rsid w:val="00981D9A"/>
    <w:rsid w:val="00981E30"/>
    <w:rsid w:val="00983899"/>
    <w:rsid w:val="0098393C"/>
    <w:rsid w:val="00983AF5"/>
    <w:rsid w:val="00984A36"/>
    <w:rsid w:val="00984E89"/>
    <w:rsid w:val="0098503C"/>
    <w:rsid w:val="009853E5"/>
    <w:rsid w:val="0098611E"/>
    <w:rsid w:val="0098678D"/>
    <w:rsid w:val="009869DB"/>
    <w:rsid w:val="0098779C"/>
    <w:rsid w:val="00987D76"/>
    <w:rsid w:val="00987DD0"/>
    <w:rsid w:val="00990240"/>
    <w:rsid w:val="00990AE1"/>
    <w:rsid w:val="00990DE3"/>
    <w:rsid w:val="009914A9"/>
    <w:rsid w:val="00991A0E"/>
    <w:rsid w:val="00992958"/>
    <w:rsid w:val="009933A6"/>
    <w:rsid w:val="00993466"/>
    <w:rsid w:val="009934AE"/>
    <w:rsid w:val="009934E0"/>
    <w:rsid w:val="009938F6"/>
    <w:rsid w:val="009939C6"/>
    <w:rsid w:val="00993CD3"/>
    <w:rsid w:val="00993E82"/>
    <w:rsid w:val="00995962"/>
    <w:rsid w:val="00996101"/>
    <w:rsid w:val="009961F4"/>
    <w:rsid w:val="009963A8"/>
    <w:rsid w:val="009963DC"/>
    <w:rsid w:val="00996C55"/>
    <w:rsid w:val="0099740D"/>
    <w:rsid w:val="009A043E"/>
    <w:rsid w:val="009A0633"/>
    <w:rsid w:val="009A090B"/>
    <w:rsid w:val="009A0F45"/>
    <w:rsid w:val="009A0F9C"/>
    <w:rsid w:val="009A1259"/>
    <w:rsid w:val="009A1295"/>
    <w:rsid w:val="009A1619"/>
    <w:rsid w:val="009A16A4"/>
    <w:rsid w:val="009A1886"/>
    <w:rsid w:val="009A2314"/>
    <w:rsid w:val="009A235F"/>
    <w:rsid w:val="009A23BE"/>
    <w:rsid w:val="009A2859"/>
    <w:rsid w:val="009A2AEF"/>
    <w:rsid w:val="009A2B81"/>
    <w:rsid w:val="009A3344"/>
    <w:rsid w:val="009A355B"/>
    <w:rsid w:val="009A36E9"/>
    <w:rsid w:val="009A3762"/>
    <w:rsid w:val="009A3B75"/>
    <w:rsid w:val="009A3F97"/>
    <w:rsid w:val="009A4279"/>
    <w:rsid w:val="009A45D7"/>
    <w:rsid w:val="009A4E03"/>
    <w:rsid w:val="009A5228"/>
    <w:rsid w:val="009A556A"/>
    <w:rsid w:val="009A5E35"/>
    <w:rsid w:val="009A6B59"/>
    <w:rsid w:val="009A7C32"/>
    <w:rsid w:val="009B059C"/>
    <w:rsid w:val="009B05E3"/>
    <w:rsid w:val="009B0D3A"/>
    <w:rsid w:val="009B0D7D"/>
    <w:rsid w:val="009B0F72"/>
    <w:rsid w:val="009B15D9"/>
    <w:rsid w:val="009B16C2"/>
    <w:rsid w:val="009B1743"/>
    <w:rsid w:val="009B18FB"/>
    <w:rsid w:val="009B25D5"/>
    <w:rsid w:val="009B28FF"/>
    <w:rsid w:val="009B2DF6"/>
    <w:rsid w:val="009B39DE"/>
    <w:rsid w:val="009B4A62"/>
    <w:rsid w:val="009B4BE9"/>
    <w:rsid w:val="009B50D6"/>
    <w:rsid w:val="009B56C5"/>
    <w:rsid w:val="009B574F"/>
    <w:rsid w:val="009B70AA"/>
    <w:rsid w:val="009B798D"/>
    <w:rsid w:val="009B7ADB"/>
    <w:rsid w:val="009B7FA7"/>
    <w:rsid w:val="009C00DF"/>
    <w:rsid w:val="009C012A"/>
    <w:rsid w:val="009C017E"/>
    <w:rsid w:val="009C0240"/>
    <w:rsid w:val="009C0434"/>
    <w:rsid w:val="009C0791"/>
    <w:rsid w:val="009C0BF5"/>
    <w:rsid w:val="009C1280"/>
    <w:rsid w:val="009C1742"/>
    <w:rsid w:val="009C1AEF"/>
    <w:rsid w:val="009C1C2E"/>
    <w:rsid w:val="009C1C73"/>
    <w:rsid w:val="009C1D27"/>
    <w:rsid w:val="009C1FF6"/>
    <w:rsid w:val="009C220A"/>
    <w:rsid w:val="009C267E"/>
    <w:rsid w:val="009C26DF"/>
    <w:rsid w:val="009C2C80"/>
    <w:rsid w:val="009C2CED"/>
    <w:rsid w:val="009C2F28"/>
    <w:rsid w:val="009C36C6"/>
    <w:rsid w:val="009C3B4A"/>
    <w:rsid w:val="009C3B66"/>
    <w:rsid w:val="009C3B82"/>
    <w:rsid w:val="009C4B64"/>
    <w:rsid w:val="009C4C7F"/>
    <w:rsid w:val="009C4EA8"/>
    <w:rsid w:val="009C5470"/>
    <w:rsid w:val="009C5648"/>
    <w:rsid w:val="009C57F8"/>
    <w:rsid w:val="009C6509"/>
    <w:rsid w:val="009C6C41"/>
    <w:rsid w:val="009C6EA5"/>
    <w:rsid w:val="009C7203"/>
    <w:rsid w:val="009C723E"/>
    <w:rsid w:val="009C7678"/>
    <w:rsid w:val="009C77FC"/>
    <w:rsid w:val="009C798B"/>
    <w:rsid w:val="009C79BB"/>
    <w:rsid w:val="009C7EAB"/>
    <w:rsid w:val="009D04F4"/>
    <w:rsid w:val="009D07CA"/>
    <w:rsid w:val="009D145F"/>
    <w:rsid w:val="009D1A61"/>
    <w:rsid w:val="009D1D05"/>
    <w:rsid w:val="009D21D0"/>
    <w:rsid w:val="009D224A"/>
    <w:rsid w:val="009D2805"/>
    <w:rsid w:val="009D2B70"/>
    <w:rsid w:val="009D31E2"/>
    <w:rsid w:val="009D3219"/>
    <w:rsid w:val="009D38DA"/>
    <w:rsid w:val="009D3B2F"/>
    <w:rsid w:val="009D46D1"/>
    <w:rsid w:val="009D4C46"/>
    <w:rsid w:val="009D4C76"/>
    <w:rsid w:val="009D4E09"/>
    <w:rsid w:val="009D4F62"/>
    <w:rsid w:val="009D4FC9"/>
    <w:rsid w:val="009D5210"/>
    <w:rsid w:val="009D56AE"/>
    <w:rsid w:val="009D5A93"/>
    <w:rsid w:val="009D5F82"/>
    <w:rsid w:val="009D616C"/>
    <w:rsid w:val="009D6188"/>
    <w:rsid w:val="009D674F"/>
    <w:rsid w:val="009D6788"/>
    <w:rsid w:val="009D69DA"/>
    <w:rsid w:val="009D6A08"/>
    <w:rsid w:val="009D6A14"/>
    <w:rsid w:val="009D6C73"/>
    <w:rsid w:val="009D6FEA"/>
    <w:rsid w:val="009D7230"/>
    <w:rsid w:val="009D74D8"/>
    <w:rsid w:val="009D75D2"/>
    <w:rsid w:val="009D7ABB"/>
    <w:rsid w:val="009D7C55"/>
    <w:rsid w:val="009E01EE"/>
    <w:rsid w:val="009E0A23"/>
    <w:rsid w:val="009E0DFC"/>
    <w:rsid w:val="009E144C"/>
    <w:rsid w:val="009E148F"/>
    <w:rsid w:val="009E15E9"/>
    <w:rsid w:val="009E15FF"/>
    <w:rsid w:val="009E16A9"/>
    <w:rsid w:val="009E1716"/>
    <w:rsid w:val="009E177B"/>
    <w:rsid w:val="009E1833"/>
    <w:rsid w:val="009E1A13"/>
    <w:rsid w:val="009E1B0F"/>
    <w:rsid w:val="009E21B8"/>
    <w:rsid w:val="009E24F4"/>
    <w:rsid w:val="009E2561"/>
    <w:rsid w:val="009E27BA"/>
    <w:rsid w:val="009E2B3F"/>
    <w:rsid w:val="009E2EC4"/>
    <w:rsid w:val="009E330F"/>
    <w:rsid w:val="009E3424"/>
    <w:rsid w:val="009E357C"/>
    <w:rsid w:val="009E363D"/>
    <w:rsid w:val="009E3FB8"/>
    <w:rsid w:val="009E427D"/>
    <w:rsid w:val="009E45B1"/>
    <w:rsid w:val="009E483C"/>
    <w:rsid w:val="009E5756"/>
    <w:rsid w:val="009E57B1"/>
    <w:rsid w:val="009E592B"/>
    <w:rsid w:val="009E5D8E"/>
    <w:rsid w:val="009E60B6"/>
    <w:rsid w:val="009E6889"/>
    <w:rsid w:val="009E6A5A"/>
    <w:rsid w:val="009E6D88"/>
    <w:rsid w:val="009E734F"/>
    <w:rsid w:val="009E7AC1"/>
    <w:rsid w:val="009E7F25"/>
    <w:rsid w:val="009F073F"/>
    <w:rsid w:val="009F0E80"/>
    <w:rsid w:val="009F1332"/>
    <w:rsid w:val="009F1CE9"/>
    <w:rsid w:val="009F2065"/>
    <w:rsid w:val="009F2429"/>
    <w:rsid w:val="009F3036"/>
    <w:rsid w:val="009F3772"/>
    <w:rsid w:val="009F3B7F"/>
    <w:rsid w:val="009F3D7A"/>
    <w:rsid w:val="009F44B0"/>
    <w:rsid w:val="009F459D"/>
    <w:rsid w:val="009F491A"/>
    <w:rsid w:val="009F4930"/>
    <w:rsid w:val="009F4A8D"/>
    <w:rsid w:val="009F53AB"/>
    <w:rsid w:val="009F53B0"/>
    <w:rsid w:val="009F53C3"/>
    <w:rsid w:val="009F5812"/>
    <w:rsid w:val="009F5950"/>
    <w:rsid w:val="009F612F"/>
    <w:rsid w:val="009F6770"/>
    <w:rsid w:val="009F6C18"/>
    <w:rsid w:val="009F6F17"/>
    <w:rsid w:val="009F7281"/>
    <w:rsid w:val="009F7D51"/>
    <w:rsid w:val="009F7FDC"/>
    <w:rsid w:val="00A000C7"/>
    <w:rsid w:val="00A00FF1"/>
    <w:rsid w:val="00A01852"/>
    <w:rsid w:val="00A0188B"/>
    <w:rsid w:val="00A019C1"/>
    <w:rsid w:val="00A01D96"/>
    <w:rsid w:val="00A01FA1"/>
    <w:rsid w:val="00A0227C"/>
    <w:rsid w:val="00A022E1"/>
    <w:rsid w:val="00A02785"/>
    <w:rsid w:val="00A02AF9"/>
    <w:rsid w:val="00A02B00"/>
    <w:rsid w:val="00A02CB9"/>
    <w:rsid w:val="00A030C1"/>
    <w:rsid w:val="00A03268"/>
    <w:rsid w:val="00A03506"/>
    <w:rsid w:val="00A03992"/>
    <w:rsid w:val="00A03A34"/>
    <w:rsid w:val="00A03B3D"/>
    <w:rsid w:val="00A03C1D"/>
    <w:rsid w:val="00A04257"/>
    <w:rsid w:val="00A0429F"/>
    <w:rsid w:val="00A04D88"/>
    <w:rsid w:val="00A0501E"/>
    <w:rsid w:val="00A05326"/>
    <w:rsid w:val="00A056D5"/>
    <w:rsid w:val="00A06CC5"/>
    <w:rsid w:val="00A06E3B"/>
    <w:rsid w:val="00A07252"/>
    <w:rsid w:val="00A0753D"/>
    <w:rsid w:val="00A07868"/>
    <w:rsid w:val="00A07F0A"/>
    <w:rsid w:val="00A07FB9"/>
    <w:rsid w:val="00A1006E"/>
    <w:rsid w:val="00A102C3"/>
    <w:rsid w:val="00A10C63"/>
    <w:rsid w:val="00A10ED4"/>
    <w:rsid w:val="00A114AD"/>
    <w:rsid w:val="00A1192F"/>
    <w:rsid w:val="00A11C86"/>
    <w:rsid w:val="00A121ED"/>
    <w:rsid w:val="00A12506"/>
    <w:rsid w:val="00A126BD"/>
    <w:rsid w:val="00A12A80"/>
    <w:rsid w:val="00A13309"/>
    <w:rsid w:val="00A13AB0"/>
    <w:rsid w:val="00A13C55"/>
    <w:rsid w:val="00A142EC"/>
    <w:rsid w:val="00A148C8"/>
    <w:rsid w:val="00A14E75"/>
    <w:rsid w:val="00A14FDB"/>
    <w:rsid w:val="00A152FB"/>
    <w:rsid w:val="00A153F5"/>
    <w:rsid w:val="00A159D5"/>
    <w:rsid w:val="00A16792"/>
    <w:rsid w:val="00A17021"/>
    <w:rsid w:val="00A1757D"/>
    <w:rsid w:val="00A1765A"/>
    <w:rsid w:val="00A177CA"/>
    <w:rsid w:val="00A20904"/>
    <w:rsid w:val="00A21522"/>
    <w:rsid w:val="00A219D5"/>
    <w:rsid w:val="00A219E6"/>
    <w:rsid w:val="00A21EC3"/>
    <w:rsid w:val="00A22D2F"/>
    <w:rsid w:val="00A22EC6"/>
    <w:rsid w:val="00A22F78"/>
    <w:rsid w:val="00A23A10"/>
    <w:rsid w:val="00A24772"/>
    <w:rsid w:val="00A24781"/>
    <w:rsid w:val="00A249D1"/>
    <w:rsid w:val="00A25459"/>
    <w:rsid w:val="00A25514"/>
    <w:rsid w:val="00A25675"/>
    <w:rsid w:val="00A25727"/>
    <w:rsid w:val="00A25896"/>
    <w:rsid w:val="00A2589F"/>
    <w:rsid w:val="00A25B09"/>
    <w:rsid w:val="00A26199"/>
    <w:rsid w:val="00A2631C"/>
    <w:rsid w:val="00A265ED"/>
    <w:rsid w:val="00A26843"/>
    <w:rsid w:val="00A2698D"/>
    <w:rsid w:val="00A26994"/>
    <w:rsid w:val="00A26A80"/>
    <w:rsid w:val="00A27051"/>
    <w:rsid w:val="00A2706C"/>
    <w:rsid w:val="00A27072"/>
    <w:rsid w:val="00A277E0"/>
    <w:rsid w:val="00A27968"/>
    <w:rsid w:val="00A27A6D"/>
    <w:rsid w:val="00A27E1F"/>
    <w:rsid w:val="00A27EBB"/>
    <w:rsid w:val="00A27FB2"/>
    <w:rsid w:val="00A301E8"/>
    <w:rsid w:val="00A303BA"/>
    <w:rsid w:val="00A30644"/>
    <w:rsid w:val="00A3075C"/>
    <w:rsid w:val="00A30AB8"/>
    <w:rsid w:val="00A31527"/>
    <w:rsid w:val="00A31E26"/>
    <w:rsid w:val="00A33059"/>
    <w:rsid w:val="00A33651"/>
    <w:rsid w:val="00A3399C"/>
    <w:rsid w:val="00A341AE"/>
    <w:rsid w:val="00A34F1D"/>
    <w:rsid w:val="00A3522D"/>
    <w:rsid w:val="00A357F8"/>
    <w:rsid w:val="00A359A5"/>
    <w:rsid w:val="00A35AE5"/>
    <w:rsid w:val="00A35B90"/>
    <w:rsid w:val="00A35CEB"/>
    <w:rsid w:val="00A361A2"/>
    <w:rsid w:val="00A36573"/>
    <w:rsid w:val="00A36CD7"/>
    <w:rsid w:val="00A36F8F"/>
    <w:rsid w:val="00A3709C"/>
    <w:rsid w:val="00A37313"/>
    <w:rsid w:val="00A37334"/>
    <w:rsid w:val="00A373B4"/>
    <w:rsid w:val="00A37AED"/>
    <w:rsid w:val="00A37FFA"/>
    <w:rsid w:val="00A40A00"/>
    <w:rsid w:val="00A40A24"/>
    <w:rsid w:val="00A41250"/>
    <w:rsid w:val="00A412D1"/>
    <w:rsid w:val="00A4133B"/>
    <w:rsid w:val="00A4154C"/>
    <w:rsid w:val="00A4169E"/>
    <w:rsid w:val="00A41BB3"/>
    <w:rsid w:val="00A41BD7"/>
    <w:rsid w:val="00A427B1"/>
    <w:rsid w:val="00A4282A"/>
    <w:rsid w:val="00A42938"/>
    <w:rsid w:val="00A42CE8"/>
    <w:rsid w:val="00A43144"/>
    <w:rsid w:val="00A43A03"/>
    <w:rsid w:val="00A43A4F"/>
    <w:rsid w:val="00A441B7"/>
    <w:rsid w:val="00A44A3A"/>
    <w:rsid w:val="00A44E8B"/>
    <w:rsid w:val="00A4534A"/>
    <w:rsid w:val="00A458B3"/>
    <w:rsid w:val="00A45F85"/>
    <w:rsid w:val="00A4654E"/>
    <w:rsid w:val="00A467B3"/>
    <w:rsid w:val="00A46D7A"/>
    <w:rsid w:val="00A46F1E"/>
    <w:rsid w:val="00A46F2B"/>
    <w:rsid w:val="00A47253"/>
    <w:rsid w:val="00A47858"/>
    <w:rsid w:val="00A47C90"/>
    <w:rsid w:val="00A506BF"/>
    <w:rsid w:val="00A50CB7"/>
    <w:rsid w:val="00A512FC"/>
    <w:rsid w:val="00A51303"/>
    <w:rsid w:val="00A5180E"/>
    <w:rsid w:val="00A5195E"/>
    <w:rsid w:val="00A51FDA"/>
    <w:rsid w:val="00A52BED"/>
    <w:rsid w:val="00A52CA6"/>
    <w:rsid w:val="00A536D4"/>
    <w:rsid w:val="00A53CA0"/>
    <w:rsid w:val="00A54516"/>
    <w:rsid w:val="00A54FFD"/>
    <w:rsid w:val="00A5509C"/>
    <w:rsid w:val="00A556AC"/>
    <w:rsid w:val="00A55741"/>
    <w:rsid w:val="00A557A4"/>
    <w:rsid w:val="00A55ECF"/>
    <w:rsid w:val="00A56572"/>
    <w:rsid w:val="00A5674E"/>
    <w:rsid w:val="00A569B6"/>
    <w:rsid w:val="00A57135"/>
    <w:rsid w:val="00A574E9"/>
    <w:rsid w:val="00A57AFC"/>
    <w:rsid w:val="00A57EEE"/>
    <w:rsid w:val="00A6029C"/>
    <w:rsid w:val="00A6036B"/>
    <w:rsid w:val="00A60966"/>
    <w:rsid w:val="00A60AC3"/>
    <w:rsid w:val="00A60C19"/>
    <w:rsid w:val="00A61893"/>
    <w:rsid w:val="00A61911"/>
    <w:rsid w:val="00A627A1"/>
    <w:rsid w:val="00A628F1"/>
    <w:rsid w:val="00A633C9"/>
    <w:rsid w:val="00A63C25"/>
    <w:rsid w:val="00A63F94"/>
    <w:rsid w:val="00A64177"/>
    <w:rsid w:val="00A6448C"/>
    <w:rsid w:val="00A64D05"/>
    <w:rsid w:val="00A65105"/>
    <w:rsid w:val="00A6529E"/>
    <w:rsid w:val="00A65C80"/>
    <w:rsid w:val="00A65F55"/>
    <w:rsid w:val="00A66035"/>
    <w:rsid w:val="00A66161"/>
    <w:rsid w:val="00A662DA"/>
    <w:rsid w:val="00A66CE4"/>
    <w:rsid w:val="00A6721B"/>
    <w:rsid w:val="00A67AF7"/>
    <w:rsid w:val="00A70016"/>
    <w:rsid w:val="00A70382"/>
    <w:rsid w:val="00A7066E"/>
    <w:rsid w:val="00A706A4"/>
    <w:rsid w:val="00A70717"/>
    <w:rsid w:val="00A71051"/>
    <w:rsid w:val="00A711D2"/>
    <w:rsid w:val="00A7143D"/>
    <w:rsid w:val="00A7145B"/>
    <w:rsid w:val="00A71783"/>
    <w:rsid w:val="00A721DF"/>
    <w:rsid w:val="00A72340"/>
    <w:rsid w:val="00A726F4"/>
    <w:rsid w:val="00A7301A"/>
    <w:rsid w:val="00A731F6"/>
    <w:rsid w:val="00A73579"/>
    <w:rsid w:val="00A73D75"/>
    <w:rsid w:val="00A740C6"/>
    <w:rsid w:val="00A74221"/>
    <w:rsid w:val="00A7439A"/>
    <w:rsid w:val="00A74BF2"/>
    <w:rsid w:val="00A7554E"/>
    <w:rsid w:val="00A7557B"/>
    <w:rsid w:val="00A75C82"/>
    <w:rsid w:val="00A75FD8"/>
    <w:rsid w:val="00A76198"/>
    <w:rsid w:val="00A76523"/>
    <w:rsid w:val="00A76750"/>
    <w:rsid w:val="00A767E1"/>
    <w:rsid w:val="00A76B64"/>
    <w:rsid w:val="00A76E72"/>
    <w:rsid w:val="00A77500"/>
    <w:rsid w:val="00A77D5B"/>
    <w:rsid w:val="00A8001D"/>
    <w:rsid w:val="00A80412"/>
    <w:rsid w:val="00A80659"/>
    <w:rsid w:val="00A80786"/>
    <w:rsid w:val="00A80B5B"/>
    <w:rsid w:val="00A80E05"/>
    <w:rsid w:val="00A811E9"/>
    <w:rsid w:val="00A817E9"/>
    <w:rsid w:val="00A81D69"/>
    <w:rsid w:val="00A81E50"/>
    <w:rsid w:val="00A825E8"/>
    <w:rsid w:val="00A83E87"/>
    <w:rsid w:val="00A84097"/>
    <w:rsid w:val="00A842F3"/>
    <w:rsid w:val="00A849A9"/>
    <w:rsid w:val="00A849D7"/>
    <w:rsid w:val="00A84B58"/>
    <w:rsid w:val="00A84CCD"/>
    <w:rsid w:val="00A85815"/>
    <w:rsid w:val="00A85D43"/>
    <w:rsid w:val="00A8640F"/>
    <w:rsid w:val="00A86B7D"/>
    <w:rsid w:val="00A872CC"/>
    <w:rsid w:val="00A87A61"/>
    <w:rsid w:val="00A87AD2"/>
    <w:rsid w:val="00A90921"/>
    <w:rsid w:val="00A90A36"/>
    <w:rsid w:val="00A90A46"/>
    <w:rsid w:val="00A90CF8"/>
    <w:rsid w:val="00A90E6A"/>
    <w:rsid w:val="00A91858"/>
    <w:rsid w:val="00A91BC5"/>
    <w:rsid w:val="00A9204E"/>
    <w:rsid w:val="00A9302A"/>
    <w:rsid w:val="00A9399F"/>
    <w:rsid w:val="00A94022"/>
    <w:rsid w:val="00A941A3"/>
    <w:rsid w:val="00A948FF"/>
    <w:rsid w:val="00A94C54"/>
    <w:rsid w:val="00A955FC"/>
    <w:rsid w:val="00A95CBC"/>
    <w:rsid w:val="00A96604"/>
    <w:rsid w:val="00A96922"/>
    <w:rsid w:val="00A96A61"/>
    <w:rsid w:val="00A97302"/>
    <w:rsid w:val="00A97357"/>
    <w:rsid w:val="00A97D5F"/>
    <w:rsid w:val="00A97FA7"/>
    <w:rsid w:val="00AA0109"/>
    <w:rsid w:val="00AA07BE"/>
    <w:rsid w:val="00AA0A24"/>
    <w:rsid w:val="00AA0A8C"/>
    <w:rsid w:val="00AA0FCF"/>
    <w:rsid w:val="00AA16F4"/>
    <w:rsid w:val="00AA1BCE"/>
    <w:rsid w:val="00AA1D92"/>
    <w:rsid w:val="00AA23E0"/>
    <w:rsid w:val="00AA2556"/>
    <w:rsid w:val="00AA2A67"/>
    <w:rsid w:val="00AA3331"/>
    <w:rsid w:val="00AA38BC"/>
    <w:rsid w:val="00AA475C"/>
    <w:rsid w:val="00AA4822"/>
    <w:rsid w:val="00AA49FC"/>
    <w:rsid w:val="00AA550F"/>
    <w:rsid w:val="00AA56CD"/>
    <w:rsid w:val="00AA5836"/>
    <w:rsid w:val="00AA5B6F"/>
    <w:rsid w:val="00AA5F34"/>
    <w:rsid w:val="00AA6060"/>
    <w:rsid w:val="00AA61D0"/>
    <w:rsid w:val="00AA64F6"/>
    <w:rsid w:val="00AA669B"/>
    <w:rsid w:val="00AA7732"/>
    <w:rsid w:val="00AA7793"/>
    <w:rsid w:val="00AA7E44"/>
    <w:rsid w:val="00AB029D"/>
    <w:rsid w:val="00AB032A"/>
    <w:rsid w:val="00AB10A4"/>
    <w:rsid w:val="00AB115F"/>
    <w:rsid w:val="00AB135D"/>
    <w:rsid w:val="00AB18B5"/>
    <w:rsid w:val="00AB198E"/>
    <w:rsid w:val="00AB1EC8"/>
    <w:rsid w:val="00AB2685"/>
    <w:rsid w:val="00AB3C88"/>
    <w:rsid w:val="00AB4427"/>
    <w:rsid w:val="00AB470E"/>
    <w:rsid w:val="00AB4820"/>
    <w:rsid w:val="00AB4E0D"/>
    <w:rsid w:val="00AB4E36"/>
    <w:rsid w:val="00AB4EFC"/>
    <w:rsid w:val="00AB4FE5"/>
    <w:rsid w:val="00AB552A"/>
    <w:rsid w:val="00AB55D2"/>
    <w:rsid w:val="00AB58CD"/>
    <w:rsid w:val="00AB59A5"/>
    <w:rsid w:val="00AB5DE9"/>
    <w:rsid w:val="00AB5E29"/>
    <w:rsid w:val="00AB6461"/>
    <w:rsid w:val="00AB6721"/>
    <w:rsid w:val="00AB69E9"/>
    <w:rsid w:val="00AB6B17"/>
    <w:rsid w:val="00AB790D"/>
    <w:rsid w:val="00AB7EB5"/>
    <w:rsid w:val="00AB7F62"/>
    <w:rsid w:val="00AC00B8"/>
    <w:rsid w:val="00AC01CB"/>
    <w:rsid w:val="00AC04BA"/>
    <w:rsid w:val="00AC0D6A"/>
    <w:rsid w:val="00AC1592"/>
    <w:rsid w:val="00AC204D"/>
    <w:rsid w:val="00AC214E"/>
    <w:rsid w:val="00AC251A"/>
    <w:rsid w:val="00AC28FC"/>
    <w:rsid w:val="00AC2EF2"/>
    <w:rsid w:val="00AC358F"/>
    <w:rsid w:val="00AC3914"/>
    <w:rsid w:val="00AC39F8"/>
    <w:rsid w:val="00AC3E7D"/>
    <w:rsid w:val="00AC40B1"/>
    <w:rsid w:val="00AC4699"/>
    <w:rsid w:val="00AC5212"/>
    <w:rsid w:val="00AC5408"/>
    <w:rsid w:val="00AC5543"/>
    <w:rsid w:val="00AC5814"/>
    <w:rsid w:val="00AC5861"/>
    <w:rsid w:val="00AC5C84"/>
    <w:rsid w:val="00AC6977"/>
    <w:rsid w:val="00AC6A36"/>
    <w:rsid w:val="00AC6ED3"/>
    <w:rsid w:val="00AC7DED"/>
    <w:rsid w:val="00AD0AFF"/>
    <w:rsid w:val="00AD0B9C"/>
    <w:rsid w:val="00AD0F02"/>
    <w:rsid w:val="00AD12D8"/>
    <w:rsid w:val="00AD1B87"/>
    <w:rsid w:val="00AD1DEB"/>
    <w:rsid w:val="00AD2BAE"/>
    <w:rsid w:val="00AD35B3"/>
    <w:rsid w:val="00AD35FD"/>
    <w:rsid w:val="00AD372B"/>
    <w:rsid w:val="00AD3C76"/>
    <w:rsid w:val="00AD4380"/>
    <w:rsid w:val="00AD4BED"/>
    <w:rsid w:val="00AD5282"/>
    <w:rsid w:val="00AD5874"/>
    <w:rsid w:val="00AD58A2"/>
    <w:rsid w:val="00AD5A40"/>
    <w:rsid w:val="00AD5ACB"/>
    <w:rsid w:val="00AD5CA5"/>
    <w:rsid w:val="00AD6263"/>
    <w:rsid w:val="00AD654F"/>
    <w:rsid w:val="00AD65A6"/>
    <w:rsid w:val="00AD68E6"/>
    <w:rsid w:val="00AD6CF5"/>
    <w:rsid w:val="00AD6DE7"/>
    <w:rsid w:val="00AD7694"/>
    <w:rsid w:val="00AD7A2D"/>
    <w:rsid w:val="00AD7AEE"/>
    <w:rsid w:val="00AD7C3C"/>
    <w:rsid w:val="00AD7EA1"/>
    <w:rsid w:val="00AD7F0A"/>
    <w:rsid w:val="00AE07B2"/>
    <w:rsid w:val="00AE07B5"/>
    <w:rsid w:val="00AE0A10"/>
    <w:rsid w:val="00AE1A64"/>
    <w:rsid w:val="00AE1AC1"/>
    <w:rsid w:val="00AE24BC"/>
    <w:rsid w:val="00AE2C81"/>
    <w:rsid w:val="00AE2DA4"/>
    <w:rsid w:val="00AE3774"/>
    <w:rsid w:val="00AE3C37"/>
    <w:rsid w:val="00AE4201"/>
    <w:rsid w:val="00AE54E7"/>
    <w:rsid w:val="00AE554C"/>
    <w:rsid w:val="00AE59BD"/>
    <w:rsid w:val="00AE5D54"/>
    <w:rsid w:val="00AE68E0"/>
    <w:rsid w:val="00AE6CCD"/>
    <w:rsid w:val="00AE6DEC"/>
    <w:rsid w:val="00AE70C1"/>
    <w:rsid w:val="00AE71B5"/>
    <w:rsid w:val="00AE74DE"/>
    <w:rsid w:val="00AE75DD"/>
    <w:rsid w:val="00AE77BA"/>
    <w:rsid w:val="00AE7A1E"/>
    <w:rsid w:val="00AE7E89"/>
    <w:rsid w:val="00AE7F4F"/>
    <w:rsid w:val="00AF032F"/>
    <w:rsid w:val="00AF0AFA"/>
    <w:rsid w:val="00AF1984"/>
    <w:rsid w:val="00AF20D9"/>
    <w:rsid w:val="00AF20FB"/>
    <w:rsid w:val="00AF21CC"/>
    <w:rsid w:val="00AF2466"/>
    <w:rsid w:val="00AF26C7"/>
    <w:rsid w:val="00AF2914"/>
    <w:rsid w:val="00AF2D12"/>
    <w:rsid w:val="00AF3558"/>
    <w:rsid w:val="00AF381A"/>
    <w:rsid w:val="00AF3B62"/>
    <w:rsid w:val="00AF3D48"/>
    <w:rsid w:val="00AF3EA1"/>
    <w:rsid w:val="00AF40AE"/>
    <w:rsid w:val="00AF410C"/>
    <w:rsid w:val="00AF4390"/>
    <w:rsid w:val="00AF4959"/>
    <w:rsid w:val="00AF4B87"/>
    <w:rsid w:val="00AF4E85"/>
    <w:rsid w:val="00AF5263"/>
    <w:rsid w:val="00AF5569"/>
    <w:rsid w:val="00AF57B0"/>
    <w:rsid w:val="00AF59C0"/>
    <w:rsid w:val="00AF5A23"/>
    <w:rsid w:val="00AF5A39"/>
    <w:rsid w:val="00AF5CE6"/>
    <w:rsid w:val="00AF5CF4"/>
    <w:rsid w:val="00AF640D"/>
    <w:rsid w:val="00AF66B2"/>
    <w:rsid w:val="00AF68AE"/>
    <w:rsid w:val="00AF7886"/>
    <w:rsid w:val="00B01777"/>
    <w:rsid w:val="00B01A22"/>
    <w:rsid w:val="00B01B57"/>
    <w:rsid w:val="00B01CA5"/>
    <w:rsid w:val="00B01CE0"/>
    <w:rsid w:val="00B01E0D"/>
    <w:rsid w:val="00B01E4F"/>
    <w:rsid w:val="00B02EA6"/>
    <w:rsid w:val="00B0354F"/>
    <w:rsid w:val="00B03A2A"/>
    <w:rsid w:val="00B03D10"/>
    <w:rsid w:val="00B040AB"/>
    <w:rsid w:val="00B04529"/>
    <w:rsid w:val="00B04571"/>
    <w:rsid w:val="00B04B3C"/>
    <w:rsid w:val="00B04EAF"/>
    <w:rsid w:val="00B04ED9"/>
    <w:rsid w:val="00B0542A"/>
    <w:rsid w:val="00B05A18"/>
    <w:rsid w:val="00B05B4A"/>
    <w:rsid w:val="00B05C67"/>
    <w:rsid w:val="00B06690"/>
    <w:rsid w:val="00B066A7"/>
    <w:rsid w:val="00B0670D"/>
    <w:rsid w:val="00B06B7A"/>
    <w:rsid w:val="00B07208"/>
    <w:rsid w:val="00B07724"/>
    <w:rsid w:val="00B07915"/>
    <w:rsid w:val="00B101F7"/>
    <w:rsid w:val="00B10401"/>
    <w:rsid w:val="00B10474"/>
    <w:rsid w:val="00B104EC"/>
    <w:rsid w:val="00B10E26"/>
    <w:rsid w:val="00B10F29"/>
    <w:rsid w:val="00B1147C"/>
    <w:rsid w:val="00B11492"/>
    <w:rsid w:val="00B11F4B"/>
    <w:rsid w:val="00B12155"/>
    <w:rsid w:val="00B12391"/>
    <w:rsid w:val="00B129DB"/>
    <w:rsid w:val="00B12DD3"/>
    <w:rsid w:val="00B13032"/>
    <w:rsid w:val="00B1383C"/>
    <w:rsid w:val="00B1387E"/>
    <w:rsid w:val="00B13DAE"/>
    <w:rsid w:val="00B1420C"/>
    <w:rsid w:val="00B1486D"/>
    <w:rsid w:val="00B148B2"/>
    <w:rsid w:val="00B148D2"/>
    <w:rsid w:val="00B14B37"/>
    <w:rsid w:val="00B14BFD"/>
    <w:rsid w:val="00B14DF3"/>
    <w:rsid w:val="00B14DFB"/>
    <w:rsid w:val="00B154B9"/>
    <w:rsid w:val="00B1550A"/>
    <w:rsid w:val="00B1569C"/>
    <w:rsid w:val="00B157EA"/>
    <w:rsid w:val="00B15E69"/>
    <w:rsid w:val="00B15F0E"/>
    <w:rsid w:val="00B168FB"/>
    <w:rsid w:val="00B16E17"/>
    <w:rsid w:val="00B17043"/>
    <w:rsid w:val="00B17108"/>
    <w:rsid w:val="00B17E61"/>
    <w:rsid w:val="00B17F41"/>
    <w:rsid w:val="00B2032E"/>
    <w:rsid w:val="00B203E2"/>
    <w:rsid w:val="00B20580"/>
    <w:rsid w:val="00B206CB"/>
    <w:rsid w:val="00B209DA"/>
    <w:rsid w:val="00B20A52"/>
    <w:rsid w:val="00B20BE0"/>
    <w:rsid w:val="00B20E46"/>
    <w:rsid w:val="00B20FE3"/>
    <w:rsid w:val="00B21633"/>
    <w:rsid w:val="00B21E8A"/>
    <w:rsid w:val="00B220E5"/>
    <w:rsid w:val="00B22B79"/>
    <w:rsid w:val="00B23205"/>
    <w:rsid w:val="00B23ECC"/>
    <w:rsid w:val="00B242FD"/>
    <w:rsid w:val="00B24760"/>
    <w:rsid w:val="00B24B9B"/>
    <w:rsid w:val="00B24CF5"/>
    <w:rsid w:val="00B25359"/>
    <w:rsid w:val="00B25437"/>
    <w:rsid w:val="00B2543C"/>
    <w:rsid w:val="00B25F04"/>
    <w:rsid w:val="00B25FA0"/>
    <w:rsid w:val="00B26086"/>
    <w:rsid w:val="00B26838"/>
    <w:rsid w:val="00B26E97"/>
    <w:rsid w:val="00B270FA"/>
    <w:rsid w:val="00B27347"/>
    <w:rsid w:val="00B2744A"/>
    <w:rsid w:val="00B2746E"/>
    <w:rsid w:val="00B277B2"/>
    <w:rsid w:val="00B27A65"/>
    <w:rsid w:val="00B3039F"/>
    <w:rsid w:val="00B30861"/>
    <w:rsid w:val="00B30B13"/>
    <w:rsid w:val="00B30D98"/>
    <w:rsid w:val="00B311AD"/>
    <w:rsid w:val="00B31949"/>
    <w:rsid w:val="00B31C02"/>
    <w:rsid w:val="00B32119"/>
    <w:rsid w:val="00B3219E"/>
    <w:rsid w:val="00B321D5"/>
    <w:rsid w:val="00B326C7"/>
    <w:rsid w:val="00B32D4C"/>
    <w:rsid w:val="00B33220"/>
    <w:rsid w:val="00B334AB"/>
    <w:rsid w:val="00B334DE"/>
    <w:rsid w:val="00B339B5"/>
    <w:rsid w:val="00B33B89"/>
    <w:rsid w:val="00B340FA"/>
    <w:rsid w:val="00B34146"/>
    <w:rsid w:val="00B343C5"/>
    <w:rsid w:val="00B34802"/>
    <w:rsid w:val="00B34850"/>
    <w:rsid w:val="00B34A11"/>
    <w:rsid w:val="00B34B4B"/>
    <w:rsid w:val="00B35426"/>
    <w:rsid w:val="00B35B5C"/>
    <w:rsid w:val="00B35C98"/>
    <w:rsid w:val="00B35DEA"/>
    <w:rsid w:val="00B35F36"/>
    <w:rsid w:val="00B364C8"/>
    <w:rsid w:val="00B3664F"/>
    <w:rsid w:val="00B4030C"/>
    <w:rsid w:val="00B4047F"/>
    <w:rsid w:val="00B40711"/>
    <w:rsid w:val="00B407FB"/>
    <w:rsid w:val="00B408D1"/>
    <w:rsid w:val="00B408E4"/>
    <w:rsid w:val="00B40B55"/>
    <w:rsid w:val="00B411E1"/>
    <w:rsid w:val="00B426E1"/>
    <w:rsid w:val="00B428E0"/>
    <w:rsid w:val="00B43039"/>
    <w:rsid w:val="00B43068"/>
    <w:rsid w:val="00B436B4"/>
    <w:rsid w:val="00B4372A"/>
    <w:rsid w:val="00B43DC0"/>
    <w:rsid w:val="00B43F01"/>
    <w:rsid w:val="00B44117"/>
    <w:rsid w:val="00B4428C"/>
    <w:rsid w:val="00B44406"/>
    <w:rsid w:val="00B445C2"/>
    <w:rsid w:val="00B44A0E"/>
    <w:rsid w:val="00B44B1E"/>
    <w:rsid w:val="00B44B5B"/>
    <w:rsid w:val="00B44CAC"/>
    <w:rsid w:val="00B44DDF"/>
    <w:rsid w:val="00B45272"/>
    <w:rsid w:val="00B45972"/>
    <w:rsid w:val="00B46262"/>
    <w:rsid w:val="00B469EC"/>
    <w:rsid w:val="00B46DCD"/>
    <w:rsid w:val="00B46E1C"/>
    <w:rsid w:val="00B47375"/>
    <w:rsid w:val="00B47601"/>
    <w:rsid w:val="00B47AD5"/>
    <w:rsid w:val="00B47C4F"/>
    <w:rsid w:val="00B47F97"/>
    <w:rsid w:val="00B5008E"/>
    <w:rsid w:val="00B50246"/>
    <w:rsid w:val="00B50878"/>
    <w:rsid w:val="00B50E79"/>
    <w:rsid w:val="00B50EF6"/>
    <w:rsid w:val="00B52AB8"/>
    <w:rsid w:val="00B53134"/>
    <w:rsid w:val="00B5337A"/>
    <w:rsid w:val="00B53660"/>
    <w:rsid w:val="00B537BE"/>
    <w:rsid w:val="00B53BD6"/>
    <w:rsid w:val="00B53C1C"/>
    <w:rsid w:val="00B54325"/>
    <w:rsid w:val="00B54335"/>
    <w:rsid w:val="00B5439B"/>
    <w:rsid w:val="00B544D9"/>
    <w:rsid w:val="00B54774"/>
    <w:rsid w:val="00B54965"/>
    <w:rsid w:val="00B54B55"/>
    <w:rsid w:val="00B5517B"/>
    <w:rsid w:val="00B55348"/>
    <w:rsid w:val="00B55392"/>
    <w:rsid w:val="00B5587B"/>
    <w:rsid w:val="00B55EBB"/>
    <w:rsid w:val="00B56176"/>
    <w:rsid w:val="00B563AC"/>
    <w:rsid w:val="00B56D29"/>
    <w:rsid w:val="00B56FD6"/>
    <w:rsid w:val="00B5731C"/>
    <w:rsid w:val="00B57A13"/>
    <w:rsid w:val="00B57BA0"/>
    <w:rsid w:val="00B57E6E"/>
    <w:rsid w:val="00B57F4C"/>
    <w:rsid w:val="00B600A0"/>
    <w:rsid w:val="00B60388"/>
    <w:rsid w:val="00B603B1"/>
    <w:rsid w:val="00B609D3"/>
    <w:rsid w:val="00B60A70"/>
    <w:rsid w:val="00B60C09"/>
    <w:rsid w:val="00B60DBB"/>
    <w:rsid w:val="00B60E24"/>
    <w:rsid w:val="00B61448"/>
    <w:rsid w:val="00B6159F"/>
    <w:rsid w:val="00B617C4"/>
    <w:rsid w:val="00B61931"/>
    <w:rsid w:val="00B61CFE"/>
    <w:rsid w:val="00B61F39"/>
    <w:rsid w:val="00B622F3"/>
    <w:rsid w:val="00B624B7"/>
    <w:rsid w:val="00B62555"/>
    <w:rsid w:val="00B62AF0"/>
    <w:rsid w:val="00B62D90"/>
    <w:rsid w:val="00B6366E"/>
    <w:rsid w:val="00B6379E"/>
    <w:rsid w:val="00B64161"/>
    <w:rsid w:val="00B641D3"/>
    <w:rsid w:val="00B64286"/>
    <w:rsid w:val="00B64AF7"/>
    <w:rsid w:val="00B65170"/>
    <w:rsid w:val="00B651DF"/>
    <w:rsid w:val="00B65A2A"/>
    <w:rsid w:val="00B65A95"/>
    <w:rsid w:val="00B65DE8"/>
    <w:rsid w:val="00B665AD"/>
    <w:rsid w:val="00B66905"/>
    <w:rsid w:val="00B66AA4"/>
    <w:rsid w:val="00B66C91"/>
    <w:rsid w:val="00B66F1C"/>
    <w:rsid w:val="00B675FA"/>
    <w:rsid w:val="00B67A93"/>
    <w:rsid w:val="00B67CD2"/>
    <w:rsid w:val="00B67DB0"/>
    <w:rsid w:val="00B701F1"/>
    <w:rsid w:val="00B703B6"/>
    <w:rsid w:val="00B70ABC"/>
    <w:rsid w:val="00B70D08"/>
    <w:rsid w:val="00B711C0"/>
    <w:rsid w:val="00B71BD9"/>
    <w:rsid w:val="00B71DDD"/>
    <w:rsid w:val="00B720E3"/>
    <w:rsid w:val="00B726CA"/>
    <w:rsid w:val="00B72D80"/>
    <w:rsid w:val="00B73714"/>
    <w:rsid w:val="00B7379E"/>
    <w:rsid w:val="00B73ADC"/>
    <w:rsid w:val="00B74599"/>
    <w:rsid w:val="00B74D0E"/>
    <w:rsid w:val="00B74E7E"/>
    <w:rsid w:val="00B74F94"/>
    <w:rsid w:val="00B75069"/>
    <w:rsid w:val="00B75418"/>
    <w:rsid w:val="00B759E4"/>
    <w:rsid w:val="00B762DC"/>
    <w:rsid w:val="00B768D5"/>
    <w:rsid w:val="00B76A5A"/>
    <w:rsid w:val="00B7707F"/>
    <w:rsid w:val="00B7712C"/>
    <w:rsid w:val="00B7772E"/>
    <w:rsid w:val="00B779A7"/>
    <w:rsid w:val="00B77F60"/>
    <w:rsid w:val="00B80B4E"/>
    <w:rsid w:val="00B80E42"/>
    <w:rsid w:val="00B81236"/>
    <w:rsid w:val="00B8152D"/>
    <w:rsid w:val="00B81B5E"/>
    <w:rsid w:val="00B81DD7"/>
    <w:rsid w:val="00B83212"/>
    <w:rsid w:val="00B8400A"/>
    <w:rsid w:val="00B84234"/>
    <w:rsid w:val="00B849A5"/>
    <w:rsid w:val="00B84A93"/>
    <w:rsid w:val="00B8593F"/>
    <w:rsid w:val="00B8667C"/>
    <w:rsid w:val="00B868C6"/>
    <w:rsid w:val="00B86BA9"/>
    <w:rsid w:val="00B86C42"/>
    <w:rsid w:val="00B870FD"/>
    <w:rsid w:val="00B872AB"/>
    <w:rsid w:val="00B874CD"/>
    <w:rsid w:val="00B87C38"/>
    <w:rsid w:val="00B90340"/>
    <w:rsid w:val="00B90501"/>
    <w:rsid w:val="00B907C4"/>
    <w:rsid w:val="00B90990"/>
    <w:rsid w:val="00B90AA9"/>
    <w:rsid w:val="00B91645"/>
    <w:rsid w:val="00B919C0"/>
    <w:rsid w:val="00B91B27"/>
    <w:rsid w:val="00B9245E"/>
    <w:rsid w:val="00B926BE"/>
    <w:rsid w:val="00B92A96"/>
    <w:rsid w:val="00B92EDB"/>
    <w:rsid w:val="00B92F54"/>
    <w:rsid w:val="00B93782"/>
    <w:rsid w:val="00B940CF"/>
    <w:rsid w:val="00B94459"/>
    <w:rsid w:val="00B95411"/>
    <w:rsid w:val="00B95698"/>
    <w:rsid w:val="00B95763"/>
    <w:rsid w:val="00B959CE"/>
    <w:rsid w:val="00B95E14"/>
    <w:rsid w:val="00B95EBA"/>
    <w:rsid w:val="00B96083"/>
    <w:rsid w:val="00B9629C"/>
    <w:rsid w:val="00B96522"/>
    <w:rsid w:val="00B966E8"/>
    <w:rsid w:val="00B96A7A"/>
    <w:rsid w:val="00B96C62"/>
    <w:rsid w:val="00B96D44"/>
    <w:rsid w:val="00B96DB6"/>
    <w:rsid w:val="00B97154"/>
    <w:rsid w:val="00B97BF5"/>
    <w:rsid w:val="00BA08D9"/>
    <w:rsid w:val="00BA0D93"/>
    <w:rsid w:val="00BA0F4C"/>
    <w:rsid w:val="00BA10D1"/>
    <w:rsid w:val="00BA14CC"/>
    <w:rsid w:val="00BA1EE0"/>
    <w:rsid w:val="00BA2079"/>
    <w:rsid w:val="00BA2B63"/>
    <w:rsid w:val="00BA2D0D"/>
    <w:rsid w:val="00BA3562"/>
    <w:rsid w:val="00BA3859"/>
    <w:rsid w:val="00BA399A"/>
    <w:rsid w:val="00BA47BA"/>
    <w:rsid w:val="00BA4B5F"/>
    <w:rsid w:val="00BA4BD1"/>
    <w:rsid w:val="00BA4D2A"/>
    <w:rsid w:val="00BA4D6A"/>
    <w:rsid w:val="00BA4DDB"/>
    <w:rsid w:val="00BA4DE7"/>
    <w:rsid w:val="00BA4EFA"/>
    <w:rsid w:val="00BA58BE"/>
    <w:rsid w:val="00BA5AC9"/>
    <w:rsid w:val="00BA5E91"/>
    <w:rsid w:val="00BA5F30"/>
    <w:rsid w:val="00BA6B8A"/>
    <w:rsid w:val="00BA6FDE"/>
    <w:rsid w:val="00BA743C"/>
    <w:rsid w:val="00BA787A"/>
    <w:rsid w:val="00BA7BA0"/>
    <w:rsid w:val="00BB004A"/>
    <w:rsid w:val="00BB0508"/>
    <w:rsid w:val="00BB0CCA"/>
    <w:rsid w:val="00BB11FF"/>
    <w:rsid w:val="00BB1946"/>
    <w:rsid w:val="00BB2361"/>
    <w:rsid w:val="00BB2424"/>
    <w:rsid w:val="00BB2571"/>
    <w:rsid w:val="00BB263A"/>
    <w:rsid w:val="00BB271E"/>
    <w:rsid w:val="00BB31D3"/>
    <w:rsid w:val="00BB34F1"/>
    <w:rsid w:val="00BB357D"/>
    <w:rsid w:val="00BB3B11"/>
    <w:rsid w:val="00BB4084"/>
    <w:rsid w:val="00BB436A"/>
    <w:rsid w:val="00BB4C46"/>
    <w:rsid w:val="00BB4CF1"/>
    <w:rsid w:val="00BB4EB4"/>
    <w:rsid w:val="00BB4FC7"/>
    <w:rsid w:val="00BB5849"/>
    <w:rsid w:val="00BB6996"/>
    <w:rsid w:val="00BB69F2"/>
    <w:rsid w:val="00BB6E9E"/>
    <w:rsid w:val="00BB73B0"/>
    <w:rsid w:val="00BB76C9"/>
    <w:rsid w:val="00BB7E8E"/>
    <w:rsid w:val="00BB7FE8"/>
    <w:rsid w:val="00BC017A"/>
    <w:rsid w:val="00BC02CA"/>
    <w:rsid w:val="00BC0487"/>
    <w:rsid w:val="00BC091C"/>
    <w:rsid w:val="00BC0FA4"/>
    <w:rsid w:val="00BC19FC"/>
    <w:rsid w:val="00BC1CFC"/>
    <w:rsid w:val="00BC2294"/>
    <w:rsid w:val="00BC256A"/>
    <w:rsid w:val="00BC28F2"/>
    <w:rsid w:val="00BC2C85"/>
    <w:rsid w:val="00BC33C8"/>
    <w:rsid w:val="00BC35D6"/>
    <w:rsid w:val="00BC3662"/>
    <w:rsid w:val="00BC3B8B"/>
    <w:rsid w:val="00BC3C9A"/>
    <w:rsid w:val="00BC3E88"/>
    <w:rsid w:val="00BC40C3"/>
    <w:rsid w:val="00BC40CF"/>
    <w:rsid w:val="00BC56C4"/>
    <w:rsid w:val="00BC5F17"/>
    <w:rsid w:val="00BC6BBE"/>
    <w:rsid w:val="00BC6BED"/>
    <w:rsid w:val="00BC6DB4"/>
    <w:rsid w:val="00BC706F"/>
    <w:rsid w:val="00BC7628"/>
    <w:rsid w:val="00BC7660"/>
    <w:rsid w:val="00BC77E2"/>
    <w:rsid w:val="00BC7970"/>
    <w:rsid w:val="00BC7B14"/>
    <w:rsid w:val="00BD0110"/>
    <w:rsid w:val="00BD0164"/>
    <w:rsid w:val="00BD040A"/>
    <w:rsid w:val="00BD0ED7"/>
    <w:rsid w:val="00BD106E"/>
    <w:rsid w:val="00BD11B4"/>
    <w:rsid w:val="00BD1410"/>
    <w:rsid w:val="00BD290D"/>
    <w:rsid w:val="00BD2B53"/>
    <w:rsid w:val="00BD2FEA"/>
    <w:rsid w:val="00BD31C1"/>
    <w:rsid w:val="00BD34C9"/>
    <w:rsid w:val="00BD35F2"/>
    <w:rsid w:val="00BD3F5D"/>
    <w:rsid w:val="00BD5935"/>
    <w:rsid w:val="00BD5C00"/>
    <w:rsid w:val="00BD5C13"/>
    <w:rsid w:val="00BD5E63"/>
    <w:rsid w:val="00BD65D2"/>
    <w:rsid w:val="00BD6631"/>
    <w:rsid w:val="00BD6E53"/>
    <w:rsid w:val="00BD6FDA"/>
    <w:rsid w:val="00BD7C0D"/>
    <w:rsid w:val="00BD7CF5"/>
    <w:rsid w:val="00BE0A69"/>
    <w:rsid w:val="00BE0B2C"/>
    <w:rsid w:val="00BE0F09"/>
    <w:rsid w:val="00BE1954"/>
    <w:rsid w:val="00BE1F9E"/>
    <w:rsid w:val="00BE31A2"/>
    <w:rsid w:val="00BE31F1"/>
    <w:rsid w:val="00BE381C"/>
    <w:rsid w:val="00BE4617"/>
    <w:rsid w:val="00BE4722"/>
    <w:rsid w:val="00BE4768"/>
    <w:rsid w:val="00BE479D"/>
    <w:rsid w:val="00BE5471"/>
    <w:rsid w:val="00BE566D"/>
    <w:rsid w:val="00BE582D"/>
    <w:rsid w:val="00BE5F6F"/>
    <w:rsid w:val="00BE718D"/>
    <w:rsid w:val="00BE7ECA"/>
    <w:rsid w:val="00BF0432"/>
    <w:rsid w:val="00BF06EF"/>
    <w:rsid w:val="00BF0D13"/>
    <w:rsid w:val="00BF15CB"/>
    <w:rsid w:val="00BF195E"/>
    <w:rsid w:val="00BF1B53"/>
    <w:rsid w:val="00BF1E48"/>
    <w:rsid w:val="00BF23AD"/>
    <w:rsid w:val="00BF25ED"/>
    <w:rsid w:val="00BF26CD"/>
    <w:rsid w:val="00BF2F18"/>
    <w:rsid w:val="00BF2FEF"/>
    <w:rsid w:val="00BF3090"/>
    <w:rsid w:val="00BF30CD"/>
    <w:rsid w:val="00BF313A"/>
    <w:rsid w:val="00BF3321"/>
    <w:rsid w:val="00BF34ED"/>
    <w:rsid w:val="00BF360F"/>
    <w:rsid w:val="00BF3961"/>
    <w:rsid w:val="00BF3DFE"/>
    <w:rsid w:val="00BF4833"/>
    <w:rsid w:val="00BF5136"/>
    <w:rsid w:val="00BF5562"/>
    <w:rsid w:val="00BF57E4"/>
    <w:rsid w:val="00BF580C"/>
    <w:rsid w:val="00BF592C"/>
    <w:rsid w:val="00BF5D31"/>
    <w:rsid w:val="00BF61AA"/>
    <w:rsid w:val="00BF63D8"/>
    <w:rsid w:val="00BF6834"/>
    <w:rsid w:val="00BF69F9"/>
    <w:rsid w:val="00BF6A6D"/>
    <w:rsid w:val="00BF6BCA"/>
    <w:rsid w:val="00BF6C57"/>
    <w:rsid w:val="00BF6DEE"/>
    <w:rsid w:val="00BF768A"/>
    <w:rsid w:val="00BF77C0"/>
    <w:rsid w:val="00BF79CC"/>
    <w:rsid w:val="00BF7E41"/>
    <w:rsid w:val="00C0026D"/>
    <w:rsid w:val="00C00C0E"/>
    <w:rsid w:val="00C00D97"/>
    <w:rsid w:val="00C00E36"/>
    <w:rsid w:val="00C01172"/>
    <w:rsid w:val="00C01441"/>
    <w:rsid w:val="00C019D8"/>
    <w:rsid w:val="00C019E1"/>
    <w:rsid w:val="00C01B47"/>
    <w:rsid w:val="00C01DBE"/>
    <w:rsid w:val="00C02273"/>
    <w:rsid w:val="00C02481"/>
    <w:rsid w:val="00C03443"/>
    <w:rsid w:val="00C03960"/>
    <w:rsid w:val="00C03A68"/>
    <w:rsid w:val="00C04294"/>
    <w:rsid w:val="00C046AE"/>
    <w:rsid w:val="00C04828"/>
    <w:rsid w:val="00C0505B"/>
    <w:rsid w:val="00C0509D"/>
    <w:rsid w:val="00C055FA"/>
    <w:rsid w:val="00C058DF"/>
    <w:rsid w:val="00C067A1"/>
    <w:rsid w:val="00C067E2"/>
    <w:rsid w:val="00C06A0F"/>
    <w:rsid w:val="00C06B6B"/>
    <w:rsid w:val="00C06B86"/>
    <w:rsid w:val="00C07414"/>
    <w:rsid w:val="00C10081"/>
    <w:rsid w:val="00C1027C"/>
    <w:rsid w:val="00C1052F"/>
    <w:rsid w:val="00C105AF"/>
    <w:rsid w:val="00C10743"/>
    <w:rsid w:val="00C1099C"/>
    <w:rsid w:val="00C10D27"/>
    <w:rsid w:val="00C10FF2"/>
    <w:rsid w:val="00C11BCC"/>
    <w:rsid w:val="00C11CAB"/>
    <w:rsid w:val="00C12031"/>
    <w:rsid w:val="00C122DA"/>
    <w:rsid w:val="00C12994"/>
    <w:rsid w:val="00C12A5D"/>
    <w:rsid w:val="00C12B68"/>
    <w:rsid w:val="00C12CC8"/>
    <w:rsid w:val="00C12DDA"/>
    <w:rsid w:val="00C12DF7"/>
    <w:rsid w:val="00C12EB9"/>
    <w:rsid w:val="00C13C34"/>
    <w:rsid w:val="00C143A9"/>
    <w:rsid w:val="00C14C73"/>
    <w:rsid w:val="00C154B2"/>
    <w:rsid w:val="00C1566D"/>
    <w:rsid w:val="00C16155"/>
    <w:rsid w:val="00C1660D"/>
    <w:rsid w:val="00C1766C"/>
    <w:rsid w:val="00C17A5C"/>
    <w:rsid w:val="00C17A77"/>
    <w:rsid w:val="00C20A86"/>
    <w:rsid w:val="00C20BE8"/>
    <w:rsid w:val="00C20F2C"/>
    <w:rsid w:val="00C20F5F"/>
    <w:rsid w:val="00C21C0F"/>
    <w:rsid w:val="00C22101"/>
    <w:rsid w:val="00C2260E"/>
    <w:rsid w:val="00C22747"/>
    <w:rsid w:val="00C227BE"/>
    <w:rsid w:val="00C2298D"/>
    <w:rsid w:val="00C230B8"/>
    <w:rsid w:val="00C23179"/>
    <w:rsid w:val="00C23221"/>
    <w:rsid w:val="00C23ACF"/>
    <w:rsid w:val="00C23CE9"/>
    <w:rsid w:val="00C246C5"/>
    <w:rsid w:val="00C24762"/>
    <w:rsid w:val="00C24F5C"/>
    <w:rsid w:val="00C25635"/>
    <w:rsid w:val="00C256AF"/>
    <w:rsid w:val="00C25860"/>
    <w:rsid w:val="00C25945"/>
    <w:rsid w:val="00C25DAD"/>
    <w:rsid w:val="00C263F3"/>
    <w:rsid w:val="00C26463"/>
    <w:rsid w:val="00C26AEC"/>
    <w:rsid w:val="00C26E06"/>
    <w:rsid w:val="00C279A7"/>
    <w:rsid w:val="00C303F1"/>
    <w:rsid w:val="00C30665"/>
    <w:rsid w:val="00C31288"/>
    <w:rsid w:val="00C31C3C"/>
    <w:rsid w:val="00C31D68"/>
    <w:rsid w:val="00C3247D"/>
    <w:rsid w:val="00C326A8"/>
    <w:rsid w:val="00C329E7"/>
    <w:rsid w:val="00C32B8D"/>
    <w:rsid w:val="00C336A2"/>
    <w:rsid w:val="00C34320"/>
    <w:rsid w:val="00C3461C"/>
    <w:rsid w:val="00C348EF"/>
    <w:rsid w:val="00C35062"/>
    <w:rsid w:val="00C35445"/>
    <w:rsid w:val="00C3574B"/>
    <w:rsid w:val="00C358ED"/>
    <w:rsid w:val="00C366CA"/>
    <w:rsid w:val="00C36FAC"/>
    <w:rsid w:val="00C372FE"/>
    <w:rsid w:val="00C3740C"/>
    <w:rsid w:val="00C374D2"/>
    <w:rsid w:val="00C37765"/>
    <w:rsid w:val="00C377F4"/>
    <w:rsid w:val="00C379C3"/>
    <w:rsid w:val="00C37B04"/>
    <w:rsid w:val="00C40116"/>
    <w:rsid w:val="00C4043F"/>
    <w:rsid w:val="00C4065A"/>
    <w:rsid w:val="00C4078A"/>
    <w:rsid w:val="00C40A04"/>
    <w:rsid w:val="00C41498"/>
    <w:rsid w:val="00C41A46"/>
    <w:rsid w:val="00C41B5C"/>
    <w:rsid w:val="00C41D87"/>
    <w:rsid w:val="00C41DA7"/>
    <w:rsid w:val="00C423C7"/>
    <w:rsid w:val="00C429FC"/>
    <w:rsid w:val="00C42A48"/>
    <w:rsid w:val="00C43346"/>
    <w:rsid w:val="00C4352C"/>
    <w:rsid w:val="00C437B1"/>
    <w:rsid w:val="00C43823"/>
    <w:rsid w:val="00C43922"/>
    <w:rsid w:val="00C43EC5"/>
    <w:rsid w:val="00C449B7"/>
    <w:rsid w:val="00C4518E"/>
    <w:rsid w:val="00C451EA"/>
    <w:rsid w:val="00C45574"/>
    <w:rsid w:val="00C45609"/>
    <w:rsid w:val="00C457B8"/>
    <w:rsid w:val="00C458F6"/>
    <w:rsid w:val="00C45C2A"/>
    <w:rsid w:val="00C45EE9"/>
    <w:rsid w:val="00C460C3"/>
    <w:rsid w:val="00C46663"/>
    <w:rsid w:val="00C46B86"/>
    <w:rsid w:val="00C46D47"/>
    <w:rsid w:val="00C46F45"/>
    <w:rsid w:val="00C4708A"/>
    <w:rsid w:val="00C4738B"/>
    <w:rsid w:val="00C4756D"/>
    <w:rsid w:val="00C475B7"/>
    <w:rsid w:val="00C47635"/>
    <w:rsid w:val="00C478F9"/>
    <w:rsid w:val="00C47970"/>
    <w:rsid w:val="00C47A32"/>
    <w:rsid w:val="00C50782"/>
    <w:rsid w:val="00C528F0"/>
    <w:rsid w:val="00C53A51"/>
    <w:rsid w:val="00C53BBF"/>
    <w:rsid w:val="00C53BFC"/>
    <w:rsid w:val="00C541B3"/>
    <w:rsid w:val="00C541C8"/>
    <w:rsid w:val="00C54275"/>
    <w:rsid w:val="00C54615"/>
    <w:rsid w:val="00C54D33"/>
    <w:rsid w:val="00C55198"/>
    <w:rsid w:val="00C55416"/>
    <w:rsid w:val="00C5573A"/>
    <w:rsid w:val="00C55D3A"/>
    <w:rsid w:val="00C55F9D"/>
    <w:rsid w:val="00C57751"/>
    <w:rsid w:val="00C57B97"/>
    <w:rsid w:val="00C60062"/>
    <w:rsid w:val="00C6037B"/>
    <w:rsid w:val="00C603DD"/>
    <w:rsid w:val="00C605C6"/>
    <w:rsid w:val="00C605D7"/>
    <w:rsid w:val="00C60A12"/>
    <w:rsid w:val="00C60C71"/>
    <w:rsid w:val="00C61549"/>
    <w:rsid w:val="00C621BE"/>
    <w:rsid w:val="00C62442"/>
    <w:rsid w:val="00C632C8"/>
    <w:rsid w:val="00C633E8"/>
    <w:rsid w:val="00C63AED"/>
    <w:rsid w:val="00C641BB"/>
    <w:rsid w:val="00C64369"/>
    <w:rsid w:val="00C6464E"/>
    <w:rsid w:val="00C64AD5"/>
    <w:rsid w:val="00C652D7"/>
    <w:rsid w:val="00C6543F"/>
    <w:rsid w:val="00C65FB8"/>
    <w:rsid w:val="00C661D5"/>
    <w:rsid w:val="00C6685F"/>
    <w:rsid w:val="00C66899"/>
    <w:rsid w:val="00C66BBC"/>
    <w:rsid w:val="00C66C01"/>
    <w:rsid w:val="00C66C97"/>
    <w:rsid w:val="00C66D0D"/>
    <w:rsid w:val="00C67174"/>
    <w:rsid w:val="00C6765A"/>
    <w:rsid w:val="00C67825"/>
    <w:rsid w:val="00C67CE6"/>
    <w:rsid w:val="00C67D8E"/>
    <w:rsid w:val="00C700AD"/>
    <w:rsid w:val="00C712D4"/>
    <w:rsid w:val="00C71B3C"/>
    <w:rsid w:val="00C72332"/>
    <w:rsid w:val="00C72426"/>
    <w:rsid w:val="00C72EDB"/>
    <w:rsid w:val="00C73169"/>
    <w:rsid w:val="00C734D1"/>
    <w:rsid w:val="00C73A14"/>
    <w:rsid w:val="00C73B5C"/>
    <w:rsid w:val="00C742D7"/>
    <w:rsid w:val="00C74438"/>
    <w:rsid w:val="00C74D4A"/>
    <w:rsid w:val="00C760BA"/>
    <w:rsid w:val="00C7635F"/>
    <w:rsid w:val="00C764DC"/>
    <w:rsid w:val="00C76572"/>
    <w:rsid w:val="00C768A1"/>
    <w:rsid w:val="00C769A6"/>
    <w:rsid w:val="00C76B28"/>
    <w:rsid w:val="00C76EEE"/>
    <w:rsid w:val="00C7799A"/>
    <w:rsid w:val="00C77E48"/>
    <w:rsid w:val="00C77F04"/>
    <w:rsid w:val="00C77F8A"/>
    <w:rsid w:val="00C8000E"/>
    <w:rsid w:val="00C804A7"/>
    <w:rsid w:val="00C8094F"/>
    <w:rsid w:val="00C80ABB"/>
    <w:rsid w:val="00C80F31"/>
    <w:rsid w:val="00C811F6"/>
    <w:rsid w:val="00C814FC"/>
    <w:rsid w:val="00C81759"/>
    <w:rsid w:val="00C819F9"/>
    <w:rsid w:val="00C827C6"/>
    <w:rsid w:val="00C82A7E"/>
    <w:rsid w:val="00C82CC5"/>
    <w:rsid w:val="00C83117"/>
    <w:rsid w:val="00C83976"/>
    <w:rsid w:val="00C839E4"/>
    <w:rsid w:val="00C83A6E"/>
    <w:rsid w:val="00C848A9"/>
    <w:rsid w:val="00C84A7B"/>
    <w:rsid w:val="00C84C83"/>
    <w:rsid w:val="00C85451"/>
    <w:rsid w:val="00C862BC"/>
    <w:rsid w:val="00C8678F"/>
    <w:rsid w:val="00C86B8A"/>
    <w:rsid w:val="00C86FD6"/>
    <w:rsid w:val="00C87C58"/>
    <w:rsid w:val="00C87CBC"/>
    <w:rsid w:val="00C90134"/>
    <w:rsid w:val="00C9099A"/>
    <w:rsid w:val="00C90C55"/>
    <w:rsid w:val="00C90C92"/>
    <w:rsid w:val="00C90DE9"/>
    <w:rsid w:val="00C91749"/>
    <w:rsid w:val="00C91888"/>
    <w:rsid w:val="00C91A04"/>
    <w:rsid w:val="00C91CA2"/>
    <w:rsid w:val="00C91D04"/>
    <w:rsid w:val="00C91E56"/>
    <w:rsid w:val="00C93120"/>
    <w:rsid w:val="00C9368B"/>
    <w:rsid w:val="00C9370E"/>
    <w:rsid w:val="00C93824"/>
    <w:rsid w:val="00C9487E"/>
    <w:rsid w:val="00C94EF6"/>
    <w:rsid w:val="00C951E1"/>
    <w:rsid w:val="00C96611"/>
    <w:rsid w:val="00C96A7A"/>
    <w:rsid w:val="00C96FF2"/>
    <w:rsid w:val="00C9712B"/>
    <w:rsid w:val="00C971B5"/>
    <w:rsid w:val="00C971FC"/>
    <w:rsid w:val="00C973D3"/>
    <w:rsid w:val="00C97B63"/>
    <w:rsid w:val="00C97E4C"/>
    <w:rsid w:val="00CA039C"/>
    <w:rsid w:val="00CA08C9"/>
    <w:rsid w:val="00CA155C"/>
    <w:rsid w:val="00CA159F"/>
    <w:rsid w:val="00CA1E80"/>
    <w:rsid w:val="00CA1F1D"/>
    <w:rsid w:val="00CA1FA0"/>
    <w:rsid w:val="00CA2682"/>
    <w:rsid w:val="00CA2D8C"/>
    <w:rsid w:val="00CA2D9D"/>
    <w:rsid w:val="00CA31BA"/>
    <w:rsid w:val="00CA34C2"/>
    <w:rsid w:val="00CA3630"/>
    <w:rsid w:val="00CA3A45"/>
    <w:rsid w:val="00CA3BAC"/>
    <w:rsid w:val="00CA3FE6"/>
    <w:rsid w:val="00CA4357"/>
    <w:rsid w:val="00CA4DB2"/>
    <w:rsid w:val="00CA5234"/>
    <w:rsid w:val="00CA52B7"/>
    <w:rsid w:val="00CA547E"/>
    <w:rsid w:val="00CA5705"/>
    <w:rsid w:val="00CA5ABE"/>
    <w:rsid w:val="00CA5C82"/>
    <w:rsid w:val="00CA5FC5"/>
    <w:rsid w:val="00CA5FE3"/>
    <w:rsid w:val="00CA6058"/>
    <w:rsid w:val="00CA6317"/>
    <w:rsid w:val="00CA68CA"/>
    <w:rsid w:val="00CA6C4B"/>
    <w:rsid w:val="00CA6DC2"/>
    <w:rsid w:val="00CA724B"/>
    <w:rsid w:val="00CA75F1"/>
    <w:rsid w:val="00CB019F"/>
    <w:rsid w:val="00CB029E"/>
    <w:rsid w:val="00CB04AB"/>
    <w:rsid w:val="00CB0591"/>
    <w:rsid w:val="00CB0C41"/>
    <w:rsid w:val="00CB15EE"/>
    <w:rsid w:val="00CB15F0"/>
    <w:rsid w:val="00CB1613"/>
    <w:rsid w:val="00CB1679"/>
    <w:rsid w:val="00CB2152"/>
    <w:rsid w:val="00CB2849"/>
    <w:rsid w:val="00CB2EB1"/>
    <w:rsid w:val="00CB3945"/>
    <w:rsid w:val="00CB3A80"/>
    <w:rsid w:val="00CB3C26"/>
    <w:rsid w:val="00CB4112"/>
    <w:rsid w:val="00CB4217"/>
    <w:rsid w:val="00CB42DB"/>
    <w:rsid w:val="00CB4416"/>
    <w:rsid w:val="00CB4497"/>
    <w:rsid w:val="00CB44BC"/>
    <w:rsid w:val="00CB47DC"/>
    <w:rsid w:val="00CB481B"/>
    <w:rsid w:val="00CB64BF"/>
    <w:rsid w:val="00CB652E"/>
    <w:rsid w:val="00CB6B01"/>
    <w:rsid w:val="00CB72C0"/>
    <w:rsid w:val="00CB7575"/>
    <w:rsid w:val="00CB7A29"/>
    <w:rsid w:val="00CB7C89"/>
    <w:rsid w:val="00CB7FB8"/>
    <w:rsid w:val="00CC0178"/>
    <w:rsid w:val="00CC06CC"/>
    <w:rsid w:val="00CC0964"/>
    <w:rsid w:val="00CC0C94"/>
    <w:rsid w:val="00CC0F7D"/>
    <w:rsid w:val="00CC1235"/>
    <w:rsid w:val="00CC147C"/>
    <w:rsid w:val="00CC15F7"/>
    <w:rsid w:val="00CC180C"/>
    <w:rsid w:val="00CC1E21"/>
    <w:rsid w:val="00CC1E9A"/>
    <w:rsid w:val="00CC1EA5"/>
    <w:rsid w:val="00CC20D3"/>
    <w:rsid w:val="00CC28BE"/>
    <w:rsid w:val="00CC2EC6"/>
    <w:rsid w:val="00CC3022"/>
    <w:rsid w:val="00CC332F"/>
    <w:rsid w:val="00CC33D4"/>
    <w:rsid w:val="00CC34E2"/>
    <w:rsid w:val="00CC35F0"/>
    <w:rsid w:val="00CC3614"/>
    <w:rsid w:val="00CC39B3"/>
    <w:rsid w:val="00CC39DA"/>
    <w:rsid w:val="00CC4244"/>
    <w:rsid w:val="00CC44D3"/>
    <w:rsid w:val="00CC4A2A"/>
    <w:rsid w:val="00CC4CBC"/>
    <w:rsid w:val="00CC5089"/>
    <w:rsid w:val="00CC571E"/>
    <w:rsid w:val="00CC5B44"/>
    <w:rsid w:val="00CC62D0"/>
    <w:rsid w:val="00CC665D"/>
    <w:rsid w:val="00CC6BAC"/>
    <w:rsid w:val="00CC6FD6"/>
    <w:rsid w:val="00CC7026"/>
    <w:rsid w:val="00CC7874"/>
    <w:rsid w:val="00CC7A07"/>
    <w:rsid w:val="00CC7A61"/>
    <w:rsid w:val="00CC7D57"/>
    <w:rsid w:val="00CD015F"/>
    <w:rsid w:val="00CD0441"/>
    <w:rsid w:val="00CD0717"/>
    <w:rsid w:val="00CD0FFE"/>
    <w:rsid w:val="00CD15D1"/>
    <w:rsid w:val="00CD1611"/>
    <w:rsid w:val="00CD16C9"/>
    <w:rsid w:val="00CD1B95"/>
    <w:rsid w:val="00CD1C62"/>
    <w:rsid w:val="00CD2E71"/>
    <w:rsid w:val="00CD2EAB"/>
    <w:rsid w:val="00CD406E"/>
    <w:rsid w:val="00CD4366"/>
    <w:rsid w:val="00CD4454"/>
    <w:rsid w:val="00CD4AC9"/>
    <w:rsid w:val="00CD4E4C"/>
    <w:rsid w:val="00CD4F59"/>
    <w:rsid w:val="00CD4F97"/>
    <w:rsid w:val="00CD53B7"/>
    <w:rsid w:val="00CD566D"/>
    <w:rsid w:val="00CD58AA"/>
    <w:rsid w:val="00CD58FA"/>
    <w:rsid w:val="00CD5ECD"/>
    <w:rsid w:val="00CD6461"/>
    <w:rsid w:val="00CD65A9"/>
    <w:rsid w:val="00CD7CC4"/>
    <w:rsid w:val="00CD7D14"/>
    <w:rsid w:val="00CE07CC"/>
    <w:rsid w:val="00CE0C2C"/>
    <w:rsid w:val="00CE0C35"/>
    <w:rsid w:val="00CE0CB6"/>
    <w:rsid w:val="00CE1C5E"/>
    <w:rsid w:val="00CE1D6E"/>
    <w:rsid w:val="00CE2731"/>
    <w:rsid w:val="00CE288D"/>
    <w:rsid w:val="00CE2BE7"/>
    <w:rsid w:val="00CE2D2D"/>
    <w:rsid w:val="00CE2DBB"/>
    <w:rsid w:val="00CE2E63"/>
    <w:rsid w:val="00CE3457"/>
    <w:rsid w:val="00CE35AE"/>
    <w:rsid w:val="00CE40E8"/>
    <w:rsid w:val="00CE50FA"/>
    <w:rsid w:val="00CE5224"/>
    <w:rsid w:val="00CE5E0B"/>
    <w:rsid w:val="00CE6481"/>
    <w:rsid w:val="00CE6A4C"/>
    <w:rsid w:val="00CE6B33"/>
    <w:rsid w:val="00CE6B88"/>
    <w:rsid w:val="00CE6FD9"/>
    <w:rsid w:val="00CE72B2"/>
    <w:rsid w:val="00CE77A0"/>
    <w:rsid w:val="00CE7C70"/>
    <w:rsid w:val="00CE7CD9"/>
    <w:rsid w:val="00CE7D09"/>
    <w:rsid w:val="00CE7FD7"/>
    <w:rsid w:val="00CF00A1"/>
    <w:rsid w:val="00CF01E7"/>
    <w:rsid w:val="00CF0213"/>
    <w:rsid w:val="00CF0349"/>
    <w:rsid w:val="00CF051B"/>
    <w:rsid w:val="00CF0C28"/>
    <w:rsid w:val="00CF0EB3"/>
    <w:rsid w:val="00CF0ECC"/>
    <w:rsid w:val="00CF0EDB"/>
    <w:rsid w:val="00CF0FE5"/>
    <w:rsid w:val="00CF1142"/>
    <w:rsid w:val="00CF1514"/>
    <w:rsid w:val="00CF1596"/>
    <w:rsid w:val="00CF15F0"/>
    <w:rsid w:val="00CF1786"/>
    <w:rsid w:val="00CF1E8B"/>
    <w:rsid w:val="00CF2308"/>
    <w:rsid w:val="00CF25A7"/>
    <w:rsid w:val="00CF29FC"/>
    <w:rsid w:val="00CF3134"/>
    <w:rsid w:val="00CF355E"/>
    <w:rsid w:val="00CF388D"/>
    <w:rsid w:val="00CF3F04"/>
    <w:rsid w:val="00CF3FC0"/>
    <w:rsid w:val="00CF453D"/>
    <w:rsid w:val="00CF4665"/>
    <w:rsid w:val="00CF4FD2"/>
    <w:rsid w:val="00CF5481"/>
    <w:rsid w:val="00CF54F3"/>
    <w:rsid w:val="00CF56F6"/>
    <w:rsid w:val="00CF5B1D"/>
    <w:rsid w:val="00CF5F3D"/>
    <w:rsid w:val="00CF7263"/>
    <w:rsid w:val="00CF7A8C"/>
    <w:rsid w:val="00CF7B92"/>
    <w:rsid w:val="00D0002C"/>
    <w:rsid w:val="00D002B8"/>
    <w:rsid w:val="00D0075B"/>
    <w:rsid w:val="00D00AEB"/>
    <w:rsid w:val="00D01674"/>
    <w:rsid w:val="00D018B5"/>
    <w:rsid w:val="00D0218A"/>
    <w:rsid w:val="00D02295"/>
    <w:rsid w:val="00D0261A"/>
    <w:rsid w:val="00D02903"/>
    <w:rsid w:val="00D03052"/>
    <w:rsid w:val="00D03368"/>
    <w:rsid w:val="00D034AC"/>
    <w:rsid w:val="00D0350E"/>
    <w:rsid w:val="00D038EB"/>
    <w:rsid w:val="00D04293"/>
    <w:rsid w:val="00D0437A"/>
    <w:rsid w:val="00D04448"/>
    <w:rsid w:val="00D044CD"/>
    <w:rsid w:val="00D0451C"/>
    <w:rsid w:val="00D04580"/>
    <w:rsid w:val="00D05146"/>
    <w:rsid w:val="00D05262"/>
    <w:rsid w:val="00D0530E"/>
    <w:rsid w:val="00D05330"/>
    <w:rsid w:val="00D05389"/>
    <w:rsid w:val="00D053BA"/>
    <w:rsid w:val="00D058BB"/>
    <w:rsid w:val="00D05B73"/>
    <w:rsid w:val="00D062B8"/>
    <w:rsid w:val="00D065F9"/>
    <w:rsid w:val="00D06AFA"/>
    <w:rsid w:val="00D06DB7"/>
    <w:rsid w:val="00D06FB7"/>
    <w:rsid w:val="00D07373"/>
    <w:rsid w:val="00D07519"/>
    <w:rsid w:val="00D07A9E"/>
    <w:rsid w:val="00D102A6"/>
    <w:rsid w:val="00D10CDE"/>
    <w:rsid w:val="00D10E0C"/>
    <w:rsid w:val="00D10FFC"/>
    <w:rsid w:val="00D110D7"/>
    <w:rsid w:val="00D11210"/>
    <w:rsid w:val="00D1189D"/>
    <w:rsid w:val="00D11C5F"/>
    <w:rsid w:val="00D1205D"/>
    <w:rsid w:val="00D124AA"/>
    <w:rsid w:val="00D129DB"/>
    <w:rsid w:val="00D136F4"/>
    <w:rsid w:val="00D13887"/>
    <w:rsid w:val="00D13C92"/>
    <w:rsid w:val="00D13E4A"/>
    <w:rsid w:val="00D13E9A"/>
    <w:rsid w:val="00D146EC"/>
    <w:rsid w:val="00D14711"/>
    <w:rsid w:val="00D1573C"/>
    <w:rsid w:val="00D15789"/>
    <w:rsid w:val="00D15843"/>
    <w:rsid w:val="00D1584B"/>
    <w:rsid w:val="00D15F25"/>
    <w:rsid w:val="00D163FF"/>
    <w:rsid w:val="00D16A8F"/>
    <w:rsid w:val="00D1748F"/>
    <w:rsid w:val="00D176D6"/>
    <w:rsid w:val="00D17752"/>
    <w:rsid w:val="00D1782A"/>
    <w:rsid w:val="00D17BC7"/>
    <w:rsid w:val="00D2030C"/>
    <w:rsid w:val="00D2035E"/>
    <w:rsid w:val="00D20591"/>
    <w:rsid w:val="00D217F3"/>
    <w:rsid w:val="00D21865"/>
    <w:rsid w:val="00D218C5"/>
    <w:rsid w:val="00D21A56"/>
    <w:rsid w:val="00D21D0E"/>
    <w:rsid w:val="00D21FD9"/>
    <w:rsid w:val="00D224C3"/>
    <w:rsid w:val="00D22E1B"/>
    <w:rsid w:val="00D233D5"/>
    <w:rsid w:val="00D2363E"/>
    <w:rsid w:val="00D24AD5"/>
    <w:rsid w:val="00D25063"/>
    <w:rsid w:val="00D25D27"/>
    <w:rsid w:val="00D26452"/>
    <w:rsid w:val="00D2711D"/>
    <w:rsid w:val="00D2767F"/>
    <w:rsid w:val="00D277BF"/>
    <w:rsid w:val="00D27E81"/>
    <w:rsid w:val="00D300A3"/>
    <w:rsid w:val="00D3053C"/>
    <w:rsid w:val="00D30EDB"/>
    <w:rsid w:val="00D314BA"/>
    <w:rsid w:val="00D3171F"/>
    <w:rsid w:val="00D3193D"/>
    <w:rsid w:val="00D324B8"/>
    <w:rsid w:val="00D32521"/>
    <w:rsid w:val="00D32723"/>
    <w:rsid w:val="00D32FE2"/>
    <w:rsid w:val="00D330B2"/>
    <w:rsid w:val="00D33168"/>
    <w:rsid w:val="00D33748"/>
    <w:rsid w:val="00D33AFE"/>
    <w:rsid w:val="00D34276"/>
    <w:rsid w:val="00D3536E"/>
    <w:rsid w:val="00D35863"/>
    <w:rsid w:val="00D36181"/>
    <w:rsid w:val="00D3641D"/>
    <w:rsid w:val="00D36FFB"/>
    <w:rsid w:val="00D373F0"/>
    <w:rsid w:val="00D3787E"/>
    <w:rsid w:val="00D37A2D"/>
    <w:rsid w:val="00D37D41"/>
    <w:rsid w:val="00D37D4A"/>
    <w:rsid w:val="00D37E2F"/>
    <w:rsid w:val="00D405A4"/>
    <w:rsid w:val="00D4103D"/>
    <w:rsid w:val="00D417B0"/>
    <w:rsid w:val="00D4241B"/>
    <w:rsid w:val="00D4260B"/>
    <w:rsid w:val="00D42F07"/>
    <w:rsid w:val="00D43046"/>
    <w:rsid w:val="00D43405"/>
    <w:rsid w:val="00D43698"/>
    <w:rsid w:val="00D4377F"/>
    <w:rsid w:val="00D444B7"/>
    <w:rsid w:val="00D44573"/>
    <w:rsid w:val="00D446DA"/>
    <w:rsid w:val="00D452CF"/>
    <w:rsid w:val="00D454CA"/>
    <w:rsid w:val="00D45F91"/>
    <w:rsid w:val="00D46170"/>
    <w:rsid w:val="00D4625B"/>
    <w:rsid w:val="00D46CC5"/>
    <w:rsid w:val="00D46D9E"/>
    <w:rsid w:val="00D46E1B"/>
    <w:rsid w:val="00D47005"/>
    <w:rsid w:val="00D470C6"/>
    <w:rsid w:val="00D473A9"/>
    <w:rsid w:val="00D47567"/>
    <w:rsid w:val="00D476D1"/>
    <w:rsid w:val="00D47A66"/>
    <w:rsid w:val="00D47B25"/>
    <w:rsid w:val="00D50552"/>
    <w:rsid w:val="00D50767"/>
    <w:rsid w:val="00D508D0"/>
    <w:rsid w:val="00D5094A"/>
    <w:rsid w:val="00D50A71"/>
    <w:rsid w:val="00D50B47"/>
    <w:rsid w:val="00D50B50"/>
    <w:rsid w:val="00D515D9"/>
    <w:rsid w:val="00D518C9"/>
    <w:rsid w:val="00D51EA5"/>
    <w:rsid w:val="00D51FB6"/>
    <w:rsid w:val="00D52A56"/>
    <w:rsid w:val="00D52B8C"/>
    <w:rsid w:val="00D52F3D"/>
    <w:rsid w:val="00D530FA"/>
    <w:rsid w:val="00D5337F"/>
    <w:rsid w:val="00D53A37"/>
    <w:rsid w:val="00D53A72"/>
    <w:rsid w:val="00D54223"/>
    <w:rsid w:val="00D545B3"/>
    <w:rsid w:val="00D549CB"/>
    <w:rsid w:val="00D54A3D"/>
    <w:rsid w:val="00D550C1"/>
    <w:rsid w:val="00D55DA9"/>
    <w:rsid w:val="00D560D4"/>
    <w:rsid w:val="00D56228"/>
    <w:rsid w:val="00D56852"/>
    <w:rsid w:val="00D56A86"/>
    <w:rsid w:val="00D56E5E"/>
    <w:rsid w:val="00D56FB7"/>
    <w:rsid w:val="00D5712D"/>
    <w:rsid w:val="00D5713F"/>
    <w:rsid w:val="00D572D1"/>
    <w:rsid w:val="00D60568"/>
    <w:rsid w:val="00D60CD7"/>
    <w:rsid w:val="00D61464"/>
    <w:rsid w:val="00D614D4"/>
    <w:rsid w:val="00D617CE"/>
    <w:rsid w:val="00D61B74"/>
    <w:rsid w:val="00D61C3D"/>
    <w:rsid w:val="00D61F53"/>
    <w:rsid w:val="00D6202F"/>
    <w:rsid w:val="00D62433"/>
    <w:rsid w:val="00D62581"/>
    <w:rsid w:val="00D626BE"/>
    <w:rsid w:val="00D6286D"/>
    <w:rsid w:val="00D62BD7"/>
    <w:rsid w:val="00D62D7C"/>
    <w:rsid w:val="00D630A7"/>
    <w:rsid w:val="00D63C7F"/>
    <w:rsid w:val="00D64753"/>
    <w:rsid w:val="00D64A8F"/>
    <w:rsid w:val="00D64B0A"/>
    <w:rsid w:val="00D65A37"/>
    <w:rsid w:val="00D65A9C"/>
    <w:rsid w:val="00D65E3D"/>
    <w:rsid w:val="00D65ED4"/>
    <w:rsid w:val="00D666FF"/>
    <w:rsid w:val="00D66E79"/>
    <w:rsid w:val="00D670B7"/>
    <w:rsid w:val="00D67BDC"/>
    <w:rsid w:val="00D67E73"/>
    <w:rsid w:val="00D703C5"/>
    <w:rsid w:val="00D70791"/>
    <w:rsid w:val="00D70A98"/>
    <w:rsid w:val="00D7112D"/>
    <w:rsid w:val="00D71A37"/>
    <w:rsid w:val="00D71B91"/>
    <w:rsid w:val="00D71E6B"/>
    <w:rsid w:val="00D7233F"/>
    <w:rsid w:val="00D72366"/>
    <w:rsid w:val="00D72628"/>
    <w:rsid w:val="00D7272C"/>
    <w:rsid w:val="00D7285A"/>
    <w:rsid w:val="00D72DC7"/>
    <w:rsid w:val="00D745EB"/>
    <w:rsid w:val="00D74B1B"/>
    <w:rsid w:val="00D74BAA"/>
    <w:rsid w:val="00D74CC5"/>
    <w:rsid w:val="00D74FDE"/>
    <w:rsid w:val="00D752ED"/>
    <w:rsid w:val="00D7533D"/>
    <w:rsid w:val="00D75482"/>
    <w:rsid w:val="00D75FB1"/>
    <w:rsid w:val="00D7669E"/>
    <w:rsid w:val="00D7696E"/>
    <w:rsid w:val="00D77086"/>
    <w:rsid w:val="00D7719E"/>
    <w:rsid w:val="00D771A0"/>
    <w:rsid w:val="00D7737F"/>
    <w:rsid w:val="00D778ED"/>
    <w:rsid w:val="00D77CB1"/>
    <w:rsid w:val="00D77FCB"/>
    <w:rsid w:val="00D806E8"/>
    <w:rsid w:val="00D8122F"/>
    <w:rsid w:val="00D8174D"/>
    <w:rsid w:val="00D81783"/>
    <w:rsid w:val="00D81B13"/>
    <w:rsid w:val="00D81C0A"/>
    <w:rsid w:val="00D81EED"/>
    <w:rsid w:val="00D825B7"/>
    <w:rsid w:val="00D825C3"/>
    <w:rsid w:val="00D82E86"/>
    <w:rsid w:val="00D82E89"/>
    <w:rsid w:val="00D82F19"/>
    <w:rsid w:val="00D830E9"/>
    <w:rsid w:val="00D832EC"/>
    <w:rsid w:val="00D83905"/>
    <w:rsid w:val="00D83D8D"/>
    <w:rsid w:val="00D83EB1"/>
    <w:rsid w:val="00D840F5"/>
    <w:rsid w:val="00D843E4"/>
    <w:rsid w:val="00D84746"/>
    <w:rsid w:val="00D85866"/>
    <w:rsid w:val="00D85F76"/>
    <w:rsid w:val="00D86287"/>
    <w:rsid w:val="00D8642E"/>
    <w:rsid w:val="00D86A87"/>
    <w:rsid w:val="00D86F52"/>
    <w:rsid w:val="00D8727B"/>
    <w:rsid w:val="00D87BA7"/>
    <w:rsid w:val="00D87D81"/>
    <w:rsid w:val="00D87F95"/>
    <w:rsid w:val="00D90212"/>
    <w:rsid w:val="00D90310"/>
    <w:rsid w:val="00D90494"/>
    <w:rsid w:val="00D90B6B"/>
    <w:rsid w:val="00D90BAD"/>
    <w:rsid w:val="00D90CB3"/>
    <w:rsid w:val="00D90ECF"/>
    <w:rsid w:val="00D90F09"/>
    <w:rsid w:val="00D91897"/>
    <w:rsid w:val="00D91997"/>
    <w:rsid w:val="00D91A35"/>
    <w:rsid w:val="00D91DA2"/>
    <w:rsid w:val="00D91E05"/>
    <w:rsid w:val="00D91FBD"/>
    <w:rsid w:val="00D920C4"/>
    <w:rsid w:val="00D92791"/>
    <w:rsid w:val="00D92850"/>
    <w:rsid w:val="00D935AE"/>
    <w:rsid w:val="00D93C84"/>
    <w:rsid w:val="00D93CAB"/>
    <w:rsid w:val="00D93D87"/>
    <w:rsid w:val="00D94493"/>
    <w:rsid w:val="00D949EE"/>
    <w:rsid w:val="00D94B31"/>
    <w:rsid w:val="00D94B33"/>
    <w:rsid w:val="00D94F1B"/>
    <w:rsid w:val="00D95032"/>
    <w:rsid w:val="00D95389"/>
    <w:rsid w:val="00D960F3"/>
    <w:rsid w:val="00D968A8"/>
    <w:rsid w:val="00D96A84"/>
    <w:rsid w:val="00D96C66"/>
    <w:rsid w:val="00D96FE2"/>
    <w:rsid w:val="00D970E7"/>
    <w:rsid w:val="00D9744C"/>
    <w:rsid w:val="00D97D85"/>
    <w:rsid w:val="00D97F61"/>
    <w:rsid w:val="00DA0597"/>
    <w:rsid w:val="00DA0736"/>
    <w:rsid w:val="00DA0A74"/>
    <w:rsid w:val="00DA0AA5"/>
    <w:rsid w:val="00DA0BF0"/>
    <w:rsid w:val="00DA0D59"/>
    <w:rsid w:val="00DA1C7F"/>
    <w:rsid w:val="00DA2415"/>
    <w:rsid w:val="00DA29FF"/>
    <w:rsid w:val="00DA2EC9"/>
    <w:rsid w:val="00DA2F9B"/>
    <w:rsid w:val="00DA3097"/>
    <w:rsid w:val="00DA3523"/>
    <w:rsid w:val="00DA355A"/>
    <w:rsid w:val="00DA36EC"/>
    <w:rsid w:val="00DA3801"/>
    <w:rsid w:val="00DA3A97"/>
    <w:rsid w:val="00DA3AE7"/>
    <w:rsid w:val="00DA3B0E"/>
    <w:rsid w:val="00DA3C1B"/>
    <w:rsid w:val="00DA3DBD"/>
    <w:rsid w:val="00DA3E66"/>
    <w:rsid w:val="00DA3FF3"/>
    <w:rsid w:val="00DA457D"/>
    <w:rsid w:val="00DA4B42"/>
    <w:rsid w:val="00DA4BA5"/>
    <w:rsid w:val="00DA4DD2"/>
    <w:rsid w:val="00DA4EA6"/>
    <w:rsid w:val="00DA50BA"/>
    <w:rsid w:val="00DA54C9"/>
    <w:rsid w:val="00DA5B17"/>
    <w:rsid w:val="00DA5EFA"/>
    <w:rsid w:val="00DA63C1"/>
    <w:rsid w:val="00DA67FB"/>
    <w:rsid w:val="00DA686B"/>
    <w:rsid w:val="00DA6C5C"/>
    <w:rsid w:val="00DA6CC4"/>
    <w:rsid w:val="00DA7611"/>
    <w:rsid w:val="00DB0014"/>
    <w:rsid w:val="00DB029F"/>
    <w:rsid w:val="00DB033C"/>
    <w:rsid w:val="00DB0571"/>
    <w:rsid w:val="00DB0944"/>
    <w:rsid w:val="00DB1076"/>
    <w:rsid w:val="00DB1094"/>
    <w:rsid w:val="00DB10E0"/>
    <w:rsid w:val="00DB1134"/>
    <w:rsid w:val="00DB1268"/>
    <w:rsid w:val="00DB14B5"/>
    <w:rsid w:val="00DB19A1"/>
    <w:rsid w:val="00DB1CA5"/>
    <w:rsid w:val="00DB2054"/>
    <w:rsid w:val="00DB2118"/>
    <w:rsid w:val="00DB2156"/>
    <w:rsid w:val="00DB29CE"/>
    <w:rsid w:val="00DB2C76"/>
    <w:rsid w:val="00DB3012"/>
    <w:rsid w:val="00DB307A"/>
    <w:rsid w:val="00DB3206"/>
    <w:rsid w:val="00DB340F"/>
    <w:rsid w:val="00DB3596"/>
    <w:rsid w:val="00DB35D2"/>
    <w:rsid w:val="00DB39F3"/>
    <w:rsid w:val="00DB3F4F"/>
    <w:rsid w:val="00DB4644"/>
    <w:rsid w:val="00DB481E"/>
    <w:rsid w:val="00DB5275"/>
    <w:rsid w:val="00DB534B"/>
    <w:rsid w:val="00DB5499"/>
    <w:rsid w:val="00DB551B"/>
    <w:rsid w:val="00DB5DDE"/>
    <w:rsid w:val="00DB6ACA"/>
    <w:rsid w:val="00DB6B64"/>
    <w:rsid w:val="00DB7345"/>
    <w:rsid w:val="00DB7704"/>
    <w:rsid w:val="00DB7A0A"/>
    <w:rsid w:val="00DB7BBE"/>
    <w:rsid w:val="00DC0035"/>
    <w:rsid w:val="00DC0702"/>
    <w:rsid w:val="00DC0BD6"/>
    <w:rsid w:val="00DC168C"/>
    <w:rsid w:val="00DC18C0"/>
    <w:rsid w:val="00DC21A4"/>
    <w:rsid w:val="00DC26C7"/>
    <w:rsid w:val="00DC28D0"/>
    <w:rsid w:val="00DC2A50"/>
    <w:rsid w:val="00DC2B45"/>
    <w:rsid w:val="00DC2D21"/>
    <w:rsid w:val="00DC3440"/>
    <w:rsid w:val="00DC3570"/>
    <w:rsid w:val="00DC3A1C"/>
    <w:rsid w:val="00DC3B36"/>
    <w:rsid w:val="00DC3D5A"/>
    <w:rsid w:val="00DC3FB9"/>
    <w:rsid w:val="00DC4018"/>
    <w:rsid w:val="00DC4024"/>
    <w:rsid w:val="00DC40AE"/>
    <w:rsid w:val="00DC4C2D"/>
    <w:rsid w:val="00DC4C4E"/>
    <w:rsid w:val="00DC5092"/>
    <w:rsid w:val="00DC51FE"/>
    <w:rsid w:val="00DC531B"/>
    <w:rsid w:val="00DC54EF"/>
    <w:rsid w:val="00DC5724"/>
    <w:rsid w:val="00DC59F0"/>
    <w:rsid w:val="00DC5A71"/>
    <w:rsid w:val="00DC5D55"/>
    <w:rsid w:val="00DC6093"/>
    <w:rsid w:val="00DC6962"/>
    <w:rsid w:val="00DC6A69"/>
    <w:rsid w:val="00DC6C21"/>
    <w:rsid w:val="00DC6E9F"/>
    <w:rsid w:val="00DC73F4"/>
    <w:rsid w:val="00DC7638"/>
    <w:rsid w:val="00DC776E"/>
    <w:rsid w:val="00DC789E"/>
    <w:rsid w:val="00DD00DE"/>
    <w:rsid w:val="00DD016B"/>
    <w:rsid w:val="00DD0175"/>
    <w:rsid w:val="00DD0523"/>
    <w:rsid w:val="00DD0BCF"/>
    <w:rsid w:val="00DD0CDF"/>
    <w:rsid w:val="00DD1277"/>
    <w:rsid w:val="00DD13B2"/>
    <w:rsid w:val="00DD15FC"/>
    <w:rsid w:val="00DD164A"/>
    <w:rsid w:val="00DD1678"/>
    <w:rsid w:val="00DD1941"/>
    <w:rsid w:val="00DD1A94"/>
    <w:rsid w:val="00DD1AE9"/>
    <w:rsid w:val="00DD20A9"/>
    <w:rsid w:val="00DD20BC"/>
    <w:rsid w:val="00DD2E0B"/>
    <w:rsid w:val="00DD32CF"/>
    <w:rsid w:val="00DD3644"/>
    <w:rsid w:val="00DD394F"/>
    <w:rsid w:val="00DD3E9C"/>
    <w:rsid w:val="00DD3FF4"/>
    <w:rsid w:val="00DD47C1"/>
    <w:rsid w:val="00DD4AEE"/>
    <w:rsid w:val="00DD4F92"/>
    <w:rsid w:val="00DD54ED"/>
    <w:rsid w:val="00DD5C61"/>
    <w:rsid w:val="00DD5E2B"/>
    <w:rsid w:val="00DD5EB6"/>
    <w:rsid w:val="00DD6DB5"/>
    <w:rsid w:val="00DD6F10"/>
    <w:rsid w:val="00DD7108"/>
    <w:rsid w:val="00DD76DD"/>
    <w:rsid w:val="00DD7838"/>
    <w:rsid w:val="00DE01C1"/>
    <w:rsid w:val="00DE04BF"/>
    <w:rsid w:val="00DE05C6"/>
    <w:rsid w:val="00DE0750"/>
    <w:rsid w:val="00DE14C6"/>
    <w:rsid w:val="00DE1F3B"/>
    <w:rsid w:val="00DE23D1"/>
    <w:rsid w:val="00DE2F62"/>
    <w:rsid w:val="00DE3A46"/>
    <w:rsid w:val="00DE3B5F"/>
    <w:rsid w:val="00DE3B7E"/>
    <w:rsid w:val="00DE429D"/>
    <w:rsid w:val="00DE49A1"/>
    <w:rsid w:val="00DE4A3A"/>
    <w:rsid w:val="00DE4BD2"/>
    <w:rsid w:val="00DE542F"/>
    <w:rsid w:val="00DE55D4"/>
    <w:rsid w:val="00DE5C82"/>
    <w:rsid w:val="00DE6769"/>
    <w:rsid w:val="00DE6D9F"/>
    <w:rsid w:val="00DE71F6"/>
    <w:rsid w:val="00DE745E"/>
    <w:rsid w:val="00DE7733"/>
    <w:rsid w:val="00DF00FF"/>
    <w:rsid w:val="00DF0131"/>
    <w:rsid w:val="00DF0323"/>
    <w:rsid w:val="00DF07BF"/>
    <w:rsid w:val="00DF0E16"/>
    <w:rsid w:val="00DF1D6D"/>
    <w:rsid w:val="00DF1E6A"/>
    <w:rsid w:val="00DF1F6D"/>
    <w:rsid w:val="00DF2017"/>
    <w:rsid w:val="00DF20D9"/>
    <w:rsid w:val="00DF2296"/>
    <w:rsid w:val="00DF248C"/>
    <w:rsid w:val="00DF2DA9"/>
    <w:rsid w:val="00DF34EE"/>
    <w:rsid w:val="00DF38D9"/>
    <w:rsid w:val="00DF3C6F"/>
    <w:rsid w:val="00DF41D1"/>
    <w:rsid w:val="00DF4892"/>
    <w:rsid w:val="00DF4D3D"/>
    <w:rsid w:val="00DF5027"/>
    <w:rsid w:val="00DF52A0"/>
    <w:rsid w:val="00DF55F7"/>
    <w:rsid w:val="00DF6216"/>
    <w:rsid w:val="00DF6355"/>
    <w:rsid w:val="00DF63DF"/>
    <w:rsid w:val="00DF68D9"/>
    <w:rsid w:val="00DF7498"/>
    <w:rsid w:val="00DF74D5"/>
    <w:rsid w:val="00DF7CCE"/>
    <w:rsid w:val="00E00C4B"/>
    <w:rsid w:val="00E00F45"/>
    <w:rsid w:val="00E00F91"/>
    <w:rsid w:val="00E01091"/>
    <w:rsid w:val="00E017BD"/>
    <w:rsid w:val="00E01820"/>
    <w:rsid w:val="00E01873"/>
    <w:rsid w:val="00E018A8"/>
    <w:rsid w:val="00E01957"/>
    <w:rsid w:val="00E01DB2"/>
    <w:rsid w:val="00E02375"/>
    <w:rsid w:val="00E026D8"/>
    <w:rsid w:val="00E028C9"/>
    <w:rsid w:val="00E0290C"/>
    <w:rsid w:val="00E02B47"/>
    <w:rsid w:val="00E040DC"/>
    <w:rsid w:val="00E04A41"/>
    <w:rsid w:val="00E052FE"/>
    <w:rsid w:val="00E05672"/>
    <w:rsid w:val="00E05FEB"/>
    <w:rsid w:val="00E06802"/>
    <w:rsid w:val="00E06AAB"/>
    <w:rsid w:val="00E0780D"/>
    <w:rsid w:val="00E07C33"/>
    <w:rsid w:val="00E07D67"/>
    <w:rsid w:val="00E104CF"/>
    <w:rsid w:val="00E10A68"/>
    <w:rsid w:val="00E11554"/>
    <w:rsid w:val="00E115EE"/>
    <w:rsid w:val="00E11888"/>
    <w:rsid w:val="00E12470"/>
    <w:rsid w:val="00E12B62"/>
    <w:rsid w:val="00E132F8"/>
    <w:rsid w:val="00E1343F"/>
    <w:rsid w:val="00E13523"/>
    <w:rsid w:val="00E13580"/>
    <w:rsid w:val="00E137CF"/>
    <w:rsid w:val="00E13DD0"/>
    <w:rsid w:val="00E145C7"/>
    <w:rsid w:val="00E14747"/>
    <w:rsid w:val="00E147EA"/>
    <w:rsid w:val="00E14994"/>
    <w:rsid w:val="00E14997"/>
    <w:rsid w:val="00E14F48"/>
    <w:rsid w:val="00E15CE0"/>
    <w:rsid w:val="00E16257"/>
    <w:rsid w:val="00E171FA"/>
    <w:rsid w:val="00E1763D"/>
    <w:rsid w:val="00E176B1"/>
    <w:rsid w:val="00E178E0"/>
    <w:rsid w:val="00E17DF9"/>
    <w:rsid w:val="00E2003D"/>
    <w:rsid w:val="00E20141"/>
    <w:rsid w:val="00E20231"/>
    <w:rsid w:val="00E202B6"/>
    <w:rsid w:val="00E2039D"/>
    <w:rsid w:val="00E20C42"/>
    <w:rsid w:val="00E2117D"/>
    <w:rsid w:val="00E21A0E"/>
    <w:rsid w:val="00E21BAE"/>
    <w:rsid w:val="00E21D7A"/>
    <w:rsid w:val="00E21DF2"/>
    <w:rsid w:val="00E21E2D"/>
    <w:rsid w:val="00E220B3"/>
    <w:rsid w:val="00E222A5"/>
    <w:rsid w:val="00E2273E"/>
    <w:rsid w:val="00E22855"/>
    <w:rsid w:val="00E2308A"/>
    <w:rsid w:val="00E2375D"/>
    <w:rsid w:val="00E23821"/>
    <w:rsid w:val="00E23CAD"/>
    <w:rsid w:val="00E23D09"/>
    <w:rsid w:val="00E24094"/>
    <w:rsid w:val="00E24295"/>
    <w:rsid w:val="00E24898"/>
    <w:rsid w:val="00E24A98"/>
    <w:rsid w:val="00E24BC3"/>
    <w:rsid w:val="00E24D62"/>
    <w:rsid w:val="00E25183"/>
    <w:rsid w:val="00E253AD"/>
    <w:rsid w:val="00E254EB"/>
    <w:rsid w:val="00E257D0"/>
    <w:rsid w:val="00E25DA4"/>
    <w:rsid w:val="00E2650C"/>
    <w:rsid w:val="00E2682A"/>
    <w:rsid w:val="00E268D9"/>
    <w:rsid w:val="00E26EA2"/>
    <w:rsid w:val="00E271C7"/>
    <w:rsid w:val="00E27371"/>
    <w:rsid w:val="00E273E1"/>
    <w:rsid w:val="00E27C72"/>
    <w:rsid w:val="00E27E03"/>
    <w:rsid w:val="00E305D4"/>
    <w:rsid w:val="00E307DF"/>
    <w:rsid w:val="00E309F9"/>
    <w:rsid w:val="00E310C8"/>
    <w:rsid w:val="00E31446"/>
    <w:rsid w:val="00E31737"/>
    <w:rsid w:val="00E31D48"/>
    <w:rsid w:val="00E31D66"/>
    <w:rsid w:val="00E32161"/>
    <w:rsid w:val="00E3230E"/>
    <w:rsid w:val="00E32714"/>
    <w:rsid w:val="00E32883"/>
    <w:rsid w:val="00E32AA8"/>
    <w:rsid w:val="00E32F6A"/>
    <w:rsid w:val="00E3380B"/>
    <w:rsid w:val="00E339C6"/>
    <w:rsid w:val="00E33F71"/>
    <w:rsid w:val="00E33FF7"/>
    <w:rsid w:val="00E340A9"/>
    <w:rsid w:val="00E34C15"/>
    <w:rsid w:val="00E350F1"/>
    <w:rsid w:val="00E35478"/>
    <w:rsid w:val="00E3608A"/>
    <w:rsid w:val="00E36099"/>
    <w:rsid w:val="00E3609D"/>
    <w:rsid w:val="00E37523"/>
    <w:rsid w:val="00E37867"/>
    <w:rsid w:val="00E37CD4"/>
    <w:rsid w:val="00E4042D"/>
    <w:rsid w:val="00E40EF4"/>
    <w:rsid w:val="00E40F2A"/>
    <w:rsid w:val="00E4121E"/>
    <w:rsid w:val="00E41424"/>
    <w:rsid w:val="00E41465"/>
    <w:rsid w:val="00E41530"/>
    <w:rsid w:val="00E418DB"/>
    <w:rsid w:val="00E42680"/>
    <w:rsid w:val="00E42703"/>
    <w:rsid w:val="00E429E8"/>
    <w:rsid w:val="00E42E6F"/>
    <w:rsid w:val="00E4336F"/>
    <w:rsid w:val="00E436D8"/>
    <w:rsid w:val="00E43841"/>
    <w:rsid w:val="00E438DE"/>
    <w:rsid w:val="00E4390A"/>
    <w:rsid w:val="00E43AE9"/>
    <w:rsid w:val="00E4490A"/>
    <w:rsid w:val="00E45563"/>
    <w:rsid w:val="00E45896"/>
    <w:rsid w:val="00E45E65"/>
    <w:rsid w:val="00E465FB"/>
    <w:rsid w:val="00E469B5"/>
    <w:rsid w:val="00E46F4D"/>
    <w:rsid w:val="00E46F76"/>
    <w:rsid w:val="00E47320"/>
    <w:rsid w:val="00E473C5"/>
    <w:rsid w:val="00E47885"/>
    <w:rsid w:val="00E47EB9"/>
    <w:rsid w:val="00E50B30"/>
    <w:rsid w:val="00E50C62"/>
    <w:rsid w:val="00E50C99"/>
    <w:rsid w:val="00E5128D"/>
    <w:rsid w:val="00E51520"/>
    <w:rsid w:val="00E51A36"/>
    <w:rsid w:val="00E51CAA"/>
    <w:rsid w:val="00E51FBE"/>
    <w:rsid w:val="00E521B2"/>
    <w:rsid w:val="00E526D3"/>
    <w:rsid w:val="00E52E10"/>
    <w:rsid w:val="00E52FDC"/>
    <w:rsid w:val="00E531A1"/>
    <w:rsid w:val="00E533D3"/>
    <w:rsid w:val="00E533E1"/>
    <w:rsid w:val="00E538B8"/>
    <w:rsid w:val="00E53E7F"/>
    <w:rsid w:val="00E54447"/>
    <w:rsid w:val="00E54B89"/>
    <w:rsid w:val="00E54DF9"/>
    <w:rsid w:val="00E55271"/>
    <w:rsid w:val="00E55B77"/>
    <w:rsid w:val="00E55DB6"/>
    <w:rsid w:val="00E55DC9"/>
    <w:rsid w:val="00E56044"/>
    <w:rsid w:val="00E56396"/>
    <w:rsid w:val="00E5697B"/>
    <w:rsid w:val="00E56CF7"/>
    <w:rsid w:val="00E57AB4"/>
    <w:rsid w:val="00E57E32"/>
    <w:rsid w:val="00E60026"/>
    <w:rsid w:val="00E605A1"/>
    <w:rsid w:val="00E60631"/>
    <w:rsid w:val="00E6076B"/>
    <w:rsid w:val="00E6099C"/>
    <w:rsid w:val="00E60C7B"/>
    <w:rsid w:val="00E6159A"/>
    <w:rsid w:val="00E615F8"/>
    <w:rsid w:val="00E6160D"/>
    <w:rsid w:val="00E62043"/>
    <w:rsid w:val="00E62066"/>
    <w:rsid w:val="00E62173"/>
    <w:rsid w:val="00E626FB"/>
    <w:rsid w:val="00E629C0"/>
    <w:rsid w:val="00E62C23"/>
    <w:rsid w:val="00E62F8A"/>
    <w:rsid w:val="00E6302D"/>
    <w:rsid w:val="00E63A71"/>
    <w:rsid w:val="00E63CD7"/>
    <w:rsid w:val="00E64111"/>
    <w:rsid w:val="00E641EB"/>
    <w:rsid w:val="00E646C8"/>
    <w:rsid w:val="00E647F3"/>
    <w:rsid w:val="00E64CD3"/>
    <w:rsid w:val="00E65103"/>
    <w:rsid w:val="00E651CC"/>
    <w:rsid w:val="00E6557A"/>
    <w:rsid w:val="00E66393"/>
    <w:rsid w:val="00E66B9F"/>
    <w:rsid w:val="00E66CBA"/>
    <w:rsid w:val="00E66F96"/>
    <w:rsid w:val="00E6718C"/>
    <w:rsid w:val="00E674E1"/>
    <w:rsid w:val="00E67702"/>
    <w:rsid w:val="00E6794D"/>
    <w:rsid w:val="00E679A5"/>
    <w:rsid w:val="00E67A5B"/>
    <w:rsid w:val="00E67DFB"/>
    <w:rsid w:val="00E7058C"/>
    <w:rsid w:val="00E70714"/>
    <w:rsid w:val="00E70824"/>
    <w:rsid w:val="00E710C0"/>
    <w:rsid w:val="00E7139C"/>
    <w:rsid w:val="00E71587"/>
    <w:rsid w:val="00E717DE"/>
    <w:rsid w:val="00E7223D"/>
    <w:rsid w:val="00E7255D"/>
    <w:rsid w:val="00E732B5"/>
    <w:rsid w:val="00E7331E"/>
    <w:rsid w:val="00E733F1"/>
    <w:rsid w:val="00E739BE"/>
    <w:rsid w:val="00E7516C"/>
    <w:rsid w:val="00E7527F"/>
    <w:rsid w:val="00E75700"/>
    <w:rsid w:val="00E75C53"/>
    <w:rsid w:val="00E75DD7"/>
    <w:rsid w:val="00E7636F"/>
    <w:rsid w:val="00E764C3"/>
    <w:rsid w:val="00E76516"/>
    <w:rsid w:val="00E768FA"/>
    <w:rsid w:val="00E76BCE"/>
    <w:rsid w:val="00E76E5D"/>
    <w:rsid w:val="00E77049"/>
    <w:rsid w:val="00E77633"/>
    <w:rsid w:val="00E77BB2"/>
    <w:rsid w:val="00E80283"/>
    <w:rsid w:val="00E80DB4"/>
    <w:rsid w:val="00E80F88"/>
    <w:rsid w:val="00E8116D"/>
    <w:rsid w:val="00E81ABD"/>
    <w:rsid w:val="00E81E2C"/>
    <w:rsid w:val="00E82124"/>
    <w:rsid w:val="00E8358D"/>
    <w:rsid w:val="00E83AAE"/>
    <w:rsid w:val="00E840A0"/>
    <w:rsid w:val="00E8429B"/>
    <w:rsid w:val="00E84589"/>
    <w:rsid w:val="00E84754"/>
    <w:rsid w:val="00E850B4"/>
    <w:rsid w:val="00E85651"/>
    <w:rsid w:val="00E856BD"/>
    <w:rsid w:val="00E85E94"/>
    <w:rsid w:val="00E8637E"/>
    <w:rsid w:val="00E869BF"/>
    <w:rsid w:val="00E86AC4"/>
    <w:rsid w:val="00E87077"/>
    <w:rsid w:val="00E87C90"/>
    <w:rsid w:val="00E908B4"/>
    <w:rsid w:val="00E90EF8"/>
    <w:rsid w:val="00E91026"/>
    <w:rsid w:val="00E91F65"/>
    <w:rsid w:val="00E9223B"/>
    <w:rsid w:val="00E92247"/>
    <w:rsid w:val="00E9247B"/>
    <w:rsid w:val="00E926BE"/>
    <w:rsid w:val="00E929D4"/>
    <w:rsid w:val="00E92C34"/>
    <w:rsid w:val="00E92D31"/>
    <w:rsid w:val="00E92E25"/>
    <w:rsid w:val="00E936B3"/>
    <w:rsid w:val="00E93B86"/>
    <w:rsid w:val="00E93BA9"/>
    <w:rsid w:val="00E93CAF"/>
    <w:rsid w:val="00E93DE9"/>
    <w:rsid w:val="00E958E0"/>
    <w:rsid w:val="00E959E2"/>
    <w:rsid w:val="00E96020"/>
    <w:rsid w:val="00E96104"/>
    <w:rsid w:val="00E96810"/>
    <w:rsid w:val="00E96F13"/>
    <w:rsid w:val="00E9720D"/>
    <w:rsid w:val="00E9730B"/>
    <w:rsid w:val="00E974CC"/>
    <w:rsid w:val="00E97584"/>
    <w:rsid w:val="00E976DB"/>
    <w:rsid w:val="00E97909"/>
    <w:rsid w:val="00E97E70"/>
    <w:rsid w:val="00EA037A"/>
    <w:rsid w:val="00EA064E"/>
    <w:rsid w:val="00EA0737"/>
    <w:rsid w:val="00EA0D5C"/>
    <w:rsid w:val="00EA1040"/>
    <w:rsid w:val="00EA115A"/>
    <w:rsid w:val="00EA1E19"/>
    <w:rsid w:val="00EA1F9E"/>
    <w:rsid w:val="00EA2B81"/>
    <w:rsid w:val="00EA2C87"/>
    <w:rsid w:val="00EA45A2"/>
    <w:rsid w:val="00EA4BA0"/>
    <w:rsid w:val="00EA4CBA"/>
    <w:rsid w:val="00EA506A"/>
    <w:rsid w:val="00EA50DF"/>
    <w:rsid w:val="00EA52F3"/>
    <w:rsid w:val="00EA5944"/>
    <w:rsid w:val="00EA5E41"/>
    <w:rsid w:val="00EA5E8F"/>
    <w:rsid w:val="00EA6251"/>
    <w:rsid w:val="00EA667C"/>
    <w:rsid w:val="00EA6713"/>
    <w:rsid w:val="00EA74E2"/>
    <w:rsid w:val="00EA75F1"/>
    <w:rsid w:val="00EA7B65"/>
    <w:rsid w:val="00EB008D"/>
    <w:rsid w:val="00EB0924"/>
    <w:rsid w:val="00EB09FC"/>
    <w:rsid w:val="00EB0B12"/>
    <w:rsid w:val="00EB0BD7"/>
    <w:rsid w:val="00EB0F66"/>
    <w:rsid w:val="00EB109D"/>
    <w:rsid w:val="00EB1384"/>
    <w:rsid w:val="00EB16C8"/>
    <w:rsid w:val="00EB18CC"/>
    <w:rsid w:val="00EB1A95"/>
    <w:rsid w:val="00EB1B9D"/>
    <w:rsid w:val="00EB22C2"/>
    <w:rsid w:val="00EB3209"/>
    <w:rsid w:val="00EB39CF"/>
    <w:rsid w:val="00EB3B5D"/>
    <w:rsid w:val="00EB3CED"/>
    <w:rsid w:val="00EB3E0D"/>
    <w:rsid w:val="00EB3E64"/>
    <w:rsid w:val="00EB4280"/>
    <w:rsid w:val="00EB4462"/>
    <w:rsid w:val="00EB4680"/>
    <w:rsid w:val="00EB4693"/>
    <w:rsid w:val="00EB5160"/>
    <w:rsid w:val="00EB52B0"/>
    <w:rsid w:val="00EB57F8"/>
    <w:rsid w:val="00EB61AB"/>
    <w:rsid w:val="00EB678B"/>
    <w:rsid w:val="00EB6AA7"/>
    <w:rsid w:val="00EB6D68"/>
    <w:rsid w:val="00EB6FD1"/>
    <w:rsid w:val="00EB70FD"/>
    <w:rsid w:val="00EB7206"/>
    <w:rsid w:val="00EB7550"/>
    <w:rsid w:val="00EB76C5"/>
    <w:rsid w:val="00EB7A0B"/>
    <w:rsid w:val="00EB7CE2"/>
    <w:rsid w:val="00EC0393"/>
    <w:rsid w:val="00EC07A9"/>
    <w:rsid w:val="00EC10EB"/>
    <w:rsid w:val="00EC1D2A"/>
    <w:rsid w:val="00EC205F"/>
    <w:rsid w:val="00EC216A"/>
    <w:rsid w:val="00EC246D"/>
    <w:rsid w:val="00EC24E5"/>
    <w:rsid w:val="00EC3449"/>
    <w:rsid w:val="00EC35EE"/>
    <w:rsid w:val="00EC360B"/>
    <w:rsid w:val="00EC4289"/>
    <w:rsid w:val="00EC43FC"/>
    <w:rsid w:val="00EC4428"/>
    <w:rsid w:val="00EC4A07"/>
    <w:rsid w:val="00EC4DA2"/>
    <w:rsid w:val="00EC4F52"/>
    <w:rsid w:val="00EC520B"/>
    <w:rsid w:val="00EC535A"/>
    <w:rsid w:val="00EC5475"/>
    <w:rsid w:val="00EC556A"/>
    <w:rsid w:val="00EC5855"/>
    <w:rsid w:val="00EC598A"/>
    <w:rsid w:val="00EC5B9F"/>
    <w:rsid w:val="00EC6021"/>
    <w:rsid w:val="00EC6096"/>
    <w:rsid w:val="00EC79A4"/>
    <w:rsid w:val="00EC7A2D"/>
    <w:rsid w:val="00EC7CF1"/>
    <w:rsid w:val="00ED07D0"/>
    <w:rsid w:val="00ED0C27"/>
    <w:rsid w:val="00ED0F04"/>
    <w:rsid w:val="00ED1461"/>
    <w:rsid w:val="00ED1608"/>
    <w:rsid w:val="00ED19A0"/>
    <w:rsid w:val="00ED2572"/>
    <w:rsid w:val="00ED268D"/>
    <w:rsid w:val="00ED2A17"/>
    <w:rsid w:val="00ED2A37"/>
    <w:rsid w:val="00ED2A69"/>
    <w:rsid w:val="00ED3576"/>
    <w:rsid w:val="00ED3590"/>
    <w:rsid w:val="00ED4021"/>
    <w:rsid w:val="00ED42F3"/>
    <w:rsid w:val="00ED4A6F"/>
    <w:rsid w:val="00ED507C"/>
    <w:rsid w:val="00ED551E"/>
    <w:rsid w:val="00ED5E58"/>
    <w:rsid w:val="00ED5F12"/>
    <w:rsid w:val="00ED63AE"/>
    <w:rsid w:val="00ED741A"/>
    <w:rsid w:val="00ED79A2"/>
    <w:rsid w:val="00ED7D64"/>
    <w:rsid w:val="00EE00FB"/>
    <w:rsid w:val="00EE01F3"/>
    <w:rsid w:val="00EE0597"/>
    <w:rsid w:val="00EE0604"/>
    <w:rsid w:val="00EE084D"/>
    <w:rsid w:val="00EE14F1"/>
    <w:rsid w:val="00EE1987"/>
    <w:rsid w:val="00EE2074"/>
    <w:rsid w:val="00EE229F"/>
    <w:rsid w:val="00EE26C3"/>
    <w:rsid w:val="00EE2F86"/>
    <w:rsid w:val="00EE2FDC"/>
    <w:rsid w:val="00EE35F6"/>
    <w:rsid w:val="00EE3639"/>
    <w:rsid w:val="00EE3948"/>
    <w:rsid w:val="00EE3EDD"/>
    <w:rsid w:val="00EE45FE"/>
    <w:rsid w:val="00EE499C"/>
    <w:rsid w:val="00EE4DCA"/>
    <w:rsid w:val="00EE51BA"/>
    <w:rsid w:val="00EE594B"/>
    <w:rsid w:val="00EE5B1C"/>
    <w:rsid w:val="00EE627B"/>
    <w:rsid w:val="00EE64E8"/>
    <w:rsid w:val="00EE6629"/>
    <w:rsid w:val="00EE66F3"/>
    <w:rsid w:val="00EE6E01"/>
    <w:rsid w:val="00EE6F5A"/>
    <w:rsid w:val="00EE71E1"/>
    <w:rsid w:val="00EE7B08"/>
    <w:rsid w:val="00EE7E2A"/>
    <w:rsid w:val="00EF10E6"/>
    <w:rsid w:val="00EF1186"/>
    <w:rsid w:val="00EF1339"/>
    <w:rsid w:val="00EF14DA"/>
    <w:rsid w:val="00EF1AA5"/>
    <w:rsid w:val="00EF1EF5"/>
    <w:rsid w:val="00EF2202"/>
    <w:rsid w:val="00EF25E0"/>
    <w:rsid w:val="00EF2989"/>
    <w:rsid w:val="00EF2B9C"/>
    <w:rsid w:val="00EF2C1F"/>
    <w:rsid w:val="00EF2C3F"/>
    <w:rsid w:val="00EF2D84"/>
    <w:rsid w:val="00EF2E16"/>
    <w:rsid w:val="00EF2EAA"/>
    <w:rsid w:val="00EF39D5"/>
    <w:rsid w:val="00EF3F6E"/>
    <w:rsid w:val="00EF3FF1"/>
    <w:rsid w:val="00EF43FE"/>
    <w:rsid w:val="00EF4FAA"/>
    <w:rsid w:val="00EF5055"/>
    <w:rsid w:val="00EF5226"/>
    <w:rsid w:val="00EF5653"/>
    <w:rsid w:val="00EF5798"/>
    <w:rsid w:val="00EF5A32"/>
    <w:rsid w:val="00EF5FAD"/>
    <w:rsid w:val="00EF66A1"/>
    <w:rsid w:val="00EF6A19"/>
    <w:rsid w:val="00EF6ED8"/>
    <w:rsid w:val="00EF7162"/>
    <w:rsid w:val="00EF771A"/>
    <w:rsid w:val="00EF78BA"/>
    <w:rsid w:val="00EF7DA8"/>
    <w:rsid w:val="00EF7E9A"/>
    <w:rsid w:val="00EF7F4A"/>
    <w:rsid w:val="00F00458"/>
    <w:rsid w:val="00F008C1"/>
    <w:rsid w:val="00F00C55"/>
    <w:rsid w:val="00F00DA1"/>
    <w:rsid w:val="00F00E45"/>
    <w:rsid w:val="00F01015"/>
    <w:rsid w:val="00F01741"/>
    <w:rsid w:val="00F01864"/>
    <w:rsid w:val="00F01ECE"/>
    <w:rsid w:val="00F0242D"/>
    <w:rsid w:val="00F024B1"/>
    <w:rsid w:val="00F02750"/>
    <w:rsid w:val="00F02C7A"/>
    <w:rsid w:val="00F0326E"/>
    <w:rsid w:val="00F0332D"/>
    <w:rsid w:val="00F03333"/>
    <w:rsid w:val="00F03486"/>
    <w:rsid w:val="00F0359D"/>
    <w:rsid w:val="00F0391C"/>
    <w:rsid w:val="00F0396B"/>
    <w:rsid w:val="00F0425B"/>
    <w:rsid w:val="00F04636"/>
    <w:rsid w:val="00F0484A"/>
    <w:rsid w:val="00F04987"/>
    <w:rsid w:val="00F051C9"/>
    <w:rsid w:val="00F05759"/>
    <w:rsid w:val="00F0610D"/>
    <w:rsid w:val="00F0664B"/>
    <w:rsid w:val="00F06A74"/>
    <w:rsid w:val="00F06B1F"/>
    <w:rsid w:val="00F06F83"/>
    <w:rsid w:val="00F06FD0"/>
    <w:rsid w:val="00F07AFE"/>
    <w:rsid w:val="00F07C4B"/>
    <w:rsid w:val="00F103B7"/>
    <w:rsid w:val="00F1067F"/>
    <w:rsid w:val="00F1083C"/>
    <w:rsid w:val="00F10BF4"/>
    <w:rsid w:val="00F10CC5"/>
    <w:rsid w:val="00F11243"/>
    <w:rsid w:val="00F112A3"/>
    <w:rsid w:val="00F11308"/>
    <w:rsid w:val="00F11431"/>
    <w:rsid w:val="00F11445"/>
    <w:rsid w:val="00F11818"/>
    <w:rsid w:val="00F11AD3"/>
    <w:rsid w:val="00F12195"/>
    <w:rsid w:val="00F1239C"/>
    <w:rsid w:val="00F12813"/>
    <w:rsid w:val="00F129CB"/>
    <w:rsid w:val="00F12D58"/>
    <w:rsid w:val="00F1300A"/>
    <w:rsid w:val="00F1356A"/>
    <w:rsid w:val="00F13D1E"/>
    <w:rsid w:val="00F14CDB"/>
    <w:rsid w:val="00F14E44"/>
    <w:rsid w:val="00F1517F"/>
    <w:rsid w:val="00F1543A"/>
    <w:rsid w:val="00F15479"/>
    <w:rsid w:val="00F15552"/>
    <w:rsid w:val="00F159F6"/>
    <w:rsid w:val="00F15EAA"/>
    <w:rsid w:val="00F1617F"/>
    <w:rsid w:val="00F1657C"/>
    <w:rsid w:val="00F168E3"/>
    <w:rsid w:val="00F16B34"/>
    <w:rsid w:val="00F16C3A"/>
    <w:rsid w:val="00F16E71"/>
    <w:rsid w:val="00F16EC8"/>
    <w:rsid w:val="00F17179"/>
    <w:rsid w:val="00F17568"/>
    <w:rsid w:val="00F17DDB"/>
    <w:rsid w:val="00F202A6"/>
    <w:rsid w:val="00F20C09"/>
    <w:rsid w:val="00F21467"/>
    <w:rsid w:val="00F21624"/>
    <w:rsid w:val="00F21D9D"/>
    <w:rsid w:val="00F225EE"/>
    <w:rsid w:val="00F22781"/>
    <w:rsid w:val="00F2288F"/>
    <w:rsid w:val="00F22A72"/>
    <w:rsid w:val="00F22BBB"/>
    <w:rsid w:val="00F23143"/>
    <w:rsid w:val="00F2357D"/>
    <w:rsid w:val="00F23ED5"/>
    <w:rsid w:val="00F24020"/>
    <w:rsid w:val="00F24158"/>
    <w:rsid w:val="00F25398"/>
    <w:rsid w:val="00F25455"/>
    <w:rsid w:val="00F25B52"/>
    <w:rsid w:val="00F25E28"/>
    <w:rsid w:val="00F26013"/>
    <w:rsid w:val="00F26315"/>
    <w:rsid w:val="00F268DE"/>
    <w:rsid w:val="00F26E18"/>
    <w:rsid w:val="00F272BE"/>
    <w:rsid w:val="00F278C5"/>
    <w:rsid w:val="00F27CF0"/>
    <w:rsid w:val="00F27D3E"/>
    <w:rsid w:val="00F302F4"/>
    <w:rsid w:val="00F307D2"/>
    <w:rsid w:val="00F30D47"/>
    <w:rsid w:val="00F310B6"/>
    <w:rsid w:val="00F31615"/>
    <w:rsid w:val="00F316E5"/>
    <w:rsid w:val="00F31AC9"/>
    <w:rsid w:val="00F31FA6"/>
    <w:rsid w:val="00F31FC4"/>
    <w:rsid w:val="00F32062"/>
    <w:rsid w:val="00F32654"/>
    <w:rsid w:val="00F32EC6"/>
    <w:rsid w:val="00F32FCA"/>
    <w:rsid w:val="00F33074"/>
    <w:rsid w:val="00F33413"/>
    <w:rsid w:val="00F3346B"/>
    <w:rsid w:val="00F3381B"/>
    <w:rsid w:val="00F33BBB"/>
    <w:rsid w:val="00F3416D"/>
    <w:rsid w:val="00F34338"/>
    <w:rsid w:val="00F344EE"/>
    <w:rsid w:val="00F34B9C"/>
    <w:rsid w:val="00F35318"/>
    <w:rsid w:val="00F356E8"/>
    <w:rsid w:val="00F35CD9"/>
    <w:rsid w:val="00F35D98"/>
    <w:rsid w:val="00F364DD"/>
    <w:rsid w:val="00F36614"/>
    <w:rsid w:val="00F36C98"/>
    <w:rsid w:val="00F3756B"/>
    <w:rsid w:val="00F400B0"/>
    <w:rsid w:val="00F40148"/>
    <w:rsid w:val="00F40852"/>
    <w:rsid w:val="00F40956"/>
    <w:rsid w:val="00F41597"/>
    <w:rsid w:val="00F4165C"/>
    <w:rsid w:val="00F41A8A"/>
    <w:rsid w:val="00F41BE8"/>
    <w:rsid w:val="00F4252E"/>
    <w:rsid w:val="00F42968"/>
    <w:rsid w:val="00F42AC0"/>
    <w:rsid w:val="00F42B2C"/>
    <w:rsid w:val="00F42FCC"/>
    <w:rsid w:val="00F43120"/>
    <w:rsid w:val="00F4397D"/>
    <w:rsid w:val="00F43A46"/>
    <w:rsid w:val="00F43E66"/>
    <w:rsid w:val="00F44511"/>
    <w:rsid w:val="00F44580"/>
    <w:rsid w:val="00F446B9"/>
    <w:rsid w:val="00F44985"/>
    <w:rsid w:val="00F449C2"/>
    <w:rsid w:val="00F44F25"/>
    <w:rsid w:val="00F45144"/>
    <w:rsid w:val="00F45378"/>
    <w:rsid w:val="00F4546D"/>
    <w:rsid w:val="00F4585B"/>
    <w:rsid w:val="00F45BBD"/>
    <w:rsid w:val="00F4622E"/>
    <w:rsid w:val="00F46E3D"/>
    <w:rsid w:val="00F4710C"/>
    <w:rsid w:val="00F4729A"/>
    <w:rsid w:val="00F47578"/>
    <w:rsid w:val="00F47979"/>
    <w:rsid w:val="00F50146"/>
    <w:rsid w:val="00F502D5"/>
    <w:rsid w:val="00F50D01"/>
    <w:rsid w:val="00F50E3F"/>
    <w:rsid w:val="00F5166B"/>
    <w:rsid w:val="00F51B91"/>
    <w:rsid w:val="00F51DC8"/>
    <w:rsid w:val="00F52109"/>
    <w:rsid w:val="00F525A2"/>
    <w:rsid w:val="00F52B00"/>
    <w:rsid w:val="00F533A9"/>
    <w:rsid w:val="00F539CC"/>
    <w:rsid w:val="00F53A8C"/>
    <w:rsid w:val="00F54730"/>
    <w:rsid w:val="00F547C6"/>
    <w:rsid w:val="00F5498C"/>
    <w:rsid w:val="00F54A48"/>
    <w:rsid w:val="00F54ED2"/>
    <w:rsid w:val="00F55585"/>
    <w:rsid w:val="00F55CF7"/>
    <w:rsid w:val="00F55E84"/>
    <w:rsid w:val="00F55EB5"/>
    <w:rsid w:val="00F57FBC"/>
    <w:rsid w:val="00F602C1"/>
    <w:rsid w:val="00F60F8C"/>
    <w:rsid w:val="00F61141"/>
    <w:rsid w:val="00F61158"/>
    <w:rsid w:val="00F6124B"/>
    <w:rsid w:val="00F61AD4"/>
    <w:rsid w:val="00F61C0A"/>
    <w:rsid w:val="00F624A0"/>
    <w:rsid w:val="00F62768"/>
    <w:rsid w:val="00F62929"/>
    <w:rsid w:val="00F6298A"/>
    <w:rsid w:val="00F62F29"/>
    <w:rsid w:val="00F630E2"/>
    <w:rsid w:val="00F63128"/>
    <w:rsid w:val="00F634D2"/>
    <w:rsid w:val="00F63AD8"/>
    <w:rsid w:val="00F63B1B"/>
    <w:rsid w:val="00F6401B"/>
    <w:rsid w:val="00F64649"/>
    <w:rsid w:val="00F648F0"/>
    <w:rsid w:val="00F649B5"/>
    <w:rsid w:val="00F64F41"/>
    <w:rsid w:val="00F654FB"/>
    <w:rsid w:val="00F659FB"/>
    <w:rsid w:val="00F65BA4"/>
    <w:rsid w:val="00F6601A"/>
    <w:rsid w:val="00F6629B"/>
    <w:rsid w:val="00F66593"/>
    <w:rsid w:val="00F66616"/>
    <w:rsid w:val="00F670C3"/>
    <w:rsid w:val="00F672A1"/>
    <w:rsid w:val="00F675AD"/>
    <w:rsid w:val="00F67E98"/>
    <w:rsid w:val="00F70065"/>
    <w:rsid w:val="00F7056F"/>
    <w:rsid w:val="00F707B7"/>
    <w:rsid w:val="00F708F5"/>
    <w:rsid w:val="00F70913"/>
    <w:rsid w:val="00F70ABA"/>
    <w:rsid w:val="00F70AF8"/>
    <w:rsid w:val="00F716A2"/>
    <w:rsid w:val="00F717ED"/>
    <w:rsid w:val="00F71BF0"/>
    <w:rsid w:val="00F72567"/>
    <w:rsid w:val="00F7257B"/>
    <w:rsid w:val="00F72ABA"/>
    <w:rsid w:val="00F7442E"/>
    <w:rsid w:val="00F74AFD"/>
    <w:rsid w:val="00F74F4D"/>
    <w:rsid w:val="00F75052"/>
    <w:rsid w:val="00F75B7C"/>
    <w:rsid w:val="00F75CE1"/>
    <w:rsid w:val="00F75CEF"/>
    <w:rsid w:val="00F76129"/>
    <w:rsid w:val="00F769CF"/>
    <w:rsid w:val="00F76AA9"/>
    <w:rsid w:val="00F776C0"/>
    <w:rsid w:val="00F77731"/>
    <w:rsid w:val="00F77C7C"/>
    <w:rsid w:val="00F77CF1"/>
    <w:rsid w:val="00F77D27"/>
    <w:rsid w:val="00F77EC1"/>
    <w:rsid w:val="00F803E8"/>
    <w:rsid w:val="00F804DF"/>
    <w:rsid w:val="00F813E1"/>
    <w:rsid w:val="00F81428"/>
    <w:rsid w:val="00F81450"/>
    <w:rsid w:val="00F81496"/>
    <w:rsid w:val="00F81A18"/>
    <w:rsid w:val="00F81D47"/>
    <w:rsid w:val="00F82152"/>
    <w:rsid w:val="00F82D77"/>
    <w:rsid w:val="00F831DE"/>
    <w:rsid w:val="00F839CA"/>
    <w:rsid w:val="00F83CD8"/>
    <w:rsid w:val="00F83DBE"/>
    <w:rsid w:val="00F83EB2"/>
    <w:rsid w:val="00F84017"/>
    <w:rsid w:val="00F84420"/>
    <w:rsid w:val="00F8455B"/>
    <w:rsid w:val="00F84D03"/>
    <w:rsid w:val="00F84F64"/>
    <w:rsid w:val="00F85232"/>
    <w:rsid w:val="00F859AB"/>
    <w:rsid w:val="00F86073"/>
    <w:rsid w:val="00F867B2"/>
    <w:rsid w:val="00F86921"/>
    <w:rsid w:val="00F86D81"/>
    <w:rsid w:val="00F870F4"/>
    <w:rsid w:val="00F8722A"/>
    <w:rsid w:val="00F875E0"/>
    <w:rsid w:val="00F876D7"/>
    <w:rsid w:val="00F87A10"/>
    <w:rsid w:val="00F87EEE"/>
    <w:rsid w:val="00F87F1A"/>
    <w:rsid w:val="00F90B7B"/>
    <w:rsid w:val="00F90BBE"/>
    <w:rsid w:val="00F90E90"/>
    <w:rsid w:val="00F91869"/>
    <w:rsid w:val="00F926B3"/>
    <w:rsid w:val="00F92754"/>
    <w:rsid w:val="00F9278B"/>
    <w:rsid w:val="00F929B5"/>
    <w:rsid w:val="00F92B7C"/>
    <w:rsid w:val="00F92C61"/>
    <w:rsid w:val="00F93B70"/>
    <w:rsid w:val="00F93DEE"/>
    <w:rsid w:val="00F94296"/>
    <w:rsid w:val="00F9462E"/>
    <w:rsid w:val="00F947D7"/>
    <w:rsid w:val="00F95305"/>
    <w:rsid w:val="00F955F3"/>
    <w:rsid w:val="00F9581E"/>
    <w:rsid w:val="00F95F3F"/>
    <w:rsid w:val="00F96041"/>
    <w:rsid w:val="00F965D4"/>
    <w:rsid w:val="00F96691"/>
    <w:rsid w:val="00F96A30"/>
    <w:rsid w:val="00F96D9D"/>
    <w:rsid w:val="00F96F08"/>
    <w:rsid w:val="00F9700E"/>
    <w:rsid w:val="00F97604"/>
    <w:rsid w:val="00F97EEB"/>
    <w:rsid w:val="00FA0424"/>
    <w:rsid w:val="00FA06A9"/>
    <w:rsid w:val="00FA0CBA"/>
    <w:rsid w:val="00FA1278"/>
    <w:rsid w:val="00FA1624"/>
    <w:rsid w:val="00FA1865"/>
    <w:rsid w:val="00FA18E5"/>
    <w:rsid w:val="00FA1D29"/>
    <w:rsid w:val="00FA207E"/>
    <w:rsid w:val="00FA23BC"/>
    <w:rsid w:val="00FA2842"/>
    <w:rsid w:val="00FA29BD"/>
    <w:rsid w:val="00FA2BBE"/>
    <w:rsid w:val="00FA2DA7"/>
    <w:rsid w:val="00FA2DF9"/>
    <w:rsid w:val="00FA3909"/>
    <w:rsid w:val="00FA3F28"/>
    <w:rsid w:val="00FA42E2"/>
    <w:rsid w:val="00FA49CF"/>
    <w:rsid w:val="00FA4A16"/>
    <w:rsid w:val="00FA4A40"/>
    <w:rsid w:val="00FA4A65"/>
    <w:rsid w:val="00FA4C06"/>
    <w:rsid w:val="00FA4CDB"/>
    <w:rsid w:val="00FA5A3B"/>
    <w:rsid w:val="00FA5C1D"/>
    <w:rsid w:val="00FA5F04"/>
    <w:rsid w:val="00FA65E0"/>
    <w:rsid w:val="00FA6B12"/>
    <w:rsid w:val="00FA7064"/>
    <w:rsid w:val="00FA73FC"/>
    <w:rsid w:val="00FA7BE5"/>
    <w:rsid w:val="00FB00A8"/>
    <w:rsid w:val="00FB041D"/>
    <w:rsid w:val="00FB0472"/>
    <w:rsid w:val="00FB07A4"/>
    <w:rsid w:val="00FB0870"/>
    <w:rsid w:val="00FB0948"/>
    <w:rsid w:val="00FB0B95"/>
    <w:rsid w:val="00FB0D52"/>
    <w:rsid w:val="00FB19F8"/>
    <w:rsid w:val="00FB1A8C"/>
    <w:rsid w:val="00FB1BBB"/>
    <w:rsid w:val="00FB1CEB"/>
    <w:rsid w:val="00FB1D33"/>
    <w:rsid w:val="00FB1EBB"/>
    <w:rsid w:val="00FB2498"/>
    <w:rsid w:val="00FB25BC"/>
    <w:rsid w:val="00FB261F"/>
    <w:rsid w:val="00FB2771"/>
    <w:rsid w:val="00FB2C50"/>
    <w:rsid w:val="00FB2C5F"/>
    <w:rsid w:val="00FB31F6"/>
    <w:rsid w:val="00FB329E"/>
    <w:rsid w:val="00FB3936"/>
    <w:rsid w:val="00FB3D93"/>
    <w:rsid w:val="00FB4534"/>
    <w:rsid w:val="00FB4538"/>
    <w:rsid w:val="00FB4BD5"/>
    <w:rsid w:val="00FB4E0C"/>
    <w:rsid w:val="00FB50D9"/>
    <w:rsid w:val="00FB5818"/>
    <w:rsid w:val="00FB5DCA"/>
    <w:rsid w:val="00FB6273"/>
    <w:rsid w:val="00FB69D7"/>
    <w:rsid w:val="00FB7201"/>
    <w:rsid w:val="00FB7313"/>
    <w:rsid w:val="00FB7E3D"/>
    <w:rsid w:val="00FB7F79"/>
    <w:rsid w:val="00FC0821"/>
    <w:rsid w:val="00FC0AF2"/>
    <w:rsid w:val="00FC0E4C"/>
    <w:rsid w:val="00FC0FAA"/>
    <w:rsid w:val="00FC101A"/>
    <w:rsid w:val="00FC1816"/>
    <w:rsid w:val="00FC182D"/>
    <w:rsid w:val="00FC1906"/>
    <w:rsid w:val="00FC1A39"/>
    <w:rsid w:val="00FC1A76"/>
    <w:rsid w:val="00FC1F0D"/>
    <w:rsid w:val="00FC20F8"/>
    <w:rsid w:val="00FC2823"/>
    <w:rsid w:val="00FC2E19"/>
    <w:rsid w:val="00FC2EB9"/>
    <w:rsid w:val="00FC320F"/>
    <w:rsid w:val="00FC34A7"/>
    <w:rsid w:val="00FC3535"/>
    <w:rsid w:val="00FC3925"/>
    <w:rsid w:val="00FC3BC3"/>
    <w:rsid w:val="00FC3E43"/>
    <w:rsid w:val="00FC413E"/>
    <w:rsid w:val="00FC41B2"/>
    <w:rsid w:val="00FC45AB"/>
    <w:rsid w:val="00FC4739"/>
    <w:rsid w:val="00FC4BDD"/>
    <w:rsid w:val="00FC4E37"/>
    <w:rsid w:val="00FC4FE7"/>
    <w:rsid w:val="00FC5520"/>
    <w:rsid w:val="00FC55E5"/>
    <w:rsid w:val="00FC5A1E"/>
    <w:rsid w:val="00FC5BBD"/>
    <w:rsid w:val="00FC622B"/>
    <w:rsid w:val="00FC69B4"/>
    <w:rsid w:val="00FC6B08"/>
    <w:rsid w:val="00FC6BAC"/>
    <w:rsid w:val="00FC7D2E"/>
    <w:rsid w:val="00FD0A78"/>
    <w:rsid w:val="00FD12FC"/>
    <w:rsid w:val="00FD1551"/>
    <w:rsid w:val="00FD16E7"/>
    <w:rsid w:val="00FD1873"/>
    <w:rsid w:val="00FD1F62"/>
    <w:rsid w:val="00FD23D6"/>
    <w:rsid w:val="00FD25BB"/>
    <w:rsid w:val="00FD2AD8"/>
    <w:rsid w:val="00FD2E0E"/>
    <w:rsid w:val="00FD2E26"/>
    <w:rsid w:val="00FD3537"/>
    <w:rsid w:val="00FD374C"/>
    <w:rsid w:val="00FD44EF"/>
    <w:rsid w:val="00FD4650"/>
    <w:rsid w:val="00FD52F6"/>
    <w:rsid w:val="00FD5703"/>
    <w:rsid w:val="00FD5F8C"/>
    <w:rsid w:val="00FD62E9"/>
    <w:rsid w:val="00FD6BAC"/>
    <w:rsid w:val="00FD75D5"/>
    <w:rsid w:val="00FD79DA"/>
    <w:rsid w:val="00FD7AA5"/>
    <w:rsid w:val="00FD7BD5"/>
    <w:rsid w:val="00FD7C62"/>
    <w:rsid w:val="00FE0490"/>
    <w:rsid w:val="00FE0D93"/>
    <w:rsid w:val="00FE13BD"/>
    <w:rsid w:val="00FE13E3"/>
    <w:rsid w:val="00FE1597"/>
    <w:rsid w:val="00FE1A0A"/>
    <w:rsid w:val="00FE1A66"/>
    <w:rsid w:val="00FE1E34"/>
    <w:rsid w:val="00FE1FEC"/>
    <w:rsid w:val="00FE2438"/>
    <w:rsid w:val="00FE326F"/>
    <w:rsid w:val="00FE37F5"/>
    <w:rsid w:val="00FE4E98"/>
    <w:rsid w:val="00FE50E3"/>
    <w:rsid w:val="00FE5113"/>
    <w:rsid w:val="00FE5225"/>
    <w:rsid w:val="00FE5CB4"/>
    <w:rsid w:val="00FE5EBB"/>
    <w:rsid w:val="00FE7274"/>
    <w:rsid w:val="00FE76AE"/>
    <w:rsid w:val="00FE7F2F"/>
    <w:rsid w:val="00FF0749"/>
    <w:rsid w:val="00FF0CE0"/>
    <w:rsid w:val="00FF14DD"/>
    <w:rsid w:val="00FF165D"/>
    <w:rsid w:val="00FF1D1C"/>
    <w:rsid w:val="00FF1DF2"/>
    <w:rsid w:val="00FF2A06"/>
    <w:rsid w:val="00FF2A82"/>
    <w:rsid w:val="00FF3730"/>
    <w:rsid w:val="00FF3B9C"/>
    <w:rsid w:val="00FF3FD7"/>
    <w:rsid w:val="00FF406D"/>
    <w:rsid w:val="00FF44CA"/>
    <w:rsid w:val="00FF4A78"/>
    <w:rsid w:val="00FF503E"/>
    <w:rsid w:val="00FF513F"/>
    <w:rsid w:val="00FF56B2"/>
    <w:rsid w:val="00FF5C71"/>
    <w:rsid w:val="00FF6000"/>
    <w:rsid w:val="00FF6130"/>
    <w:rsid w:val="00FF63EA"/>
    <w:rsid w:val="00FF64E5"/>
    <w:rsid w:val="00FF6827"/>
    <w:rsid w:val="00FF6C26"/>
    <w:rsid w:val="00FF7A81"/>
    <w:rsid w:val="00FF7EC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2B754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661CDB"/>
    <w:pPr>
      <w:suppressAutoHyphens/>
      <w:autoSpaceDN w:val="0"/>
      <w:ind w:firstLine="709"/>
      <w:contextualSpacing/>
      <w:jc w:val="both"/>
      <w:textAlignment w:val="baseline"/>
    </w:pPr>
    <w:rPr>
      <w:rFonts w:ascii="Times New Roman" w:eastAsia="NSimSun" w:hAnsi="Times New Roman" w:cs="Arial"/>
      <w:kern w:val="3"/>
      <w:sz w:val="26"/>
      <w:szCs w:val="24"/>
      <w:lang w:eastAsia="zh-CN" w:bidi="hi-IN"/>
    </w:rPr>
  </w:style>
  <w:style w:type="paragraph" w:styleId="13">
    <w:name w:val="heading 1"/>
    <w:basedOn w:val="a1"/>
    <w:next w:val="a1"/>
    <w:link w:val="14"/>
    <w:autoRedefine/>
    <w:uiPriority w:val="9"/>
    <w:qFormat/>
    <w:rsid w:val="00D50552"/>
    <w:pPr>
      <w:pageBreakBefore/>
      <w:widowControl w:val="0"/>
      <w:tabs>
        <w:tab w:val="left" w:pos="709"/>
      </w:tabs>
      <w:suppressAutoHyphens w:val="0"/>
      <w:outlineLvl w:val="0"/>
    </w:pPr>
    <w:rPr>
      <w:rFonts w:eastAsiaTheme="majorEastAsia" w:cs="Calibri Light"/>
      <w:b/>
      <w:szCs w:val="32"/>
    </w:rPr>
  </w:style>
  <w:style w:type="paragraph" w:styleId="20">
    <w:name w:val="heading 2"/>
    <w:basedOn w:val="a1"/>
    <w:next w:val="a1"/>
    <w:link w:val="21"/>
    <w:autoRedefine/>
    <w:unhideWhenUsed/>
    <w:qFormat/>
    <w:rsid w:val="002F1B4F"/>
    <w:pPr>
      <w:keepNext/>
      <w:keepLines/>
      <w:tabs>
        <w:tab w:val="left" w:pos="709"/>
      </w:tabs>
      <w:suppressAutoHyphens w:val="0"/>
      <w:autoSpaceDN/>
      <w:contextualSpacing w:val="0"/>
      <w:textAlignment w:val="auto"/>
      <w:outlineLvl w:val="1"/>
    </w:pPr>
    <w:rPr>
      <w:rFonts w:eastAsiaTheme="majorEastAsia" w:cs="Calibri Light"/>
      <w:b/>
      <w:szCs w:val="26"/>
    </w:rPr>
  </w:style>
  <w:style w:type="paragraph" w:styleId="3">
    <w:name w:val="heading 3"/>
    <w:basedOn w:val="a1"/>
    <w:next w:val="a1"/>
    <w:link w:val="30"/>
    <w:autoRedefine/>
    <w:unhideWhenUsed/>
    <w:qFormat/>
    <w:rsid w:val="00C41498"/>
    <w:pPr>
      <w:keepNext/>
      <w:keepLines/>
      <w:tabs>
        <w:tab w:val="left" w:pos="709"/>
      </w:tabs>
      <w:suppressAutoHyphens w:val="0"/>
      <w:autoSpaceDN/>
      <w:contextualSpacing w:val="0"/>
      <w:textAlignment w:val="auto"/>
      <w:outlineLvl w:val="2"/>
    </w:pPr>
    <w:rPr>
      <w:rFonts w:eastAsiaTheme="majorEastAsia" w:cs="Calibri Light"/>
      <w:b/>
    </w:rPr>
  </w:style>
  <w:style w:type="paragraph" w:styleId="4">
    <w:name w:val="heading 4"/>
    <w:basedOn w:val="a1"/>
    <w:next w:val="a1"/>
    <w:link w:val="40"/>
    <w:autoRedefine/>
    <w:unhideWhenUsed/>
    <w:qFormat/>
    <w:rsid w:val="00880367"/>
    <w:pPr>
      <w:keepNext/>
      <w:keepLines/>
      <w:tabs>
        <w:tab w:val="left" w:pos="851"/>
      </w:tabs>
      <w:outlineLvl w:val="3"/>
    </w:pPr>
    <w:rPr>
      <w:rFonts w:eastAsiaTheme="majorEastAsia" w:cs="Calibri Light"/>
      <w:b/>
      <w:iCs/>
      <w:color w:val="5B9BD5" w:themeColor="accent1"/>
    </w:rPr>
  </w:style>
  <w:style w:type="paragraph" w:styleId="5">
    <w:name w:val="heading 5"/>
    <w:basedOn w:val="a1"/>
    <w:next w:val="a1"/>
    <w:link w:val="50"/>
    <w:autoRedefine/>
    <w:uiPriority w:val="9"/>
    <w:unhideWhenUsed/>
    <w:qFormat/>
    <w:rsid w:val="008614AA"/>
    <w:pPr>
      <w:keepNext/>
      <w:keepLines/>
      <w:tabs>
        <w:tab w:val="left" w:pos="709"/>
      </w:tabs>
      <w:outlineLvl w:val="4"/>
    </w:pPr>
    <w:rPr>
      <w:rFonts w:eastAsiaTheme="majorEastAsia" w:cs="Calibri Light"/>
      <w:i/>
      <w:color w:val="5B9BD5" w:themeColor="accent1"/>
    </w:rPr>
  </w:style>
  <w:style w:type="paragraph" w:styleId="6">
    <w:name w:val="heading 6"/>
    <w:basedOn w:val="a1"/>
    <w:next w:val="a1"/>
    <w:link w:val="60"/>
    <w:uiPriority w:val="9"/>
    <w:unhideWhenUsed/>
    <w:qFormat/>
    <w:rsid w:val="0097326C"/>
    <w:pPr>
      <w:keepNext/>
      <w:keepLines/>
      <w:spacing w:before="40"/>
      <w:outlineLvl w:val="5"/>
    </w:pPr>
    <w:rPr>
      <w:rFonts w:ascii="Calibri Light" w:eastAsiaTheme="majorEastAsia" w:hAnsi="Calibri Light" w:cs="Calibri Light"/>
      <w:color w:val="1F4D78" w:themeColor="accent1" w:themeShade="7F"/>
    </w:rPr>
  </w:style>
  <w:style w:type="paragraph" w:styleId="7">
    <w:name w:val="heading 7"/>
    <w:basedOn w:val="a1"/>
    <w:next w:val="a1"/>
    <w:link w:val="70"/>
    <w:unhideWhenUsed/>
    <w:qFormat/>
    <w:rsid w:val="0097326C"/>
    <w:pPr>
      <w:keepNext/>
      <w:keepLines/>
      <w:spacing w:before="40"/>
      <w:outlineLvl w:val="6"/>
    </w:pPr>
    <w:rPr>
      <w:rFonts w:ascii="Calibri Light" w:eastAsiaTheme="majorEastAsia" w:hAnsi="Calibri Light" w:cs="Calibri Light"/>
      <w:i/>
      <w:iCs/>
      <w:color w:val="1F4D78" w:themeColor="accent1" w:themeShade="7F"/>
    </w:rPr>
  </w:style>
  <w:style w:type="paragraph" w:styleId="8">
    <w:name w:val="heading 8"/>
    <w:basedOn w:val="a1"/>
    <w:next w:val="a1"/>
    <w:link w:val="80"/>
    <w:unhideWhenUsed/>
    <w:qFormat/>
    <w:rsid w:val="0097326C"/>
    <w:pPr>
      <w:keepNext/>
      <w:keepLines/>
      <w:spacing w:before="40"/>
      <w:outlineLvl w:val="7"/>
    </w:pPr>
    <w:rPr>
      <w:rFonts w:ascii="Calibri Light" w:eastAsiaTheme="majorEastAsia" w:hAnsi="Calibri Light" w:cs="Calibri Light"/>
      <w:color w:val="272727" w:themeColor="text1" w:themeTint="D8"/>
      <w:szCs w:val="21"/>
    </w:rPr>
  </w:style>
  <w:style w:type="paragraph" w:styleId="9">
    <w:name w:val="heading 9"/>
    <w:basedOn w:val="a1"/>
    <w:next w:val="a1"/>
    <w:link w:val="90"/>
    <w:unhideWhenUsed/>
    <w:qFormat/>
    <w:rsid w:val="0097326C"/>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a2"/>
    <w:link w:val="13"/>
    <w:uiPriority w:val="9"/>
    <w:rsid w:val="00D50552"/>
    <w:rPr>
      <w:rFonts w:ascii="Times New Roman" w:eastAsiaTheme="majorEastAsia" w:hAnsi="Times New Roman" w:cs="Calibri Light"/>
      <w:b/>
      <w:kern w:val="3"/>
      <w:sz w:val="26"/>
      <w:szCs w:val="32"/>
      <w:lang w:eastAsia="zh-CN" w:bidi="hi-IN"/>
    </w:rPr>
  </w:style>
  <w:style w:type="character" w:customStyle="1" w:styleId="21">
    <w:name w:val="Заголовок 2 Знак"/>
    <w:basedOn w:val="a2"/>
    <w:link w:val="20"/>
    <w:rsid w:val="002F1B4F"/>
    <w:rPr>
      <w:rFonts w:ascii="Times New Roman" w:eastAsiaTheme="majorEastAsia" w:hAnsi="Times New Roman" w:cs="Calibri Light"/>
      <w:b/>
      <w:kern w:val="3"/>
      <w:sz w:val="26"/>
      <w:szCs w:val="26"/>
      <w:lang w:eastAsia="zh-CN" w:bidi="hi-IN"/>
    </w:rPr>
  </w:style>
  <w:style w:type="character" w:customStyle="1" w:styleId="30">
    <w:name w:val="Заголовок 3 Знак"/>
    <w:basedOn w:val="a2"/>
    <w:link w:val="3"/>
    <w:rsid w:val="00C41498"/>
    <w:rPr>
      <w:rFonts w:ascii="Times New Roman" w:eastAsiaTheme="majorEastAsia" w:hAnsi="Times New Roman" w:cs="Calibri Light"/>
      <w:b/>
      <w:kern w:val="3"/>
      <w:sz w:val="26"/>
      <w:szCs w:val="24"/>
      <w:lang w:eastAsia="zh-CN" w:bidi="hi-IN"/>
    </w:rPr>
  </w:style>
  <w:style w:type="character" w:customStyle="1" w:styleId="40">
    <w:name w:val="Заголовок 4 Знак"/>
    <w:basedOn w:val="a2"/>
    <w:link w:val="4"/>
    <w:rsid w:val="00880367"/>
    <w:rPr>
      <w:rFonts w:ascii="Times New Roman" w:eastAsiaTheme="majorEastAsia" w:hAnsi="Times New Roman" w:cs="Calibri Light"/>
      <w:b/>
      <w:iCs/>
      <w:color w:val="5B9BD5" w:themeColor="accent1"/>
      <w:kern w:val="3"/>
      <w:sz w:val="26"/>
      <w:szCs w:val="24"/>
      <w:lang w:eastAsia="zh-CN" w:bidi="hi-IN"/>
    </w:rPr>
  </w:style>
  <w:style w:type="character" w:customStyle="1" w:styleId="50">
    <w:name w:val="Заголовок 5 Знак"/>
    <w:basedOn w:val="a2"/>
    <w:link w:val="5"/>
    <w:uiPriority w:val="9"/>
    <w:rsid w:val="008614AA"/>
    <w:rPr>
      <w:rFonts w:ascii="Times New Roman" w:eastAsiaTheme="majorEastAsia" w:hAnsi="Times New Roman" w:cs="Calibri Light"/>
      <w:i/>
      <w:color w:val="5B9BD5" w:themeColor="accent1"/>
      <w:kern w:val="3"/>
      <w:sz w:val="26"/>
      <w:szCs w:val="24"/>
      <w:lang w:eastAsia="zh-CN" w:bidi="hi-IN"/>
    </w:rPr>
  </w:style>
  <w:style w:type="character" w:customStyle="1" w:styleId="60">
    <w:name w:val="Заголовок 6 Знак"/>
    <w:basedOn w:val="a2"/>
    <w:link w:val="6"/>
    <w:uiPriority w:val="9"/>
    <w:rsid w:val="0097326C"/>
    <w:rPr>
      <w:rFonts w:ascii="Calibri Light" w:eastAsiaTheme="majorEastAsia" w:hAnsi="Calibri Light" w:cs="Calibri Light"/>
      <w:color w:val="1F4D78" w:themeColor="accent1" w:themeShade="7F"/>
    </w:rPr>
  </w:style>
  <w:style w:type="character" w:customStyle="1" w:styleId="70">
    <w:name w:val="Заголовок 7 Знак"/>
    <w:basedOn w:val="a2"/>
    <w:link w:val="7"/>
    <w:rsid w:val="0097326C"/>
    <w:rPr>
      <w:rFonts w:ascii="Calibri Light" w:eastAsiaTheme="majorEastAsia" w:hAnsi="Calibri Light" w:cs="Calibri Light"/>
      <w:i/>
      <w:iCs/>
      <w:color w:val="1F4D78" w:themeColor="accent1" w:themeShade="7F"/>
    </w:rPr>
  </w:style>
  <w:style w:type="character" w:customStyle="1" w:styleId="80">
    <w:name w:val="Заголовок 8 Знак"/>
    <w:basedOn w:val="a2"/>
    <w:link w:val="8"/>
    <w:rsid w:val="0097326C"/>
    <w:rPr>
      <w:rFonts w:ascii="Calibri Light" w:eastAsiaTheme="majorEastAsia" w:hAnsi="Calibri Light" w:cs="Calibri Light"/>
      <w:color w:val="272727" w:themeColor="text1" w:themeTint="D8"/>
      <w:szCs w:val="21"/>
    </w:rPr>
  </w:style>
  <w:style w:type="character" w:customStyle="1" w:styleId="90">
    <w:name w:val="Заголовок 9 Знак"/>
    <w:basedOn w:val="a2"/>
    <w:link w:val="9"/>
    <w:rsid w:val="0097326C"/>
    <w:rPr>
      <w:rFonts w:ascii="Calibri Light" w:eastAsiaTheme="majorEastAsia" w:hAnsi="Calibri Light" w:cs="Calibri Light"/>
      <w:i/>
      <w:iCs/>
      <w:color w:val="272727" w:themeColor="text1" w:themeTint="D8"/>
      <w:szCs w:val="21"/>
    </w:rPr>
  </w:style>
  <w:style w:type="paragraph" w:styleId="a5">
    <w:name w:val="header"/>
    <w:aliases w:val="ВерхКолонтитул,Titul,Heder,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Верхний колонтитул32"/>
    <w:basedOn w:val="a1"/>
    <w:link w:val="a6"/>
    <w:unhideWhenUsed/>
    <w:rsid w:val="00DA3FF3"/>
    <w:pPr>
      <w:tabs>
        <w:tab w:val="center" w:pos="4677"/>
        <w:tab w:val="right" w:pos="9355"/>
      </w:tabs>
    </w:pPr>
    <w:rPr>
      <w:rFonts w:cs="Mangal"/>
    </w:rPr>
  </w:style>
  <w:style w:type="character" w:customStyle="1" w:styleId="a6">
    <w:name w:val="Верхний колонтитул Знак"/>
    <w:aliases w:val="ВерхКолонтитул Знак,Titul Знак,Heder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basedOn w:val="a2"/>
    <w:link w:val="a5"/>
    <w:rsid w:val="00DA3FF3"/>
    <w:rPr>
      <w:rFonts w:ascii="Times New Roman" w:eastAsia="NSimSun" w:hAnsi="Times New Roman" w:cs="Mangal"/>
      <w:kern w:val="3"/>
      <w:sz w:val="26"/>
      <w:szCs w:val="24"/>
      <w:lang w:eastAsia="zh-CN" w:bidi="hi-IN"/>
    </w:rPr>
  </w:style>
  <w:style w:type="character" w:styleId="a7">
    <w:name w:val="Hyperlink"/>
    <w:basedOn w:val="a2"/>
    <w:uiPriority w:val="99"/>
    <w:unhideWhenUsed/>
    <w:rsid w:val="00D86A87"/>
    <w:rPr>
      <w:color w:val="0563C1" w:themeColor="hyperlink"/>
      <w:u w:val="single"/>
    </w:rPr>
  </w:style>
  <w:style w:type="character" w:styleId="a8">
    <w:name w:val="FollowedHyperlink"/>
    <w:basedOn w:val="a2"/>
    <w:uiPriority w:val="99"/>
    <w:unhideWhenUsed/>
    <w:rsid w:val="0097326C"/>
    <w:rPr>
      <w:rFonts w:ascii="Calibri" w:hAnsi="Calibri" w:cs="Calibri"/>
      <w:color w:val="954F72" w:themeColor="followedHyperlink"/>
      <w:u w:val="single"/>
    </w:rPr>
  </w:style>
  <w:style w:type="character" w:styleId="a9">
    <w:name w:val="annotation reference"/>
    <w:basedOn w:val="a2"/>
    <w:uiPriority w:val="99"/>
    <w:semiHidden/>
    <w:unhideWhenUsed/>
    <w:rsid w:val="0097326C"/>
    <w:rPr>
      <w:rFonts w:ascii="Calibri" w:hAnsi="Calibri" w:cs="Calibri"/>
      <w:sz w:val="22"/>
      <w:szCs w:val="16"/>
    </w:rPr>
  </w:style>
  <w:style w:type="paragraph" w:styleId="aa">
    <w:name w:val="annotation text"/>
    <w:basedOn w:val="a1"/>
    <w:link w:val="ab"/>
    <w:uiPriority w:val="99"/>
    <w:semiHidden/>
    <w:unhideWhenUsed/>
    <w:rsid w:val="0097326C"/>
    <w:rPr>
      <w:szCs w:val="20"/>
    </w:rPr>
  </w:style>
  <w:style w:type="character" w:customStyle="1" w:styleId="ab">
    <w:name w:val="Текст примечания Знак"/>
    <w:basedOn w:val="a2"/>
    <w:link w:val="aa"/>
    <w:uiPriority w:val="99"/>
    <w:semiHidden/>
    <w:rsid w:val="0097326C"/>
    <w:rPr>
      <w:rFonts w:ascii="Calibri" w:hAnsi="Calibri" w:cs="Calibri"/>
      <w:szCs w:val="20"/>
    </w:rPr>
  </w:style>
  <w:style w:type="paragraph" w:styleId="ac">
    <w:name w:val="annotation subject"/>
    <w:basedOn w:val="aa"/>
    <w:next w:val="aa"/>
    <w:link w:val="ad"/>
    <w:uiPriority w:val="99"/>
    <w:semiHidden/>
    <w:unhideWhenUsed/>
    <w:rsid w:val="0097326C"/>
    <w:rPr>
      <w:b/>
      <w:bCs/>
    </w:rPr>
  </w:style>
  <w:style w:type="character" w:customStyle="1" w:styleId="ad">
    <w:name w:val="Тема примечания Знак"/>
    <w:basedOn w:val="ab"/>
    <w:link w:val="ac"/>
    <w:uiPriority w:val="99"/>
    <w:semiHidden/>
    <w:rsid w:val="0097326C"/>
    <w:rPr>
      <w:rFonts w:ascii="Calibri" w:hAnsi="Calibri" w:cs="Calibri"/>
      <w:b/>
      <w:bCs/>
      <w:szCs w:val="20"/>
    </w:rPr>
  </w:style>
  <w:style w:type="paragraph" w:styleId="ae">
    <w:name w:val="Document Map"/>
    <w:basedOn w:val="a1"/>
    <w:link w:val="af"/>
    <w:uiPriority w:val="99"/>
    <w:semiHidden/>
    <w:unhideWhenUsed/>
    <w:rsid w:val="0097326C"/>
    <w:rPr>
      <w:rFonts w:ascii="Segoe UI" w:hAnsi="Segoe UI" w:cs="Segoe UI"/>
      <w:szCs w:val="16"/>
    </w:rPr>
  </w:style>
  <w:style w:type="character" w:customStyle="1" w:styleId="af">
    <w:name w:val="Схема документа Знак"/>
    <w:basedOn w:val="a2"/>
    <w:link w:val="ae"/>
    <w:uiPriority w:val="99"/>
    <w:semiHidden/>
    <w:rsid w:val="0097326C"/>
    <w:rPr>
      <w:rFonts w:ascii="Segoe UI" w:hAnsi="Segoe UI" w:cs="Segoe UI"/>
      <w:szCs w:val="16"/>
    </w:rPr>
  </w:style>
  <w:style w:type="paragraph" w:styleId="af0">
    <w:name w:val="endnote text"/>
    <w:basedOn w:val="a1"/>
    <w:link w:val="af1"/>
    <w:uiPriority w:val="99"/>
    <w:semiHidden/>
    <w:unhideWhenUsed/>
    <w:rsid w:val="0097326C"/>
    <w:rPr>
      <w:szCs w:val="20"/>
    </w:rPr>
  </w:style>
  <w:style w:type="character" w:customStyle="1" w:styleId="af1">
    <w:name w:val="Текст концевой сноски Знак"/>
    <w:basedOn w:val="a2"/>
    <w:link w:val="af0"/>
    <w:uiPriority w:val="99"/>
    <w:semiHidden/>
    <w:rsid w:val="0097326C"/>
    <w:rPr>
      <w:rFonts w:ascii="Calibri" w:hAnsi="Calibri" w:cs="Calibri"/>
      <w:szCs w:val="20"/>
    </w:rPr>
  </w:style>
  <w:style w:type="paragraph" w:styleId="af2">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1"/>
    <w:link w:val="af3"/>
    <w:semiHidden/>
    <w:unhideWhenUsed/>
    <w:rsid w:val="0097326C"/>
    <w:rPr>
      <w:szCs w:val="20"/>
    </w:rPr>
  </w:style>
  <w:style w:type="character" w:customStyle="1" w:styleId="af3">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2"/>
    <w:link w:val="af2"/>
    <w:semiHidden/>
    <w:rsid w:val="0097326C"/>
    <w:rPr>
      <w:rFonts w:ascii="Calibri" w:hAnsi="Calibri" w:cs="Calibri"/>
      <w:szCs w:val="20"/>
    </w:rPr>
  </w:style>
  <w:style w:type="paragraph" w:styleId="af4">
    <w:name w:val="macro"/>
    <w:link w:val="af5"/>
    <w:uiPriority w:val="99"/>
    <w:semiHidden/>
    <w:unhideWhenUsed/>
    <w:rsid w:val="0097326C"/>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af5">
    <w:name w:val="Текст макроса Знак"/>
    <w:basedOn w:val="a2"/>
    <w:link w:val="af4"/>
    <w:uiPriority w:val="99"/>
    <w:semiHidden/>
    <w:rsid w:val="0097326C"/>
    <w:rPr>
      <w:rFonts w:ascii="Consolas" w:hAnsi="Consolas" w:cs="Calibri"/>
      <w:szCs w:val="20"/>
    </w:rPr>
  </w:style>
  <w:style w:type="character" w:styleId="af6">
    <w:name w:val="Placeholder Text"/>
    <w:basedOn w:val="a2"/>
    <w:uiPriority w:val="99"/>
    <w:semiHidden/>
    <w:rsid w:val="0097326C"/>
    <w:rPr>
      <w:rFonts w:ascii="Calibri" w:hAnsi="Calibri" w:cs="Calibri"/>
      <w:color w:val="3B3838" w:themeColor="background2" w:themeShade="40"/>
    </w:rPr>
  </w:style>
  <w:style w:type="paragraph" w:styleId="91">
    <w:name w:val="toc 9"/>
    <w:basedOn w:val="a1"/>
    <w:next w:val="a1"/>
    <w:autoRedefine/>
    <w:uiPriority w:val="39"/>
    <w:semiHidden/>
    <w:unhideWhenUsed/>
    <w:rsid w:val="0097326C"/>
    <w:pPr>
      <w:spacing w:after="120"/>
      <w:ind w:left="1757"/>
    </w:pPr>
  </w:style>
  <w:style w:type="character" w:customStyle="1" w:styleId="15">
    <w:name w:val="Упомянуть1"/>
    <w:basedOn w:val="a2"/>
    <w:uiPriority w:val="99"/>
    <w:semiHidden/>
    <w:unhideWhenUsed/>
    <w:rsid w:val="0097326C"/>
    <w:rPr>
      <w:rFonts w:ascii="Calibri" w:hAnsi="Calibri" w:cs="Calibri"/>
      <w:color w:val="2B579A"/>
      <w:shd w:val="clear" w:color="auto" w:fill="E1DFDD"/>
    </w:rPr>
  </w:style>
  <w:style w:type="numbering" w:styleId="1ai">
    <w:name w:val="Outline List 1"/>
    <w:basedOn w:val="a4"/>
    <w:uiPriority w:val="99"/>
    <w:unhideWhenUsed/>
    <w:rsid w:val="0097326C"/>
    <w:pPr>
      <w:numPr>
        <w:numId w:val="1"/>
      </w:numPr>
    </w:pPr>
  </w:style>
  <w:style w:type="paragraph" w:styleId="16">
    <w:name w:val="toc 1"/>
    <w:basedOn w:val="a1"/>
    <w:next w:val="a1"/>
    <w:link w:val="17"/>
    <w:autoRedefine/>
    <w:uiPriority w:val="39"/>
    <w:unhideWhenUsed/>
    <w:rsid w:val="0077285F"/>
    <w:pPr>
      <w:tabs>
        <w:tab w:val="right" w:leader="dot" w:pos="9345"/>
      </w:tabs>
    </w:pPr>
    <w:rPr>
      <w:rFonts w:cs="Times New Roman"/>
      <w:noProof/>
    </w:rPr>
  </w:style>
  <w:style w:type="paragraph" w:styleId="41">
    <w:name w:val="toc 4"/>
    <w:basedOn w:val="a1"/>
    <w:next w:val="a1"/>
    <w:autoRedefine/>
    <w:uiPriority w:val="39"/>
    <w:semiHidden/>
    <w:unhideWhenUsed/>
    <w:rsid w:val="0097326C"/>
    <w:pPr>
      <w:spacing w:after="100"/>
      <w:ind w:left="660"/>
    </w:pPr>
  </w:style>
  <w:style w:type="paragraph" w:styleId="51">
    <w:name w:val="toc 5"/>
    <w:basedOn w:val="a1"/>
    <w:next w:val="a1"/>
    <w:autoRedefine/>
    <w:uiPriority w:val="39"/>
    <w:semiHidden/>
    <w:unhideWhenUsed/>
    <w:rsid w:val="0097326C"/>
    <w:pPr>
      <w:spacing w:after="100"/>
      <w:ind w:left="880"/>
    </w:pPr>
  </w:style>
  <w:style w:type="paragraph" w:styleId="61">
    <w:name w:val="toc 6"/>
    <w:basedOn w:val="a1"/>
    <w:next w:val="a1"/>
    <w:autoRedefine/>
    <w:uiPriority w:val="39"/>
    <w:semiHidden/>
    <w:unhideWhenUsed/>
    <w:rsid w:val="0097326C"/>
    <w:pPr>
      <w:spacing w:after="100"/>
      <w:ind w:left="1100"/>
    </w:pPr>
  </w:style>
  <w:style w:type="paragraph" w:styleId="71">
    <w:name w:val="toc 7"/>
    <w:basedOn w:val="a1"/>
    <w:next w:val="a1"/>
    <w:autoRedefine/>
    <w:uiPriority w:val="39"/>
    <w:semiHidden/>
    <w:unhideWhenUsed/>
    <w:rsid w:val="0097326C"/>
    <w:pPr>
      <w:spacing w:after="100"/>
      <w:ind w:left="1320"/>
    </w:pPr>
  </w:style>
  <w:style w:type="paragraph" w:styleId="81">
    <w:name w:val="toc 8"/>
    <w:basedOn w:val="a1"/>
    <w:next w:val="a1"/>
    <w:autoRedefine/>
    <w:uiPriority w:val="39"/>
    <w:semiHidden/>
    <w:unhideWhenUsed/>
    <w:rsid w:val="0097326C"/>
    <w:pPr>
      <w:spacing w:after="100"/>
      <w:ind w:left="1540"/>
    </w:pPr>
  </w:style>
  <w:style w:type="table" w:styleId="af7">
    <w:name w:val="Table Professional"/>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8">
    <w:name w:val="Medium List 1"/>
    <w:basedOn w:val="a3"/>
    <w:uiPriority w:val="65"/>
    <w:semiHidden/>
    <w:unhideWhenUsed/>
    <w:rsid w:val="0097326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3"/>
    <w:uiPriority w:val="65"/>
    <w:rsid w:val="0097326C"/>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3"/>
    <w:uiPriority w:val="65"/>
    <w:semiHidden/>
    <w:unhideWhenUsed/>
    <w:rsid w:val="0097326C"/>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3"/>
    <w:uiPriority w:val="65"/>
    <w:semiHidden/>
    <w:unhideWhenUsed/>
    <w:rsid w:val="0097326C"/>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3"/>
    <w:uiPriority w:val="65"/>
    <w:semiHidden/>
    <w:unhideWhenUsed/>
    <w:rsid w:val="0097326C"/>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3"/>
    <w:uiPriority w:val="65"/>
    <w:semiHidden/>
    <w:unhideWhenUsed/>
    <w:rsid w:val="0097326C"/>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3"/>
    <w:uiPriority w:val="65"/>
    <w:semiHidden/>
    <w:unhideWhenUsed/>
    <w:rsid w:val="0097326C"/>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2">
    <w:name w:val="Medium Lis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3"/>
    <w:uiPriority w:val="66"/>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3"/>
    <w:uiPriority w:val="63"/>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3"/>
    <w:uiPriority w:val="63"/>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3"/>
    <w:uiPriority w:val="63"/>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3"/>
    <w:uiPriority w:val="63"/>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3"/>
    <w:uiPriority w:val="63"/>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3"/>
    <w:uiPriority w:val="63"/>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3"/>
    <w:uiPriority w:val="63"/>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3">
    <w:name w:val="Medium Shading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3"/>
    <w:uiPriority w:val="64"/>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3"/>
    <w:uiPriority w:val="64"/>
    <w:semiHidden/>
    <w:unhideWhenUsed/>
    <w:rsid w:val="009732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a">
    <w:name w:val="Medium Grid 1"/>
    <w:basedOn w:val="a3"/>
    <w:uiPriority w:val="67"/>
    <w:semiHidden/>
    <w:unhideWhenUsed/>
    <w:rsid w:val="0097326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rsid w:val="0097326C"/>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semiHidden/>
    <w:unhideWhenUsed/>
    <w:rsid w:val="0097326C"/>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semiHidden/>
    <w:unhideWhenUsed/>
    <w:rsid w:val="0097326C"/>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semiHidden/>
    <w:unhideWhenUsed/>
    <w:rsid w:val="0097326C"/>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semiHidden/>
    <w:unhideWhenUsed/>
    <w:rsid w:val="0097326C"/>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semiHidden/>
    <w:unhideWhenUsed/>
    <w:rsid w:val="0097326C"/>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4">
    <w:name w:val="Medium Grid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rsid w:val="0097326C"/>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1">
    <w:name w:val="Medium Grid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97326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8">
    <w:name w:val="Bibliography"/>
    <w:basedOn w:val="a1"/>
    <w:next w:val="a1"/>
    <w:uiPriority w:val="37"/>
    <w:semiHidden/>
    <w:unhideWhenUsed/>
    <w:rsid w:val="0097326C"/>
  </w:style>
  <w:style w:type="character" w:customStyle="1" w:styleId="1b">
    <w:name w:val="Хэштег1"/>
    <w:basedOn w:val="a2"/>
    <w:uiPriority w:val="99"/>
    <w:semiHidden/>
    <w:unhideWhenUsed/>
    <w:rsid w:val="0097326C"/>
    <w:rPr>
      <w:rFonts w:ascii="Calibri" w:hAnsi="Calibri" w:cs="Calibri"/>
      <w:color w:val="2B579A"/>
      <w:shd w:val="clear" w:color="auto" w:fill="E1DFDD"/>
    </w:rPr>
  </w:style>
  <w:style w:type="table" w:styleId="af9">
    <w:name w:val="Table Elegant"/>
    <w:basedOn w:val="a3"/>
    <w:uiPriority w:val="99"/>
    <w:unhideWhenUsed/>
    <w:rsid w:val="009732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5">
    <w:name w:val="List 2"/>
    <w:basedOn w:val="a1"/>
    <w:uiPriority w:val="99"/>
    <w:unhideWhenUsed/>
    <w:rsid w:val="0097326C"/>
    <w:pPr>
      <w:ind w:left="720" w:hanging="360"/>
    </w:pPr>
  </w:style>
  <w:style w:type="paragraph" w:styleId="32">
    <w:name w:val="List 3"/>
    <w:basedOn w:val="a1"/>
    <w:uiPriority w:val="99"/>
    <w:unhideWhenUsed/>
    <w:rsid w:val="0097326C"/>
    <w:pPr>
      <w:ind w:left="1080" w:hanging="360"/>
    </w:pPr>
  </w:style>
  <w:style w:type="paragraph" w:styleId="42">
    <w:name w:val="List 4"/>
    <w:basedOn w:val="a1"/>
    <w:uiPriority w:val="99"/>
    <w:unhideWhenUsed/>
    <w:rsid w:val="0097326C"/>
    <w:pPr>
      <w:ind w:left="1440" w:hanging="360"/>
    </w:pPr>
  </w:style>
  <w:style w:type="paragraph" w:styleId="52">
    <w:name w:val="List 5"/>
    <w:basedOn w:val="a1"/>
    <w:uiPriority w:val="99"/>
    <w:unhideWhenUsed/>
    <w:rsid w:val="0097326C"/>
    <w:pPr>
      <w:ind w:left="1800" w:hanging="360"/>
    </w:pPr>
  </w:style>
  <w:style w:type="table" w:styleId="-1">
    <w:name w:val="Table List 1"/>
    <w:basedOn w:val="a3"/>
    <w:uiPriority w:val="99"/>
    <w:unhideWhenUsed/>
    <w:rsid w:val="009732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3"/>
    <w:uiPriority w:val="99"/>
    <w:unhideWhenUsed/>
    <w:rsid w:val="009732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uiPriority w:val="99"/>
    <w:unhideWhenUsed/>
    <w:rsid w:val="009732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uiPriority w:val="99"/>
    <w:unhideWhenUsed/>
    <w:rsid w:val="009732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uiPriority w:val="99"/>
    <w:unhideWhenUsed/>
    <w:rsid w:val="009732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a">
    <w:name w:val="List Paragraph"/>
    <w:basedOn w:val="a1"/>
    <w:link w:val="afb"/>
    <w:uiPriority w:val="34"/>
    <w:unhideWhenUsed/>
    <w:qFormat/>
    <w:rsid w:val="0097326C"/>
    <w:pPr>
      <w:ind w:left="720"/>
    </w:pPr>
  </w:style>
  <w:style w:type="table" w:styleId="1c">
    <w:name w:val="Table Classic 1"/>
    <w:basedOn w:val="a3"/>
    <w:uiPriority w:val="99"/>
    <w:unhideWhenUsed/>
    <w:rsid w:val="009732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3"/>
    <w:uiPriority w:val="99"/>
    <w:unhideWhenUsed/>
    <w:rsid w:val="009732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3"/>
    <w:uiPriority w:val="99"/>
    <w:unhideWhenUsed/>
    <w:rsid w:val="009732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uiPriority w:val="99"/>
    <w:unhideWhenUsed/>
    <w:rsid w:val="009732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c">
    <w:name w:val="table of figures"/>
    <w:basedOn w:val="a1"/>
    <w:next w:val="a1"/>
    <w:uiPriority w:val="99"/>
    <w:semiHidden/>
    <w:unhideWhenUsed/>
    <w:rsid w:val="0097326C"/>
  </w:style>
  <w:style w:type="character" w:styleId="afd">
    <w:name w:val="endnote reference"/>
    <w:basedOn w:val="a2"/>
    <w:uiPriority w:val="99"/>
    <w:semiHidden/>
    <w:unhideWhenUsed/>
    <w:rsid w:val="0097326C"/>
    <w:rPr>
      <w:rFonts w:ascii="Calibri" w:hAnsi="Calibri" w:cs="Calibri"/>
      <w:vertAlign w:val="superscript"/>
    </w:rPr>
  </w:style>
  <w:style w:type="paragraph" w:styleId="afe">
    <w:name w:val="table of authorities"/>
    <w:basedOn w:val="a1"/>
    <w:next w:val="a1"/>
    <w:uiPriority w:val="99"/>
    <w:semiHidden/>
    <w:unhideWhenUsed/>
    <w:rsid w:val="0097326C"/>
    <w:pPr>
      <w:ind w:left="220" w:hanging="220"/>
    </w:pPr>
  </w:style>
  <w:style w:type="paragraph" w:styleId="aff">
    <w:name w:val="toa heading"/>
    <w:basedOn w:val="a1"/>
    <w:next w:val="a1"/>
    <w:uiPriority w:val="99"/>
    <w:semiHidden/>
    <w:unhideWhenUsed/>
    <w:rsid w:val="0097326C"/>
    <w:pPr>
      <w:spacing w:before="120"/>
    </w:pPr>
    <w:rPr>
      <w:rFonts w:ascii="Calibri Light" w:eastAsiaTheme="majorEastAsia" w:hAnsi="Calibri Light" w:cs="Calibri Light"/>
      <w:b/>
      <w:bCs/>
      <w:sz w:val="24"/>
    </w:rPr>
  </w:style>
  <w:style w:type="table" w:styleId="aff0">
    <w:name w:val="Colorful List"/>
    <w:basedOn w:val="a3"/>
    <w:uiPriority w:val="72"/>
    <w:semiHidden/>
    <w:unhideWhenUsed/>
    <w:rsid w:val="0097326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97326C"/>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3"/>
    <w:uiPriority w:val="72"/>
    <w:semiHidden/>
    <w:unhideWhenUsed/>
    <w:rsid w:val="0097326C"/>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3"/>
    <w:uiPriority w:val="72"/>
    <w:semiHidden/>
    <w:unhideWhenUsed/>
    <w:rsid w:val="0097326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3"/>
    <w:uiPriority w:val="72"/>
    <w:semiHidden/>
    <w:unhideWhenUsed/>
    <w:rsid w:val="0097326C"/>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3"/>
    <w:uiPriority w:val="72"/>
    <w:semiHidden/>
    <w:unhideWhenUsed/>
    <w:rsid w:val="0097326C"/>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3"/>
    <w:uiPriority w:val="72"/>
    <w:rsid w:val="0097326C"/>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d">
    <w:name w:val="Table Colorful 1"/>
    <w:basedOn w:val="a3"/>
    <w:uiPriority w:val="99"/>
    <w:unhideWhenUsed/>
    <w:rsid w:val="009732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3"/>
    <w:uiPriority w:val="99"/>
    <w:unhideWhenUsed/>
    <w:rsid w:val="009732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4">
    <w:name w:val="Table Colorful 3"/>
    <w:basedOn w:val="a3"/>
    <w:uiPriority w:val="99"/>
    <w:unhideWhenUsed/>
    <w:rsid w:val="009732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1">
    <w:name w:val="Colorful Shading"/>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97326C"/>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97326C"/>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1">
    <w:name w:val="Colorful Shading Accent 4"/>
    <w:basedOn w:val="a3"/>
    <w:uiPriority w:val="71"/>
    <w:semiHidden/>
    <w:unhideWhenUsed/>
    <w:rsid w:val="0097326C"/>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97326C"/>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97326C"/>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2">
    <w:name w:val="Colorful Grid"/>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2">
    <w:name w:val="Colorful Grid Accent 1"/>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2">
    <w:name w:val="Colorful Grid Accent 2"/>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2">
    <w:name w:val="Colorful Grid Accent 3"/>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2">
    <w:name w:val="Colorful Grid Accent 4"/>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2">
    <w:name w:val="Colorful Grid Accent 5"/>
    <w:basedOn w:val="a3"/>
    <w:uiPriority w:val="73"/>
    <w:semiHidden/>
    <w:unhideWhenUsed/>
    <w:rsid w:val="0097326C"/>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2">
    <w:name w:val="Colorful Grid Accent 6"/>
    <w:basedOn w:val="a3"/>
    <w:uiPriority w:val="73"/>
    <w:rsid w:val="0097326C"/>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styleId="a">
    <w:name w:val="Outline List 3"/>
    <w:basedOn w:val="a4"/>
    <w:uiPriority w:val="99"/>
    <w:semiHidden/>
    <w:unhideWhenUsed/>
    <w:rsid w:val="0097326C"/>
    <w:pPr>
      <w:numPr>
        <w:numId w:val="2"/>
      </w:numPr>
    </w:pPr>
  </w:style>
  <w:style w:type="table" w:styleId="1e">
    <w:name w:val="Plain Table 1"/>
    <w:basedOn w:val="a3"/>
    <w:uiPriority w:val="41"/>
    <w:rsid w:val="009732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8">
    <w:name w:val="Plain Table 2"/>
    <w:basedOn w:val="a3"/>
    <w:uiPriority w:val="42"/>
    <w:rsid w:val="0097326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5">
    <w:name w:val="Plain Table 3"/>
    <w:basedOn w:val="a3"/>
    <w:uiPriority w:val="43"/>
    <w:rsid w:val="0097326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4">
    <w:name w:val="Plain Table 4"/>
    <w:basedOn w:val="a3"/>
    <w:uiPriority w:val="44"/>
    <w:rsid w:val="009732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3">
    <w:name w:val="Plain Table 5"/>
    <w:basedOn w:val="a3"/>
    <w:uiPriority w:val="45"/>
    <w:rsid w:val="009732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13">
    <w:name w:val="Смарт-гиперссылка1"/>
    <w:basedOn w:val="a2"/>
    <w:uiPriority w:val="99"/>
    <w:semiHidden/>
    <w:unhideWhenUsed/>
    <w:rsid w:val="0097326C"/>
    <w:rPr>
      <w:rFonts w:ascii="Calibri" w:hAnsi="Calibri" w:cs="Calibri"/>
      <w:u w:val="dotted"/>
    </w:rPr>
  </w:style>
  <w:style w:type="character" w:customStyle="1" w:styleId="1f">
    <w:name w:val="Неразрешенное упоминание1"/>
    <w:basedOn w:val="a2"/>
    <w:uiPriority w:val="99"/>
    <w:semiHidden/>
    <w:unhideWhenUsed/>
    <w:rsid w:val="0097326C"/>
    <w:rPr>
      <w:rFonts w:ascii="Calibri" w:hAnsi="Calibri" w:cs="Calibri"/>
      <w:color w:val="605E5C"/>
      <w:shd w:val="clear" w:color="auto" w:fill="E1DFDD"/>
    </w:rPr>
  </w:style>
  <w:style w:type="table" w:styleId="aff3">
    <w:name w:val="Table Contemporary"/>
    <w:basedOn w:val="a3"/>
    <w:uiPriority w:val="99"/>
    <w:unhideWhenUsed/>
    <w:rsid w:val="009732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4">
    <w:name w:val="Light List"/>
    <w:basedOn w:val="a3"/>
    <w:uiPriority w:val="61"/>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3"/>
    <w:uiPriority w:val="61"/>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3"/>
    <w:uiPriority w:val="61"/>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3"/>
    <w:uiPriority w:val="61"/>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3"/>
    <w:uiPriority w:val="61"/>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3"/>
    <w:uiPriority w:val="61"/>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Shading"/>
    <w:basedOn w:val="a3"/>
    <w:uiPriority w:val="60"/>
    <w:semiHidden/>
    <w:unhideWhenUsed/>
    <w:rsid w:val="009732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97326C"/>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4">
    <w:name w:val="Light Shading Accent 2"/>
    <w:basedOn w:val="a3"/>
    <w:uiPriority w:val="60"/>
    <w:semiHidden/>
    <w:unhideWhenUsed/>
    <w:rsid w:val="0097326C"/>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4">
    <w:name w:val="Light Shading Accent 3"/>
    <w:basedOn w:val="a3"/>
    <w:uiPriority w:val="60"/>
    <w:semiHidden/>
    <w:unhideWhenUsed/>
    <w:rsid w:val="0097326C"/>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4">
    <w:name w:val="Light Shading Accent 4"/>
    <w:basedOn w:val="a3"/>
    <w:uiPriority w:val="60"/>
    <w:semiHidden/>
    <w:unhideWhenUsed/>
    <w:rsid w:val="0097326C"/>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4">
    <w:name w:val="Light Shading Accent 5"/>
    <w:basedOn w:val="a3"/>
    <w:uiPriority w:val="60"/>
    <w:semiHidden/>
    <w:unhideWhenUsed/>
    <w:rsid w:val="0097326C"/>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4">
    <w:name w:val="Light Shading Accent 6"/>
    <w:basedOn w:val="a3"/>
    <w:uiPriority w:val="60"/>
    <w:semiHidden/>
    <w:unhideWhenUsed/>
    <w:rsid w:val="0097326C"/>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6">
    <w:name w:val="Light Grid"/>
    <w:basedOn w:val="a3"/>
    <w:uiPriority w:val="62"/>
    <w:semiHidden/>
    <w:unhideWhenUsed/>
    <w:rsid w:val="0097326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6">
    <w:name w:val="Light Grid Accent 1"/>
    <w:basedOn w:val="a3"/>
    <w:uiPriority w:val="62"/>
    <w:rsid w:val="0097326C"/>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5">
    <w:name w:val="Light Grid Accent 2"/>
    <w:basedOn w:val="a3"/>
    <w:uiPriority w:val="62"/>
    <w:semiHidden/>
    <w:unhideWhenUsed/>
    <w:rsid w:val="0097326C"/>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5">
    <w:name w:val="Light Grid Accent 3"/>
    <w:basedOn w:val="a3"/>
    <w:uiPriority w:val="62"/>
    <w:semiHidden/>
    <w:unhideWhenUsed/>
    <w:rsid w:val="0097326C"/>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5">
    <w:name w:val="Light Grid Accent 4"/>
    <w:basedOn w:val="a3"/>
    <w:uiPriority w:val="62"/>
    <w:semiHidden/>
    <w:unhideWhenUsed/>
    <w:rsid w:val="0097326C"/>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5">
    <w:name w:val="Light Grid Accent 5"/>
    <w:basedOn w:val="a3"/>
    <w:uiPriority w:val="62"/>
    <w:semiHidden/>
    <w:unhideWhenUsed/>
    <w:rsid w:val="0097326C"/>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5">
    <w:name w:val="Light Grid Accent 6"/>
    <w:basedOn w:val="a3"/>
    <w:uiPriority w:val="62"/>
    <w:semiHidden/>
    <w:unhideWhenUsed/>
    <w:rsid w:val="0097326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7">
    <w:name w:val="Dark List"/>
    <w:basedOn w:val="a3"/>
    <w:uiPriority w:val="70"/>
    <w:semiHidden/>
    <w:unhideWhenUsed/>
    <w:rsid w:val="0097326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7">
    <w:name w:val="Dark List Accent 1"/>
    <w:basedOn w:val="a3"/>
    <w:uiPriority w:val="70"/>
    <w:semiHidden/>
    <w:unhideWhenUsed/>
    <w:rsid w:val="0097326C"/>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6">
    <w:name w:val="Dark List Accent 2"/>
    <w:basedOn w:val="a3"/>
    <w:uiPriority w:val="70"/>
    <w:semiHidden/>
    <w:unhideWhenUsed/>
    <w:rsid w:val="0097326C"/>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6">
    <w:name w:val="Dark List Accent 3"/>
    <w:basedOn w:val="a3"/>
    <w:uiPriority w:val="70"/>
    <w:semiHidden/>
    <w:unhideWhenUsed/>
    <w:rsid w:val="0097326C"/>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6">
    <w:name w:val="Dark List Accent 4"/>
    <w:basedOn w:val="a3"/>
    <w:uiPriority w:val="70"/>
    <w:semiHidden/>
    <w:unhideWhenUsed/>
    <w:rsid w:val="0097326C"/>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6">
    <w:name w:val="Dark List Accent 5"/>
    <w:basedOn w:val="a3"/>
    <w:uiPriority w:val="70"/>
    <w:semiHidden/>
    <w:unhideWhenUsed/>
    <w:rsid w:val="0097326C"/>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6">
    <w:name w:val="Dark List Accent 6"/>
    <w:basedOn w:val="a3"/>
    <w:uiPriority w:val="70"/>
    <w:rsid w:val="0097326C"/>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8">
    <w:name w:val="List Table 1 Light"/>
    <w:basedOn w:val="a3"/>
    <w:uiPriority w:val="46"/>
    <w:rsid w:val="0097326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3"/>
    <w:uiPriority w:val="46"/>
    <w:rsid w:val="0097326C"/>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3"/>
    <w:uiPriority w:val="46"/>
    <w:rsid w:val="0097326C"/>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3"/>
    <w:uiPriority w:val="46"/>
    <w:rsid w:val="0097326C"/>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3"/>
    <w:uiPriority w:val="46"/>
    <w:rsid w:val="0097326C"/>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0">
    <w:name w:val="List Table 1 Light Accent 5"/>
    <w:basedOn w:val="a3"/>
    <w:uiPriority w:val="46"/>
    <w:rsid w:val="0097326C"/>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0">
    <w:name w:val="List Table 1 Light Accent 6"/>
    <w:basedOn w:val="a3"/>
    <w:uiPriority w:val="46"/>
    <w:rsid w:val="0097326C"/>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7">
    <w:name w:val="List Table 2"/>
    <w:basedOn w:val="a3"/>
    <w:uiPriority w:val="47"/>
    <w:rsid w:val="009732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3"/>
    <w:uiPriority w:val="47"/>
    <w:rsid w:val="0097326C"/>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3"/>
    <w:uiPriority w:val="47"/>
    <w:rsid w:val="0097326C"/>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3"/>
    <w:uiPriority w:val="47"/>
    <w:rsid w:val="0097326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List Table 2 Accent 4"/>
    <w:basedOn w:val="a3"/>
    <w:uiPriority w:val="47"/>
    <w:rsid w:val="0097326C"/>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List Table 2 Accent 5"/>
    <w:basedOn w:val="a3"/>
    <w:uiPriority w:val="47"/>
    <w:rsid w:val="0097326C"/>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List Table 2 Accent 6"/>
    <w:basedOn w:val="a3"/>
    <w:uiPriority w:val="47"/>
    <w:rsid w:val="0097326C"/>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List Table 3"/>
    <w:basedOn w:val="a3"/>
    <w:uiPriority w:val="48"/>
    <w:rsid w:val="0097326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3"/>
    <w:uiPriority w:val="48"/>
    <w:rsid w:val="0097326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3"/>
    <w:uiPriority w:val="48"/>
    <w:rsid w:val="0097326C"/>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3"/>
    <w:uiPriority w:val="48"/>
    <w:rsid w:val="0097326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0">
    <w:name w:val="List Table 3 Accent 4"/>
    <w:basedOn w:val="a3"/>
    <w:uiPriority w:val="48"/>
    <w:rsid w:val="0097326C"/>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0">
    <w:name w:val="List Table 3 Accent 5"/>
    <w:basedOn w:val="a3"/>
    <w:uiPriority w:val="48"/>
    <w:rsid w:val="0097326C"/>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0">
    <w:name w:val="List Table 3 Accent 6"/>
    <w:basedOn w:val="a3"/>
    <w:uiPriority w:val="48"/>
    <w:rsid w:val="0097326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7">
    <w:name w:val="List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List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List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List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List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List Table 5 Dark"/>
    <w:basedOn w:val="a3"/>
    <w:uiPriority w:val="50"/>
    <w:rsid w:val="0097326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3"/>
    <w:uiPriority w:val="50"/>
    <w:rsid w:val="0097326C"/>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3"/>
    <w:uiPriority w:val="50"/>
    <w:rsid w:val="0097326C"/>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3"/>
    <w:uiPriority w:val="50"/>
    <w:rsid w:val="0097326C"/>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3"/>
    <w:uiPriority w:val="50"/>
    <w:rsid w:val="0097326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3"/>
    <w:uiPriority w:val="50"/>
    <w:rsid w:val="0097326C"/>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3"/>
    <w:uiPriority w:val="50"/>
    <w:rsid w:val="0097326C"/>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7">
    <w:name w:val="List Table 6 Colorful"/>
    <w:basedOn w:val="a3"/>
    <w:uiPriority w:val="51"/>
    <w:rsid w:val="0097326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3"/>
    <w:uiPriority w:val="51"/>
    <w:rsid w:val="0097326C"/>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3"/>
    <w:uiPriority w:val="51"/>
    <w:rsid w:val="0097326C"/>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List Table 6 Colorful Accent 3"/>
    <w:basedOn w:val="a3"/>
    <w:uiPriority w:val="51"/>
    <w:rsid w:val="0097326C"/>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List Table 6 Colorful Accent 4"/>
    <w:basedOn w:val="a3"/>
    <w:uiPriority w:val="51"/>
    <w:rsid w:val="0097326C"/>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List Table 6 Colorful Accent 5"/>
    <w:basedOn w:val="a3"/>
    <w:uiPriority w:val="51"/>
    <w:rsid w:val="0097326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List Table 6 Colorful Accent 6"/>
    <w:basedOn w:val="a3"/>
    <w:uiPriority w:val="51"/>
    <w:rsid w:val="0097326C"/>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List Table 7 Colorful"/>
    <w:basedOn w:val="a3"/>
    <w:uiPriority w:val="52"/>
    <w:rsid w:val="0097326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3"/>
    <w:uiPriority w:val="52"/>
    <w:rsid w:val="0097326C"/>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3"/>
    <w:uiPriority w:val="52"/>
    <w:rsid w:val="0097326C"/>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3"/>
    <w:uiPriority w:val="52"/>
    <w:rsid w:val="0097326C"/>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3"/>
    <w:uiPriority w:val="52"/>
    <w:rsid w:val="0097326C"/>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3"/>
    <w:uiPriority w:val="52"/>
    <w:rsid w:val="0097326C"/>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3"/>
    <w:uiPriority w:val="52"/>
    <w:rsid w:val="0097326C"/>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0">
    <w:name w:val="Table Columns 1"/>
    <w:basedOn w:val="a3"/>
    <w:uiPriority w:val="99"/>
    <w:unhideWhenUsed/>
    <w:rsid w:val="009732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3"/>
    <w:uiPriority w:val="99"/>
    <w:unhideWhenUsed/>
    <w:rsid w:val="009732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Columns 3"/>
    <w:basedOn w:val="a3"/>
    <w:uiPriority w:val="99"/>
    <w:unhideWhenUsed/>
    <w:rsid w:val="009732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uiPriority w:val="99"/>
    <w:unhideWhenUsed/>
    <w:rsid w:val="009732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3"/>
    <w:uiPriority w:val="99"/>
    <w:unhideWhenUsed/>
    <w:rsid w:val="009732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1">
    <w:name w:val="Table Simple 1"/>
    <w:basedOn w:val="a3"/>
    <w:uiPriority w:val="99"/>
    <w:unhideWhenUsed/>
    <w:rsid w:val="009732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imple 2"/>
    <w:basedOn w:val="a3"/>
    <w:uiPriority w:val="99"/>
    <w:unhideWhenUsed/>
    <w:rsid w:val="009732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3"/>
    <w:uiPriority w:val="99"/>
    <w:unhideWhenUsed/>
    <w:rsid w:val="009732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Subtle 1"/>
    <w:basedOn w:val="a3"/>
    <w:uiPriority w:val="99"/>
    <w:unhideWhenUsed/>
    <w:rsid w:val="009732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uiPriority w:val="99"/>
    <w:rsid w:val="009732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3">
    <w:name w:val="index 1"/>
    <w:basedOn w:val="a1"/>
    <w:next w:val="a1"/>
    <w:autoRedefine/>
    <w:uiPriority w:val="99"/>
    <w:semiHidden/>
    <w:unhideWhenUsed/>
    <w:rsid w:val="0097326C"/>
    <w:pPr>
      <w:ind w:left="220" w:hanging="220"/>
    </w:pPr>
  </w:style>
  <w:style w:type="paragraph" w:styleId="2c">
    <w:name w:val="index 2"/>
    <w:basedOn w:val="a1"/>
    <w:next w:val="a1"/>
    <w:autoRedefine/>
    <w:uiPriority w:val="99"/>
    <w:semiHidden/>
    <w:unhideWhenUsed/>
    <w:rsid w:val="0097326C"/>
    <w:pPr>
      <w:ind w:left="440" w:hanging="220"/>
    </w:pPr>
  </w:style>
  <w:style w:type="paragraph" w:styleId="38">
    <w:name w:val="index 3"/>
    <w:basedOn w:val="a1"/>
    <w:next w:val="a1"/>
    <w:autoRedefine/>
    <w:uiPriority w:val="99"/>
    <w:semiHidden/>
    <w:unhideWhenUsed/>
    <w:rsid w:val="0097326C"/>
    <w:pPr>
      <w:ind w:left="660" w:hanging="220"/>
    </w:pPr>
  </w:style>
  <w:style w:type="paragraph" w:styleId="46">
    <w:name w:val="index 4"/>
    <w:basedOn w:val="a1"/>
    <w:next w:val="a1"/>
    <w:autoRedefine/>
    <w:uiPriority w:val="99"/>
    <w:semiHidden/>
    <w:unhideWhenUsed/>
    <w:rsid w:val="0097326C"/>
    <w:pPr>
      <w:ind w:left="880" w:hanging="220"/>
    </w:pPr>
  </w:style>
  <w:style w:type="paragraph" w:styleId="55">
    <w:name w:val="index 5"/>
    <w:basedOn w:val="a1"/>
    <w:next w:val="a1"/>
    <w:autoRedefine/>
    <w:uiPriority w:val="99"/>
    <w:semiHidden/>
    <w:unhideWhenUsed/>
    <w:rsid w:val="0097326C"/>
    <w:pPr>
      <w:ind w:left="1100" w:hanging="220"/>
    </w:pPr>
  </w:style>
  <w:style w:type="paragraph" w:styleId="62">
    <w:name w:val="index 6"/>
    <w:basedOn w:val="a1"/>
    <w:next w:val="a1"/>
    <w:autoRedefine/>
    <w:uiPriority w:val="99"/>
    <w:semiHidden/>
    <w:unhideWhenUsed/>
    <w:rsid w:val="0097326C"/>
    <w:pPr>
      <w:ind w:left="1320" w:hanging="220"/>
    </w:pPr>
  </w:style>
  <w:style w:type="paragraph" w:styleId="72">
    <w:name w:val="index 7"/>
    <w:basedOn w:val="a1"/>
    <w:next w:val="a1"/>
    <w:autoRedefine/>
    <w:uiPriority w:val="99"/>
    <w:semiHidden/>
    <w:unhideWhenUsed/>
    <w:rsid w:val="0097326C"/>
    <w:pPr>
      <w:ind w:left="1540" w:hanging="220"/>
    </w:pPr>
  </w:style>
  <w:style w:type="paragraph" w:styleId="82">
    <w:name w:val="index 8"/>
    <w:basedOn w:val="a1"/>
    <w:next w:val="a1"/>
    <w:autoRedefine/>
    <w:uiPriority w:val="99"/>
    <w:semiHidden/>
    <w:unhideWhenUsed/>
    <w:rsid w:val="0097326C"/>
    <w:pPr>
      <w:ind w:left="1760" w:hanging="220"/>
    </w:pPr>
  </w:style>
  <w:style w:type="paragraph" w:styleId="92">
    <w:name w:val="index 9"/>
    <w:basedOn w:val="a1"/>
    <w:next w:val="a1"/>
    <w:autoRedefine/>
    <w:uiPriority w:val="99"/>
    <w:semiHidden/>
    <w:unhideWhenUsed/>
    <w:rsid w:val="0097326C"/>
    <w:pPr>
      <w:ind w:left="1980" w:hanging="220"/>
    </w:pPr>
  </w:style>
  <w:style w:type="paragraph" w:styleId="aff8">
    <w:name w:val="index heading"/>
    <w:basedOn w:val="a1"/>
    <w:next w:val="1f3"/>
    <w:uiPriority w:val="99"/>
    <w:semiHidden/>
    <w:unhideWhenUsed/>
    <w:rsid w:val="0097326C"/>
    <w:rPr>
      <w:rFonts w:ascii="Calibri Light" w:eastAsiaTheme="majorEastAsia" w:hAnsi="Calibri Light" w:cs="Calibri Light"/>
      <w:b/>
      <w:bCs/>
    </w:rPr>
  </w:style>
  <w:style w:type="table" w:styleId="aff9">
    <w:name w:val="Table Grid"/>
    <w:basedOn w:val="a3"/>
    <w:uiPriority w:val="59"/>
    <w:rsid w:val="00876A17"/>
    <w:rPr>
      <w:rFonts w:ascii="Times New Roman" w:hAnsi="Times New Roman"/>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style>
  <w:style w:type="table" w:styleId="1f4">
    <w:name w:val="Table Grid 1"/>
    <w:basedOn w:val="a3"/>
    <w:uiPriority w:val="99"/>
    <w:unhideWhenUsed/>
    <w:rsid w:val="009732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d">
    <w:name w:val="Table Grid 2"/>
    <w:basedOn w:val="a3"/>
    <w:uiPriority w:val="99"/>
    <w:unhideWhenUsed/>
    <w:rsid w:val="009732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3"/>
    <w:uiPriority w:val="99"/>
    <w:unhideWhenUsed/>
    <w:rsid w:val="009732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unhideWhenUsed/>
    <w:rsid w:val="009732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unhideWhenUsed/>
    <w:rsid w:val="009732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uiPriority w:val="99"/>
    <w:unhideWhenUsed/>
    <w:rsid w:val="009732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uiPriority w:val="99"/>
    <w:unhideWhenUsed/>
    <w:rsid w:val="009732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uiPriority w:val="99"/>
    <w:unhideWhenUsed/>
    <w:rsid w:val="009732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a">
    <w:name w:val="Grid Table Light"/>
    <w:basedOn w:val="a3"/>
    <w:uiPriority w:val="40"/>
    <w:rsid w:val="009732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9">
    <w:name w:val="Grid Table 1 Light"/>
    <w:basedOn w:val="a3"/>
    <w:uiPriority w:val="46"/>
    <w:rsid w:val="009732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3"/>
    <w:uiPriority w:val="46"/>
    <w:rsid w:val="0097326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3"/>
    <w:uiPriority w:val="46"/>
    <w:rsid w:val="0097326C"/>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3"/>
    <w:uiPriority w:val="46"/>
    <w:rsid w:val="0097326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3"/>
    <w:uiPriority w:val="46"/>
    <w:rsid w:val="0097326C"/>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1">
    <w:name w:val="Grid Table 1 Light Accent 5"/>
    <w:basedOn w:val="a3"/>
    <w:uiPriority w:val="46"/>
    <w:rsid w:val="0097326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1">
    <w:name w:val="Grid Table 1 Light Accent 6"/>
    <w:basedOn w:val="a3"/>
    <w:uiPriority w:val="46"/>
    <w:rsid w:val="0097326C"/>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8">
    <w:name w:val="Grid Table 2"/>
    <w:basedOn w:val="a3"/>
    <w:uiPriority w:val="47"/>
    <w:rsid w:val="0097326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3"/>
    <w:uiPriority w:val="47"/>
    <w:rsid w:val="0097326C"/>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3"/>
    <w:uiPriority w:val="47"/>
    <w:rsid w:val="0097326C"/>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3"/>
    <w:uiPriority w:val="47"/>
    <w:rsid w:val="0097326C"/>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1">
    <w:name w:val="Grid Table 2 Accent 4"/>
    <w:basedOn w:val="a3"/>
    <w:uiPriority w:val="47"/>
    <w:rsid w:val="0097326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1">
    <w:name w:val="Grid Table 2 Accent 5"/>
    <w:basedOn w:val="a3"/>
    <w:uiPriority w:val="47"/>
    <w:rsid w:val="0097326C"/>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1">
    <w:name w:val="Grid Table 2 Accent 6"/>
    <w:basedOn w:val="a3"/>
    <w:uiPriority w:val="47"/>
    <w:rsid w:val="0097326C"/>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8">
    <w:name w:val="Grid Table 3"/>
    <w:basedOn w:val="a3"/>
    <w:uiPriority w:val="48"/>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3"/>
    <w:uiPriority w:val="48"/>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3"/>
    <w:uiPriority w:val="48"/>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3"/>
    <w:uiPriority w:val="48"/>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1">
    <w:name w:val="Grid Table 3 Accent 4"/>
    <w:basedOn w:val="a3"/>
    <w:uiPriority w:val="48"/>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1">
    <w:name w:val="Grid Table 3 Accent 5"/>
    <w:basedOn w:val="a3"/>
    <w:uiPriority w:val="48"/>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1">
    <w:name w:val="Grid Table 3 Accent 6"/>
    <w:basedOn w:val="a3"/>
    <w:uiPriority w:val="48"/>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8">
    <w:name w:val="Grid Table 4"/>
    <w:basedOn w:val="a3"/>
    <w:uiPriority w:val="49"/>
    <w:rsid w:val="00973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3"/>
    <w:uiPriority w:val="49"/>
    <w:rsid w:val="0097326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3"/>
    <w:uiPriority w:val="49"/>
    <w:rsid w:val="0097326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1">
    <w:name w:val="Grid Table 4 Accent 3"/>
    <w:basedOn w:val="a3"/>
    <w:uiPriority w:val="49"/>
    <w:rsid w:val="0097326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1">
    <w:name w:val="Grid Table 4 Accent 4"/>
    <w:basedOn w:val="a3"/>
    <w:uiPriority w:val="49"/>
    <w:rsid w:val="0097326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1">
    <w:name w:val="Grid Table 4 Accent 5"/>
    <w:basedOn w:val="a3"/>
    <w:uiPriority w:val="49"/>
    <w:rsid w:val="0097326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1">
    <w:name w:val="Grid Table 4 Accent 6"/>
    <w:basedOn w:val="a3"/>
    <w:uiPriority w:val="49"/>
    <w:rsid w:val="0097326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8">
    <w:name w:val="Grid Table 5 Dark"/>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1">
    <w:name w:val="Grid Table 5 Dark Accent 3"/>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1">
    <w:name w:val="Grid Table 5 Dark Accent 4"/>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1">
    <w:name w:val="Grid Table 5 Dark Accent 5"/>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1">
    <w:name w:val="Grid Table 5 Dark Accent 6"/>
    <w:basedOn w:val="a3"/>
    <w:uiPriority w:val="50"/>
    <w:rsid w:val="009732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8">
    <w:name w:val="Grid Table 6 Colorful"/>
    <w:basedOn w:val="a3"/>
    <w:uiPriority w:val="51"/>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3"/>
    <w:uiPriority w:val="51"/>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3"/>
    <w:uiPriority w:val="51"/>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1">
    <w:name w:val="Grid Table 6 Colorful Accent 3"/>
    <w:basedOn w:val="a3"/>
    <w:uiPriority w:val="51"/>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1">
    <w:name w:val="Grid Table 6 Colorful Accent 4"/>
    <w:basedOn w:val="a3"/>
    <w:uiPriority w:val="51"/>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1">
    <w:name w:val="Grid Table 6 Colorful Accent 5"/>
    <w:basedOn w:val="a3"/>
    <w:uiPriority w:val="51"/>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1">
    <w:name w:val="Grid Table 6 Colorful Accent 6"/>
    <w:basedOn w:val="a3"/>
    <w:uiPriority w:val="51"/>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7">
    <w:name w:val="Grid Table 7 Colorful"/>
    <w:basedOn w:val="a3"/>
    <w:uiPriority w:val="52"/>
    <w:rsid w:val="0097326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3"/>
    <w:uiPriority w:val="52"/>
    <w:rsid w:val="0097326C"/>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3"/>
    <w:uiPriority w:val="52"/>
    <w:rsid w:val="0097326C"/>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3"/>
    <w:uiPriority w:val="52"/>
    <w:rsid w:val="0097326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3"/>
    <w:uiPriority w:val="52"/>
    <w:rsid w:val="0097326C"/>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3"/>
    <w:uiPriority w:val="52"/>
    <w:rsid w:val="0097326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3"/>
    <w:uiPriority w:val="52"/>
    <w:rsid w:val="0097326C"/>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a">
    <w:name w:val="Table Web 1"/>
    <w:basedOn w:val="a3"/>
    <w:uiPriority w:val="99"/>
    <w:unhideWhenUsed/>
    <w:rsid w:val="009732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9">
    <w:name w:val="Table Web 2"/>
    <w:basedOn w:val="a3"/>
    <w:uiPriority w:val="99"/>
    <w:unhideWhenUsed/>
    <w:rsid w:val="009732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9">
    <w:name w:val="Table Web 3"/>
    <w:basedOn w:val="a3"/>
    <w:uiPriority w:val="99"/>
    <w:rsid w:val="009732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b">
    <w:name w:val="footnote reference"/>
    <w:aliases w:val="Знак сноски 1,Знак сноски-FN,Ciae niinee-FN,Referencia nota al pie"/>
    <w:basedOn w:val="a2"/>
    <w:uiPriority w:val="99"/>
    <w:semiHidden/>
    <w:unhideWhenUsed/>
    <w:rsid w:val="0097326C"/>
    <w:rPr>
      <w:rFonts w:ascii="Calibri" w:hAnsi="Calibri" w:cs="Calibri"/>
      <w:vertAlign w:val="superscript"/>
    </w:rPr>
  </w:style>
  <w:style w:type="table" w:styleId="1f5">
    <w:name w:val="Table 3D effects 1"/>
    <w:basedOn w:val="a3"/>
    <w:uiPriority w:val="99"/>
    <w:unhideWhenUsed/>
    <w:rsid w:val="009732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3"/>
    <w:uiPriority w:val="99"/>
    <w:unhideWhenUsed/>
    <w:rsid w:val="009732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3"/>
    <w:uiPriority w:val="99"/>
    <w:unhideWhenUsed/>
    <w:rsid w:val="009732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Theme"/>
    <w:basedOn w:val="a3"/>
    <w:uiPriority w:val="99"/>
    <w:unhideWhenUsed/>
    <w:rsid w:val="00973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Обычный в таблице"/>
    <w:basedOn w:val="a1"/>
    <w:link w:val="affe"/>
    <w:qFormat/>
    <w:rsid w:val="00180FA1"/>
    <w:pPr>
      <w:ind w:firstLine="0"/>
    </w:pPr>
    <w:rPr>
      <w:sz w:val="20"/>
    </w:rPr>
  </w:style>
  <w:style w:type="character" w:customStyle="1" w:styleId="afb">
    <w:name w:val="Абзац списка Знак"/>
    <w:link w:val="afa"/>
    <w:locked/>
    <w:rsid w:val="000159E0"/>
    <w:rPr>
      <w:rFonts w:ascii="Times New Roman" w:hAnsi="Times New Roman" w:cs="Calibri"/>
      <w:sz w:val="26"/>
    </w:rPr>
  </w:style>
  <w:style w:type="paragraph" w:customStyle="1" w:styleId="1f6">
    <w:name w:val="Заголов1"/>
    <w:basedOn w:val="a1"/>
    <w:semiHidden/>
    <w:rsid w:val="001564C5"/>
    <w:pPr>
      <w:suppressAutoHyphens w:val="0"/>
      <w:autoSpaceDE w:val="0"/>
      <w:adjustRightInd w:val="0"/>
      <w:spacing w:line="360" w:lineRule="auto"/>
      <w:jc w:val="center"/>
      <w:textAlignment w:val="auto"/>
    </w:pPr>
    <w:rPr>
      <w:rFonts w:ascii="Arial" w:eastAsia="Times New Roman" w:hAnsi="Arial"/>
      <w:b/>
      <w:bCs/>
      <w:kern w:val="0"/>
      <w:szCs w:val="28"/>
      <w:lang w:eastAsia="ru-RU" w:bidi="ar-SA"/>
    </w:rPr>
  </w:style>
  <w:style w:type="character" w:customStyle="1" w:styleId="affe">
    <w:name w:val="Обычный в таблице Знак"/>
    <w:basedOn w:val="a2"/>
    <w:link w:val="affd"/>
    <w:locked/>
    <w:rsid w:val="00180FA1"/>
    <w:rPr>
      <w:rFonts w:ascii="Times New Roman" w:eastAsia="NSimSun" w:hAnsi="Times New Roman" w:cs="Arial"/>
      <w:kern w:val="3"/>
      <w:sz w:val="20"/>
      <w:szCs w:val="24"/>
      <w:lang w:eastAsia="zh-CN" w:bidi="hi-IN"/>
    </w:rPr>
  </w:style>
  <w:style w:type="numbering" w:customStyle="1" w:styleId="1f7">
    <w:name w:val="Нет списка1"/>
    <w:next w:val="a4"/>
    <w:uiPriority w:val="99"/>
    <w:semiHidden/>
    <w:unhideWhenUsed/>
    <w:rsid w:val="006552D2"/>
  </w:style>
  <w:style w:type="table" w:customStyle="1" w:styleId="1f8">
    <w:name w:val="Сетка таблицы1"/>
    <w:basedOn w:val="a3"/>
    <w:next w:val="aff9"/>
    <w:uiPriority w:val="39"/>
    <w:rsid w:val="006552D2"/>
    <w:pPr>
      <w:widowControl w:val="0"/>
      <w:autoSpaceDN w:val="0"/>
      <w:textAlignment w:val="baseline"/>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3"/>
    <w:next w:val="28"/>
    <w:uiPriority w:val="42"/>
    <w:rsid w:val="006552D2"/>
    <w:pPr>
      <w:widowControl w:val="0"/>
      <w:autoSpaceDN w:val="0"/>
      <w:textAlignment w:val="baseline"/>
    </w:pPr>
    <w:rPr>
      <w:rFonts w:eastAsia="Times New Roman"/>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110">
    <w:name w:val="Таблица простая 11"/>
    <w:basedOn w:val="a3"/>
    <w:next w:val="1e"/>
    <w:uiPriority w:val="41"/>
    <w:rsid w:val="006552D2"/>
    <w:pPr>
      <w:widowControl w:val="0"/>
      <w:autoSpaceDN w:val="0"/>
      <w:textAlignment w:val="baseline"/>
    </w:pPr>
    <w:rPr>
      <w:rFonts w:eastAsia="Times New Roman"/>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WWOutlineListStyle26">
    <w:name w:val="WW_OutlineListStyle_26"/>
    <w:basedOn w:val="a4"/>
    <w:rsid w:val="00797399"/>
    <w:pPr>
      <w:numPr>
        <w:numId w:val="6"/>
      </w:numPr>
    </w:pPr>
  </w:style>
  <w:style w:type="numbering" w:customStyle="1" w:styleId="WWOutlineListStyle25">
    <w:name w:val="WW_OutlineListStyle_25"/>
    <w:basedOn w:val="a4"/>
    <w:rsid w:val="00797399"/>
    <w:pPr>
      <w:numPr>
        <w:numId w:val="7"/>
      </w:numPr>
    </w:pPr>
  </w:style>
  <w:style w:type="numbering" w:customStyle="1" w:styleId="WWOutlineListStyle24">
    <w:name w:val="WW_OutlineListStyle_24"/>
    <w:basedOn w:val="a4"/>
    <w:rsid w:val="00797399"/>
    <w:pPr>
      <w:numPr>
        <w:numId w:val="8"/>
      </w:numPr>
    </w:pPr>
  </w:style>
  <w:style w:type="numbering" w:customStyle="1" w:styleId="WWOutlineListStyle23">
    <w:name w:val="WW_OutlineListStyle_23"/>
    <w:basedOn w:val="a4"/>
    <w:rsid w:val="00797399"/>
    <w:pPr>
      <w:numPr>
        <w:numId w:val="9"/>
      </w:numPr>
    </w:pPr>
  </w:style>
  <w:style w:type="numbering" w:customStyle="1" w:styleId="WWOutlineListStyle22">
    <w:name w:val="WW_OutlineListStyle_22"/>
    <w:basedOn w:val="a4"/>
    <w:rsid w:val="00797399"/>
    <w:pPr>
      <w:numPr>
        <w:numId w:val="10"/>
      </w:numPr>
    </w:pPr>
  </w:style>
  <w:style w:type="numbering" w:customStyle="1" w:styleId="WWOutlineListStyle21">
    <w:name w:val="WW_OutlineListStyle_21"/>
    <w:basedOn w:val="a4"/>
    <w:rsid w:val="00797399"/>
    <w:pPr>
      <w:numPr>
        <w:numId w:val="11"/>
      </w:numPr>
    </w:pPr>
  </w:style>
  <w:style w:type="numbering" w:customStyle="1" w:styleId="WWOutlineListStyle20">
    <w:name w:val="WW_OutlineListStyle_20"/>
    <w:basedOn w:val="a4"/>
    <w:rsid w:val="00797399"/>
    <w:pPr>
      <w:numPr>
        <w:numId w:val="12"/>
      </w:numPr>
    </w:pPr>
  </w:style>
  <w:style w:type="numbering" w:customStyle="1" w:styleId="WWOutlineListStyle19">
    <w:name w:val="WW_OutlineListStyle_19"/>
    <w:basedOn w:val="a4"/>
    <w:rsid w:val="00797399"/>
    <w:pPr>
      <w:numPr>
        <w:numId w:val="13"/>
      </w:numPr>
    </w:pPr>
  </w:style>
  <w:style w:type="numbering" w:customStyle="1" w:styleId="WWOutlineListStyle18">
    <w:name w:val="WW_OutlineListStyle_18"/>
    <w:basedOn w:val="a4"/>
    <w:rsid w:val="00797399"/>
    <w:pPr>
      <w:numPr>
        <w:numId w:val="14"/>
      </w:numPr>
    </w:pPr>
  </w:style>
  <w:style w:type="numbering" w:customStyle="1" w:styleId="WWOutlineListStyle17">
    <w:name w:val="WW_OutlineListStyle_17"/>
    <w:basedOn w:val="a4"/>
    <w:rsid w:val="00797399"/>
    <w:pPr>
      <w:numPr>
        <w:numId w:val="15"/>
      </w:numPr>
    </w:pPr>
  </w:style>
  <w:style w:type="numbering" w:customStyle="1" w:styleId="WWOutlineListStyle16">
    <w:name w:val="WW_OutlineListStyle_16"/>
    <w:basedOn w:val="a4"/>
    <w:rsid w:val="00797399"/>
    <w:pPr>
      <w:numPr>
        <w:numId w:val="16"/>
      </w:numPr>
    </w:pPr>
  </w:style>
  <w:style w:type="numbering" w:customStyle="1" w:styleId="WWOutlineListStyle15">
    <w:name w:val="WW_OutlineListStyle_15"/>
    <w:basedOn w:val="a4"/>
    <w:rsid w:val="00797399"/>
  </w:style>
  <w:style w:type="numbering" w:customStyle="1" w:styleId="WWOutlineListStyle14">
    <w:name w:val="WW_OutlineListStyle_14"/>
    <w:basedOn w:val="a4"/>
    <w:rsid w:val="00797399"/>
    <w:pPr>
      <w:numPr>
        <w:numId w:val="17"/>
      </w:numPr>
    </w:pPr>
  </w:style>
  <w:style w:type="numbering" w:customStyle="1" w:styleId="WWOutlineListStyle13">
    <w:name w:val="WW_OutlineListStyle_13"/>
    <w:basedOn w:val="a4"/>
    <w:rsid w:val="00797399"/>
    <w:pPr>
      <w:numPr>
        <w:numId w:val="18"/>
      </w:numPr>
    </w:pPr>
  </w:style>
  <w:style w:type="numbering" w:customStyle="1" w:styleId="WWOutlineListStyle12">
    <w:name w:val="WW_OutlineListStyle_12"/>
    <w:basedOn w:val="a4"/>
    <w:rsid w:val="00797399"/>
    <w:pPr>
      <w:numPr>
        <w:numId w:val="19"/>
      </w:numPr>
    </w:pPr>
  </w:style>
  <w:style w:type="numbering" w:customStyle="1" w:styleId="WWOutlineListStyle11">
    <w:name w:val="WW_OutlineListStyle_11"/>
    <w:basedOn w:val="a4"/>
    <w:rsid w:val="00797399"/>
    <w:pPr>
      <w:numPr>
        <w:numId w:val="20"/>
      </w:numPr>
    </w:pPr>
  </w:style>
  <w:style w:type="numbering" w:customStyle="1" w:styleId="WWOutlineListStyle10">
    <w:name w:val="WW_OutlineListStyle_10"/>
    <w:basedOn w:val="a4"/>
    <w:rsid w:val="00797399"/>
    <w:pPr>
      <w:numPr>
        <w:numId w:val="21"/>
      </w:numPr>
    </w:pPr>
  </w:style>
  <w:style w:type="numbering" w:customStyle="1" w:styleId="WWOutlineListStyle9">
    <w:name w:val="WW_OutlineListStyle_9"/>
    <w:basedOn w:val="a4"/>
    <w:rsid w:val="00797399"/>
    <w:pPr>
      <w:numPr>
        <w:numId w:val="22"/>
      </w:numPr>
    </w:pPr>
  </w:style>
  <w:style w:type="numbering" w:customStyle="1" w:styleId="WWOutlineListStyle8">
    <w:name w:val="WW_OutlineListStyle_8"/>
    <w:basedOn w:val="a4"/>
    <w:rsid w:val="00797399"/>
    <w:pPr>
      <w:numPr>
        <w:numId w:val="23"/>
      </w:numPr>
    </w:pPr>
  </w:style>
  <w:style w:type="numbering" w:customStyle="1" w:styleId="WWOutlineListStyle7">
    <w:name w:val="WW_OutlineListStyle_7"/>
    <w:basedOn w:val="a4"/>
    <w:rsid w:val="00797399"/>
    <w:pPr>
      <w:numPr>
        <w:numId w:val="24"/>
      </w:numPr>
    </w:pPr>
  </w:style>
  <w:style w:type="numbering" w:customStyle="1" w:styleId="WWOutlineListStyle6">
    <w:name w:val="WW_OutlineListStyle_6"/>
    <w:basedOn w:val="a4"/>
    <w:rsid w:val="00797399"/>
    <w:pPr>
      <w:numPr>
        <w:numId w:val="25"/>
      </w:numPr>
    </w:pPr>
  </w:style>
  <w:style w:type="numbering" w:customStyle="1" w:styleId="WWOutlineListStyle5">
    <w:name w:val="WW_OutlineListStyle_5"/>
    <w:basedOn w:val="a4"/>
    <w:rsid w:val="00797399"/>
  </w:style>
  <w:style w:type="numbering" w:customStyle="1" w:styleId="WWOutlineListStyle4">
    <w:name w:val="WW_OutlineListStyle_4"/>
    <w:basedOn w:val="a4"/>
    <w:rsid w:val="00797399"/>
    <w:pPr>
      <w:numPr>
        <w:numId w:val="26"/>
      </w:numPr>
    </w:pPr>
  </w:style>
  <w:style w:type="numbering" w:customStyle="1" w:styleId="WWOutlineListStyle3">
    <w:name w:val="WW_OutlineListStyle_3"/>
    <w:basedOn w:val="a4"/>
    <w:rsid w:val="00797399"/>
    <w:pPr>
      <w:numPr>
        <w:numId w:val="27"/>
      </w:numPr>
    </w:pPr>
  </w:style>
  <w:style w:type="numbering" w:customStyle="1" w:styleId="WWOutlineListStyle2">
    <w:name w:val="WW_OutlineListStyle_2"/>
    <w:basedOn w:val="a4"/>
    <w:rsid w:val="00797399"/>
    <w:pPr>
      <w:numPr>
        <w:numId w:val="28"/>
      </w:numPr>
    </w:pPr>
  </w:style>
  <w:style w:type="numbering" w:customStyle="1" w:styleId="WWOutlineListStyle1">
    <w:name w:val="WW_OutlineListStyle_1"/>
    <w:basedOn w:val="a4"/>
    <w:rsid w:val="00797399"/>
    <w:pPr>
      <w:numPr>
        <w:numId w:val="29"/>
      </w:numPr>
    </w:pPr>
  </w:style>
  <w:style w:type="numbering" w:customStyle="1" w:styleId="WWOutlineListStyle">
    <w:name w:val="WW_OutlineListStyle"/>
    <w:basedOn w:val="a4"/>
    <w:rsid w:val="00797399"/>
    <w:pPr>
      <w:numPr>
        <w:numId w:val="30"/>
      </w:numPr>
    </w:pPr>
  </w:style>
  <w:style w:type="numbering" w:customStyle="1" w:styleId="Outline">
    <w:name w:val="Outline"/>
    <w:basedOn w:val="a4"/>
    <w:rsid w:val="00797399"/>
    <w:pPr>
      <w:numPr>
        <w:numId w:val="31"/>
      </w:numPr>
    </w:pPr>
  </w:style>
  <w:style w:type="numbering" w:customStyle="1" w:styleId="WWNum1">
    <w:name w:val="WWNum1"/>
    <w:basedOn w:val="a4"/>
    <w:rsid w:val="00797399"/>
    <w:pPr>
      <w:numPr>
        <w:numId w:val="32"/>
      </w:numPr>
    </w:pPr>
  </w:style>
  <w:style w:type="numbering" w:customStyle="1" w:styleId="WWNum2">
    <w:name w:val="WWNum2"/>
    <w:basedOn w:val="a4"/>
    <w:rsid w:val="00797399"/>
    <w:pPr>
      <w:numPr>
        <w:numId w:val="33"/>
      </w:numPr>
    </w:pPr>
  </w:style>
  <w:style w:type="numbering" w:customStyle="1" w:styleId="WWNum3">
    <w:name w:val="WWNum3"/>
    <w:basedOn w:val="a4"/>
    <w:rsid w:val="00797399"/>
    <w:pPr>
      <w:numPr>
        <w:numId w:val="34"/>
      </w:numPr>
    </w:pPr>
  </w:style>
  <w:style w:type="numbering" w:customStyle="1" w:styleId="WWNum4">
    <w:name w:val="WWNum4"/>
    <w:basedOn w:val="a4"/>
    <w:rsid w:val="00797399"/>
    <w:pPr>
      <w:numPr>
        <w:numId w:val="35"/>
      </w:numPr>
    </w:pPr>
  </w:style>
  <w:style w:type="numbering" w:customStyle="1" w:styleId="WWNum5">
    <w:name w:val="WWNum5"/>
    <w:basedOn w:val="a4"/>
    <w:rsid w:val="00797399"/>
    <w:pPr>
      <w:numPr>
        <w:numId w:val="36"/>
      </w:numPr>
    </w:pPr>
  </w:style>
  <w:style w:type="numbering" w:customStyle="1" w:styleId="WWNum6">
    <w:name w:val="WWNum6"/>
    <w:basedOn w:val="a4"/>
    <w:rsid w:val="00797399"/>
    <w:pPr>
      <w:numPr>
        <w:numId w:val="37"/>
      </w:numPr>
    </w:pPr>
  </w:style>
  <w:style w:type="numbering" w:customStyle="1" w:styleId="WWNum7">
    <w:name w:val="WWNum7"/>
    <w:basedOn w:val="a4"/>
    <w:rsid w:val="00797399"/>
  </w:style>
  <w:style w:type="numbering" w:customStyle="1" w:styleId="WWNum8">
    <w:name w:val="WWNum8"/>
    <w:basedOn w:val="a4"/>
    <w:rsid w:val="00797399"/>
    <w:pPr>
      <w:numPr>
        <w:numId w:val="38"/>
      </w:numPr>
    </w:pPr>
  </w:style>
  <w:style w:type="numbering" w:customStyle="1" w:styleId="WWNum9">
    <w:name w:val="WWNum9"/>
    <w:basedOn w:val="a4"/>
    <w:rsid w:val="00797399"/>
  </w:style>
  <w:style w:type="numbering" w:customStyle="1" w:styleId="WWNum11">
    <w:name w:val="WWNum11"/>
    <w:basedOn w:val="a4"/>
    <w:rsid w:val="00797399"/>
  </w:style>
  <w:style w:type="numbering" w:customStyle="1" w:styleId="WWNum12">
    <w:name w:val="WWNum12"/>
    <w:basedOn w:val="a4"/>
    <w:rsid w:val="00797399"/>
  </w:style>
  <w:style w:type="numbering" w:customStyle="1" w:styleId="WWNum13">
    <w:name w:val="WWNum13"/>
    <w:basedOn w:val="a4"/>
    <w:rsid w:val="00797399"/>
  </w:style>
  <w:style w:type="numbering" w:customStyle="1" w:styleId="WWNum14">
    <w:name w:val="WWNum14"/>
    <w:basedOn w:val="a4"/>
    <w:rsid w:val="00797399"/>
  </w:style>
  <w:style w:type="numbering" w:customStyle="1" w:styleId="WWNum15">
    <w:name w:val="WWNum15"/>
    <w:basedOn w:val="a4"/>
    <w:rsid w:val="00797399"/>
  </w:style>
  <w:style w:type="numbering" w:customStyle="1" w:styleId="WWNum16">
    <w:name w:val="WWNum16"/>
    <w:basedOn w:val="a4"/>
    <w:rsid w:val="00797399"/>
  </w:style>
  <w:style w:type="numbering" w:customStyle="1" w:styleId="WWNum17">
    <w:name w:val="WWNum17"/>
    <w:basedOn w:val="a4"/>
    <w:rsid w:val="00797399"/>
  </w:style>
  <w:style w:type="numbering" w:customStyle="1" w:styleId="WWNum18">
    <w:name w:val="WWNum18"/>
    <w:basedOn w:val="a4"/>
    <w:rsid w:val="00797399"/>
  </w:style>
  <w:style w:type="numbering" w:customStyle="1" w:styleId="WWNum19">
    <w:name w:val="WWNum19"/>
    <w:basedOn w:val="a4"/>
    <w:rsid w:val="00797399"/>
    <w:pPr>
      <w:numPr>
        <w:numId w:val="39"/>
      </w:numPr>
    </w:pPr>
  </w:style>
  <w:style w:type="numbering" w:customStyle="1" w:styleId="WWNum20">
    <w:name w:val="WWNum20"/>
    <w:basedOn w:val="a4"/>
    <w:rsid w:val="00797399"/>
  </w:style>
  <w:style w:type="numbering" w:customStyle="1" w:styleId="WWNum21">
    <w:name w:val="WWNum21"/>
    <w:basedOn w:val="a4"/>
    <w:rsid w:val="00797399"/>
  </w:style>
  <w:style w:type="numbering" w:customStyle="1" w:styleId="WWNum22">
    <w:name w:val="WWNum22"/>
    <w:basedOn w:val="a4"/>
    <w:rsid w:val="00797399"/>
  </w:style>
  <w:style w:type="numbering" w:customStyle="1" w:styleId="WWNum24">
    <w:name w:val="WWNum24"/>
    <w:basedOn w:val="a4"/>
    <w:rsid w:val="00797399"/>
  </w:style>
  <w:style w:type="numbering" w:customStyle="1" w:styleId="WW8Num31">
    <w:name w:val="WW8Num31"/>
    <w:basedOn w:val="a4"/>
    <w:rsid w:val="00797399"/>
    <w:pPr>
      <w:numPr>
        <w:numId w:val="55"/>
      </w:numPr>
    </w:pPr>
  </w:style>
  <w:style w:type="paragraph" w:customStyle="1" w:styleId="ConsNonformat">
    <w:name w:val="ConsNonformat"/>
    <w:link w:val="ConsNonformat0"/>
    <w:semiHidden/>
    <w:rsid w:val="007C4AF4"/>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Title">
    <w:name w:val="ConsTitle"/>
    <w:semiHidden/>
    <w:rsid w:val="007C4AF4"/>
    <w:pPr>
      <w:widowControl w:val="0"/>
      <w:autoSpaceDE w:val="0"/>
      <w:autoSpaceDN w:val="0"/>
      <w:adjustRightInd w:val="0"/>
    </w:pPr>
    <w:rPr>
      <w:rFonts w:ascii="Arial" w:eastAsia="Times New Roman" w:hAnsi="Arial" w:cs="Arial"/>
      <w:b/>
      <w:bCs/>
      <w:sz w:val="16"/>
      <w:szCs w:val="16"/>
      <w:lang w:eastAsia="ru-RU"/>
    </w:rPr>
  </w:style>
  <w:style w:type="paragraph" w:customStyle="1" w:styleId="afff">
    <w:name w:val="Список маркир"/>
    <w:basedOn w:val="a1"/>
    <w:link w:val="afff0"/>
    <w:semiHidden/>
    <w:rsid w:val="007C4AF4"/>
    <w:pPr>
      <w:suppressAutoHyphens w:val="0"/>
      <w:autoSpaceDN/>
      <w:spacing w:line="360" w:lineRule="auto"/>
      <w:ind w:firstLine="540"/>
      <w:contextualSpacing w:val="0"/>
      <w:textAlignment w:val="auto"/>
    </w:pPr>
    <w:rPr>
      <w:rFonts w:eastAsia="Times New Roman" w:cs="Times New Roman"/>
      <w:kern w:val="0"/>
      <w:sz w:val="24"/>
      <w:lang w:eastAsia="ru-RU" w:bidi="ar-SA"/>
    </w:rPr>
  </w:style>
  <w:style w:type="character" w:customStyle="1" w:styleId="afff0">
    <w:name w:val="Список маркир Знак"/>
    <w:link w:val="afff"/>
    <w:semiHidden/>
    <w:locked/>
    <w:rsid w:val="007C4AF4"/>
    <w:rPr>
      <w:rFonts w:ascii="Times New Roman" w:eastAsia="Times New Roman" w:hAnsi="Times New Roman" w:cs="Times New Roman"/>
      <w:sz w:val="24"/>
      <w:szCs w:val="24"/>
      <w:lang w:eastAsia="ru-RU"/>
    </w:rPr>
  </w:style>
  <w:style w:type="paragraph" w:customStyle="1" w:styleId="a0">
    <w:name w:val="Список нумерованный Знак"/>
    <w:basedOn w:val="a1"/>
    <w:semiHidden/>
    <w:rsid w:val="007C4AF4"/>
    <w:pPr>
      <w:numPr>
        <w:numId w:val="48"/>
      </w:numPr>
      <w:tabs>
        <w:tab w:val="left" w:pos="1260"/>
      </w:tabs>
      <w:suppressAutoHyphens w:val="0"/>
      <w:autoSpaceDN/>
      <w:spacing w:line="360" w:lineRule="auto"/>
      <w:contextualSpacing w:val="0"/>
      <w:textAlignment w:val="auto"/>
    </w:pPr>
    <w:rPr>
      <w:rFonts w:eastAsia="Times New Roman" w:cs="Times New Roman"/>
      <w:kern w:val="0"/>
      <w:sz w:val="24"/>
      <w:lang w:eastAsia="ru-RU" w:bidi="ar-SA"/>
    </w:rPr>
  </w:style>
  <w:style w:type="paragraph" w:customStyle="1" w:styleId="afff1">
    <w:name w:val="Список нумерованный"/>
    <w:basedOn w:val="a1"/>
    <w:semiHidden/>
    <w:rsid w:val="007C4AF4"/>
    <w:pPr>
      <w:tabs>
        <w:tab w:val="num" w:pos="153"/>
        <w:tab w:val="left" w:pos="1260"/>
      </w:tabs>
      <w:suppressAutoHyphens w:val="0"/>
      <w:autoSpaceDN/>
      <w:spacing w:line="360" w:lineRule="auto"/>
      <w:ind w:left="153" w:hanging="153"/>
      <w:contextualSpacing w:val="0"/>
      <w:textAlignment w:val="auto"/>
    </w:pPr>
    <w:rPr>
      <w:rFonts w:eastAsia="Times New Roman" w:cs="Times New Roman"/>
      <w:kern w:val="0"/>
      <w:sz w:val="24"/>
      <w:lang w:eastAsia="ru-RU" w:bidi="ar-SA"/>
    </w:rPr>
  </w:style>
  <w:style w:type="character" w:customStyle="1" w:styleId="ConsNonformat0">
    <w:name w:val="ConsNonformat Знак"/>
    <w:link w:val="ConsNonformat"/>
    <w:semiHidden/>
    <w:locked/>
    <w:rsid w:val="007C4AF4"/>
    <w:rPr>
      <w:rFonts w:ascii="Courier New" w:eastAsia="Times New Roman" w:hAnsi="Courier New" w:cs="Courier New"/>
      <w:sz w:val="20"/>
      <w:szCs w:val="20"/>
      <w:lang w:eastAsia="ru-RU"/>
    </w:rPr>
  </w:style>
  <w:style w:type="paragraph" w:customStyle="1" w:styleId="afff2">
    <w:name w:val="том"/>
    <w:basedOn w:val="ConsNonformat"/>
    <w:semiHidden/>
    <w:rsid w:val="007C4AF4"/>
    <w:pPr>
      <w:widowControl/>
      <w:spacing w:line="360" w:lineRule="auto"/>
      <w:ind w:firstLine="720"/>
      <w:jc w:val="both"/>
    </w:pPr>
    <w:rPr>
      <w:rFonts w:ascii="Times New Roman" w:hAnsi="Times New Roman" w:cs="Times New Roman"/>
      <w:b/>
      <w:sz w:val="28"/>
      <w:szCs w:val="24"/>
    </w:rPr>
  </w:style>
  <w:style w:type="paragraph" w:customStyle="1" w:styleId="111">
    <w:name w:val="Заголовок 1.1"/>
    <w:basedOn w:val="a1"/>
    <w:semiHidden/>
    <w:rsid w:val="007C4AF4"/>
    <w:pPr>
      <w:keepNext/>
      <w:keepLines/>
      <w:suppressAutoHyphens w:val="0"/>
      <w:autoSpaceDN/>
      <w:spacing w:before="40" w:after="40" w:line="360" w:lineRule="auto"/>
      <w:ind w:firstLine="0"/>
      <w:contextualSpacing w:val="0"/>
      <w:jc w:val="center"/>
      <w:textAlignment w:val="auto"/>
    </w:pPr>
    <w:rPr>
      <w:rFonts w:eastAsia="Times New Roman" w:cs="Times New Roman"/>
      <w:b/>
      <w:bCs/>
      <w:kern w:val="0"/>
      <w:lang w:eastAsia="ru-RU" w:bidi="ar-SA"/>
    </w:rPr>
  </w:style>
  <w:style w:type="paragraph" w:customStyle="1" w:styleId="afff3">
    <w:name w:val="Статья"/>
    <w:basedOn w:val="a1"/>
    <w:link w:val="afff4"/>
    <w:semiHidden/>
    <w:rsid w:val="007C4AF4"/>
    <w:pPr>
      <w:suppressAutoHyphens w:val="0"/>
      <w:autoSpaceDN/>
      <w:spacing w:line="360" w:lineRule="auto"/>
      <w:ind w:firstLine="567"/>
      <w:contextualSpacing w:val="0"/>
      <w:jc w:val="left"/>
      <w:textAlignment w:val="auto"/>
    </w:pPr>
    <w:rPr>
      <w:rFonts w:eastAsia="Times New Roman" w:cs="Times New Roman"/>
      <w:kern w:val="0"/>
      <w:sz w:val="24"/>
      <w:lang w:eastAsia="ru-RU" w:bidi="ar-SA"/>
    </w:rPr>
  </w:style>
  <w:style w:type="character" w:customStyle="1" w:styleId="afff4">
    <w:name w:val="Статья Знак"/>
    <w:link w:val="afff3"/>
    <w:semiHidden/>
    <w:locked/>
    <w:rsid w:val="007C4AF4"/>
    <w:rPr>
      <w:rFonts w:ascii="Times New Roman" w:eastAsia="Times New Roman" w:hAnsi="Times New Roman" w:cs="Times New Roman"/>
      <w:sz w:val="24"/>
      <w:szCs w:val="24"/>
      <w:lang w:eastAsia="ru-RU"/>
    </w:rPr>
  </w:style>
  <w:style w:type="paragraph" w:customStyle="1" w:styleId="xl22">
    <w:name w:val="xl22"/>
    <w:basedOn w:val="a1"/>
    <w:semiHidden/>
    <w:rsid w:val="007C4AF4"/>
    <w:pPr>
      <w:suppressAutoHyphens w:val="0"/>
      <w:autoSpaceDN/>
      <w:spacing w:before="100" w:beforeAutospacing="1" w:after="100" w:afterAutospacing="1" w:line="360" w:lineRule="auto"/>
      <w:contextualSpacing w:val="0"/>
      <w:jc w:val="center"/>
      <w:textAlignment w:val="auto"/>
    </w:pPr>
    <w:rPr>
      <w:rFonts w:ascii="Times New Roman CYR" w:eastAsia="Times New Roman" w:hAnsi="Times New Roman CYR" w:cs="Times New Roman CYR"/>
      <w:kern w:val="0"/>
      <w:sz w:val="24"/>
      <w:lang w:eastAsia="ru-RU" w:bidi="ar-SA"/>
    </w:rPr>
  </w:style>
  <w:style w:type="character" w:customStyle="1" w:styleId="120">
    <w:name w:val="Заголовок_12"/>
    <w:semiHidden/>
    <w:rsid w:val="007C4AF4"/>
    <w:rPr>
      <w:b/>
    </w:rPr>
  </w:style>
  <w:style w:type="character" w:customStyle="1" w:styleId="1f9">
    <w:name w:val="Заголовок 1 Знак Знак Знак Знак"/>
    <w:semiHidden/>
    <w:rsid w:val="007C4AF4"/>
    <w:rPr>
      <w:rFonts w:cs="Times New Roman"/>
      <w:bCs/>
      <w:sz w:val="28"/>
      <w:szCs w:val="28"/>
      <w:lang w:val="ru-RU" w:eastAsia="ru-RU" w:bidi="ar-SA"/>
    </w:rPr>
  </w:style>
  <w:style w:type="paragraph" w:customStyle="1" w:styleId="afff5">
    <w:name w:val="Îáû÷íûé"/>
    <w:semiHidden/>
    <w:rsid w:val="007C4AF4"/>
    <w:rPr>
      <w:rFonts w:ascii="Times New Roman" w:eastAsia="Times New Roman" w:hAnsi="Times New Roman" w:cs="Times New Roman"/>
      <w:sz w:val="20"/>
      <w:szCs w:val="20"/>
      <w:lang w:val="en-US" w:eastAsia="ru-RU"/>
    </w:rPr>
  </w:style>
  <w:style w:type="paragraph" w:customStyle="1" w:styleId="afff6">
    <w:name w:val="Заглавие раздела"/>
    <w:basedOn w:val="20"/>
    <w:semiHidden/>
    <w:rsid w:val="007C4AF4"/>
    <w:pPr>
      <w:tabs>
        <w:tab w:val="num" w:pos="555"/>
        <w:tab w:val="num" w:pos="1789"/>
      </w:tabs>
      <w:spacing w:after="240" w:line="360" w:lineRule="auto"/>
      <w:ind w:left="1789" w:hanging="360"/>
      <w:jc w:val="center"/>
    </w:pPr>
    <w:rPr>
      <w:rFonts w:eastAsia="Times New Roman" w:cs="Times New Roman"/>
      <w:i/>
      <w:iCs/>
      <w:kern w:val="0"/>
      <w:sz w:val="24"/>
      <w:szCs w:val="24"/>
      <w:lang w:eastAsia="ru-RU" w:bidi="ar-SA"/>
    </w:rPr>
  </w:style>
  <w:style w:type="paragraph" w:customStyle="1" w:styleId="1fa">
    <w:name w:val="Заголовок_1 Знак"/>
    <w:basedOn w:val="a1"/>
    <w:link w:val="1fb"/>
    <w:semiHidden/>
    <w:rsid w:val="007C4AF4"/>
    <w:pPr>
      <w:suppressAutoHyphens w:val="0"/>
      <w:autoSpaceDN/>
      <w:spacing w:line="360" w:lineRule="auto"/>
      <w:contextualSpacing w:val="0"/>
      <w:jc w:val="center"/>
      <w:textAlignment w:val="auto"/>
    </w:pPr>
    <w:rPr>
      <w:rFonts w:eastAsia="Times New Roman" w:cs="Times New Roman"/>
      <w:b/>
      <w:caps/>
      <w:kern w:val="0"/>
      <w:sz w:val="24"/>
      <w:lang w:eastAsia="ru-RU" w:bidi="ar-SA"/>
    </w:rPr>
  </w:style>
  <w:style w:type="character" w:customStyle="1" w:styleId="1fb">
    <w:name w:val="Заголовок_1 Знак Знак"/>
    <w:link w:val="1fa"/>
    <w:semiHidden/>
    <w:locked/>
    <w:rsid w:val="007C4AF4"/>
    <w:rPr>
      <w:rFonts w:ascii="Times New Roman" w:eastAsia="Times New Roman" w:hAnsi="Times New Roman" w:cs="Times New Roman"/>
      <w:b/>
      <w:caps/>
      <w:sz w:val="24"/>
      <w:szCs w:val="24"/>
      <w:lang w:eastAsia="ru-RU"/>
    </w:rPr>
  </w:style>
  <w:style w:type="paragraph" w:customStyle="1" w:styleId="afff7">
    <w:name w:val="Неразрывный основной текст"/>
    <w:basedOn w:val="a1"/>
    <w:semiHidden/>
    <w:rsid w:val="00F831DE"/>
    <w:pPr>
      <w:keepNext/>
      <w:suppressAutoHyphens w:val="0"/>
      <w:autoSpaceDN/>
      <w:spacing w:after="240" w:line="240" w:lineRule="atLeast"/>
      <w:ind w:left="1080"/>
      <w:contextualSpacing w:val="0"/>
      <w:textAlignment w:val="auto"/>
    </w:pPr>
    <w:rPr>
      <w:rFonts w:ascii="Arial" w:eastAsia="Times New Roman" w:hAnsi="Arial"/>
      <w:spacing w:val="-5"/>
      <w:kern w:val="0"/>
      <w:sz w:val="20"/>
      <w:szCs w:val="20"/>
      <w:lang w:eastAsia="en-US" w:bidi="ar-SA"/>
    </w:rPr>
  </w:style>
  <w:style w:type="paragraph" w:customStyle="1" w:styleId="afff8">
    <w:name w:val="Рисунок"/>
    <w:basedOn w:val="a1"/>
    <w:next w:val="a1"/>
    <w:semiHidden/>
    <w:rsid w:val="007C4AF4"/>
    <w:pPr>
      <w:keepNext/>
      <w:suppressAutoHyphens w:val="0"/>
      <w:autoSpaceDN/>
      <w:spacing w:line="360" w:lineRule="auto"/>
      <w:ind w:left="1080"/>
      <w:contextualSpacing w:val="0"/>
      <w:textAlignment w:val="auto"/>
    </w:pPr>
    <w:rPr>
      <w:rFonts w:ascii="Arial" w:eastAsia="Times New Roman" w:hAnsi="Arial"/>
      <w:spacing w:val="-5"/>
      <w:kern w:val="0"/>
      <w:sz w:val="20"/>
      <w:szCs w:val="20"/>
      <w:lang w:eastAsia="en-US" w:bidi="ar-SA"/>
    </w:rPr>
  </w:style>
  <w:style w:type="paragraph" w:customStyle="1" w:styleId="afff9">
    <w:name w:val="Название части"/>
    <w:basedOn w:val="a1"/>
    <w:semiHidden/>
    <w:rsid w:val="007C4AF4"/>
    <w:pPr>
      <w:shd w:val="solid" w:color="auto" w:fill="auto"/>
      <w:suppressAutoHyphens w:val="0"/>
      <w:autoSpaceDN/>
      <w:spacing w:line="360" w:lineRule="exact"/>
      <w:contextualSpacing w:val="0"/>
      <w:jc w:val="center"/>
      <w:textAlignment w:val="auto"/>
    </w:pPr>
    <w:rPr>
      <w:rFonts w:ascii="Arial" w:eastAsia="Times New Roman" w:hAnsi="Arial"/>
      <w:color w:val="FFFFFF"/>
      <w:spacing w:val="-16"/>
      <w:kern w:val="0"/>
      <w:szCs w:val="26"/>
      <w:lang w:eastAsia="en-US" w:bidi="ar-SA"/>
    </w:rPr>
  </w:style>
  <w:style w:type="paragraph" w:customStyle="1" w:styleId="afffa">
    <w:name w:val="Подзаголовок главы"/>
    <w:basedOn w:val="a1"/>
    <w:semiHidden/>
    <w:rsid w:val="00197DCC"/>
    <w:pPr>
      <w:keepNext/>
      <w:keepLines/>
      <w:suppressAutoHyphens w:val="0"/>
      <w:autoSpaceDN/>
      <w:spacing w:before="60" w:after="120" w:line="340" w:lineRule="atLeast"/>
      <w:contextualSpacing w:val="0"/>
      <w:jc w:val="left"/>
      <w:textAlignment w:val="auto"/>
    </w:pPr>
    <w:rPr>
      <w:rFonts w:ascii="Arial" w:eastAsia="Times New Roman" w:hAnsi="Arial"/>
      <w:spacing w:val="-16"/>
      <w:kern w:val="28"/>
      <w:sz w:val="32"/>
      <w:szCs w:val="32"/>
      <w:lang w:eastAsia="en-US" w:bidi="ar-SA"/>
    </w:rPr>
  </w:style>
  <w:style w:type="paragraph" w:customStyle="1" w:styleId="afffb">
    <w:name w:val="Название предприятия"/>
    <w:basedOn w:val="a1"/>
    <w:semiHidden/>
    <w:rsid w:val="007C4AF4"/>
    <w:pPr>
      <w:keepNext/>
      <w:keepLines/>
      <w:suppressAutoHyphens w:val="0"/>
      <w:autoSpaceDN/>
      <w:spacing w:line="220" w:lineRule="atLeast"/>
      <w:contextualSpacing w:val="0"/>
      <w:textAlignment w:val="auto"/>
    </w:pPr>
    <w:rPr>
      <w:rFonts w:ascii="Arial Black" w:eastAsia="Times New Roman" w:hAnsi="Arial Black" w:cs="Arial Black"/>
      <w:spacing w:val="-25"/>
      <w:kern w:val="28"/>
      <w:sz w:val="32"/>
      <w:szCs w:val="32"/>
      <w:lang w:eastAsia="en-US" w:bidi="ar-SA"/>
    </w:rPr>
  </w:style>
  <w:style w:type="paragraph" w:customStyle="1" w:styleId="11">
    <w:name w:val="Маркированный_1"/>
    <w:basedOn w:val="a1"/>
    <w:link w:val="1fc"/>
    <w:semiHidden/>
    <w:rsid w:val="007C4AF4"/>
    <w:pPr>
      <w:numPr>
        <w:ilvl w:val="1"/>
        <w:numId w:val="40"/>
      </w:numPr>
      <w:tabs>
        <w:tab w:val="clear" w:pos="2149"/>
        <w:tab w:val="left" w:pos="900"/>
      </w:tabs>
      <w:suppressAutoHyphens w:val="0"/>
      <w:autoSpaceDN/>
      <w:spacing w:line="360" w:lineRule="auto"/>
      <w:ind w:left="0" w:firstLine="720"/>
      <w:contextualSpacing w:val="0"/>
      <w:textAlignment w:val="auto"/>
    </w:pPr>
    <w:rPr>
      <w:rFonts w:eastAsia="Times New Roman" w:cs="Times New Roman"/>
      <w:kern w:val="0"/>
      <w:sz w:val="24"/>
      <w:lang w:eastAsia="ru-RU" w:bidi="ar-SA"/>
    </w:rPr>
  </w:style>
  <w:style w:type="character" w:customStyle="1" w:styleId="1fc">
    <w:name w:val="Маркированный_1 Знак"/>
    <w:link w:val="11"/>
    <w:semiHidden/>
    <w:locked/>
    <w:rsid w:val="007C4AF4"/>
    <w:rPr>
      <w:rFonts w:ascii="Times New Roman" w:eastAsia="Times New Roman" w:hAnsi="Times New Roman" w:cs="Times New Roman"/>
      <w:sz w:val="24"/>
      <w:szCs w:val="24"/>
      <w:lang w:eastAsia="ru-RU"/>
    </w:rPr>
  </w:style>
  <w:style w:type="paragraph" w:customStyle="1" w:styleId="afffc">
    <w:name w:val="Текст таблицы"/>
    <w:basedOn w:val="a1"/>
    <w:semiHidden/>
    <w:rsid w:val="007C4AF4"/>
    <w:pPr>
      <w:suppressAutoHyphens w:val="0"/>
      <w:autoSpaceDN/>
      <w:spacing w:before="60" w:line="360" w:lineRule="auto"/>
      <w:contextualSpacing w:val="0"/>
      <w:textAlignment w:val="auto"/>
    </w:pPr>
    <w:rPr>
      <w:rFonts w:ascii="Arial" w:eastAsia="Times New Roman" w:hAnsi="Arial"/>
      <w:spacing w:val="-5"/>
      <w:kern w:val="0"/>
      <w:sz w:val="16"/>
      <w:szCs w:val="16"/>
      <w:lang w:eastAsia="en-US" w:bidi="ar-SA"/>
    </w:rPr>
  </w:style>
  <w:style w:type="paragraph" w:customStyle="1" w:styleId="afffd">
    <w:name w:val="Подчеркнутый"/>
    <w:basedOn w:val="a1"/>
    <w:link w:val="afffe"/>
    <w:semiHidden/>
    <w:rsid w:val="007C4AF4"/>
    <w:pPr>
      <w:suppressAutoHyphens w:val="0"/>
      <w:autoSpaceDN/>
      <w:spacing w:line="360" w:lineRule="auto"/>
      <w:contextualSpacing w:val="0"/>
      <w:textAlignment w:val="auto"/>
    </w:pPr>
    <w:rPr>
      <w:rFonts w:eastAsia="Times New Roman" w:cs="Times New Roman"/>
      <w:kern w:val="0"/>
      <w:sz w:val="24"/>
      <w:u w:val="single"/>
      <w:lang w:eastAsia="ru-RU" w:bidi="ar-SA"/>
    </w:rPr>
  </w:style>
  <w:style w:type="character" w:customStyle="1" w:styleId="afffe">
    <w:name w:val="Подчеркнутый Знак"/>
    <w:link w:val="afffd"/>
    <w:semiHidden/>
    <w:locked/>
    <w:rsid w:val="007C4AF4"/>
    <w:rPr>
      <w:rFonts w:ascii="Times New Roman" w:eastAsia="Times New Roman" w:hAnsi="Times New Roman" w:cs="Times New Roman"/>
      <w:sz w:val="24"/>
      <w:szCs w:val="24"/>
      <w:u w:val="single"/>
      <w:lang w:eastAsia="ru-RU"/>
    </w:rPr>
  </w:style>
  <w:style w:type="paragraph" w:customStyle="1" w:styleId="affff">
    <w:name w:val="Название документа"/>
    <w:basedOn w:val="a1"/>
    <w:semiHidden/>
    <w:rsid w:val="007C4AF4"/>
    <w:pPr>
      <w:keepNext/>
      <w:keepLines/>
      <w:pBdr>
        <w:top w:val="single" w:sz="48" w:space="31" w:color="auto"/>
      </w:pBdr>
      <w:tabs>
        <w:tab w:val="left" w:pos="0"/>
      </w:tabs>
      <w:suppressAutoHyphens w:val="0"/>
      <w:autoSpaceDN/>
      <w:spacing w:before="240" w:after="500" w:line="640" w:lineRule="exact"/>
      <w:contextualSpacing w:val="0"/>
      <w:textAlignment w:val="auto"/>
    </w:pPr>
    <w:rPr>
      <w:rFonts w:ascii="Arial Black" w:eastAsia="Times New Roman" w:hAnsi="Arial Black" w:cs="Arial Black"/>
      <w:b/>
      <w:bCs/>
      <w:spacing w:val="-48"/>
      <w:kern w:val="28"/>
      <w:sz w:val="64"/>
      <w:szCs w:val="64"/>
      <w:lang w:eastAsia="en-US" w:bidi="ar-SA"/>
    </w:rPr>
  </w:style>
  <w:style w:type="paragraph" w:customStyle="1" w:styleId="affff0">
    <w:name w:val="Нижний колонтитул (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1">
    <w:name w:val="Нижний колонтитул (перв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2">
    <w:name w:val="Нижний колонтитул (нечетный)"/>
    <w:basedOn w:val="a1"/>
    <w:semiHidden/>
    <w:rsid w:val="00197DCC"/>
    <w:pPr>
      <w:keepLines/>
      <w:pBdr>
        <w:top w:val="single" w:sz="6" w:space="2" w:color="auto"/>
      </w:pBdr>
      <w:tabs>
        <w:tab w:val="center" w:pos="4320"/>
        <w:tab w:val="right" w:pos="8640"/>
      </w:tabs>
      <w:suppressAutoHyphens w:val="0"/>
      <w:autoSpaceDN/>
      <w:spacing w:before="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3">
    <w:name w:val="Подзаголовок части"/>
    <w:basedOn w:val="a1"/>
    <w:next w:val="a1"/>
    <w:semiHidden/>
    <w:rsid w:val="007C4AF4"/>
    <w:pPr>
      <w:keepNext/>
      <w:suppressAutoHyphens w:val="0"/>
      <w:autoSpaceDN/>
      <w:spacing w:before="360" w:after="120" w:line="360" w:lineRule="auto"/>
      <w:ind w:left="1080"/>
      <w:contextualSpacing w:val="0"/>
      <w:textAlignment w:val="auto"/>
    </w:pPr>
    <w:rPr>
      <w:rFonts w:ascii="Arial" w:eastAsia="Times New Roman" w:hAnsi="Arial"/>
      <w:i/>
      <w:iCs/>
      <w:spacing w:val="-5"/>
      <w:kern w:val="28"/>
      <w:szCs w:val="26"/>
      <w:lang w:eastAsia="en-US" w:bidi="ar-SA"/>
    </w:rPr>
  </w:style>
  <w:style w:type="paragraph" w:customStyle="1" w:styleId="affff4">
    <w:name w:val="Обратный адрес"/>
    <w:basedOn w:val="a1"/>
    <w:semiHidden/>
    <w:rsid w:val="007C4AF4"/>
    <w:pPr>
      <w:keepLines/>
      <w:framePr w:w="5160" w:h="840" w:wrap="notBeside" w:vAnchor="page" w:hAnchor="page" w:x="6121" w:y="915" w:anchorLock="1"/>
      <w:tabs>
        <w:tab w:val="left" w:pos="2160"/>
      </w:tabs>
      <w:suppressAutoHyphens w:val="0"/>
      <w:autoSpaceDN/>
      <w:spacing w:line="160" w:lineRule="atLeast"/>
      <w:contextualSpacing w:val="0"/>
      <w:textAlignment w:val="auto"/>
    </w:pPr>
    <w:rPr>
      <w:rFonts w:ascii="Arial" w:eastAsia="Times New Roman" w:hAnsi="Arial"/>
      <w:kern w:val="0"/>
      <w:sz w:val="14"/>
      <w:szCs w:val="14"/>
      <w:lang w:eastAsia="en-US" w:bidi="ar-SA"/>
    </w:rPr>
  </w:style>
  <w:style w:type="paragraph" w:customStyle="1" w:styleId="affff5">
    <w:name w:val="Название раздела"/>
    <w:basedOn w:val="a1"/>
    <w:next w:val="a1"/>
    <w:semiHidden/>
    <w:rsid w:val="007C4AF4"/>
    <w:pPr>
      <w:pBdr>
        <w:bottom w:val="single" w:sz="6" w:space="2" w:color="auto"/>
      </w:pBdr>
      <w:suppressAutoHyphens w:val="0"/>
      <w:autoSpaceDN/>
      <w:spacing w:before="360" w:after="960" w:line="360" w:lineRule="auto"/>
      <w:contextualSpacing w:val="0"/>
      <w:textAlignment w:val="auto"/>
    </w:pPr>
    <w:rPr>
      <w:rFonts w:ascii="Arial Black" w:eastAsia="Times New Roman" w:hAnsi="Arial Black" w:cs="Arial Black"/>
      <w:spacing w:val="-35"/>
      <w:kern w:val="0"/>
      <w:sz w:val="54"/>
      <w:szCs w:val="54"/>
      <w:lang w:eastAsia="ru-RU" w:bidi="ar-SA"/>
    </w:rPr>
  </w:style>
  <w:style w:type="paragraph" w:customStyle="1" w:styleId="affff6">
    <w:name w:val="Подзаголовок титульного листа"/>
    <w:basedOn w:val="a1"/>
    <w:next w:val="a1"/>
    <w:semiHidden/>
    <w:rsid w:val="007C4AF4"/>
    <w:pPr>
      <w:pBdr>
        <w:top w:val="single" w:sz="6" w:space="24" w:color="auto"/>
      </w:pBdr>
      <w:suppressAutoHyphens w:val="0"/>
      <w:autoSpaceDN/>
      <w:spacing w:line="480" w:lineRule="atLeast"/>
      <w:ind w:left="835" w:right="835"/>
      <w:contextualSpacing w:val="0"/>
      <w:textAlignment w:val="auto"/>
    </w:pPr>
    <w:rPr>
      <w:rFonts w:ascii="Arial" w:eastAsia="Times New Roman" w:hAnsi="Arial"/>
      <w:b/>
      <w:bCs/>
      <w:spacing w:val="-30"/>
      <w:kern w:val="0"/>
      <w:sz w:val="48"/>
      <w:szCs w:val="48"/>
      <w:lang w:eastAsia="ru-RU" w:bidi="ar-SA"/>
    </w:rPr>
  </w:style>
  <w:style w:type="character" w:customStyle="1" w:styleId="affff7">
    <w:name w:val="Надстрочный"/>
    <w:semiHidden/>
    <w:rsid w:val="007C4AF4"/>
    <w:rPr>
      <w:b/>
      <w:vertAlign w:val="superscript"/>
    </w:rPr>
  </w:style>
  <w:style w:type="character" w:customStyle="1" w:styleId="1fd">
    <w:name w:val="Заголовок_1 Знак Знак Знак"/>
    <w:semiHidden/>
    <w:rsid w:val="007C4AF4"/>
    <w:rPr>
      <w:rFonts w:cs="Times New Roman"/>
      <w:b/>
      <w:caps/>
      <w:sz w:val="24"/>
      <w:szCs w:val="24"/>
      <w:lang w:val="ru-RU" w:eastAsia="ru-RU" w:bidi="ar-SA"/>
    </w:rPr>
  </w:style>
  <w:style w:type="paragraph" w:customStyle="1" w:styleId="1fe">
    <w:name w:val="Стиль1"/>
    <w:basedOn w:val="a1"/>
    <w:semiHidden/>
    <w:rsid w:val="007C4AF4"/>
    <w:pPr>
      <w:suppressAutoHyphens w:val="0"/>
      <w:autoSpaceDN/>
      <w:spacing w:line="360" w:lineRule="auto"/>
      <w:ind w:firstLine="540"/>
      <w:contextualSpacing w:val="0"/>
      <w:jc w:val="center"/>
      <w:textAlignment w:val="auto"/>
    </w:pPr>
    <w:rPr>
      <w:rFonts w:eastAsia="Times New Roman" w:cs="Times New Roman"/>
      <w:b/>
      <w:kern w:val="0"/>
      <w:sz w:val="24"/>
      <w:lang w:eastAsia="ru-RU" w:bidi="ar-SA"/>
    </w:rPr>
  </w:style>
  <w:style w:type="paragraph" w:customStyle="1" w:styleId="2f">
    <w:name w:val="Стиль2"/>
    <w:basedOn w:val="a1"/>
    <w:next w:val="1fe"/>
    <w:semiHidden/>
    <w:rsid w:val="007C4AF4"/>
    <w:pPr>
      <w:suppressAutoHyphens w:val="0"/>
      <w:autoSpaceDN/>
      <w:spacing w:line="360" w:lineRule="auto"/>
      <w:ind w:right="-8" w:firstLine="720"/>
      <w:contextualSpacing w:val="0"/>
      <w:jc w:val="center"/>
      <w:textAlignment w:val="auto"/>
    </w:pPr>
    <w:rPr>
      <w:rFonts w:eastAsia="Times New Roman" w:cs="Times New Roman"/>
      <w:b/>
      <w:caps/>
      <w:kern w:val="0"/>
      <w:sz w:val="24"/>
      <w:lang w:eastAsia="ru-RU" w:bidi="ar-SA"/>
    </w:rPr>
  </w:style>
  <w:style w:type="paragraph" w:customStyle="1" w:styleId="1ff">
    <w:name w:val="Заголовок1"/>
    <w:basedOn w:val="a1"/>
    <w:semiHidden/>
    <w:rsid w:val="007C4AF4"/>
    <w:pPr>
      <w:tabs>
        <w:tab w:val="left" w:pos="8460"/>
      </w:tabs>
      <w:suppressAutoHyphens w:val="0"/>
      <w:autoSpaceDN/>
      <w:spacing w:line="360" w:lineRule="auto"/>
      <w:ind w:firstLine="540"/>
      <w:contextualSpacing w:val="0"/>
      <w:jc w:val="center"/>
      <w:textAlignment w:val="auto"/>
    </w:pPr>
    <w:rPr>
      <w:rFonts w:eastAsia="Times New Roman" w:cs="Times New Roman"/>
      <w:caps/>
      <w:kern w:val="0"/>
      <w:sz w:val="24"/>
      <w:lang w:eastAsia="ru-RU" w:bidi="ar-SA"/>
    </w:rPr>
  </w:style>
  <w:style w:type="paragraph" w:customStyle="1" w:styleId="affff8">
    <w:name w:val="База заголовка"/>
    <w:basedOn w:val="a1"/>
    <w:next w:val="a1"/>
    <w:semiHidden/>
    <w:rsid w:val="007C4AF4"/>
    <w:pPr>
      <w:keepNext/>
      <w:keepLines/>
      <w:suppressAutoHyphens w:val="0"/>
      <w:autoSpaceDN/>
      <w:spacing w:before="140" w:line="220" w:lineRule="atLeast"/>
      <w:ind w:left="1080"/>
      <w:contextualSpacing w:val="0"/>
      <w:textAlignment w:val="auto"/>
    </w:pPr>
    <w:rPr>
      <w:rFonts w:ascii="Arial" w:eastAsia="Times New Roman" w:hAnsi="Arial"/>
      <w:spacing w:val="-4"/>
      <w:kern w:val="28"/>
      <w:sz w:val="22"/>
      <w:szCs w:val="22"/>
      <w:lang w:eastAsia="en-US" w:bidi="ar-SA"/>
    </w:rPr>
  </w:style>
  <w:style w:type="paragraph" w:customStyle="1" w:styleId="affff9">
    <w:name w:val="Цитаты"/>
    <w:basedOn w:val="a1"/>
    <w:semiHidden/>
    <w:rsid w:val="007C4AF4"/>
    <w:pPr>
      <w:pBdr>
        <w:top w:val="single" w:sz="12" w:space="12" w:color="FFFFFF"/>
        <w:left w:val="single" w:sz="6" w:space="12" w:color="FFFFFF"/>
        <w:bottom w:val="single" w:sz="6" w:space="12" w:color="FFFFFF"/>
        <w:right w:val="single" w:sz="6" w:space="12" w:color="FFFFFF"/>
      </w:pBdr>
      <w:shd w:val="pct5" w:color="auto" w:fill="auto"/>
      <w:suppressAutoHyphens w:val="0"/>
      <w:autoSpaceDN/>
      <w:spacing w:after="240" w:line="220" w:lineRule="atLeast"/>
      <w:ind w:left="1368" w:right="240"/>
      <w:contextualSpacing w:val="0"/>
      <w:textAlignment w:val="auto"/>
    </w:pPr>
    <w:rPr>
      <w:rFonts w:ascii="Arial Narrow" w:eastAsia="Times New Roman" w:hAnsi="Arial Narrow" w:cs="Arial Narrow"/>
      <w:spacing w:val="-5"/>
      <w:kern w:val="0"/>
      <w:sz w:val="20"/>
      <w:szCs w:val="20"/>
      <w:lang w:eastAsia="en-US" w:bidi="ar-SA"/>
    </w:rPr>
  </w:style>
  <w:style w:type="paragraph" w:customStyle="1" w:styleId="affffa">
    <w:name w:val="Заголовок части"/>
    <w:basedOn w:val="a1"/>
    <w:semiHidden/>
    <w:rsid w:val="007C4AF4"/>
    <w:pPr>
      <w:shd w:val="solid" w:color="auto" w:fill="auto"/>
      <w:suppressAutoHyphens w:val="0"/>
      <w:autoSpaceDN/>
      <w:spacing w:line="660" w:lineRule="exact"/>
      <w:contextualSpacing w:val="0"/>
      <w:jc w:val="center"/>
      <w:textAlignment w:val="auto"/>
    </w:pPr>
    <w:rPr>
      <w:rFonts w:ascii="Arial Black" w:eastAsia="Times New Roman" w:hAnsi="Arial Black" w:cs="Arial Black"/>
      <w:color w:val="FFFFFF"/>
      <w:spacing w:val="-40"/>
      <w:kern w:val="0"/>
      <w:sz w:val="84"/>
      <w:szCs w:val="84"/>
      <w:lang w:eastAsia="en-US" w:bidi="ar-SA"/>
    </w:rPr>
  </w:style>
  <w:style w:type="paragraph" w:customStyle="1" w:styleId="affffb">
    <w:name w:val="Заголовок главы"/>
    <w:basedOn w:val="a1"/>
    <w:semiHidden/>
    <w:rsid w:val="007C4AF4"/>
    <w:pPr>
      <w:suppressAutoHyphens w:val="0"/>
      <w:autoSpaceDN/>
      <w:spacing w:line="360" w:lineRule="auto"/>
      <w:contextualSpacing w:val="0"/>
      <w:jc w:val="center"/>
      <w:textAlignment w:val="auto"/>
    </w:pPr>
    <w:rPr>
      <w:rFonts w:eastAsia="Times New Roman" w:cs="Times New Roman"/>
      <w:caps/>
      <w:kern w:val="0"/>
      <w:sz w:val="24"/>
      <w:lang w:eastAsia="ru-RU" w:bidi="ar-SA"/>
    </w:rPr>
  </w:style>
  <w:style w:type="paragraph" w:customStyle="1" w:styleId="affffc">
    <w:name w:val="База сноски"/>
    <w:basedOn w:val="a1"/>
    <w:semiHidden/>
    <w:rsid w:val="007C4AF4"/>
    <w:pPr>
      <w:keepLines/>
      <w:suppressAutoHyphens w:val="0"/>
      <w:autoSpaceDN/>
      <w:spacing w:line="200" w:lineRule="atLeast"/>
      <w:ind w:left="1080"/>
      <w:contextualSpacing w:val="0"/>
      <w:textAlignment w:val="auto"/>
    </w:pPr>
    <w:rPr>
      <w:rFonts w:ascii="Arial" w:eastAsia="Times New Roman" w:hAnsi="Arial"/>
      <w:spacing w:val="-5"/>
      <w:kern w:val="0"/>
      <w:sz w:val="16"/>
      <w:szCs w:val="16"/>
      <w:lang w:eastAsia="en-US" w:bidi="ar-SA"/>
    </w:rPr>
  </w:style>
  <w:style w:type="paragraph" w:customStyle="1" w:styleId="affffd">
    <w:name w:val="Заголовок титульного листа"/>
    <w:basedOn w:val="affff8"/>
    <w:next w:val="a1"/>
    <w:semiHidden/>
    <w:rsid w:val="007C4AF4"/>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e">
    <w:name w:val="База верхнего колонтитула"/>
    <w:basedOn w:val="a1"/>
    <w:semiHidden/>
    <w:rsid w:val="007C4AF4"/>
    <w:pPr>
      <w:keepLines/>
      <w:tabs>
        <w:tab w:val="center" w:pos="4320"/>
        <w:tab w:val="right" w:pos="8640"/>
      </w:tabs>
      <w:suppressAutoHyphens w:val="0"/>
      <w:autoSpaceDN/>
      <w:spacing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
    <w:name w:val="Верхний колонтитул (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0">
    <w:name w:val="Верхний колонтитул (первый)"/>
    <w:basedOn w:val="a1"/>
    <w:semiHidden/>
    <w:rsid w:val="00197DCC"/>
    <w:pPr>
      <w:keepLines/>
      <w:pBdr>
        <w:top w:val="single" w:sz="6" w:space="2" w:color="auto"/>
      </w:pBdr>
      <w:tabs>
        <w:tab w:val="center" w:pos="4320"/>
        <w:tab w:val="right" w:pos="8640"/>
      </w:tabs>
      <w:suppressAutoHyphens w:val="0"/>
      <w:autoSpaceDN/>
      <w:spacing w:line="190" w:lineRule="atLeast"/>
      <w:ind w:left="1080"/>
      <w:contextualSpacing w:val="0"/>
      <w:jc w:val="right"/>
      <w:textAlignment w:val="auto"/>
    </w:pPr>
    <w:rPr>
      <w:rFonts w:ascii="Arial" w:eastAsia="Times New Roman" w:hAnsi="Arial"/>
      <w:caps/>
      <w:spacing w:val="-5"/>
      <w:kern w:val="0"/>
      <w:sz w:val="15"/>
      <w:szCs w:val="15"/>
      <w:lang w:eastAsia="en-US" w:bidi="ar-SA"/>
    </w:rPr>
  </w:style>
  <w:style w:type="paragraph" w:customStyle="1" w:styleId="afffff1">
    <w:name w:val="Верхний колонтитул (нечетный)"/>
    <w:basedOn w:val="a1"/>
    <w:semiHidden/>
    <w:rsid w:val="00197DCC"/>
    <w:pPr>
      <w:keepLines/>
      <w:pBdr>
        <w:bottom w:val="single" w:sz="6" w:space="1" w:color="auto"/>
      </w:pBdr>
      <w:tabs>
        <w:tab w:val="center" w:pos="4320"/>
        <w:tab w:val="right" w:pos="8640"/>
      </w:tabs>
      <w:suppressAutoHyphens w:val="0"/>
      <w:autoSpaceDN/>
      <w:spacing w:after="600" w:line="190" w:lineRule="atLeast"/>
      <w:ind w:left="1080"/>
      <w:contextualSpacing w:val="0"/>
      <w:textAlignment w:val="auto"/>
    </w:pPr>
    <w:rPr>
      <w:rFonts w:ascii="Arial" w:eastAsia="Times New Roman" w:hAnsi="Arial"/>
      <w:caps/>
      <w:spacing w:val="-5"/>
      <w:kern w:val="0"/>
      <w:sz w:val="15"/>
      <w:szCs w:val="15"/>
      <w:lang w:eastAsia="en-US" w:bidi="ar-SA"/>
    </w:rPr>
  </w:style>
  <w:style w:type="paragraph" w:customStyle="1" w:styleId="afffff2">
    <w:name w:val="База указателя"/>
    <w:basedOn w:val="a1"/>
    <w:semiHidden/>
    <w:rsid w:val="007C4AF4"/>
    <w:pPr>
      <w:suppressAutoHyphens w:val="0"/>
      <w:autoSpaceDN/>
      <w:spacing w:line="240" w:lineRule="atLeast"/>
      <w:ind w:left="360" w:hanging="360"/>
      <w:contextualSpacing w:val="0"/>
      <w:textAlignment w:val="auto"/>
    </w:pPr>
    <w:rPr>
      <w:rFonts w:ascii="Arial" w:eastAsia="Times New Roman" w:hAnsi="Arial"/>
      <w:spacing w:val="-5"/>
      <w:kern w:val="0"/>
      <w:sz w:val="18"/>
      <w:szCs w:val="18"/>
      <w:lang w:eastAsia="en-US" w:bidi="ar-SA"/>
    </w:rPr>
  </w:style>
  <w:style w:type="character" w:customStyle="1" w:styleId="afffff3">
    <w:name w:val="Вступление"/>
    <w:semiHidden/>
    <w:rsid w:val="007C4AF4"/>
    <w:rPr>
      <w:rFonts w:ascii="Arial Black" w:hAnsi="Arial Black"/>
      <w:spacing w:val="-4"/>
      <w:sz w:val="18"/>
    </w:rPr>
  </w:style>
  <w:style w:type="paragraph" w:customStyle="1" w:styleId="afffff4">
    <w:name w:val="Заголовок таблицы"/>
    <w:basedOn w:val="a1"/>
    <w:semiHidden/>
    <w:rsid w:val="007C4AF4"/>
    <w:pPr>
      <w:suppressAutoHyphens w:val="0"/>
      <w:autoSpaceDN/>
      <w:spacing w:before="60" w:line="360" w:lineRule="auto"/>
      <w:contextualSpacing w:val="0"/>
      <w:jc w:val="center"/>
      <w:textAlignment w:val="auto"/>
    </w:pPr>
    <w:rPr>
      <w:rFonts w:ascii="Arial Black" w:eastAsia="Times New Roman" w:hAnsi="Arial Black" w:cs="Arial Black"/>
      <w:spacing w:val="-5"/>
      <w:kern w:val="0"/>
      <w:sz w:val="16"/>
      <w:szCs w:val="16"/>
      <w:lang w:eastAsia="en-US" w:bidi="ar-SA"/>
    </w:rPr>
  </w:style>
  <w:style w:type="character" w:customStyle="1" w:styleId="afffff5">
    <w:name w:val="Девиз"/>
    <w:semiHidden/>
    <w:rsid w:val="007C4AF4"/>
    <w:rPr>
      <w:rFonts w:cs="Times New Roman"/>
      <w:i/>
      <w:iCs/>
      <w:spacing w:val="-6"/>
      <w:sz w:val="24"/>
      <w:szCs w:val="24"/>
      <w:lang w:val="ru-RU" w:eastAsia="x-none"/>
    </w:rPr>
  </w:style>
  <w:style w:type="paragraph" w:customStyle="1" w:styleId="afffff6">
    <w:name w:val="База оглавления"/>
    <w:basedOn w:val="a1"/>
    <w:semiHidden/>
    <w:rsid w:val="007C4AF4"/>
    <w:pPr>
      <w:tabs>
        <w:tab w:val="right" w:leader="dot" w:pos="6480"/>
      </w:tabs>
      <w:suppressAutoHyphens w:val="0"/>
      <w:autoSpaceDN/>
      <w:spacing w:after="240" w:line="240" w:lineRule="atLeast"/>
      <w:contextualSpacing w:val="0"/>
      <w:textAlignment w:val="auto"/>
    </w:pPr>
    <w:rPr>
      <w:rFonts w:ascii="Arial" w:eastAsia="Times New Roman" w:hAnsi="Arial"/>
      <w:spacing w:val="-5"/>
      <w:kern w:val="0"/>
      <w:sz w:val="20"/>
      <w:szCs w:val="20"/>
      <w:lang w:eastAsia="en-US" w:bidi="ar-SA"/>
    </w:rPr>
  </w:style>
  <w:style w:type="paragraph" w:customStyle="1" w:styleId="Caption1">
    <w:name w:val="Caption1"/>
    <w:basedOn w:val="a1"/>
    <w:semiHidden/>
    <w:rsid w:val="007C4AF4"/>
    <w:pPr>
      <w:suppressAutoHyphens w:val="0"/>
      <w:autoSpaceDN/>
      <w:spacing w:line="360" w:lineRule="auto"/>
      <w:ind w:left="1080"/>
      <w:contextualSpacing w:val="0"/>
      <w:textAlignment w:val="auto"/>
    </w:pPr>
    <w:rPr>
      <w:rFonts w:ascii="Arial" w:eastAsia="Times New Roman" w:hAnsi="Arial"/>
      <w:spacing w:val="-5"/>
      <w:kern w:val="0"/>
      <w:sz w:val="20"/>
      <w:szCs w:val="20"/>
      <w:lang w:eastAsia="ru-RU" w:bidi="ar-SA"/>
    </w:rPr>
  </w:style>
  <w:style w:type="character" w:customStyle="1" w:styleId="1ff0">
    <w:name w:val="Знак1"/>
    <w:semiHidden/>
    <w:rsid w:val="007C4AF4"/>
    <w:rPr>
      <w:rFonts w:ascii="Arial" w:hAnsi="Arial" w:cs="Arial"/>
      <w:b/>
      <w:bCs/>
      <w:i/>
      <w:iCs/>
      <w:sz w:val="28"/>
      <w:szCs w:val="28"/>
      <w:lang w:val="ru-RU" w:eastAsia="ru-RU" w:bidi="ar-SA"/>
    </w:rPr>
  </w:style>
  <w:style w:type="paragraph" w:customStyle="1" w:styleId="211">
    <w:name w:val="Основной текст 21"/>
    <w:basedOn w:val="a1"/>
    <w:semiHidden/>
    <w:rsid w:val="007C4AF4"/>
    <w:pPr>
      <w:suppressAutoHyphens w:val="0"/>
      <w:autoSpaceDN/>
      <w:spacing w:line="360" w:lineRule="auto"/>
      <w:ind w:left="426" w:hanging="426"/>
      <w:contextualSpacing w:val="0"/>
      <w:textAlignment w:val="auto"/>
    </w:pPr>
    <w:rPr>
      <w:rFonts w:eastAsia="Times New Roman" w:cs="Times New Roman"/>
      <w:b/>
      <w:kern w:val="0"/>
      <w:sz w:val="28"/>
      <w:szCs w:val="20"/>
      <w:lang w:eastAsia="ru-RU" w:bidi="ar-SA"/>
    </w:rPr>
  </w:style>
  <w:style w:type="paragraph" w:customStyle="1" w:styleId="1ff1">
    <w:name w:val="Цитата1"/>
    <w:basedOn w:val="a1"/>
    <w:semiHidden/>
    <w:rsid w:val="007C4AF4"/>
    <w:pPr>
      <w:suppressAutoHyphens w:val="0"/>
      <w:autoSpaceDN/>
      <w:spacing w:line="360" w:lineRule="auto"/>
      <w:ind w:left="526" w:right="43"/>
      <w:contextualSpacing w:val="0"/>
      <w:textAlignment w:val="auto"/>
    </w:pPr>
    <w:rPr>
      <w:rFonts w:eastAsia="Times New Roman" w:cs="Times New Roman"/>
      <w:kern w:val="0"/>
      <w:sz w:val="28"/>
      <w:szCs w:val="20"/>
      <w:lang w:eastAsia="ru-RU" w:bidi="ar-SA"/>
    </w:rPr>
  </w:style>
  <w:style w:type="paragraph" w:customStyle="1" w:styleId="1ff2">
    <w:name w:val="Нумерованный список1"/>
    <w:basedOn w:val="a1"/>
    <w:semiHidden/>
    <w:rsid w:val="007C4AF4"/>
    <w:pPr>
      <w:suppressAutoHyphens w:val="0"/>
      <w:autoSpaceDN/>
      <w:spacing w:before="100" w:beforeAutospacing="1" w:after="100" w:afterAutospacing="1" w:line="360" w:lineRule="auto"/>
      <w:contextualSpacing w:val="0"/>
      <w:textAlignment w:val="auto"/>
    </w:pPr>
    <w:rPr>
      <w:rFonts w:eastAsia="Times New Roman" w:cs="Times New Roman"/>
      <w:kern w:val="0"/>
      <w:sz w:val="28"/>
      <w:lang w:eastAsia="ru-RU" w:bidi="ar-SA"/>
    </w:rPr>
  </w:style>
  <w:style w:type="character" w:customStyle="1" w:styleId="afffff7">
    <w:name w:val="Знак Знак Знак"/>
    <w:semiHidden/>
    <w:rsid w:val="007C4AF4"/>
    <w:rPr>
      <w:rFonts w:cs="Times New Roman"/>
      <w:sz w:val="24"/>
      <w:szCs w:val="24"/>
      <w:u w:val="single"/>
      <w:lang w:val="ru-RU" w:eastAsia="ru-RU" w:bidi="ar-SA"/>
    </w:rPr>
  </w:style>
  <w:style w:type="character" w:customStyle="1" w:styleId="1ff3">
    <w:name w:val="Заголовок_1"/>
    <w:semiHidden/>
    <w:rsid w:val="007C4AF4"/>
    <w:rPr>
      <w:caps/>
    </w:rPr>
  </w:style>
  <w:style w:type="character" w:customStyle="1" w:styleId="1ff4">
    <w:name w:val="Маркированный_1 Знак Знак"/>
    <w:semiHidden/>
    <w:rsid w:val="007C4AF4"/>
    <w:rPr>
      <w:rFonts w:cs="Times New Roman"/>
      <w:sz w:val="24"/>
      <w:szCs w:val="24"/>
      <w:lang w:val="ru-RU" w:eastAsia="ru-RU" w:bidi="ar-SA"/>
    </w:rPr>
  </w:style>
  <w:style w:type="character" w:customStyle="1" w:styleId="afffff8">
    <w:name w:val="Подчеркнутый Знак Знак"/>
    <w:semiHidden/>
    <w:rsid w:val="007C4AF4"/>
    <w:rPr>
      <w:rFonts w:cs="Times New Roman"/>
      <w:sz w:val="24"/>
      <w:szCs w:val="24"/>
      <w:u w:val="single"/>
      <w:lang w:val="ru-RU" w:eastAsia="ru-RU" w:bidi="ar-SA"/>
    </w:rPr>
  </w:style>
  <w:style w:type="paragraph" w:customStyle="1" w:styleId="1ff5">
    <w:name w:val="текст 1"/>
    <w:basedOn w:val="a1"/>
    <w:next w:val="a1"/>
    <w:semiHidden/>
    <w:rsid w:val="007C4AF4"/>
    <w:pPr>
      <w:suppressAutoHyphens w:val="0"/>
      <w:autoSpaceDN/>
      <w:ind w:firstLine="540"/>
      <w:contextualSpacing w:val="0"/>
      <w:textAlignment w:val="auto"/>
    </w:pPr>
    <w:rPr>
      <w:rFonts w:eastAsia="Times New Roman" w:cs="Times New Roman"/>
      <w:kern w:val="0"/>
      <w:sz w:val="20"/>
      <w:lang w:eastAsia="ru-RU" w:bidi="ar-SA"/>
    </w:rPr>
  </w:style>
  <w:style w:type="paragraph" w:customStyle="1" w:styleId="afffff9">
    <w:name w:val="Заголовок таблици"/>
    <w:basedOn w:val="1ff5"/>
    <w:semiHidden/>
    <w:rsid w:val="007C4AF4"/>
    <w:rPr>
      <w:sz w:val="22"/>
    </w:rPr>
  </w:style>
  <w:style w:type="paragraph" w:customStyle="1" w:styleId="afffffa">
    <w:name w:val="Номер таблици"/>
    <w:basedOn w:val="a1"/>
    <w:next w:val="a1"/>
    <w:semiHidden/>
    <w:rsid w:val="007C4AF4"/>
    <w:pPr>
      <w:suppressAutoHyphens w:val="0"/>
      <w:autoSpaceDN/>
      <w:ind w:firstLine="0"/>
      <w:contextualSpacing w:val="0"/>
      <w:jc w:val="right"/>
      <w:textAlignment w:val="auto"/>
    </w:pPr>
    <w:rPr>
      <w:rFonts w:eastAsia="Times New Roman" w:cs="Times New Roman"/>
      <w:b/>
      <w:kern w:val="0"/>
      <w:sz w:val="20"/>
      <w:lang w:eastAsia="ru-RU" w:bidi="ar-SA"/>
    </w:rPr>
  </w:style>
  <w:style w:type="paragraph" w:customStyle="1" w:styleId="afffffb">
    <w:name w:val="Приложение"/>
    <w:basedOn w:val="a1"/>
    <w:next w:val="a1"/>
    <w:semiHidden/>
    <w:rsid w:val="007C4AF4"/>
    <w:pPr>
      <w:suppressAutoHyphens w:val="0"/>
      <w:autoSpaceDN/>
      <w:ind w:firstLine="0"/>
      <w:contextualSpacing w:val="0"/>
      <w:jc w:val="right"/>
      <w:textAlignment w:val="auto"/>
    </w:pPr>
    <w:rPr>
      <w:rFonts w:eastAsia="Times New Roman" w:cs="Times New Roman"/>
      <w:kern w:val="0"/>
      <w:sz w:val="20"/>
      <w:lang w:eastAsia="ru-RU" w:bidi="ar-SA"/>
    </w:rPr>
  </w:style>
  <w:style w:type="paragraph" w:customStyle="1" w:styleId="afffffc">
    <w:name w:val="Обычный по таблице"/>
    <w:basedOn w:val="a1"/>
    <w:semiHidden/>
    <w:rsid w:val="007C4AF4"/>
    <w:pPr>
      <w:suppressAutoHyphens w:val="0"/>
      <w:autoSpaceDN/>
      <w:ind w:firstLine="0"/>
      <w:contextualSpacing w:val="0"/>
      <w:jc w:val="left"/>
      <w:textAlignment w:val="auto"/>
    </w:pPr>
    <w:rPr>
      <w:rFonts w:eastAsia="Times New Roman" w:cs="Times New Roman"/>
      <w:kern w:val="0"/>
      <w:sz w:val="24"/>
      <w:lang w:eastAsia="ru-RU" w:bidi="ar-SA"/>
    </w:rPr>
  </w:style>
  <w:style w:type="paragraph" w:customStyle="1" w:styleId="font5">
    <w:name w:val="font5"/>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kern w:val="0"/>
      <w:sz w:val="20"/>
      <w:szCs w:val="20"/>
      <w:lang w:eastAsia="ru-RU" w:bidi="ar-SA"/>
    </w:rPr>
  </w:style>
  <w:style w:type="paragraph" w:customStyle="1" w:styleId="font6">
    <w:name w:val="font6"/>
    <w:basedOn w:val="a1"/>
    <w:semiHidden/>
    <w:rsid w:val="007C4AF4"/>
    <w:pP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2"/>
      <w:szCs w:val="22"/>
      <w:lang w:eastAsia="ru-RU" w:bidi="ar-SA"/>
    </w:rPr>
  </w:style>
  <w:style w:type="paragraph" w:customStyle="1" w:styleId="xl24">
    <w:name w:val="xl2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26">
    <w:name w:val="xl2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27">
    <w:name w:val="xl27"/>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28">
    <w:name w:val="xl2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29">
    <w:name w:val="xl29"/>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0">
    <w:name w:val="xl3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1">
    <w:name w:val="xl31"/>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2">
    <w:name w:val="xl3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3">
    <w:name w:val="xl33"/>
    <w:basedOn w:val="a1"/>
    <w:semiHidden/>
    <w:rsid w:val="007C4AF4"/>
    <w:pPr>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4">
    <w:name w:val="xl34"/>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b/>
      <w:bCs/>
      <w:kern w:val="0"/>
      <w:sz w:val="22"/>
      <w:szCs w:val="22"/>
      <w:lang w:eastAsia="ru-RU" w:bidi="ar-SA"/>
    </w:rPr>
  </w:style>
  <w:style w:type="paragraph" w:customStyle="1" w:styleId="xl35">
    <w:name w:val="xl35"/>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6">
    <w:name w:val="xl36"/>
    <w:basedOn w:val="a1"/>
    <w:semiHidden/>
    <w:rsid w:val="007C4AF4"/>
    <w:pPr>
      <w:pBdr>
        <w:top w:val="single" w:sz="4" w:space="0" w:color="auto"/>
        <w:left w:val="single" w:sz="4" w:space="0" w:color="auto"/>
        <w:bottom w:val="single" w:sz="4" w:space="0" w:color="auto"/>
        <w:right w:val="single" w:sz="4" w:space="0" w:color="auto"/>
      </w:pBdr>
      <w:shd w:val="clear" w:color="auto" w:fill="CCFFFF"/>
      <w:suppressAutoHyphens w:val="0"/>
      <w:autoSpaceDN/>
      <w:spacing w:before="100" w:beforeAutospacing="1" w:after="100" w:afterAutospacing="1"/>
      <w:ind w:firstLine="0"/>
      <w:contextualSpacing w:val="0"/>
      <w:jc w:val="center"/>
      <w:textAlignment w:val="auto"/>
    </w:pPr>
    <w:rPr>
      <w:rFonts w:eastAsia="Times New Roman" w:cs="Times New Roman"/>
      <w:kern w:val="0"/>
      <w:sz w:val="22"/>
      <w:szCs w:val="22"/>
      <w:lang w:eastAsia="ru-RU" w:bidi="ar-SA"/>
    </w:rPr>
  </w:style>
  <w:style w:type="paragraph" w:customStyle="1" w:styleId="xl37">
    <w:name w:val="xl3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character" w:customStyle="1" w:styleId="1ff6">
    <w:name w:val="Маркированный_1 Знак Знак Знак"/>
    <w:semiHidden/>
    <w:rsid w:val="007C4AF4"/>
    <w:rPr>
      <w:rFonts w:cs="Times New Roman"/>
      <w:sz w:val="24"/>
      <w:szCs w:val="24"/>
      <w:lang w:val="ru-RU" w:eastAsia="ru-RU" w:bidi="ar-SA"/>
    </w:rPr>
  </w:style>
  <w:style w:type="paragraph" w:customStyle="1" w:styleId="xl38">
    <w:name w:val="xl38"/>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39">
    <w:name w:val="xl39"/>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40">
    <w:name w:val="xl4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1">
    <w:name w:val="xl41"/>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42">
    <w:name w:val="xl42"/>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3">
    <w:name w:val="xl43"/>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4">
    <w:name w:val="xl44"/>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5">
    <w:name w:val="xl45"/>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6">
    <w:name w:val="xl46"/>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7">
    <w:name w:val="xl47"/>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4"/>
      <w:lang w:eastAsia="ru-RU" w:bidi="ar-SA"/>
    </w:rPr>
  </w:style>
  <w:style w:type="paragraph" w:customStyle="1" w:styleId="xl48">
    <w:name w:val="xl48"/>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49">
    <w:name w:val="xl49"/>
    <w:basedOn w:val="a1"/>
    <w:semiHidden/>
    <w:rsid w:val="007C4AF4"/>
    <w:pPr>
      <w:pBdr>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0">
    <w:name w:val="xl50"/>
    <w:basedOn w:val="a1"/>
    <w:semiHidden/>
    <w:rsid w:val="007C4AF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paragraph" w:customStyle="1" w:styleId="xl51">
    <w:name w:val="xl51"/>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paragraph" w:customStyle="1" w:styleId="xl52">
    <w:name w:val="xl52"/>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xl53">
    <w:name w:val="xl53"/>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4">
    <w:name w:val="xl54"/>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center"/>
      <w:textAlignment w:val="auto"/>
    </w:pPr>
    <w:rPr>
      <w:rFonts w:eastAsia="Times New Roman" w:cs="Times New Roman"/>
      <w:b/>
      <w:bCs/>
      <w:color w:val="FF0000"/>
      <w:kern w:val="0"/>
      <w:sz w:val="24"/>
      <w:lang w:eastAsia="ru-RU" w:bidi="ar-SA"/>
    </w:rPr>
  </w:style>
  <w:style w:type="paragraph" w:customStyle="1" w:styleId="xl55">
    <w:name w:val="xl55"/>
    <w:basedOn w:val="a1"/>
    <w:semiHidden/>
    <w:rsid w:val="007C4AF4"/>
    <w:pPr>
      <w:pBdr>
        <w:left w:val="single" w:sz="4" w:space="0" w:color="auto"/>
        <w:right w:val="single" w:sz="4" w:space="0" w:color="auto"/>
      </w:pBdr>
      <w:suppressAutoHyphens w:val="0"/>
      <w:autoSpaceDN/>
      <w:spacing w:before="100" w:beforeAutospacing="1" w:after="100" w:afterAutospacing="1"/>
      <w:ind w:firstLine="0"/>
      <w:contextualSpacing w:val="0"/>
      <w:jc w:val="left"/>
      <w:textAlignment w:val="auto"/>
    </w:pPr>
    <w:rPr>
      <w:rFonts w:eastAsia="Times New Roman" w:cs="Times New Roman"/>
      <w:b/>
      <w:bCs/>
      <w:kern w:val="0"/>
      <w:sz w:val="24"/>
      <w:lang w:eastAsia="ru-RU" w:bidi="ar-SA"/>
    </w:rPr>
  </w:style>
  <w:style w:type="character" w:customStyle="1" w:styleId="afffffd">
    <w:name w:val="Знак Знак Знак Знак"/>
    <w:semiHidden/>
    <w:rsid w:val="007C4AF4"/>
    <w:rPr>
      <w:rFonts w:cs="Times New Roman"/>
      <w:sz w:val="24"/>
      <w:szCs w:val="24"/>
      <w:lang w:val="ru-RU" w:eastAsia="ru-RU" w:bidi="ar-SA"/>
    </w:rPr>
  </w:style>
  <w:style w:type="paragraph" w:customStyle="1" w:styleId="xl23">
    <w:name w:val="xl23"/>
    <w:basedOn w:val="a1"/>
    <w:semiHidden/>
    <w:rsid w:val="007C4AF4"/>
    <w:pPr>
      <w:pBdr>
        <w:left w:val="single" w:sz="8" w:space="0" w:color="auto"/>
        <w:bottom w:val="single" w:sz="8" w:space="0" w:color="auto"/>
        <w:right w:val="single" w:sz="8" w:space="0" w:color="auto"/>
      </w:pBdr>
      <w:suppressAutoHyphens w:val="0"/>
      <w:autoSpaceDN/>
      <w:spacing w:before="100" w:beforeAutospacing="1" w:after="100" w:afterAutospacing="1"/>
      <w:ind w:firstLine="0"/>
      <w:contextualSpacing w:val="0"/>
      <w:jc w:val="center"/>
      <w:textAlignment w:val="auto"/>
    </w:pPr>
    <w:rPr>
      <w:rFonts w:eastAsia="Times New Roman" w:cs="Times New Roman"/>
      <w:kern w:val="0"/>
      <w:sz w:val="24"/>
      <w:lang w:eastAsia="ru-RU" w:bidi="ar-SA"/>
    </w:rPr>
  </w:style>
  <w:style w:type="character" w:customStyle="1" w:styleId="3b">
    <w:name w:val="Знак3 Знак Знак"/>
    <w:semiHidden/>
    <w:rsid w:val="007C4AF4"/>
    <w:rPr>
      <w:rFonts w:cs="Times New Roman"/>
      <w:b/>
      <w:sz w:val="24"/>
      <w:szCs w:val="24"/>
      <w:u w:val="single"/>
      <w:lang w:val="ru-RU" w:eastAsia="ru-RU" w:bidi="ar-SA"/>
    </w:rPr>
  </w:style>
  <w:style w:type="character" w:customStyle="1" w:styleId="afffffe">
    <w:name w:val="Подчеркнутый Знак Знак Знак"/>
    <w:semiHidden/>
    <w:rsid w:val="007C4AF4"/>
    <w:rPr>
      <w:rFonts w:cs="Times New Roman"/>
      <w:sz w:val="24"/>
      <w:szCs w:val="24"/>
      <w:u w:val="single"/>
      <w:lang w:val="ru-RU" w:eastAsia="ru-RU" w:bidi="ar-SA"/>
    </w:rPr>
  </w:style>
  <w:style w:type="character" w:customStyle="1" w:styleId="1ff7">
    <w:name w:val="Маркированный_1 Знак Знак Знак Знак"/>
    <w:semiHidden/>
    <w:rsid w:val="007C4AF4"/>
    <w:rPr>
      <w:rFonts w:cs="Times New Roman"/>
      <w:sz w:val="24"/>
      <w:szCs w:val="24"/>
      <w:lang w:val="ru-RU" w:eastAsia="ru-RU" w:bidi="ar-SA"/>
    </w:rPr>
  </w:style>
  <w:style w:type="character" w:customStyle="1" w:styleId="2f0">
    <w:name w:val="Знак2 Знак Знак"/>
    <w:semiHidden/>
    <w:rsid w:val="007C4AF4"/>
    <w:rPr>
      <w:rFonts w:cs="Times New Roman"/>
      <w:b/>
      <w:bCs/>
      <w:sz w:val="24"/>
      <w:szCs w:val="24"/>
      <w:lang w:val="ru-RU" w:eastAsia="ru-RU" w:bidi="ar-SA"/>
    </w:rPr>
  </w:style>
  <w:style w:type="character" w:customStyle="1" w:styleId="1ff8">
    <w:name w:val="Подчеркнутый Знак Знак1"/>
    <w:semiHidden/>
    <w:rsid w:val="007C4AF4"/>
    <w:rPr>
      <w:rFonts w:cs="Times New Roman"/>
      <w:sz w:val="24"/>
      <w:szCs w:val="24"/>
      <w:u w:val="single"/>
      <w:lang w:val="ru-RU" w:eastAsia="ru-RU" w:bidi="ar-SA"/>
    </w:rPr>
  </w:style>
  <w:style w:type="character" w:customStyle="1" w:styleId="121">
    <w:name w:val="Знак1 Знак Знак2"/>
    <w:semiHidden/>
    <w:rsid w:val="007C4AF4"/>
    <w:rPr>
      <w:rFonts w:cs="Times New Roman"/>
      <w:sz w:val="24"/>
      <w:szCs w:val="24"/>
      <w:lang w:val="ru-RU" w:eastAsia="ru-RU" w:bidi="ar-SA"/>
    </w:rPr>
  </w:style>
  <w:style w:type="character" w:customStyle="1" w:styleId="112">
    <w:name w:val="Маркированный_1 Знак1"/>
    <w:semiHidden/>
    <w:rsid w:val="007C4AF4"/>
    <w:rPr>
      <w:rFonts w:cs="Times New Roman"/>
    </w:rPr>
  </w:style>
  <w:style w:type="paragraph" w:customStyle="1" w:styleId="xl56">
    <w:name w:val="xl56"/>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7">
    <w:name w:val="xl57"/>
    <w:basedOn w:val="a1"/>
    <w:semiHidden/>
    <w:rsid w:val="007C4AF4"/>
    <w:pPr>
      <w:widowControl w:val="0"/>
      <w:pBdr>
        <w:top w:val="single" w:sz="4" w:space="0" w:color="auto"/>
        <w:bottom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i/>
      <w:iCs/>
      <w:kern w:val="0"/>
      <w:sz w:val="22"/>
      <w:szCs w:val="22"/>
      <w:lang w:eastAsia="ru-RU" w:bidi="ar-SA"/>
    </w:rPr>
  </w:style>
  <w:style w:type="paragraph" w:customStyle="1" w:styleId="xl58">
    <w:name w:val="xl58"/>
    <w:basedOn w:val="a1"/>
    <w:semiHidden/>
    <w:rsid w:val="007C4AF4"/>
    <w:pPr>
      <w:widowControl w:val="0"/>
      <w:pBdr>
        <w:top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pPr>
    <w:rPr>
      <w:rFonts w:eastAsia="Times New Roman" w:cs="Times New Roman"/>
      <w:kern w:val="0"/>
      <w:sz w:val="22"/>
      <w:szCs w:val="22"/>
      <w:lang w:eastAsia="ru-RU" w:bidi="ar-SA"/>
    </w:rPr>
  </w:style>
  <w:style w:type="paragraph" w:customStyle="1" w:styleId="xl59">
    <w:name w:val="xl5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0">
    <w:name w:val="xl60"/>
    <w:basedOn w:val="a1"/>
    <w:semiHidden/>
    <w:rsid w:val="007C4AF4"/>
    <w:pPr>
      <w:widowControl w:val="0"/>
      <w:pBdr>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1">
    <w:name w:val="xl61"/>
    <w:basedOn w:val="a1"/>
    <w:semiHidden/>
    <w:rsid w:val="007C4AF4"/>
    <w:pPr>
      <w:widowControl w:val="0"/>
      <w:pBdr>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2">
    <w:name w:val="xl62"/>
    <w:basedOn w:val="a1"/>
    <w:semiHidden/>
    <w:rsid w:val="007C4AF4"/>
    <w:pPr>
      <w:widowControl w:val="0"/>
      <w:pBdr>
        <w:left w:val="single" w:sz="4" w:space="0" w:color="auto"/>
        <w:bottom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3">
    <w:name w:val="xl63"/>
    <w:basedOn w:val="a1"/>
    <w:semiHidden/>
    <w:rsid w:val="007C4AF4"/>
    <w:pPr>
      <w:widowControl w:val="0"/>
      <w:pBdr>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4">
    <w:name w:val="xl64"/>
    <w:basedOn w:val="a1"/>
    <w:semiHidden/>
    <w:rsid w:val="007C4AF4"/>
    <w:pPr>
      <w:widowControl w:val="0"/>
      <w:pBdr>
        <w:top w:val="single" w:sz="4" w:space="0" w:color="auto"/>
        <w:left w:val="single" w:sz="4" w:space="0" w:color="auto"/>
        <w:bottom w:val="single" w:sz="4" w:space="0" w:color="auto"/>
        <w:right w:val="single" w:sz="4" w:space="0" w:color="auto"/>
      </w:pBdr>
      <w:shd w:val="clear" w:color="auto" w:fill="FF0000"/>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65">
    <w:name w:val="xl65"/>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6">
    <w:name w:val="xl66"/>
    <w:basedOn w:val="a1"/>
    <w:semiHidden/>
    <w:rsid w:val="007C4AF4"/>
    <w:pPr>
      <w:widowControl w:val="0"/>
      <w:pBdr>
        <w:top w:val="single" w:sz="4" w:space="0" w:color="auto"/>
        <w:left w:val="single" w:sz="4" w:space="0" w:color="auto"/>
        <w:bottom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kern w:val="0"/>
      <w:sz w:val="16"/>
      <w:szCs w:val="16"/>
      <w:lang w:eastAsia="ru-RU" w:bidi="ar-SA"/>
    </w:rPr>
  </w:style>
  <w:style w:type="paragraph" w:customStyle="1" w:styleId="xl67">
    <w:name w:val="xl67"/>
    <w:basedOn w:val="a1"/>
    <w:semiHidden/>
    <w:rsid w:val="007C4AF4"/>
    <w:pPr>
      <w:widowControl w:val="0"/>
      <w:pBdr>
        <w:top w:val="single" w:sz="4" w:space="0" w:color="auto"/>
        <w:lef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8">
    <w:name w:val="xl68"/>
    <w:basedOn w:val="a1"/>
    <w:semiHidden/>
    <w:rsid w:val="007C4AF4"/>
    <w:pPr>
      <w:widowControl w:val="0"/>
      <w:pBdr>
        <w:top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69">
    <w:name w:val="xl69"/>
    <w:basedOn w:val="a1"/>
    <w:semiHidden/>
    <w:rsid w:val="007C4AF4"/>
    <w:pPr>
      <w:widowControl w:val="0"/>
      <w:pBdr>
        <w:top w:val="single" w:sz="4" w:space="0" w:color="auto"/>
        <w:right w:val="single" w:sz="4" w:space="0" w:color="auto"/>
      </w:pBdr>
      <w:suppressAutoHyphens w:val="0"/>
      <w:autoSpaceDN/>
      <w:adjustRightInd w:val="0"/>
      <w:spacing w:before="100" w:beforeAutospacing="1" w:after="100" w:afterAutospacing="1"/>
      <w:ind w:firstLine="0"/>
      <w:contextualSpacing w:val="0"/>
      <w:jc w:val="center"/>
      <w:textAlignment w:val="center"/>
    </w:pPr>
    <w:rPr>
      <w:rFonts w:eastAsia="Times New Roman" w:cs="Times New Roman"/>
      <w:b/>
      <w:bCs/>
      <w:kern w:val="0"/>
      <w:sz w:val="22"/>
      <w:szCs w:val="22"/>
      <w:u w:val="single"/>
      <w:lang w:eastAsia="ru-RU" w:bidi="ar-SA"/>
    </w:rPr>
  </w:style>
  <w:style w:type="paragraph" w:customStyle="1" w:styleId="xl70">
    <w:name w:val="xl70"/>
    <w:basedOn w:val="a1"/>
    <w:semiHidden/>
    <w:rsid w:val="007C4AF4"/>
    <w:pPr>
      <w:widowControl w:val="0"/>
      <w:pBdr>
        <w:top w:val="single" w:sz="4" w:space="0" w:color="auto"/>
        <w:left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1">
    <w:name w:val="xl71"/>
    <w:basedOn w:val="a1"/>
    <w:semiHidden/>
    <w:rsid w:val="007C4AF4"/>
    <w:pPr>
      <w:widowControl w:val="0"/>
      <w:pBdr>
        <w:top w:val="single" w:sz="4" w:space="0" w:color="auto"/>
        <w:bottom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2">
    <w:name w:val="xl72"/>
    <w:basedOn w:val="a1"/>
    <w:semiHidden/>
    <w:rsid w:val="007C4AF4"/>
    <w:pPr>
      <w:widowControl w:val="0"/>
      <w:pBdr>
        <w:top w:val="single" w:sz="4" w:space="0" w:color="auto"/>
        <w:bottom w:val="single" w:sz="4" w:space="0" w:color="auto"/>
        <w:right w:val="single" w:sz="4" w:space="0" w:color="auto"/>
      </w:pBdr>
      <w:shd w:val="clear" w:color="auto" w:fill="FFFF99"/>
      <w:suppressAutoHyphens w:val="0"/>
      <w:autoSpaceDN/>
      <w:adjustRightInd w:val="0"/>
      <w:spacing w:before="100" w:beforeAutospacing="1" w:after="100" w:afterAutospacing="1"/>
      <w:ind w:firstLine="0"/>
      <w:contextualSpacing w:val="0"/>
      <w:jc w:val="left"/>
    </w:pPr>
    <w:rPr>
      <w:rFonts w:eastAsia="Times New Roman" w:cs="Times New Roman"/>
      <w:kern w:val="0"/>
      <w:sz w:val="22"/>
      <w:szCs w:val="22"/>
      <w:lang w:eastAsia="ru-RU" w:bidi="ar-SA"/>
    </w:rPr>
  </w:style>
  <w:style w:type="paragraph" w:customStyle="1" w:styleId="xl73">
    <w:name w:val="xl73"/>
    <w:basedOn w:val="a1"/>
    <w:semiHidden/>
    <w:rsid w:val="007C4AF4"/>
    <w:pPr>
      <w:pBdr>
        <w:top w:val="single" w:sz="4" w:space="0" w:color="auto"/>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2"/>
      <w:szCs w:val="22"/>
      <w:lang w:eastAsia="ru-RU" w:bidi="ar-SA"/>
    </w:rPr>
  </w:style>
  <w:style w:type="paragraph" w:customStyle="1" w:styleId="xl74">
    <w:name w:val="xl74"/>
    <w:basedOn w:val="a1"/>
    <w:semiHidden/>
    <w:rsid w:val="007C4AF4"/>
    <w:pPr>
      <w:pBdr>
        <w:left w:val="single" w:sz="4" w:space="0" w:color="auto"/>
        <w:bottom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kern w:val="0"/>
      <w:sz w:val="22"/>
      <w:szCs w:val="22"/>
      <w:lang w:eastAsia="ru-RU" w:bidi="ar-SA"/>
    </w:rPr>
  </w:style>
  <w:style w:type="paragraph" w:customStyle="1" w:styleId="xl75">
    <w:name w:val="xl75"/>
    <w:basedOn w:val="a1"/>
    <w:semiHidden/>
    <w:rsid w:val="007C4AF4"/>
    <w:pPr>
      <w:pBdr>
        <w:top w:val="single" w:sz="4" w:space="0" w:color="auto"/>
        <w:bottom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paragraph" w:customStyle="1" w:styleId="xl76">
    <w:name w:val="xl76"/>
    <w:basedOn w:val="a1"/>
    <w:semiHidden/>
    <w:rsid w:val="007C4AF4"/>
    <w:pPr>
      <w:pBdr>
        <w:top w:val="single" w:sz="4" w:space="0" w:color="auto"/>
        <w:bottom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kern w:val="0"/>
      <w:sz w:val="24"/>
      <w:lang w:eastAsia="ru-RU" w:bidi="ar-SA"/>
    </w:rPr>
  </w:style>
  <w:style w:type="character" w:customStyle="1" w:styleId="1ff9">
    <w:name w:val="Заголовок_1 Знак Знак Знак Знак"/>
    <w:semiHidden/>
    <w:rsid w:val="007C4AF4"/>
    <w:rPr>
      <w:rFonts w:cs="Times New Roman"/>
      <w:b/>
      <w:caps/>
      <w:sz w:val="24"/>
      <w:szCs w:val="24"/>
      <w:lang w:val="ru-RU" w:eastAsia="ru-RU" w:bidi="ar-SA"/>
    </w:rPr>
  </w:style>
  <w:style w:type="paragraph" w:customStyle="1" w:styleId="12">
    <w:name w:val="Таблица 1 + Обычный"/>
    <w:basedOn w:val="a1"/>
    <w:autoRedefine/>
    <w:semiHidden/>
    <w:rsid w:val="007C4AF4"/>
    <w:pPr>
      <w:numPr>
        <w:numId w:val="46"/>
      </w:numPr>
      <w:suppressAutoHyphens w:val="0"/>
      <w:autoSpaceDN/>
      <w:spacing w:line="360" w:lineRule="auto"/>
      <w:contextualSpacing w:val="0"/>
      <w:jc w:val="right"/>
      <w:textAlignment w:val="auto"/>
    </w:pPr>
    <w:rPr>
      <w:rFonts w:eastAsia="Times New Roman" w:cs="Times New Roman"/>
      <w:kern w:val="0"/>
      <w:sz w:val="24"/>
      <w:lang w:eastAsia="ru-RU" w:bidi="ar-SA"/>
    </w:rPr>
  </w:style>
  <w:style w:type="paragraph" w:customStyle="1" w:styleId="affffff">
    <w:name w:val="Заголовок таблицы + Обычный"/>
    <w:basedOn w:val="a1"/>
    <w:link w:val="affffff0"/>
    <w:autoRedefine/>
    <w:semiHidden/>
    <w:rsid w:val="007C4AF4"/>
    <w:pPr>
      <w:suppressAutoHyphens w:val="0"/>
      <w:autoSpaceDN/>
      <w:spacing w:line="360" w:lineRule="auto"/>
      <w:ind w:firstLine="720"/>
      <w:contextualSpacing w:val="0"/>
      <w:jc w:val="center"/>
      <w:textAlignment w:val="auto"/>
    </w:pPr>
    <w:rPr>
      <w:rFonts w:eastAsia="Times New Roman" w:cs="Times New Roman"/>
      <w:kern w:val="0"/>
      <w:sz w:val="24"/>
      <w:u w:val="single"/>
      <w:lang w:eastAsia="ru-RU" w:bidi="ar-SA"/>
    </w:rPr>
  </w:style>
  <w:style w:type="character" w:customStyle="1" w:styleId="3c">
    <w:name w:val="Знак3 Знак Знак Знак"/>
    <w:semiHidden/>
    <w:rsid w:val="007C4AF4"/>
    <w:rPr>
      <w:rFonts w:cs="Times New Roman"/>
      <w:b/>
      <w:sz w:val="24"/>
      <w:szCs w:val="24"/>
      <w:u w:val="single"/>
      <w:lang w:val="ru-RU" w:eastAsia="ru-RU" w:bidi="ar-SA"/>
    </w:rPr>
  </w:style>
  <w:style w:type="paragraph" w:customStyle="1" w:styleId="1">
    <w:name w:val="Рисунок 1 + Обычный"/>
    <w:basedOn w:val="12"/>
    <w:autoRedefine/>
    <w:semiHidden/>
    <w:rsid w:val="007C4AF4"/>
    <w:pPr>
      <w:numPr>
        <w:numId w:val="45"/>
      </w:numPr>
    </w:pPr>
    <w:rPr>
      <w:lang w:val="en-US"/>
    </w:rPr>
  </w:style>
  <w:style w:type="character" w:customStyle="1" w:styleId="affffff0">
    <w:name w:val="Заголовок таблицы + Обычный Знак"/>
    <w:link w:val="affffff"/>
    <w:semiHidden/>
    <w:locked/>
    <w:rsid w:val="007C4AF4"/>
    <w:rPr>
      <w:rFonts w:ascii="Times New Roman" w:eastAsia="Times New Roman" w:hAnsi="Times New Roman" w:cs="Times New Roman"/>
      <w:sz w:val="24"/>
      <w:szCs w:val="24"/>
      <w:u w:val="single"/>
      <w:lang w:eastAsia="ru-RU"/>
    </w:rPr>
  </w:style>
  <w:style w:type="character" w:customStyle="1" w:styleId="affffff1">
    <w:name w:val="Обычный в таблице Знак Знак"/>
    <w:semiHidden/>
    <w:rsid w:val="007C4AF4"/>
    <w:rPr>
      <w:rFonts w:cs="Times New Roman"/>
      <w:sz w:val="24"/>
      <w:szCs w:val="24"/>
      <w:lang w:val="ru-RU" w:eastAsia="ru-RU" w:bidi="ar-SA"/>
    </w:rPr>
  </w:style>
  <w:style w:type="character" w:customStyle="1" w:styleId="affffff2">
    <w:name w:val="Подчеркнутый Знак Знак Знак Знак"/>
    <w:semiHidden/>
    <w:rsid w:val="007C4AF4"/>
    <w:rPr>
      <w:rFonts w:cs="Times New Roman"/>
      <w:sz w:val="24"/>
      <w:szCs w:val="24"/>
      <w:u w:val="single"/>
      <w:lang w:val="ru-RU" w:eastAsia="ru-RU" w:bidi="ar-SA"/>
    </w:rPr>
  </w:style>
  <w:style w:type="character" w:customStyle="1" w:styleId="2f1">
    <w:name w:val="Знак2 Знак Знак Знак"/>
    <w:semiHidden/>
    <w:rsid w:val="007C4AF4"/>
    <w:rPr>
      <w:rFonts w:cs="Times New Roman"/>
      <w:b/>
      <w:bCs/>
      <w:sz w:val="24"/>
      <w:szCs w:val="24"/>
      <w:lang w:val="ru-RU" w:eastAsia="ru-RU" w:bidi="ar-SA"/>
    </w:rPr>
  </w:style>
  <w:style w:type="character" w:customStyle="1" w:styleId="1ffa">
    <w:name w:val="Знак1 Знак Знак Знак"/>
    <w:semiHidden/>
    <w:rsid w:val="007C4AF4"/>
    <w:rPr>
      <w:rFonts w:cs="Times New Roman"/>
      <w:sz w:val="24"/>
      <w:szCs w:val="24"/>
      <w:lang w:val="ru-RU" w:eastAsia="ru-RU" w:bidi="ar-SA"/>
    </w:rPr>
  </w:style>
  <w:style w:type="character" w:customStyle="1" w:styleId="1ffb">
    <w:name w:val="Заголовок_1 Знак Знак Знак Знак Знак"/>
    <w:semiHidden/>
    <w:rsid w:val="007C4AF4"/>
    <w:rPr>
      <w:rFonts w:cs="Times New Roman"/>
      <w:b/>
      <w:caps/>
      <w:sz w:val="24"/>
      <w:szCs w:val="24"/>
      <w:lang w:val="ru-RU" w:eastAsia="ru-RU" w:bidi="ar-SA"/>
    </w:rPr>
  </w:style>
  <w:style w:type="paragraph" w:customStyle="1" w:styleId="xl77">
    <w:name w:val="xl77"/>
    <w:basedOn w:val="a1"/>
    <w:semiHidden/>
    <w:rsid w:val="007C4AF4"/>
    <w:pPr>
      <w:pBdr>
        <w:top w:val="single" w:sz="4" w:space="0" w:color="auto"/>
        <w:lef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8">
    <w:name w:val="xl78"/>
    <w:basedOn w:val="a1"/>
    <w:semiHidden/>
    <w:rsid w:val="007C4AF4"/>
    <w:pPr>
      <w:pBdr>
        <w:top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79">
    <w:name w:val="xl79"/>
    <w:basedOn w:val="a1"/>
    <w:semiHidden/>
    <w:rsid w:val="007C4AF4"/>
    <w:pPr>
      <w:pBdr>
        <w:top w:val="single" w:sz="4" w:space="0" w:color="auto"/>
        <w:right w:val="single" w:sz="4" w:space="0" w:color="auto"/>
      </w:pBdr>
      <w:suppressAutoHyphens w:val="0"/>
      <w:autoSpaceDN/>
      <w:spacing w:before="100" w:beforeAutospacing="1" w:after="100" w:afterAutospacing="1"/>
      <w:ind w:firstLine="0"/>
      <w:contextualSpacing w:val="0"/>
      <w:jc w:val="center"/>
      <w:textAlignment w:val="center"/>
    </w:pPr>
    <w:rPr>
      <w:rFonts w:eastAsia="Times New Roman" w:cs="Times New Roman"/>
      <w:b/>
      <w:bCs/>
      <w:kern w:val="0"/>
      <w:sz w:val="24"/>
      <w:lang w:eastAsia="ru-RU" w:bidi="ar-SA"/>
    </w:rPr>
  </w:style>
  <w:style w:type="paragraph" w:customStyle="1" w:styleId="xl80">
    <w:name w:val="xl80"/>
    <w:basedOn w:val="a1"/>
    <w:semiHidden/>
    <w:rsid w:val="007C4AF4"/>
    <w:pPr>
      <w:pBdr>
        <w:top w:val="single" w:sz="4" w:space="0" w:color="auto"/>
        <w:left w:val="single" w:sz="4" w:space="0" w:color="auto"/>
        <w:right w:val="single" w:sz="4" w:space="0" w:color="auto"/>
      </w:pBdr>
      <w:suppressAutoHyphens w:val="0"/>
      <w:autoSpaceDN/>
      <w:spacing w:before="100" w:beforeAutospacing="1" w:after="100" w:afterAutospacing="1"/>
      <w:ind w:firstLine="0"/>
      <w:contextualSpacing w:val="0"/>
      <w:jc w:val="left"/>
      <w:textAlignment w:val="center"/>
    </w:pPr>
    <w:rPr>
      <w:rFonts w:eastAsia="Times New Roman" w:cs="Times New Roman"/>
      <w:b/>
      <w:bCs/>
      <w:kern w:val="0"/>
      <w:sz w:val="24"/>
      <w:lang w:eastAsia="ru-RU" w:bidi="ar-SA"/>
    </w:rPr>
  </w:style>
  <w:style w:type="paragraph" w:customStyle="1" w:styleId="affffff3">
    <w:name w:val="В таблице"/>
    <w:basedOn w:val="a1"/>
    <w:semiHidden/>
    <w:rsid w:val="007C4AF4"/>
    <w:pPr>
      <w:suppressAutoHyphens w:val="0"/>
      <w:autoSpaceDN/>
      <w:spacing w:line="360" w:lineRule="auto"/>
      <w:ind w:firstLine="0"/>
      <w:contextualSpacing w:val="0"/>
      <w:jc w:val="center"/>
      <w:textAlignment w:val="auto"/>
    </w:pPr>
    <w:rPr>
      <w:rFonts w:eastAsia="Times New Roman" w:cs="Times New Roman"/>
      <w:kern w:val="0"/>
      <w:sz w:val="24"/>
      <w:lang w:eastAsia="ru-RU" w:bidi="ar-SA"/>
    </w:rPr>
  </w:style>
  <w:style w:type="paragraph" w:customStyle="1" w:styleId="affffff4">
    <w:name w:val="_Обычный"/>
    <w:basedOn w:val="a1"/>
    <w:semiHidden/>
    <w:rsid w:val="007C4AF4"/>
    <w:pPr>
      <w:suppressAutoHyphens w:val="0"/>
      <w:autoSpaceDN/>
      <w:spacing w:line="360" w:lineRule="auto"/>
      <w:contextualSpacing w:val="0"/>
      <w:textAlignment w:val="auto"/>
    </w:pPr>
    <w:rPr>
      <w:rFonts w:eastAsia="Times New Roman" w:cs="Times New Roman"/>
      <w:kern w:val="0"/>
      <w:sz w:val="24"/>
      <w:lang w:eastAsia="ru-RU" w:bidi="ar-SA"/>
    </w:rPr>
  </w:style>
  <w:style w:type="character" w:customStyle="1" w:styleId="1110">
    <w:name w:val="Знак Знак111"/>
    <w:semiHidden/>
    <w:rsid w:val="007C4AF4"/>
    <w:rPr>
      <w:rFonts w:cs="Times New Roman"/>
      <w:sz w:val="24"/>
      <w:szCs w:val="24"/>
      <w:u w:val="single"/>
      <w:lang w:val="ru-RU" w:eastAsia="ru-RU"/>
    </w:rPr>
  </w:style>
  <w:style w:type="character" w:customStyle="1" w:styleId="113">
    <w:name w:val="Знак1 Знак Знак Знак1"/>
    <w:semiHidden/>
    <w:rsid w:val="007C4AF4"/>
    <w:rPr>
      <w:rFonts w:cs="Times New Roman"/>
      <w:sz w:val="24"/>
      <w:szCs w:val="24"/>
      <w:lang w:val="ru-RU" w:eastAsia="ru-RU"/>
    </w:rPr>
  </w:style>
  <w:style w:type="table" w:customStyle="1" w:styleId="LightList1">
    <w:name w:val="Light List1"/>
    <w:rsid w:val="007C4AF4"/>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numbering" w:customStyle="1" w:styleId="1ai2">
    <w:name w:val="1 / a / i2"/>
    <w:rsid w:val="007C4AF4"/>
    <w:pPr>
      <w:numPr>
        <w:numId w:val="41"/>
      </w:numPr>
    </w:pPr>
  </w:style>
  <w:style w:type="numbering" w:customStyle="1" w:styleId="ArticleSection">
    <w:name w:val="Article / Section"/>
    <w:rsid w:val="007C4AF4"/>
    <w:pPr>
      <w:numPr>
        <w:numId w:val="47"/>
      </w:numPr>
    </w:pPr>
  </w:style>
  <w:style w:type="numbering" w:customStyle="1" w:styleId="2">
    <w:name w:val="Статья / Раздел2"/>
    <w:rsid w:val="007C4AF4"/>
    <w:pPr>
      <w:numPr>
        <w:numId w:val="42"/>
      </w:numPr>
    </w:pPr>
  </w:style>
  <w:style w:type="numbering" w:customStyle="1" w:styleId="10">
    <w:name w:val="Статья / Раздел1"/>
    <w:rsid w:val="007C4AF4"/>
    <w:pPr>
      <w:numPr>
        <w:numId w:val="44"/>
      </w:numPr>
    </w:pPr>
  </w:style>
  <w:style w:type="numbering" w:customStyle="1" w:styleId="1ai1">
    <w:name w:val="1 / a / i1"/>
    <w:rsid w:val="007C4AF4"/>
    <w:pPr>
      <w:numPr>
        <w:numId w:val="43"/>
      </w:numPr>
    </w:pPr>
  </w:style>
  <w:style w:type="paragraph" w:styleId="affffff5">
    <w:name w:val="footer"/>
    <w:basedOn w:val="a1"/>
    <w:link w:val="affffff6"/>
    <w:uiPriority w:val="99"/>
    <w:unhideWhenUsed/>
    <w:rsid w:val="001F5AAB"/>
    <w:pPr>
      <w:tabs>
        <w:tab w:val="center" w:pos="4677"/>
        <w:tab w:val="right" w:pos="9355"/>
      </w:tabs>
    </w:pPr>
    <w:rPr>
      <w:rFonts w:cs="Mangal"/>
    </w:rPr>
  </w:style>
  <w:style w:type="character" w:customStyle="1" w:styleId="affffff6">
    <w:name w:val="Нижний колонтитул Знак"/>
    <w:basedOn w:val="a2"/>
    <w:link w:val="affffff5"/>
    <w:uiPriority w:val="99"/>
    <w:rsid w:val="001F5AAB"/>
    <w:rPr>
      <w:rFonts w:ascii="Times New Roman" w:eastAsia="NSimSun" w:hAnsi="Times New Roman" w:cs="Mangal"/>
      <w:kern w:val="3"/>
      <w:sz w:val="26"/>
      <w:szCs w:val="24"/>
      <w:lang w:eastAsia="zh-CN" w:bidi="hi-IN"/>
    </w:rPr>
  </w:style>
  <w:style w:type="paragraph" w:styleId="affffff7">
    <w:name w:val="Body Text"/>
    <w:basedOn w:val="a1"/>
    <w:link w:val="affffff8"/>
    <w:semiHidden/>
    <w:rsid w:val="00E8429B"/>
    <w:pPr>
      <w:suppressAutoHyphens w:val="0"/>
      <w:autoSpaceDN/>
      <w:spacing w:after="120"/>
      <w:contextualSpacing w:val="0"/>
      <w:textAlignment w:val="auto"/>
    </w:pPr>
    <w:rPr>
      <w:rFonts w:ascii="Arial Narrow" w:eastAsia="Arial Narrow" w:hAnsi="Arial Narrow" w:cs="Arial Narrow"/>
      <w:kern w:val="0"/>
      <w:szCs w:val="22"/>
      <w:lang w:eastAsia="en-US" w:bidi="ar-SA"/>
    </w:rPr>
  </w:style>
  <w:style w:type="character" w:customStyle="1" w:styleId="affffff8">
    <w:name w:val="Основной текст Знак"/>
    <w:basedOn w:val="a2"/>
    <w:link w:val="affffff7"/>
    <w:semiHidden/>
    <w:rsid w:val="00E8429B"/>
    <w:rPr>
      <w:rFonts w:ascii="Arial Narrow" w:eastAsia="Arial Narrow" w:hAnsi="Arial Narrow" w:cs="Arial Narrow"/>
      <w:sz w:val="26"/>
    </w:rPr>
  </w:style>
  <w:style w:type="paragraph" w:styleId="affffff9">
    <w:name w:val="List Bullet"/>
    <w:basedOn w:val="a1"/>
    <w:uiPriority w:val="99"/>
    <w:semiHidden/>
    <w:unhideWhenUsed/>
    <w:rsid w:val="00E8429B"/>
    <w:pPr>
      <w:tabs>
        <w:tab w:val="num" w:pos="360"/>
      </w:tabs>
      <w:suppressAutoHyphens w:val="0"/>
      <w:autoSpaceDN/>
      <w:ind w:left="1212" w:hanging="360"/>
      <w:textAlignment w:val="auto"/>
    </w:pPr>
    <w:rPr>
      <w:rFonts w:eastAsiaTheme="minorHAnsi" w:cs="Mangal"/>
      <w:kern w:val="0"/>
      <w:szCs w:val="22"/>
      <w:lang w:eastAsia="en-US" w:bidi="ar-SA"/>
    </w:rPr>
  </w:style>
  <w:style w:type="paragraph" w:styleId="affffffa">
    <w:name w:val="caption"/>
    <w:basedOn w:val="a1"/>
    <w:uiPriority w:val="35"/>
    <w:semiHidden/>
    <w:unhideWhenUsed/>
    <w:qFormat/>
    <w:rsid w:val="00F17DDB"/>
    <w:pPr>
      <w:widowControl w:val="0"/>
      <w:tabs>
        <w:tab w:val="left" w:pos="1429"/>
      </w:tabs>
      <w:spacing w:after="200"/>
    </w:pPr>
    <w:rPr>
      <w:i/>
      <w:iCs/>
      <w:color w:val="44546A" w:themeColor="text2"/>
      <w:sz w:val="18"/>
      <w:szCs w:val="18"/>
    </w:rPr>
  </w:style>
  <w:style w:type="character" w:customStyle="1" w:styleId="1ffc">
    <w:name w:val="Основной текст с отступом Знак1"/>
    <w:basedOn w:val="a2"/>
    <w:uiPriority w:val="99"/>
    <w:semiHidden/>
    <w:rsid w:val="00E8429B"/>
  </w:style>
  <w:style w:type="character" w:customStyle="1" w:styleId="1ffd">
    <w:name w:val="Основной текст Знак1"/>
    <w:basedOn w:val="a2"/>
    <w:uiPriority w:val="99"/>
    <w:semiHidden/>
    <w:rsid w:val="00E8429B"/>
  </w:style>
  <w:style w:type="table" w:customStyle="1" w:styleId="TableNormal">
    <w:name w:val="Table Normal"/>
    <w:uiPriority w:val="2"/>
    <w:semiHidden/>
    <w:qFormat/>
    <w:rsid w:val="00157C6A"/>
    <w:pPr>
      <w:widowControl w:val="0"/>
      <w:autoSpaceDE w:val="0"/>
      <w:autoSpaceDN w:val="0"/>
    </w:pPr>
    <w:rPr>
      <w:lang w:val="en-US"/>
    </w:rPr>
    <w:tblPr>
      <w:tblCellMar>
        <w:top w:w="0" w:type="dxa"/>
        <w:left w:w="0" w:type="dxa"/>
        <w:bottom w:w="0" w:type="dxa"/>
        <w:right w:w="0" w:type="dxa"/>
      </w:tblCellMar>
    </w:tblPr>
  </w:style>
  <w:style w:type="paragraph" w:customStyle="1" w:styleId="ConsPlusNormal">
    <w:name w:val="ConsPlusNormal"/>
    <w:link w:val="ConsPlusNormal0"/>
    <w:qFormat/>
    <w:rsid w:val="009A3B75"/>
    <w:pPr>
      <w:widowControl w:val="0"/>
      <w:autoSpaceDE w:val="0"/>
      <w:autoSpaceDN w:val="0"/>
    </w:pPr>
    <w:rPr>
      <w:rFonts w:ascii="Times New Roman" w:hAnsi="Times New Roman" w:cs="Times New Roman"/>
      <w:sz w:val="28"/>
      <w:lang w:eastAsia="ru-RU"/>
    </w:rPr>
  </w:style>
  <w:style w:type="character" w:customStyle="1" w:styleId="ConsPlusNormal0">
    <w:name w:val="ConsPlusNormal Знак"/>
    <w:link w:val="ConsPlusNormal"/>
    <w:locked/>
    <w:rsid w:val="009A3B75"/>
    <w:rPr>
      <w:rFonts w:ascii="Times New Roman" w:eastAsiaTheme="minorEastAsia" w:hAnsi="Times New Roman" w:cs="Times New Roman"/>
      <w:sz w:val="28"/>
      <w:lang w:eastAsia="ru-RU"/>
    </w:rPr>
  </w:style>
  <w:style w:type="paragraph" w:styleId="affffffb">
    <w:name w:val="Body Text Indent"/>
    <w:basedOn w:val="a1"/>
    <w:link w:val="affffffc"/>
    <w:rsid w:val="00C67825"/>
    <w:pPr>
      <w:widowControl w:val="0"/>
      <w:autoSpaceDN/>
      <w:spacing w:after="120"/>
      <w:ind w:left="283" w:firstLine="0"/>
      <w:contextualSpacing w:val="0"/>
      <w:jc w:val="left"/>
      <w:textAlignment w:val="auto"/>
    </w:pPr>
    <w:rPr>
      <w:rFonts w:eastAsia="Arial Unicode MS" w:cs="Times New Roman"/>
      <w:kern w:val="1"/>
      <w:sz w:val="24"/>
      <w:lang w:eastAsia="ar-SA" w:bidi="ar-SA"/>
    </w:rPr>
  </w:style>
  <w:style w:type="character" w:customStyle="1" w:styleId="affffffc">
    <w:name w:val="Основной текст с отступом Знак"/>
    <w:basedOn w:val="a2"/>
    <w:link w:val="affffffb"/>
    <w:rsid w:val="00C67825"/>
    <w:rPr>
      <w:rFonts w:ascii="Times New Roman" w:eastAsia="Arial Unicode MS" w:hAnsi="Times New Roman" w:cs="Times New Roman"/>
      <w:kern w:val="1"/>
      <w:sz w:val="24"/>
      <w:szCs w:val="24"/>
      <w:lang w:eastAsia="ar-SA"/>
    </w:rPr>
  </w:style>
  <w:style w:type="character" w:customStyle="1" w:styleId="affffffd">
    <w:name w:val="Символ сноски"/>
    <w:rsid w:val="00C67825"/>
    <w:rPr>
      <w:vertAlign w:val="superscript"/>
    </w:rPr>
  </w:style>
  <w:style w:type="character" w:customStyle="1" w:styleId="c1">
    <w:name w:val="c1"/>
    <w:basedOn w:val="a2"/>
    <w:rsid w:val="00C67825"/>
  </w:style>
  <w:style w:type="paragraph" w:customStyle="1" w:styleId="212">
    <w:name w:val="Основной текст с отступом 21"/>
    <w:basedOn w:val="a1"/>
    <w:rsid w:val="00C67825"/>
    <w:pPr>
      <w:widowControl w:val="0"/>
      <w:autoSpaceDN/>
      <w:spacing w:after="120" w:line="480" w:lineRule="auto"/>
      <w:ind w:left="283" w:firstLine="0"/>
      <w:contextualSpacing w:val="0"/>
      <w:jc w:val="left"/>
      <w:textAlignment w:val="auto"/>
    </w:pPr>
    <w:rPr>
      <w:rFonts w:eastAsia="Arial Unicode MS" w:cs="Times New Roman"/>
      <w:kern w:val="1"/>
      <w:sz w:val="24"/>
      <w:lang w:eastAsia="ar-SA" w:bidi="ar-SA"/>
    </w:rPr>
  </w:style>
  <w:style w:type="paragraph" w:customStyle="1" w:styleId="ConsPlusTitle">
    <w:name w:val="ConsPlusTitle"/>
    <w:basedOn w:val="a1"/>
    <w:next w:val="ConsPlusNormal"/>
    <w:rsid w:val="00C67825"/>
    <w:pPr>
      <w:widowControl w:val="0"/>
      <w:autoSpaceDE w:val="0"/>
      <w:autoSpaceDN/>
      <w:ind w:firstLine="0"/>
      <w:contextualSpacing w:val="0"/>
      <w:jc w:val="left"/>
      <w:textAlignment w:val="auto"/>
    </w:pPr>
    <w:rPr>
      <w:rFonts w:ascii="Arial" w:eastAsia="Arial" w:hAnsi="Arial"/>
      <w:b/>
      <w:bCs/>
      <w:kern w:val="1"/>
      <w:sz w:val="20"/>
      <w:szCs w:val="20"/>
      <w:lang w:eastAsia="ar-SA" w:bidi="ar-SA"/>
    </w:rPr>
  </w:style>
  <w:style w:type="paragraph" w:customStyle="1" w:styleId="Standard">
    <w:name w:val="Standard"/>
    <w:rsid w:val="00201A66"/>
    <w:pPr>
      <w:widowControl w:val="0"/>
      <w:suppressAutoHyphens/>
      <w:autoSpaceDN w:val="0"/>
      <w:textAlignment w:val="baseline"/>
    </w:pPr>
    <w:rPr>
      <w:rFonts w:ascii="Times New Roman" w:eastAsia="Arial Unicode MS" w:hAnsi="Times New Roman" w:cs="Tahoma"/>
      <w:kern w:val="3"/>
      <w:sz w:val="24"/>
      <w:szCs w:val="24"/>
      <w:lang w:eastAsia="ru-RU"/>
    </w:rPr>
  </w:style>
  <w:style w:type="paragraph" w:customStyle="1" w:styleId="330">
    <w:name w:val="Основной текст 33"/>
    <w:basedOn w:val="Standard"/>
    <w:rsid w:val="00201A66"/>
    <w:pPr>
      <w:widowControl/>
      <w:spacing w:after="120"/>
    </w:pPr>
    <w:rPr>
      <w:rFonts w:eastAsia="Times New Roman" w:cs="Times New Roman"/>
      <w:sz w:val="16"/>
      <w:szCs w:val="16"/>
      <w:lang w:eastAsia="ar-SA"/>
    </w:rPr>
  </w:style>
  <w:style w:type="numbering" w:customStyle="1" w:styleId="WW8Num4">
    <w:name w:val="WW8Num4"/>
    <w:basedOn w:val="a4"/>
    <w:rsid w:val="00201A66"/>
    <w:pPr>
      <w:numPr>
        <w:numId w:val="49"/>
      </w:numPr>
    </w:pPr>
  </w:style>
  <w:style w:type="numbering" w:customStyle="1" w:styleId="WW8Num6">
    <w:name w:val="WW8Num6"/>
    <w:basedOn w:val="a4"/>
    <w:rsid w:val="00201A66"/>
    <w:pPr>
      <w:numPr>
        <w:numId w:val="50"/>
      </w:numPr>
    </w:pPr>
  </w:style>
  <w:style w:type="paragraph" w:styleId="affffffe">
    <w:name w:val="No Spacing"/>
    <w:link w:val="afffffff"/>
    <w:uiPriority w:val="1"/>
    <w:qFormat/>
    <w:rsid w:val="00326EDB"/>
    <w:pPr>
      <w:jc w:val="both"/>
    </w:pPr>
    <w:rPr>
      <w:rFonts w:ascii="Times New Roman" w:eastAsia="Calibri" w:hAnsi="Times New Roman" w:cs="Times New Roman"/>
      <w:sz w:val="24"/>
    </w:rPr>
  </w:style>
  <w:style w:type="paragraph" w:styleId="afffffff0">
    <w:name w:val="Balloon Text"/>
    <w:basedOn w:val="a1"/>
    <w:link w:val="afffffff1"/>
    <w:uiPriority w:val="99"/>
    <w:semiHidden/>
    <w:unhideWhenUsed/>
    <w:rsid w:val="002F616E"/>
    <w:rPr>
      <w:rFonts w:ascii="Segoe UI" w:hAnsi="Segoe UI" w:cs="Mangal"/>
      <w:sz w:val="18"/>
      <w:szCs w:val="16"/>
    </w:rPr>
  </w:style>
  <w:style w:type="character" w:customStyle="1" w:styleId="afffffff1">
    <w:name w:val="Текст выноски Знак"/>
    <w:basedOn w:val="a2"/>
    <w:link w:val="afffffff0"/>
    <w:uiPriority w:val="99"/>
    <w:semiHidden/>
    <w:rsid w:val="002F616E"/>
    <w:rPr>
      <w:rFonts w:ascii="Segoe UI" w:eastAsia="NSimSun" w:hAnsi="Segoe UI" w:cs="Mangal"/>
      <w:kern w:val="3"/>
      <w:sz w:val="18"/>
      <w:szCs w:val="16"/>
      <w:lang w:eastAsia="zh-CN" w:bidi="hi-IN"/>
    </w:rPr>
  </w:style>
  <w:style w:type="paragraph" w:styleId="2f2">
    <w:name w:val="Body Text Indent 2"/>
    <w:basedOn w:val="a1"/>
    <w:link w:val="2f3"/>
    <w:uiPriority w:val="99"/>
    <w:semiHidden/>
    <w:unhideWhenUsed/>
    <w:rsid w:val="009433D4"/>
    <w:pPr>
      <w:widowControl w:val="0"/>
      <w:autoSpaceDN/>
      <w:spacing w:after="120" w:line="480" w:lineRule="auto"/>
      <w:ind w:left="283" w:firstLine="0"/>
      <w:contextualSpacing w:val="0"/>
      <w:jc w:val="left"/>
      <w:textAlignment w:val="auto"/>
    </w:pPr>
    <w:rPr>
      <w:rFonts w:eastAsia="Arial Unicode MS" w:cs="Times New Roman"/>
      <w:kern w:val="1"/>
      <w:sz w:val="24"/>
      <w:lang w:eastAsia="ar-SA" w:bidi="ar-SA"/>
    </w:rPr>
  </w:style>
  <w:style w:type="character" w:customStyle="1" w:styleId="2f3">
    <w:name w:val="Основной текст с отступом 2 Знак"/>
    <w:basedOn w:val="a2"/>
    <w:link w:val="2f2"/>
    <w:uiPriority w:val="99"/>
    <w:semiHidden/>
    <w:rsid w:val="009433D4"/>
    <w:rPr>
      <w:rFonts w:ascii="Times New Roman" w:eastAsia="Arial Unicode MS" w:hAnsi="Times New Roman" w:cs="Times New Roman"/>
      <w:kern w:val="1"/>
      <w:sz w:val="24"/>
      <w:szCs w:val="24"/>
      <w:lang w:eastAsia="ar-SA"/>
    </w:rPr>
  </w:style>
  <w:style w:type="paragraph" w:customStyle="1" w:styleId="TableContents">
    <w:name w:val="Table Contents"/>
    <w:basedOn w:val="Standard"/>
    <w:rsid w:val="000B1272"/>
    <w:pPr>
      <w:suppressLineNumbers/>
    </w:pPr>
  </w:style>
  <w:style w:type="paragraph" w:customStyle="1" w:styleId="afffffff2">
    <w:name w:val="Содержимое таблицы"/>
    <w:basedOn w:val="a1"/>
    <w:rsid w:val="005851C9"/>
    <w:pPr>
      <w:widowControl w:val="0"/>
      <w:suppressLineNumbers/>
      <w:autoSpaceDN/>
      <w:ind w:firstLine="0"/>
      <w:contextualSpacing w:val="0"/>
      <w:jc w:val="left"/>
      <w:textAlignment w:val="auto"/>
    </w:pPr>
    <w:rPr>
      <w:rFonts w:eastAsia="Arial Unicode MS" w:cs="Times New Roman"/>
      <w:kern w:val="1"/>
      <w:sz w:val="24"/>
      <w:lang w:eastAsia="ar-SA" w:bidi="ar-SA"/>
    </w:rPr>
  </w:style>
  <w:style w:type="paragraph" w:customStyle="1" w:styleId="3f3f3f3f3f3f3f3f3f3f3f3f3f3f3f">
    <w:name w:val="Н3fа3fз3fв3fа3fн3fи3fе3f т3fа3fб3fл3fи3fц3fы3f"/>
    <w:basedOn w:val="a1"/>
    <w:rsid w:val="002C732F"/>
    <w:pPr>
      <w:keepNext/>
      <w:keepLines/>
      <w:widowControl w:val="0"/>
      <w:autoSpaceDN/>
      <w:spacing w:before="120"/>
      <w:ind w:left="357" w:right="357" w:firstLine="720"/>
      <w:contextualSpacing w:val="0"/>
      <w:jc w:val="right"/>
      <w:textAlignment w:val="auto"/>
    </w:pPr>
    <w:rPr>
      <w:rFonts w:ascii="Arial" w:eastAsia="Times New Roman" w:hAnsi="Arial" w:cs="Tahoma"/>
      <w:b/>
      <w:color w:val="000000"/>
      <w:kern w:val="0"/>
      <w:sz w:val="24"/>
      <w:szCs w:val="20"/>
      <w:lang w:val="en-US" w:eastAsia="ar-SA" w:bidi="ar-SA"/>
    </w:rPr>
  </w:style>
  <w:style w:type="paragraph" w:customStyle="1" w:styleId="3f3f3f3f3f3f3f12">
    <w:name w:val="т3fа3fб3fл3fи3fц3fы3f 12"/>
    <w:basedOn w:val="a1"/>
    <w:rsid w:val="002C732F"/>
    <w:pPr>
      <w:keepLines/>
      <w:widowControl w:val="0"/>
      <w:autoSpaceDN/>
      <w:ind w:firstLine="0"/>
      <w:contextualSpacing w:val="0"/>
      <w:textAlignment w:val="auto"/>
    </w:pPr>
    <w:rPr>
      <w:rFonts w:eastAsia="Times New Roman" w:cs="Tahoma"/>
      <w:color w:val="000000"/>
      <w:kern w:val="0"/>
      <w:sz w:val="24"/>
      <w:szCs w:val="20"/>
      <w:lang w:val="en-US" w:eastAsia="ar-SA" w:bidi="ar-SA"/>
    </w:rPr>
  </w:style>
  <w:style w:type="paragraph" w:customStyle="1" w:styleId="3f3f3f3f3f3f3f3f3f3f3f3f3f2">
    <w:name w:val="О3fс3fн3fо3fв3fн3fо3fй3f т3fе3fк3fс3fт3f 2"/>
    <w:basedOn w:val="a1"/>
    <w:rsid w:val="00517BA0"/>
    <w:pPr>
      <w:widowControl w:val="0"/>
      <w:autoSpaceDN/>
      <w:spacing w:after="120" w:line="480" w:lineRule="auto"/>
      <w:ind w:firstLine="0"/>
      <w:contextualSpacing w:val="0"/>
      <w:jc w:val="left"/>
      <w:textAlignment w:val="auto"/>
    </w:pPr>
    <w:rPr>
      <w:rFonts w:eastAsia="Times New Roman" w:cs="Tahoma"/>
      <w:color w:val="000000"/>
      <w:kern w:val="0"/>
      <w:sz w:val="24"/>
      <w:lang w:val="en-US" w:eastAsia="ar-SA" w:bidi="ar-SA"/>
    </w:rPr>
  </w:style>
  <w:style w:type="character" w:styleId="afffffff3">
    <w:name w:val="Strong"/>
    <w:uiPriority w:val="22"/>
    <w:qFormat/>
    <w:rsid w:val="002166CA"/>
    <w:rPr>
      <w:b/>
      <w:bCs/>
    </w:rPr>
  </w:style>
  <w:style w:type="paragraph" w:customStyle="1" w:styleId="afffffff4">
    <w:name w:val="Основной"/>
    <w:basedOn w:val="a1"/>
    <w:rsid w:val="008C0221"/>
    <w:pPr>
      <w:suppressAutoHyphens w:val="0"/>
      <w:overflowPunct w:val="0"/>
      <w:autoSpaceDE w:val="0"/>
      <w:adjustRightInd w:val="0"/>
      <w:contextualSpacing w:val="0"/>
      <w:textAlignment w:val="auto"/>
    </w:pPr>
    <w:rPr>
      <w:rFonts w:eastAsia="Times New Roman" w:cs="Times New Roman"/>
      <w:kern w:val="0"/>
      <w:sz w:val="24"/>
      <w:szCs w:val="20"/>
      <w:lang w:eastAsia="ru-RU" w:bidi="ar-SA"/>
    </w:rPr>
  </w:style>
  <w:style w:type="paragraph" w:customStyle="1" w:styleId="-">
    <w:name w:val="Таблица - центр"/>
    <w:basedOn w:val="1fe"/>
    <w:rsid w:val="009F612F"/>
    <w:pPr>
      <w:spacing w:line="240" w:lineRule="auto"/>
      <w:ind w:firstLine="0"/>
    </w:pPr>
    <w:rPr>
      <w:b w:val="0"/>
      <w:szCs w:val="20"/>
    </w:rPr>
  </w:style>
  <w:style w:type="character" w:customStyle="1" w:styleId="afffffff">
    <w:name w:val="Без интервала Знак"/>
    <w:basedOn w:val="a2"/>
    <w:link w:val="affffffe"/>
    <w:uiPriority w:val="1"/>
    <w:rsid w:val="00164A0B"/>
    <w:rPr>
      <w:rFonts w:ascii="Times New Roman" w:eastAsia="Calibri" w:hAnsi="Times New Roman" w:cs="Times New Roman"/>
      <w:sz w:val="24"/>
    </w:rPr>
  </w:style>
  <w:style w:type="paragraph" w:customStyle="1" w:styleId="ConsNormal">
    <w:name w:val="ConsNormal"/>
    <w:rsid w:val="00B77F60"/>
    <w:pPr>
      <w:widowControl w:val="0"/>
      <w:autoSpaceDE w:val="0"/>
      <w:autoSpaceDN w:val="0"/>
      <w:adjustRightInd w:val="0"/>
      <w:ind w:right="19772" w:firstLine="720"/>
    </w:pPr>
    <w:rPr>
      <w:rFonts w:ascii="Arial" w:eastAsia="Times New Roman" w:hAnsi="Arial" w:cs="Arial"/>
      <w:sz w:val="20"/>
      <w:szCs w:val="20"/>
      <w:lang w:eastAsia="ru-RU"/>
    </w:rPr>
  </w:style>
  <w:style w:type="paragraph" w:styleId="afffffff5">
    <w:name w:val="TOC Heading"/>
    <w:basedOn w:val="13"/>
    <w:next w:val="a1"/>
    <w:uiPriority w:val="39"/>
    <w:unhideWhenUsed/>
    <w:qFormat/>
    <w:rsid w:val="00695AFB"/>
    <w:pPr>
      <w:keepNext/>
      <w:keepLines/>
      <w:pageBreakBefore w:val="0"/>
      <w:widowControl/>
      <w:tabs>
        <w:tab w:val="clear" w:pos="709"/>
      </w:tabs>
      <w:autoSpaceDN/>
      <w:spacing w:before="240" w:line="259" w:lineRule="auto"/>
      <w:ind w:firstLine="0"/>
      <w:contextualSpacing w:val="0"/>
      <w:jc w:val="left"/>
      <w:textAlignment w:val="auto"/>
      <w:outlineLvl w:val="9"/>
    </w:pPr>
    <w:rPr>
      <w:rFonts w:asciiTheme="majorHAnsi" w:hAnsiTheme="majorHAnsi" w:cstheme="majorBidi"/>
      <w:b w:val="0"/>
      <w:color w:val="2E74B5" w:themeColor="accent1" w:themeShade="BF"/>
      <w:kern w:val="0"/>
      <w:sz w:val="32"/>
      <w:lang w:eastAsia="ru-RU" w:bidi="ar-SA"/>
    </w:rPr>
  </w:style>
  <w:style w:type="paragraph" w:styleId="2f4">
    <w:name w:val="toc 2"/>
    <w:basedOn w:val="a1"/>
    <w:next w:val="a1"/>
    <w:autoRedefine/>
    <w:uiPriority w:val="39"/>
    <w:unhideWhenUsed/>
    <w:rsid w:val="00695AFB"/>
    <w:pPr>
      <w:suppressAutoHyphens w:val="0"/>
      <w:autoSpaceDN/>
      <w:spacing w:after="100" w:line="259" w:lineRule="auto"/>
      <w:ind w:left="220" w:firstLine="0"/>
      <w:contextualSpacing w:val="0"/>
      <w:jc w:val="left"/>
      <w:textAlignment w:val="auto"/>
    </w:pPr>
    <w:rPr>
      <w:rFonts w:asciiTheme="minorHAnsi" w:eastAsiaTheme="minorEastAsia" w:hAnsiTheme="minorHAnsi" w:cs="Times New Roman"/>
      <w:kern w:val="0"/>
      <w:sz w:val="22"/>
      <w:szCs w:val="22"/>
      <w:lang w:eastAsia="ru-RU" w:bidi="ar-SA"/>
    </w:rPr>
  </w:style>
  <w:style w:type="paragraph" w:styleId="3d">
    <w:name w:val="toc 3"/>
    <w:basedOn w:val="a1"/>
    <w:next w:val="a1"/>
    <w:autoRedefine/>
    <w:uiPriority w:val="39"/>
    <w:unhideWhenUsed/>
    <w:rsid w:val="00695AFB"/>
    <w:pPr>
      <w:suppressAutoHyphens w:val="0"/>
      <w:autoSpaceDN/>
      <w:spacing w:after="100" w:line="259" w:lineRule="auto"/>
      <w:ind w:left="440" w:firstLine="0"/>
      <w:contextualSpacing w:val="0"/>
      <w:jc w:val="left"/>
      <w:textAlignment w:val="auto"/>
    </w:pPr>
    <w:rPr>
      <w:rFonts w:asciiTheme="minorHAnsi" w:eastAsiaTheme="minorEastAsia" w:hAnsiTheme="minorHAnsi" w:cs="Times New Roman"/>
      <w:kern w:val="0"/>
      <w:sz w:val="22"/>
      <w:szCs w:val="22"/>
      <w:lang w:eastAsia="ru-RU" w:bidi="ar-SA"/>
    </w:rPr>
  </w:style>
  <w:style w:type="character" w:styleId="afffffff6">
    <w:name w:val="Unresolved Mention"/>
    <w:basedOn w:val="a2"/>
    <w:uiPriority w:val="99"/>
    <w:semiHidden/>
    <w:unhideWhenUsed/>
    <w:rsid w:val="005655B5"/>
    <w:rPr>
      <w:color w:val="605E5C"/>
      <w:shd w:val="clear" w:color="auto" w:fill="E1DFDD"/>
    </w:rPr>
  </w:style>
  <w:style w:type="paragraph" w:customStyle="1" w:styleId="afffffff7">
    <w:name w:val="Стиль хз какой"/>
    <w:basedOn w:val="16"/>
    <w:link w:val="afffffff8"/>
    <w:qFormat/>
    <w:rsid w:val="00AB5E29"/>
    <w:pPr>
      <w:tabs>
        <w:tab w:val="clear" w:pos="9345"/>
        <w:tab w:val="right" w:leader="dot" w:pos="9638"/>
      </w:tabs>
    </w:pPr>
    <w:rPr>
      <w:color w:val="000000" w:themeColor="text1"/>
    </w:rPr>
  </w:style>
  <w:style w:type="character" w:customStyle="1" w:styleId="17">
    <w:name w:val="Оглавление 1 Знак"/>
    <w:basedOn w:val="a2"/>
    <w:link w:val="16"/>
    <w:uiPriority w:val="39"/>
    <w:rsid w:val="00AB5E29"/>
    <w:rPr>
      <w:rFonts w:ascii="Times New Roman" w:eastAsia="NSimSun" w:hAnsi="Times New Roman" w:cs="Times New Roman"/>
      <w:noProof/>
      <w:kern w:val="3"/>
      <w:sz w:val="26"/>
      <w:szCs w:val="24"/>
      <w:lang w:eastAsia="zh-CN" w:bidi="hi-IN"/>
    </w:rPr>
  </w:style>
  <w:style w:type="character" w:customStyle="1" w:styleId="afffffff8">
    <w:name w:val="Стиль хз какой Знак"/>
    <w:basedOn w:val="17"/>
    <w:link w:val="afffffff7"/>
    <w:rsid w:val="00AB5E29"/>
    <w:rPr>
      <w:rFonts w:ascii="Times New Roman" w:eastAsia="NSimSun" w:hAnsi="Times New Roman" w:cs="Times New Roman"/>
      <w:noProof/>
      <w:color w:val="000000" w:themeColor="text1"/>
      <w:kern w:val="3"/>
      <w:sz w:val="26"/>
      <w:szCs w:val="24"/>
      <w:lang w:eastAsia="zh-CN" w:bidi="hi-IN"/>
    </w:rPr>
  </w:style>
  <w:style w:type="paragraph" w:customStyle="1" w:styleId="afffffff9">
    <w:name w:val="Обычный текст"/>
    <w:basedOn w:val="a1"/>
    <w:qFormat/>
    <w:rsid w:val="00B104EC"/>
    <w:pPr>
      <w:suppressAutoHyphens w:val="0"/>
      <w:autoSpaceDN/>
      <w:contextualSpacing w:val="0"/>
      <w:textAlignment w:val="auto"/>
    </w:pPr>
    <w:rPr>
      <w:rFonts w:eastAsia="Times New Roman" w:cs="Times New Roman"/>
      <w:kern w:val="0"/>
      <w:sz w:val="28"/>
      <w:lang w:val="en-US" w:eastAsia="ar-SA" w:bidi="en-US"/>
    </w:rPr>
  </w:style>
  <w:style w:type="paragraph" w:customStyle="1" w:styleId="oblasttxt">
    <w:name w:val="oblasttxt"/>
    <w:basedOn w:val="a1"/>
    <w:rsid w:val="005E11DE"/>
    <w:pPr>
      <w:suppressAutoHyphens w:val="0"/>
      <w:autoSpaceDN/>
      <w:spacing w:before="100" w:beforeAutospacing="1" w:after="100" w:afterAutospacing="1"/>
      <w:ind w:firstLine="0"/>
      <w:contextualSpacing w:val="0"/>
      <w:jc w:val="left"/>
      <w:textAlignment w:val="auto"/>
    </w:pPr>
    <w:rPr>
      <w:rFonts w:eastAsia="Times New Roman" w:cs="Times New Roman"/>
      <w:kern w:val="0"/>
      <w:sz w:val="24"/>
      <w:lang w:eastAsia="ru-RU" w:bidi="ar-SA"/>
    </w:rPr>
  </w:style>
  <w:style w:type="paragraph" w:customStyle="1" w:styleId="z2">
    <w:name w:val="z2"/>
    <w:basedOn w:val="a1"/>
    <w:rsid w:val="009A3762"/>
    <w:pPr>
      <w:suppressAutoHyphens w:val="0"/>
      <w:autoSpaceDN/>
      <w:spacing w:before="150" w:after="30"/>
      <w:ind w:firstLine="0"/>
      <w:contextualSpacing w:val="0"/>
      <w:jc w:val="center"/>
      <w:textAlignment w:val="auto"/>
    </w:pPr>
    <w:rPr>
      <w:rFonts w:eastAsia="Times New Roman" w:cs="Times New Roman"/>
      <w:b/>
      <w:bCs/>
      <w:kern w:val="0"/>
      <w:sz w:val="18"/>
      <w:szCs w:val="18"/>
      <w:lang w:eastAsia="ru-RU" w:bidi="ar-SA"/>
    </w:rPr>
  </w:style>
  <w:style w:type="paragraph" w:customStyle="1" w:styleId="Tabl">
    <w:name w:val="Tabl"/>
    <w:basedOn w:val="a1"/>
    <w:rsid w:val="001F1DA2"/>
    <w:pPr>
      <w:keepNext/>
      <w:suppressAutoHyphens w:val="0"/>
      <w:autoSpaceDN/>
      <w:spacing w:before="120"/>
      <w:ind w:firstLine="0"/>
      <w:contextualSpacing w:val="0"/>
      <w:jc w:val="right"/>
      <w:textAlignment w:val="auto"/>
    </w:pPr>
    <w:rPr>
      <w:rFonts w:ascii="Trebuchet MS" w:eastAsia="Times New Roman" w:hAnsi="Trebuchet MS" w:cs="Times New Roman"/>
      <w:i/>
      <w:kern w:val="0"/>
      <w:sz w:val="24"/>
      <w:lang w:eastAsia="ru-RU" w:bidi="ar-SA"/>
    </w:rPr>
  </w:style>
  <w:style w:type="paragraph" w:styleId="afffffffa">
    <w:name w:val="Normal (Web)"/>
    <w:basedOn w:val="a1"/>
    <w:uiPriority w:val="99"/>
    <w:unhideWhenUsed/>
    <w:rsid w:val="00B8152D"/>
    <w:pPr>
      <w:suppressAutoHyphens w:val="0"/>
      <w:autoSpaceDN/>
      <w:spacing w:before="120" w:after="120"/>
      <w:ind w:firstLine="0"/>
      <w:contextualSpacing w:val="0"/>
      <w:jc w:val="left"/>
      <w:textAlignment w:val="auto"/>
    </w:pPr>
    <w:rPr>
      <w:rFonts w:eastAsia="Times New Roman" w:cs="Times New Roman"/>
      <w:kern w:val="0"/>
      <w:sz w:val="24"/>
      <w:lang w:eastAsia="ru-RU" w:bidi="ar-SA"/>
    </w:rPr>
  </w:style>
  <w:style w:type="table" w:customStyle="1" w:styleId="3-31">
    <w:name w:val="Средняя сетка 3 - Акцент 31"/>
    <w:basedOn w:val="a3"/>
    <w:next w:val="3-3"/>
    <w:uiPriority w:val="69"/>
    <w:semiHidden/>
    <w:unhideWhenUsed/>
    <w:rsid w:val="00ED551E"/>
    <w:rPr>
      <w:rFonts w:eastAsiaTheme="minorHAns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paragraph" w:styleId="2f5">
    <w:name w:val="Body Text 2"/>
    <w:basedOn w:val="a1"/>
    <w:link w:val="2f6"/>
    <w:uiPriority w:val="99"/>
    <w:semiHidden/>
    <w:unhideWhenUsed/>
    <w:rsid w:val="00950676"/>
    <w:pPr>
      <w:spacing w:after="120" w:line="480" w:lineRule="auto"/>
    </w:pPr>
    <w:rPr>
      <w:rFonts w:cs="Mangal"/>
    </w:rPr>
  </w:style>
  <w:style w:type="character" w:customStyle="1" w:styleId="2f6">
    <w:name w:val="Основной текст 2 Знак"/>
    <w:basedOn w:val="a2"/>
    <w:link w:val="2f5"/>
    <w:uiPriority w:val="99"/>
    <w:semiHidden/>
    <w:rsid w:val="00950676"/>
    <w:rPr>
      <w:rFonts w:ascii="Times New Roman" w:eastAsia="NSimSun" w:hAnsi="Times New Roman" w:cs="Mangal"/>
      <w:kern w:val="3"/>
      <w:sz w:val="26"/>
      <w:szCs w:val="24"/>
      <w:lang w:eastAsia="zh-CN" w:bidi="hi-IN"/>
    </w:rPr>
  </w:style>
  <w:style w:type="character" w:customStyle="1" w:styleId="afffffffb">
    <w:name w:val="Текст_Обычный"/>
    <w:basedOn w:val="a2"/>
    <w:uiPriority w:val="1"/>
    <w:qFormat/>
    <w:rsid w:val="00935479"/>
    <w:rPr>
      <w:b w:val="0"/>
      <w:bCs w:val="0"/>
    </w:rPr>
  </w:style>
  <w:style w:type="character" w:customStyle="1" w:styleId="114">
    <w:name w:val="Табличный_таблица_11 Знак"/>
    <w:link w:val="115"/>
    <w:locked/>
    <w:rsid w:val="00CE6481"/>
    <w:rPr>
      <w:rFonts w:ascii="Times New Roman" w:eastAsia="Times New Roman" w:hAnsi="Times New Roman" w:cs="Times New Roman"/>
      <w:sz w:val="20"/>
      <w:szCs w:val="20"/>
      <w:lang w:eastAsia="ru-RU"/>
    </w:rPr>
  </w:style>
  <w:style w:type="paragraph" w:customStyle="1" w:styleId="115">
    <w:name w:val="Табличный_таблица_11"/>
    <w:link w:val="114"/>
    <w:qFormat/>
    <w:rsid w:val="00CE6481"/>
    <w:pPr>
      <w:jc w:val="center"/>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112">
      <w:bodyDiv w:val="1"/>
      <w:marLeft w:val="0"/>
      <w:marRight w:val="0"/>
      <w:marTop w:val="0"/>
      <w:marBottom w:val="0"/>
      <w:divBdr>
        <w:top w:val="none" w:sz="0" w:space="0" w:color="auto"/>
        <w:left w:val="none" w:sz="0" w:space="0" w:color="auto"/>
        <w:bottom w:val="none" w:sz="0" w:space="0" w:color="auto"/>
        <w:right w:val="none" w:sz="0" w:space="0" w:color="auto"/>
      </w:divBdr>
    </w:div>
    <w:div w:id="23603879">
      <w:bodyDiv w:val="1"/>
      <w:marLeft w:val="0"/>
      <w:marRight w:val="0"/>
      <w:marTop w:val="0"/>
      <w:marBottom w:val="0"/>
      <w:divBdr>
        <w:top w:val="none" w:sz="0" w:space="0" w:color="auto"/>
        <w:left w:val="none" w:sz="0" w:space="0" w:color="auto"/>
        <w:bottom w:val="none" w:sz="0" w:space="0" w:color="auto"/>
        <w:right w:val="none" w:sz="0" w:space="0" w:color="auto"/>
      </w:divBdr>
    </w:div>
    <w:div w:id="77100354">
      <w:bodyDiv w:val="1"/>
      <w:marLeft w:val="0"/>
      <w:marRight w:val="0"/>
      <w:marTop w:val="0"/>
      <w:marBottom w:val="0"/>
      <w:divBdr>
        <w:top w:val="none" w:sz="0" w:space="0" w:color="auto"/>
        <w:left w:val="none" w:sz="0" w:space="0" w:color="auto"/>
        <w:bottom w:val="none" w:sz="0" w:space="0" w:color="auto"/>
        <w:right w:val="none" w:sz="0" w:space="0" w:color="auto"/>
      </w:divBdr>
    </w:div>
    <w:div w:id="93401529">
      <w:bodyDiv w:val="1"/>
      <w:marLeft w:val="0"/>
      <w:marRight w:val="0"/>
      <w:marTop w:val="0"/>
      <w:marBottom w:val="0"/>
      <w:divBdr>
        <w:top w:val="none" w:sz="0" w:space="0" w:color="auto"/>
        <w:left w:val="none" w:sz="0" w:space="0" w:color="auto"/>
        <w:bottom w:val="none" w:sz="0" w:space="0" w:color="auto"/>
        <w:right w:val="none" w:sz="0" w:space="0" w:color="auto"/>
      </w:divBdr>
      <w:divsChild>
        <w:div w:id="1984962913">
          <w:marLeft w:val="0"/>
          <w:marRight w:val="0"/>
          <w:marTop w:val="0"/>
          <w:marBottom w:val="0"/>
          <w:divBdr>
            <w:top w:val="none" w:sz="0" w:space="0" w:color="auto"/>
            <w:left w:val="none" w:sz="0" w:space="0" w:color="auto"/>
            <w:bottom w:val="none" w:sz="0" w:space="0" w:color="auto"/>
            <w:right w:val="none" w:sz="0" w:space="0" w:color="auto"/>
          </w:divBdr>
          <w:divsChild>
            <w:div w:id="18298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0808">
      <w:bodyDiv w:val="1"/>
      <w:marLeft w:val="0"/>
      <w:marRight w:val="0"/>
      <w:marTop w:val="0"/>
      <w:marBottom w:val="0"/>
      <w:divBdr>
        <w:top w:val="none" w:sz="0" w:space="0" w:color="auto"/>
        <w:left w:val="none" w:sz="0" w:space="0" w:color="auto"/>
        <w:bottom w:val="none" w:sz="0" w:space="0" w:color="auto"/>
        <w:right w:val="none" w:sz="0" w:space="0" w:color="auto"/>
      </w:divBdr>
    </w:div>
    <w:div w:id="146098914">
      <w:bodyDiv w:val="1"/>
      <w:marLeft w:val="0"/>
      <w:marRight w:val="0"/>
      <w:marTop w:val="0"/>
      <w:marBottom w:val="0"/>
      <w:divBdr>
        <w:top w:val="none" w:sz="0" w:space="0" w:color="auto"/>
        <w:left w:val="none" w:sz="0" w:space="0" w:color="auto"/>
        <w:bottom w:val="none" w:sz="0" w:space="0" w:color="auto"/>
        <w:right w:val="none" w:sz="0" w:space="0" w:color="auto"/>
      </w:divBdr>
    </w:div>
    <w:div w:id="161286576">
      <w:bodyDiv w:val="1"/>
      <w:marLeft w:val="0"/>
      <w:marRight w:val="0"/>
      <w:marTop w:val="0"/>
      <w:marBottom w:val="0"/>
      <w:divBdr>
        <w:top w:val="none" w:sz="0" w:space="0" w:color="auto"/>
        <w:left w:val="none" w:sz="0" w:space="0" w:color="auto"/>
        <w:bottom w:val="none" w:sz="0" w:space="0" w:color="auto"/>
        <w:right w:val="none" w:sz="0" w:space="0" w:color="auto"/>
      </w:divBdr>
    </w:div>
    <w:div w:id="187841203">
      <w:bodyDiv w:val="1"/>
      <w:marLeft w:val="0"/>
      <w:marRight w:val="0"/>
      <w:marTop w:val="0"/>
      <w:marBottom w:val="0"/>
      <w:divBdr>
        <w:top w:val="none" w:sz="0" w:space="0" w:color="auto"/>
        <w:left w:val="none" w:sz="0" w:space="0" w:color="auto"/>
        <w:bottom w:val="none" w:sz="0" w:space="0" w:color="auto"/>
        <w:right w:val="none" w:sz="0" w:space="0" w:color="auto"/>
      </w:divBdr>
    </w:div>
    <w:div w:id="193808790">
      <w:bodyDiv w:val="1"/>
      <w:marLeft w:val="0"/>
      <w:marRight w:val="0"/>
      <w:marTop w:val="0"/>
      <w:marBottom w:val="0"/>
      <w:divBdr>
        <w:top w:val="none" w:sz="0" w:space="0" w:color="auto"/>
        <w:left w:val="none" w:sz="0" w:space="0" w:color="auto"/>
        <w:bottom w:val="none" w:sz="0" w:space="0" w:color="auto"/>
        <w:right w:val="none" w:sz="0" w:space="0" w:color="auto"/>
      </w:divBdr>
    </w:div>
    <w:div w:id="211162702">
      <w:bodyDiv w:val="1"/>
      <w:marLeft w:val="0"/>
      <w:marRight w:val="0"/>
      <w:marTop w:val="0"/>
      <w:marBottom w:val="0"/>
      <w:divBdr>
        <w:top w:val="none" w:sz="0" w:space="0" w:color="auto"/>
        <w:left w:val="none" w:sz="0" w:space="0" w:color="auto"/>
        <w:bottom w:val="none" w:sz="0" w:space="0" w:color="auto"/>
        <w:right w:val="none" w:sz="0" w:space="0" w:color="auto"/>
      </w:divBdr>
    </w:div>
    <w:div w:id="211238981">
      <w:bodyDiv w:val="1"/>
      <w:marLeft w:val="0"/>
      <w:marRight w:val="0"/>
      <w:marTop w:val="0"/>
      <w:marBottom w:val="0"/>
      <w:divBdr>
        <w:top w:val="none" w:sz="0" w:space="0" w:color="auto"/>
        <w:left w:val="none" w:sz="0" w:space="0" w:color="auto"/>
        <w:bottom w:val="none" w:sz="0" w:space="0" w:color="auto"/>
        <w:right w:val="none" w:sz="0" w:space="0" w:color="auto"/>
      </w:divBdr>
    </w:div>
    <w:div w:id="214120956">
      <w:bodyDiv w:val="1"/>
      <w:marLeft w:val="0"/>
      <w:marRight w:val="0"/>
      <w:marTop w:val="0"/>
      <w:marBottom w:val="0"/>
      <w:divBdr>
        <w:top w:val="none" w:sz="0" w:space="0" w:color="auto"/>
        <w:left w:val="none" w:sz="0" w:space="0" w:color="auto"/>
        <w:bottom w:val="none" w:sz="0" w:space="0" w:color="auto"/>
        <w:right w:val="none" w:sz="0" w:space="0" w:color="auto"/>
      </w:divBdr>
    </w:div>
    <w:div w:id="240021055">
      <w:bodyDiv w:val="1"/>
      <w:marLeft w:val="0"/>
      <w:marRight w:val="0"/>
      <w:marTop w:val="0"/>
      <w:marBottom w:val="0"/>
      <w:divBdr>
        <w:top w:val="none" w:sz="0" w:space="0" w:color="auto"/>
        <w:left w:val="none" w:sz="0" w:space="0" w:color="auto"/>
        <w:bottom w:val="none" w:sz="0" w:space="0" w:color="auto"/>
        <w:right w:val="none" w:sz="0" w:space="0" w:color="auto"/>
      </w:divBdr>
    </w:div>
    <w:div w:id="247619221">
      <w:bodyDiv w:val="1"/>
      <w:marLeft w:val="0"/>
      <w:marRight w:val="0"/>
      <w:marTop w:val="0"/>
      <w:marBottom w:val="0"/>
      <w:divBdr>
        <w:top w:val="none" w:sz="0" w:space="0" w:color="auto"/>
        <w:left w:val="none" w:sz="0" w:space="0" w:color="auto"/>
        <w:bottom w:val="none" w:sz="0" w:space="0" w:color="auto"/>
        <w:right w:val="none" w:sz="0" w:space="0" w:color="auto"/>
      </w:divBdr>
    </w:div>
    <w:div w:id="271934891">
      <w:bodyDiv w:val="1"/>
      <w:marLeft w:val="0"/>
      <w:marRight w:val="0"/>
      <w:marTop w:val="0"/>
      <w:marBottom w:val="0"/>
      <w:divBdr>
        <w:top w:val="none" w:sz="0" w:space="0" w:color="auto"/>
        <w:left w:val="none" w:sz="0" w:space="0" w:color="auto"/>
        <w:bottom w:val="none" w:sz="0" w:space="0" w:color="auto"/>
        <w:right w:val="none" w:sz="0" w:space="0" w:color="auto"/>
      </w:divBdr>
    </w:div>
    <w:div w:id="289677753">
      <w:bodyDiv w:val="1"/>
      <w:marLeft w:val="0"/>
      <w:marRight w:val="0"/>
      <w:marTop w:val="0"/>
      <w:marBottom w:val="0"/>
      <w:divBdr>
        <w:top w:val="none" w:sz="0" w:space="0" w:color="auto"/>
        <w:left w:val="none" w:sz="0" w:space="0" w:color="auto"/>
        <w:bottom w:val="none" w:sz="0" w:space="0" w:color="auto"/>
        <w:right w:val="none" w:sz="0" w:space="0" w:color="auto"/>
      </w:divBdr>
    </w:div>
    <w:div w:id="320933696">
      <w:bodyDiv w:val="1"/>
      <w:marLeft w:val="0"/>
      <w:marRight w:val="0"/>
      <w:marTop w:val="0"/>
      <w:marBottom w:val="0"/>
      <w:divBdr>
        <w:top w:val="none" w:sz="0" w:space="0" w:color="auto"/>
        <w:left w:val="none" w:sz="0" w:space="0" w:color="auto"/>
        <w:bottom w:val="none" w:sz="0" w:space="0" w:color="auto"/>
        <w:right w:val="none" w:sz="0" w:space="0" w:color="auto"/>
      </w:divBdr>
    </w:div>
    <w:div w:id="374813422">
      <w:bodyDiv w:val="1"/>
      <w:marLeft w:val="0"/>
      <w:marRight w:val="0"/>
      <w:marTop w:val="0"/>
      <w:marBottom w:val="0"/>
      <w:divBdr>
        <w:top w:val="none" w:sz="0" w:space="0" w:color="auto"/>
        <w:left w:val="none" w:sz="0" w:space="0" w:color="auto"/>
        <w:bottom w:val="none" w:sz="0" w:space="0" w:color="auto"/>
        <w:right w:val="none" w:sz="0" w:space="0" w:color="auto"/>
      </w:divBdr>
    </w:div>
    <w:div w:id="391002753">
      <w:bodyDiv w:val="1"/>
      <w:marLeft w:val="0"/>
      <w:marRight w:val="0"/>
      <w:marTop w:val="0"/>
      <w:marBottom w:val="0"/>
      <w:divBdr>
        <w:top w:val="none" w:sz="0" w:space="0" w:color="auto"/>
        <w:left w:val="none" w:sz="0" w:space="0" w:color="auto"/>
        <w:bottom w:val="none" w:sz="0" w:space="0" w:color="auto"/>
        <w:right w:val="none" w:sz="0" w:space="0" w:color="auto"/>
      </w:divBdr>
    </w:div>
    <w:div w:id="395737208">
      <w:bodyDiv w:val="1"/>
      <w:marLeft w:val="0"/>
      <w:marRight w:val="0"/>
      <w:marTop w:val="0"/>
      <w:marBottom w:val="0"/>
      <w:divBdr>
        <w:top w:val="none" w:sz="0" w:space="0" w:color="auto"/>
        <w:left w:val="none" w:sz="0" w:space="0" w:color="auto"/>
        <w:bottom w:val="none" w:sz="0" w:space="0" w:color="auto"/>
        <w:right w:val="none" w:sz="0" w:space="0" w:color="auto"/>
      </w:divBdr>
    </w:div>
    <w:div w:id="412974648">
      <w:bodyDiv w:val="1"/>
      <w:marLeft w:val="0"/>
      <w:marRight w:val="0"/>
      <w:marTop w:val="0"/>
      <w:marBottom w:val="0"/>
      <w:divBdr>
        <w:top w:val="none" w:sz="0" w:space="0" w:color="auto"/>
        <w:left w:val="none" w:sz="0" w:space="0" w:color="auto"/>
        <w:bottom w:val="none" w:sz="0" w:space="0" w:color="auto"/>
        <w:right w:val="none" w:sz="0" w:space="0" w:color="auto"/>
      </w:divBdr>
    </w:div>
    <w:div w:id="417291492">
      <w:bodyDiv w:val="1"/>
      <w:marLeft w:val="0"/>
      <w:marRight w:val="0"/>
      <w:marTop w:val="0"/>
      <w:marBottom w:val="0"/>
      <w:divBdr>
        <w:top w:val="none" w:sz="0" w:space="0" w:color="auto"/>
        <w:left w:val="none" w:sz="0" w:space="0" w:color="auto"/>
        <w:bottom w:val="none" w:sz="0" w:space="0" w:color="auto"/>
        <w:right w:val="none" w:sz="0" w:space="0" w:color="auto"/>
      </w:divBdr>
    </w:div>
    <w:div w:id="438111248">
      <w:bodyDiv w:val="1"/>
      <w:marLeft w:val="0"/>
      <w:marRight w:val="0"/>
      <w:marTop w:val="0"/>
      <w:marBottom w:val="0"/>
      <w:divBdr>
        <w:top w:val="none" w:sz="0" w:space="0" w:color="auto"/>
        <w:left w:val="none" w:sz="0" w:space="0" w:color="auto"/>
        <w:bottom w:val="none" w:sz="0" w:space="0" w:color="auto"/>
        <w:right w:val="none" w:sz="0" w:space="0" w:color="auto"/>
      </w:divBdr>
    </w:div>
    <w:div w:id="446777786">
      <w:bodyDiv w:val="1"/>
      <w:marLeft w:val="0"/>
      <w:marRight w:val="0"/>
      <w:marTop w:val="0"/>
      <w:marBottom w:val="0"/>
      <w:divBdr>
        <w:top w:val="none" w:sz="0" w:space="0" w:color="auto"/>
        <w:left w:val="none" w:sz="0" w:space="0" w:color="auto"/>
        <w:bottom w:val="none" w:sz="0" w:space="0" w:color="auto"/>
        <w:right w:val="none" w:sz="0" w:space="0" w:color="auto"/>
      </w:divBdr>
    </w:div>
    <w:div w:id="470833929">
      <w:bodyDiv w:val="1"/>
      <w:marLeft w:val="0"/>
      <w:marRight w:val="0"/>
      <w:marTop w:val="0"/>
      <w:marBottom w:val="0"/>
      <w:divBdr>
        <w:top w:val="none" w:sz="0" w:space="0" w:color="auto"/>
        <w:left w:val="none" w:sz="0" w:space="0" w:color="auto"/>
        <w:bottom w:val="none" w:sz="0" w:space="0" w:color="auto"/>
        <w:right w:val="none" w:sz="0" w:space="0" w:color="auto"/>
      </w:divBdr>
    </w:div>
    <w:div w:id="484784042">
      <w:bodyDiv w:val="1"/>
      <w:marLeft w:val="0"/>
      <w:marRight w:val="0"/>
      <w:marTop w:val="0"/>
      <w:marBottom w:val="0"/>
      <w:divBdr>
        <w:top w:val="none" w:sz="0" w:space="0" w:color="auto"/>
        <w:left w:val="none" w:sz="0" w:space="0" w:color="auto"/>
        <w:bottom w:val="none" w:sz="0" w:space="0" w:color="auto"/>
        <w:right w:val="none" w:sz="0" w:space="0" w:color="auto"/>
      </w:divBdr>
    </w:div>
    <w:div w:id="489175012">
      <w:bodyDiv w:val="1"/>
      <w:marLeft w:val="0"/>
      <w:marRight w:val="0"/>
      <w:marTop w:val="0"/>
      <w:marBottom w:val="0"/>
      <w:divBdr>
        <w:top w:val="none" w:sz="0" w:space="0" w:color="auto"/>
        <w:left w:val="none" w:sz="0" w:space="0" w:color="auto"/>
        <w:bottom w:val="none" w:sz="0" w:space="0" w:color="auto"/>
        <w:right w:val="none" w:sz="0" w:space="0" w:color="auto"/>
      </w:divBdr>
    </w:div>
    <w:div w:id="503394640">
      <w:bodyDiv w:val="1"/>
      <w:marLeft w:val="0"/>
      <w:marRight w:val="0"/>
      <w:marTop w:val="0"/>
      <w:marBottom w:val="0"/>
      <w:divBdr>
        <w:top w:val="none" w:sz="0" w:space="0" w:color="auto"/>
        <w:left w:val="none" w:sz="0" w:space="0" w:color="auto"/>
        <w:bottom w:val="none" w:sz="0" w:space="0" w:color="auto"/>
        <w:right w:val="none" w:sz="0" w:space="0" w:color="auto"/>
      </w:divBdr>
    </w:div>
    <w:div w:id="508644454">
      <w:bodyDiv w:val="1"/>
      <w:marLeft w:val="0"/>
      <w:marRight w:val="0"/>
      <w:marTop w:val="0"/>
      <w:marBottom w:val="0"/>
      <w:divBdr>
        <w:top w:val="none" w:sz="0" w:space="0" w:color="auto"/>
        <w:left w:val="none" w:sz="0" w:space="0" w:color="auto"/>
        <w:bottom w:val="none" w:sz="0" w:space="0" w:color="auto"/>
        <w:right w:val="none" w:sz="0" w:space="0" w:color="auto"/>
      </w:divBdr>
      <w:divsChild>
        <w:div w:id="54864675">
          <w:marLeft w:val="0"/>
          <w:marRight w:val="0"/>
          <w:marTop w:val="0"/>
          <w:marBottom w:val="300"/>
          <w:divBdr>
            <w:top w:val="none" w:sz="0" w:space="0" w:color="auto"/>
            <w:left w:val="none" w:sz="0" w:space="0" w:color="auto"/>
            <w:bottom w:val="none" w:sz="0" w:space="0" w:color="auto"/>
            <w:right w:val="none" w:sz="0" w:space="0" w:color="auto"/>
          </w:divBdr>
        </w:div>
        <w:div w:id="1728406763">
          <w:marLeft w:val="0"/>
          <w:marRight w:val="0"/>
          <w:marTop w:val="0"/>
          <w:marBottom w:val="300"/>
          <w:divBdr>
            <w:top w:val="none" w:sz="0" w:space="0" w:color="auto"/>
            <w:left w:val="none" w:sz="0" w:space="0" w:color="auto"/>
            <w:bottom w:val="none" w:sz="0" w:space="0" w:color="auto"/>
            <w:right w:val="none" w:sz="0" w:space="0" w:color="auto"/>
          </w:divBdr>
        </w:div>
        <w:div w:id="1878425181">
          <w:marLeft w:val="0"/>
          <w:marRight w:val="0"/>
          <w:marTop w:val="0"/>
          <w:marBottom w:val="300"/>
          <w:divBdr>
            <w:top w:val="none" w:sz="0" w:space="0" w:color="auto"/>
            <w:left w:val="none" w:sz="0" w:space="0" w:color="auto"/>
            <w:bottom w:val="none" w:sz="0" w:space="0" w:color="auto"/>
            <w:right w:val="none" w:sz="0" w:space="0" w:color="auto"/>
          </w:divBdr>
        </w:div>
        <w:div w:id="1911843213">
          <w:marLeft w:val="0"/>
          <w:marRight w:val="0"/>
          <w:marTop w:val="0"/>
          <w:marBottom w:val="300"/>
          <w:divBdr>
            <w:top w:val="none" w:sz="0" w:space="0" w:color="auto"/>
            <w:left w:val="none" w:sz="0" w:space="0" w:color="auto"/>
            <w:bottom w:val="none" w:sz="0" w:space="0" w:color="auto"/>
            <w:right w:val="none" w:sz="0" w:space="0" w:color="auto"/>
          </w:divBdr>
        </w:div>
        <w:div w:id="1923173251">
          <w:marLeft w:val="0"/>
          <w:marRight w:val="0"/>
          <w:marTop w:val="0"/>
          <w:marBottom w:val="300"/>
          <w:divBdr>
            <w:top w:val="none" w:sz="0" w:space="0" w:color="auto"/>
            <w:left w:val="none" w:sz="0" w:space="0" w:color="auto"/>
            <w:bottom w:val="none" w:sz="0" w:space="0" w:color="auto"/>
            <w:right w:val="none" w:sz="0" w:space="0" w:color="auto"/>
          </w:divBdr>
        </w:div>
        <w:div w:id="1954703794">
          <w:marLeft w:val="0"/>
          <w:marRight w:val="0"/>
          <w:marTop w:val="0"/>
          <w:marBottom w:val="300"/>
          <w:divBdr>
            <w:top w:val="none" w:sz="0" w:space="0" w:color="auto"/>
            <w:left w:val="none" w:sz="0" w:space="0" w:color="auto"/>
            <w:bottom w:val="none" w:sz="0" w:space="0" w:color="auto"/>
            <w:right w:val="none" w:sz="0" w:space="0" w:color="auto"/>
          </w:divBdr>
        </w:div>
        <w:div w:id="2068603477">
          <w:marLeft w:val="0"/>
          <w:marRight w:val="0"/>
          <w:marTop w:val="0"/>
          <w:marBottom w:val="300"/>
          <w:divBdr>
            <w:top w:val="none" w:sz="0" w:space="0" w:color="auto"/>
            <w:left w:val="none" w:sz="0" w:space="0" w:color="auto"/>
            <w:bottom w:val="none" w:sz="0" w:space="0" w:color="auto"/>
            <w:right w:val="none" w:sz="0" w:space="0" w:color="auto"/>
          </w:divBdr>
        </w:div>
      </w:divsChild>
    </w:div>
    <w:div w:id="521092006">
      <w:bodyDiv w:val="1"/>
      <w:marLeft w:val="0"/>
      <w:marRight w:val="0"/>
      <w:marTop w:val="0"/>
      <w:marBottom w:val="0"/>
      <w:divBdr>
        <w:top w:val="none" w:sz="0" w:space="0" w:color="auto"/>
        <w:left w:val="none" w:sz="0" w:space="0" w:color="auto"/>
        <w:bottom w:val="none" w:sz="0" w:space="0" w:color="auto"/>
        <w:right w:val="none" w:sz="0" w:space="0" w:color="auto"/>
      </w:divBdr>
    </w:div>
    <w:div w:id="527066843">
      <w:bodyDiv w:val="1"/>
      <w:marLeft w:val="0"/>
      <w:marRight w:val="0"/>
      <w:marTop w:val="0"/>
      <w:marBottom w:val="0"/>
      <w:divBdr>
        <w:top w:val="none" w:sz="0" w:space="0" w:color="auto"/>
        <w:left w:val="none" w:sz="0" w:space="0" w:color="auto"/>
        <w:bottom w:val="none" w:sz="0" w:space="0" w:color="auto"/>
        <w:right w:val="none" w:sz="0" w:space="0" w:color="auto"/>
      </w:divBdr>
    </w:div>
    <w:div w:id="530799326">
      <w:bodyDiv w:val="1"/>
      <w:marLeft w:val="0"/>
      <w:marRight w:val="0"/>
      <w:marTop w:val="0"/>
      <w:marBottom w:val="0"/>
      <w:divBdr>
        <w:top w:val="none" w:sz="0" w:space="0" w:color="auto"/>
        <w:left w:val="none" w:sz="0" w:space="0" w:color="auto"/>
        <w:bottom w:val="none" w:sz="0" w:space="0" w:color="auto"/>
        <w:right w:val="none" w:sz="0" w:space="0" w:color="auto"/>
      </w:divBdr>
    </w:div>
    <w:div w:id="554436187">
      <w:bodyDiv w:val="1"/>
      <w:marLeft w:val="0"/>
      <w:marRight w:val="0"/>
      <w:marTop w:val="0"/>
      <w:marBottom w:val="0"/>
      <w:divBdr>
        <w:top w:val="none" w:sz="0" w:space="0" w:color="auto"/>
        <w:left w:val="none" w:sz="0" w:space="0" w:color="auto"/>
        <w:bottom w:val="none" w:sz="0" w:space="0" w:color="auto"/>
        <w:right w:val="none" w:sz="0" w:space="0" w:color="auto"/>
      </w:divBdr>
    </w:div>
    <w:div w:id="638386989">
      <w:bodyDiv w:val="1"/>
      <w:marLeft w:val="0"/>
      <w:marRight w:val="0"/>
      <w:marTop w:val="0"/>
      <w:marBottom w:val="0"/>
      <w:divBdr>
        <w:top w:val="none" w:sz="0" w:space="0" w:color="auto"/>
        <w:left w:val="none" w:sz="0" w:space="0" w:color="auto"/>
        <w:bottom w:val="none" w:sz="0" w:space="0" w:color="auto"/>
        <w:right w:val="none" w:sz="0" w:space="0" w:color="auto"/>
      </w:divBdr>
    </w:div>
    <w:div w:id="641424743">
      <w:bodyDiv w:val="1"/>
      <w:marLeft w:val="0"/>
      <w:marRight w:val="0"/>
      <w:marTop w:val="0"/>
      <w:marBottom w:val="0"/>
      <w:divBdr>
        <w:top w:val="none" w:sz="0" w:space="0" w:color="auto"/>
        <w:left w:val="none" w:sz="0" w:space="0" w:color="auto"/>
        <w:bottom w:val="none" w:sz="0" w:space="0" w:color="auto"/>
        <w:right w:val="none" w:sz="0" w:space="0" w:color="auto"/>
      </w:divBdr>
    </w:div>
    <w:div w:id="657001133">
      <w:bodyDiv w:val="1"/>
      <w:marLeft w:val="0"/>
      <w:marRight w:val="0"/>
      <w:marTop w:val="0"/>
      <w:marBottom w:val="0"/>
      <w:divBdr>
        <w:top w:val="none" w:sz="0" w:space="0" w:color="auto"/>
        <w:left w:val="none" w:sz="0" w:space="0" w:color="auto"/>
        <w:bottom w:val="none" w:sz="0" w:space="0" w:color="auto"/>
        <w:right w:val="none" w:sz="0" w:space="0" w:color="auto"/>
      </w:divBdr>
    </w:div>
    <w:div w:id="676350678">
      <w:bodyDiv w:val="1"/>
      <w:marLeft w:val="0"/>
      <w:marRight w:val="0"/>
      <w:marTop w:val="0"/>
      <w:marBottom w:val="0"/>
      <w:divBdr>
        <w:top w:val="none" w:sz="0" w:space="0" w:color="auto"/>
        <w:left w:val="none" w:sz="0" w:space="0" w:color="auto"/>
        <w:bottom w:val="none" w:sz="0" w:space="0" w:color="auto"/>
        <w:right w:val="none" w:sz="0" w:space="0" w:color="auto"/>
      </w:divBdr>
    </w:div>
    <w:div w:id="676659665">
      <w:bodyDiv w:val="1"/>
      <w:marLeft w:val="0"/>
      <w:marRight w:val="0"/>
      <w:marTop w:val="0"/>
      <w:marBottom w:val="0"/>
      <w:divBdr>
        <w:top w:val="none" w:sz="0" w:space="0" w:color="auto"/>
        <w:left w:val="none" w:sz="0" w:space="0" w:color="auto"/>
        <w:bottom w:val="none" w:sz="0" w:space="0" w:color="auto"/>
        <w:right w:val="none" w:sz="0" w:space="0" w:color="auto"/>
      </w:divBdr>
    </w:div>
    <w:div w:id="703485016">
      <w:bodyDiv w:val="1"/>
      <w:marLeft w:val="0"/>
      <w:marRight w:val="0"/>
      <w:marTop w:val="0"/>
      <w:marBottom w:val="0"/>
      <w:divBdr>
        <w:top w:val="none" w:sz="0" w:space="0" w:color="auto"/>
        <w:left w:val="none" w:sz="0" w:space="0" w:color="auto"/>
        <w:bottom w:val="none" w:sz="0" w:space="0" w:color="auto"/>
        <w:right w:val="none" w:sz="0" w:space="0" w:color="auto"/>
      </w:divBdr>
    </w:div>
    <w:div w:id="766467278">
      <w:bodyDiv w:val="1"/>
      <w:marLeft w:val="0"/>
      <w:marRight w:val="0"/>
      <w:marTop w:val="0"/>
      <w:marBottom w:val="0"/>
      <w:divBdr>
        <w:top w:val="none" w:sz="0" w:space="0" w:color="auto"/>
        <w:left w:val="none" w:sz="0" w:space="0" w:color="auto"/>
        <w:bottom w:val="none" w:sz="0" w:space="0" w:color="auto"/>
        <w:right w:val="none" w:sz="0" w:space="0" w:color="auto"/>
      </w:divBdr>
    </w:div>
    <w:div w:id="821190840">
      <w:bodyDiv w:val="1"/>
      <w:marLeft w:val="0"/>
      <w:marRight w:val="0"/>
      <w:marTop w:val="0"/>
      <w:marBottom w:val="0"/>
      <w:divBdr>
        <w:top w:val="none" w:sz="0" w:space="0" w:color="auto"/>
        <w:left w:val="none" w:sz="0" w:space="0" w:color="auto"/>
        <w:bottom w:val="none" w:sz="0" w:space="0" w:color="auto"/>
        <w:right w:val="none" w:sz="0" w:space="0" w:color="auto"/>
      </w:divBdr>
    </w:div>
    <w:div w:id="870194231">
      <w:bodyDiv w:val="1"/>
      <w:marLeft w:val="0"/>
      <w:marRight w:val="0"/>
      <w:marTop w:val="0"/>
      <w:marBottom w:val="0"/>
      <w:divBdr>
        <w:top w:val="none" w:sz="0" w:space="0" w:color="auto"/>
        <w:left w:val="none" w:sz="0" w:space="0" w:color="auto"/>
        <w:bottom w:val="none" w:sz="0" w:space="0" w:color="auto"/>
        <w:right w:val="none" w:sz="0" w:space="0" w:color="auto"/>
      </w:divBdr>
    </w:div>
    <w:div w:id="883251957">
      <w:bodyDiv w:val="1"/>
      <w:marLeft w:val="0"/>
      <w:marRight w:val="0"/>
      <w:marTop w:val="0"/>
      <w:marBottom w:val="0"/>
      <w:divBdr>
        <w:top w:val="none" w:sz="0" w:space="0" w:color="auto"/>
        <w:left w:val="none" w:sz="0" w:space="0" w:color="auto"/>
        <w:bottom w:val="none" w:sz="0" w:space="0" w:color="auto"/>
        <w:right w:val="none" w:sz="0" w:space="0" w:color="auto"/>
      </w:divBdr>
    </w:div>
    <w:div w:id="901519626">
      <w:bodyDiv w:val="1"/>
      <w:marLeft w:val="0"/>
      <w:marRight w:val="0"/>
      <w:marTop w:val="0"/>
      <w:marBottom w:val="0"/>
      <w:divBdr>
        <w:top w:val="none" w:sz="0" w:space="0" w:color="auto"/>
        <w:left w:val="none" w:sz="0" w:space="0" w:color="auto"/>
        <w:bottom w:val="none" w:sz="0" w:space="0" w:color="auto"/>
        <w:right w:val="none" w:sz="0" w:space="0" w:color="auto"/>
      </w:divBdr>
    </w:div>
    <w:div w:id="953709061">
      <w:bodyDiv w:val="1"/>
      <w:marLeft w:val="0"/>
      <w:marRight w:val="0"/>
      <w:marTop w:val="0"/>
      <w:marBottom w:val="0"/>
      <w:divBdr>
        <w:top w:val="none" w:sz="0" w:space="0" w:color="auto"/>
        <w:left w:val="none" w:sz="0" w:space="0" w:color="auto"/>
        <w:bottom w:val="none" w:sz="0" w:space="0" w:color="auto"/>
        <w:right w:val="none" w:sz="0" w:space="0" w:color="auto"/>
      </w:divBdr>
    </w:div>
    <w:div w:id="1008144750">
      <w:bodyDiv w:val="1"/>
      <w:marLeft w:val="0"/>
      <w:marRight w:val="0"/>
      <w:marTop w:val="0"/>
      <w:marBottom w:val="0"/>
      <w:divBdr>
        <w:top w:val="none" w:sz="0" w:space="0" w:color="auto"/>
        <w:left w:val="none" w:sz="0" w:space="0" w:color="auto"/>
        <w:bottom w:val="none" w:sz="0" w:space="0" w:color="auto"/>
        <w:right w:val="none" w:sz="0" w:space="0" w:color="auto"/>
      </w:divBdr>
    </w:div>
    <w:div w:id="1037857059">
      <w:bodyDiv w:val="1"/>
      <w:marLeft w:val="0"/>
      <w:marRight w:val="0"/>
      <w:marTop w:val="0"/>
      <w:marBottom w:val="0"/>
      <w:divBdr>
        <w:top w:val="none" w:sz="0" w:space="0" w:color="auto"/>
        <w:left w:val="none" w:sz="0" w:space="0" w:color="auto"/>
        <w:bottom w:val="none" w:sz="0" w:space="0" w:color="auto"/>
        <w:right w:val="none" w:sz="0" w:space="0" w:color="auto"/>
      </w:divBdr>
    </w:div>
    <w:div w:id="1042248722">
      <w:bodyDiv w:val="1"/>
      <w:marLeft w:val="0"/>
      <w:marRight w:val="0"/>
      <w:marTop w:val="0"/>
      <w:marBottom w:val="0"/>
      <w:divBdr>
        <w:top w:val="none" w:sz="0" w:space="0" w:color="auto"/>
        <w:left w:val="none" w:sz="0" w:space="0" w:color="auto"/>
        <w:bottom w:val="none" w:sz="0" w:space="0" w:color="auto"/>
        <w:right w:val="none" w:sz="0" w:space="0" w:color="auto"/>
      </w:divBdr>
    </w:div>
    <w:div w:id="1044452523">
      <w:bodyDiv w:val="1"/>
      <w:marLeft w:val="0"/>
      <w:marRight w:val="0"/>
      <w:marTop w:val="0"/>
      <w:marBottom w:val="0"/>
      <w:divBdr>
        <w:top w:val="none" w:sz="0" w:space="0" w:color="auto"/>
        <w:left w:val="none" w:sz="0" w:space="0" w:color="auto"/>
        <w:bottom w:val="none" w:sz="0" w:space="0" w:color="auto"/>
        <w:right w:val="none" w:sz="0" w:space="0" w:color="auto"/>
      </w:divBdr>
    </w:div>
    <w:div w:id="1056395165">
      <w:bodyDiv w:val="1"/>
      <w:marLeft w:val="0"/>
      <w:marRight w:val="0"/>
      <w:marTop w:val="0"/>
      <w:marBottom w:val="0"/>
      <w:divBdr>
        <w:top w:val="none" w:sz="0" w:space="0" w:color="auto"/>
        <w:left w:val="none" w:sz="0" w:space="0" w:color="auto"/>
        <w:bottom w:val="none" w:sz="0" w:space="0" w:color="auto"/>
        <w:right w:val="none" w:sz="0" w:space="0" w:color="auto"/>
      </w:divBdr>
    </w:div>
    <w:div w:id="1082944211">
      <w:bodyDiv w:val="1"/>
      <w:marLeft w:val="0"/>
      <w:marRight w:val="0"/>
      <w:marTop w:val="0"/>
      <w:marBottom w:val="0"/>
      <w:divBdr>
        <w:top w:val="none" w:sz="0" w:space="0" w:color="auto"/>
        <w:left w:val="none" w:sz="0" w:space="0" w:color="auto"/>
        <w:bottom w:val="none" w:sz="0" w:space="0" w:color="auto"/>
        <w:right w:val="none" w:sz="0" w:space="0" w:color="auto"/>
      </w:divBdr>
    </w:div>
    <w:div w:id="1089620487">
      <w:bodyDiv w:val="1"/>
      <w:marLeft w:val="0"/>
      <w:marRight w:val="0"/>
      <w:marTop w:val="0"/>
      <w:marBottom w:val="0"/>
      <w:divBdr>
        <w:top w:val="none" w:sz="0" w:space="0" w:color="auto"/>
        <w:left w:val="none" w:sz="0" w:space="0" w:color="auto"/>
        <w:bottom w:val="none" w:sz="0" w:space="0" w:color="auto"/>
        <w:right w:val="none" w:sz="0" w:space="0" w:color="auto"/>
      </w:divBdr>
    </w:div>
    <w:div w:id="1096052911">
      <w:bodyDiv w:val="1"/>
      <w:marLeft w:val="0"/>
      <w:marRight w:val="0"/>
      <w:marTop w:val="0"/>
      <w:marBottom w:val="0"/>
      <w:divBdr>
        <w:top w:val="none" w:sz="0" w:space="0" w:color="auto"/>
        <w:left w:val="none" w:sz="0" w:space="0" w:color="auto"/>
        <w:bottom w:val="none" w:sz="0" w:space="0" w:color="auto"/>
        <w:right w:val="none" w:sz="0" w:space="0" w:color="auto"/>
      </w:divBdr>
    </w:div>
    <w:div w:id="1122502660">
      <w:bodyDiv w:val="1"/>
      <w:marLeft w:val="0"/>
      <w:marRight w:val="0"/>
      <w:marTop w:val="0"/>
      <w:marBottom w:val="0"/>
      <w:divBdr>
        <w:top w:val="none" w:sz="0" w:space="0" w:color="auto"/>
        <w:left w:val="none" w:sz="0" w:space="0" w:color="auto"/>
        <w:bottom w:val="none" w:sz="0" w:space="0" w:color="auto"/>
        <w:right w:val="none" w:sz="0" w:space="0" w:color="auto"/>
      </w:divBdr>
    </w:div>
    <w:div w:id="1158182070">
      <w:bodyDiv w:val="1"/>
      <w:marLeft w:val="0"/>
      <w:marRight w:val="0"/>
      <w:marTop w:val="0"/>
      <w:marBottom w:val="0"/>
      <w:divBdr>
        <w:top w:val="none" w:sz="0" w:space="0" w:color="auto"/>
        <w:left w:val="none" w:sz="0" w:space="0" w:color="auto"/>
        <w:bottom w:val="none" w:sz="0" w:space="0" w:color="auto"/>
        <w:right w:val="none" w:sz="0" w:space="0" w:color="auto"/>
      </w:divBdr>
    </w:div>
    <w:div w:id="1171484344">
      <w:bodyDiv w:val="1"/>
      <w:marLeft w:val="0"/>
      <w:marRight w:val="0"/>
      <w:marTop w:val="0"/>
      <w:marBottom w:val="0"/>
      <w:divBdr>
        <w:top w:val="none" w:sz="0" w:space="0" w:color="auto"/>
        <w:left w:val="none" w:sz="0" w:space="0" w:color="auto"/>
        <w:bottom w:val="none" w:sz="0" w:space="0" w:color="auto"/>
        <w:right w:val="none" w:sz="0" w:space="0" w:color="auto"/>
      </w:divBdr>
      <w:divsChild>
        <w:div w:id="1170680801">
          <w:marLeft w:val="0"/>
          <w:marRight w:val="0"/>
          <w:marTop w:val="0"/>
          <w:marBottom w:val="300"/>
          <w:divBdr>
            <w:top w:val="none" w:sz="0" w:space="0" w:color="auto"/>
            <w:left w:val="none" w:sz="0" w:space="0" w:color="auto"/>
            <w:bottom w:val="none" w:sz="0" w:space="0" w:color="auto"/>
            <w:right w:val="none" w:sz="0" w:space="0" w:color="auto"/>
          </w:divBdr>
        </w:div>
        <w:div w:id="1516847678">
          <w:marLeft w:val="0"/>
          <w:marRight w:val="0"/>
          <w:marTop w:val="0"/>
          <w:marBottom w:val="300"/>
          <w:divBdr>
            <w:top w:val="none" w:sz="0" w:space="0" w:color="auto"/>
            <w:left w:val="none" w:sz="0" w:space="0" w:color="auto"/>
            <w:bottom w:val="none" w:sz="0" w:space="0" w:color="auto"/>
            <w:right w:val="none" w:sz="0" w:space="0" w:color="auto"/>
          </w:divBdr>
        </w:div>
        <w:div w:id="1927230836">
          <w:marLeft w:val="0"/>
          <w:marRight w:val="0"/>
          <w:marTop w:val="0"/>
          <w:marBottom w:val="300"/>
          <w:divBdr>
            <w:top w:val="none" w:sz="0" w:space="0" w:color="auto"/>
            <w:left w:val="none" w:sz="0" w:space="0" w:color="auto"/>
            <w:bottom w:val="none" w:sz="0" w:space="0" w:color="auto"/>
            <w:right w:val="none" w:sz="0" w:space="0" w:color="auto"/>
          </w:divBdr>
        </w:div>
      </w:divsChild>
    </w:div>
    <w:div w:id="1185753586">
      <w:bodyDiv w:val="1"/>
      <w:marLeft w:val="0"/>
      <w:marRight w:val="0"/>
      <w:marTop w:val="0"/>
      <w:marBottom w:val="0"/>
      <w:divBdr>
        <w:top w:val="none" w:sz="0" w:space="0" w:color="auto"/>
        <w:left w:val="none" w:sz="0" w:space="0" w:color="auto"/>
        <w:bottom w:val="none" w:sz="0" w:space="0" w:color="auto"/>
        <w:right w:val="none" w:sz="0" w:space="0" w:color="auto"/>
      </w:divBdr>
    </w:div>
    <w:div w:id="1212696253">
      <w:bodyDiv w:val="1"/>
      <w:marLeft w:val="0"/>
      <w:marRight w:val="0"/>
      <w:marTop w:val="0"/>
      <w:marBottom w:val="0"/>
      <w:divBdr>
        <w:top w:val="none" w:sz="0" w:space="0" w:color="auto"/>
        <w:left w:val="none" w:sz="0" w:space="0" w:color="auto"/>
        <w:bottom w:val="none" w:sz="0" w:space="0" w:color="auto"/>
        <w:right w:val="none" w:sz="0" w:space="0" w:color="auto"/>
      </w:divBdr>
    </w:div>
    <w:div w:id="1231044215">
      <w:bodyDiv w:val="1"/>
      <w:marLeft w:val="0"/>
      <w:marRight w:val="0"/>
      <w:marTop w:val="0"/>
      <w:marBottom w:val="0"/>
      <w:divBdr>
        <w:top w:val="none" w:sz="0" w:space="0" w:color="auto"/>
        <w:left w:val="none" w:sz="0" w:space="0" w:color="auto"/>
        <w:bottom w:val="none" w:sz="0" w:space="0" w:color="auto"/>
        <w:right w:val="none" w:sz="0" w:space="0" w:color="auto"/>
      </w:divBdr>
    </w:div>
    <w:div w:id="1232619114">
      <w:bodyDiv w:val="1"/>
      <w:marLeft w:val="0"/>
      <w:marRight w:val="0"/>
      <w:marTop w:val="0"/>
      <w:marBottom w:val="0"/>
      <w:divBdr>
        <w:top w:val="none" w:sz="0" w:space="0" w:color="auto"/>
        <w:left w:val="none" w:sz="0" w:space="0" w:color="auto"/>
        <w:bottom w:val="none" w:sz="0" w:space="0" w:color="auto"/>
        <w:right w:val="none" w:sz="0" w:space="0" w:color="auto"/>
      </w:divBdr>
    </w:div>
    <w:div w:id="1241132612">
      <w:bodyDiv w:val="1"/>
      <w:marLeft w:val="0"/>
      <w:marRight w:val="0"/>
      <w:marTop w:val="0"/>
      <w:marBottom w:val="0"/>
      <w:divBdr>
        <w:top w:val="none" w:sz="0" w:space="0" w:color="auto"/>
        <w:left w:val="none" w:sz="0" w:space="0" w:color="auto"/>
        <w:bottom w:val="none" w:sz="0" w:space="0" w:color="auto"/>
        <w:right w:val="none" w:sz="0" w:space="0" w:color="auto"/>
      </w:divBdr>
    </w:div>
    <w:div w:id="1252660155">
      <w:bodyDiv w:val="1"/>
      <w:marLeft w:val="0"/>
      <w:marRight w:val="0"/>
      <w:marTop w:val="0"/>
      <w:marBottom w:val="0"/>
      <w:divBdr>
        <w:top w:val="none" w:sz="0" w:space="0" w:color="auto"/>
        <w:left w:val="none" w:sz="0" w:space="0" w:color="auto"/>
        <w:bottom w:val="none" w:sz="0" w:space="0" w:color="auto"/>
        <w:right w:val="none" w:sz="0" w:space="0" w:color="auto"/>
      </w:divBdr>
    </w:div>
    <w:div w:id="1271821077">
      <w:bodyDiv w:val="1"/>
      <w:marLeft w:val="0"/>
      <w:marRight w:val="0"/>
      <w:marTop w:val="0"/>
      <w:marBottom w:val="0"/>
      <w:divBdr>
        <w:top w:val="none" w:sz="0" w:space="0" w:color="auto"/>
        <w:left w:val="none" w:sz="0" w:space="0" w:color="auto"/>
        <w:bottom w:val="none" w:sz="0" w:space="0" w:color="auto"/>
        <w:right w:val="none" w:sz="0" w:space="0" w:color="auto"/>
      </w:divBdr>
    </w:div>
    <w:div w:id="1284195979">
      <w:bodyDiv w:val="1"/>
      <w:marLeft w:val="0"/>
      <w:marRight w:val="0"/>
      <w:marTop w:val="0"/>
      <w:marBottom w:val="0"/>
      <w:divBdr>
        <w:top w:val="none" w:sz="0" w:space="0" w:color="auto"/>
        <w:left w:val="none" w:sz="0" w:space="0" w:color="auto"/>
        <w:bottom w:val="none" w:sz="0" w:space="0" w:color="auto"/>
        <w:right w:val="none" w:sz="0" w:space="0" w:color="auto"/>
      </w:divBdr>
    </w:div>
    <w:div w:id="1304698634">
      <w:bodyDiv w:val="1"/>
      <w:marLeft w:val="0"/>
      <w:marRight w:val="0"/>
      <w:marTop w:val="0"/>
      <w:marBottom w:val="0"/>
      <w:divBdr>
        <w:top w:val="none" w:sz="0" w:space="0" w:color="auto"/>
        <w:left w:val="none" w:sz="0" w:space="0" w:color="auto"/>
        <w:bottom w:val="none" w:sz="0" w:space="0" w:color="auto"/>
        <w:right w:val="none" w:sz="0" w:space="0" w:color="auto"/>
      </w:divBdr>
    </w:div>
    <w:div w:id="1318262307">
      <w:bodyDiv w:val="1"/>
      <w:marLeft w:val="0"/>
      <w:marRight w:val="0"/>
      <w:marTop w:val="0"/>
      <w:marBottom w:val="0"/>
      <w:divBdr>
        <w:top w:val="none" w:sz="0" w:space="0" w:color="auto"/>
        <w:left w:val="none" w:sz="0" w:space="0" w:color="auto"/>
        <w:bottom w:val="none" w:sz="0" w:space="0" w:color="auto"/>
        <w:right w:val="none" w:sz="0" w:space="0" w:color="auto"/>
      </w:divBdr>
    </w:div>
    <w:div w:id="1327173354">
      <w:bodyDiv w:val="1"/>
      <w:marLeft w:val="0"/>
      <w:marRight w:val="0"/>
      <w:marTop w:val="0"/>
      <w:marBottom w:val="0"/>
      <w:divBdr>
        <w:top w:val="none" w:sz="0" w:space="0" w:color="auto"/>
        <w:left w:val="none" w:sz="0" w:space="0" w:color="auto"/>
        <w:bottom w:val="none" w:sz="0" w:space="0" w:color="auto"/>
        <w:right w:val="none" w:sz="0" w:space="0" w:color="auto"/>
      </w:divBdr>
    </w:div>
    <w:div w:id="1337658410">
      <w:bodyDiv w:val="1"/>
      <w:marLeft w:val="0"/>
      <w:marRight w:val="0"/>
      <w:marTop w:val="0"/>
      <w:marBottom w:val="0"/>
      <w:divBdr>
        <w:top w:val="none" w:sz="0" w:space="0" w:color="auto"/>
        <w:left w:val="none" w:sz="0" w:space="0" w:color="auto"/>
        <w:bottom w:val="none" w:sz="0" w:space="0" w:color="auto"/>
        <w:right w:val="none" w:sz="0" w:space="0" w:color="auto"/>
      </w:divBdr>
    </w:div>
    <w:div w:id="1363633771">
      <w:bodyDiv w:val="1"/>
      <w:marLeft w:val="0"/>
      <w:marRight w:val="0"/>
      <w:marTop w:val="0"/>
      <w:marBottom w:val="0"/>
      <w:divBdr>
        <w:top w:val="none" w:sz="0" w:space="0" w:color="auto"/>
        <w:left w:val="none" w:sz="0" w:space="0" w:color="auto"/>
        <w:bottom w:val="none" w:sz="0" w:space="0" w:color="auto"/>
        <w:right w:val="none" w:sz="0" w:space="0" w:color="auto"/>
      </w:divBdr>
    </w:div>
    <w:div w:id="1374883667">
      <w:bodyDiv w:val="1"/>
      <w:marLeft w:val="0"/>
      <w:marRight w:val="0"/>
      <w:marTop w:val="0"/>
      <w:marBottom w:val="0"/>
      <w:divBdr>
        <w:top w:val="none" w:sz="0" w:space="0" w:color="auto"/>
        <w:left w:val="none" w:sz="0" w:space="0" w:color="auto"/>
        <w:bottom w:val="none" w:sz="0" w:space="0" w:color="auto"/>
        <w:right w:val="none" w:sz="0" w:space="0" w:color="auto"/>
      </w:divBdr>
    </w:div>
    <w:div w:id="1412315604">
      <w:bodyDiv w:val="1"/>
      <w:marLeft w:val="0"/>
      <w:marRight w:val="0"/>
      <w:marTop w:val="0"/>
      <w:marBottom w:val="0"/>
      <w:divBdr>
        <w:top w:val="none" w:sz="0" w:space="0" w:color="auto"/>
        <w:left w:val="none" w:sz="0" w:space="0" w:color="auto"/>
        <w:bottom w:val="none" w:sz="0" w:space="0" w:color="auto"/>
        <w:right w:val="none" w:sz="0" w:space="0" w:color="auto"/>
      </w:divBdr>
    </w:div>
    <w:div w:id="1421637268">
      <w:bodyDiv w:val="1"/>
      <w:marLeft w:val="0"/>
      <w:marRight w:val="0"/>
      <w:marTop w:val="0"/>
      <w:marBottom w:val="0"/>
      <w:divBdr>
        <w:top w:val="none" w:sz="0" w:space="0" w:color="auto"/>
        <w:left w:val="none" w:sz="0" w:space="0" w:color="auto"/>
        <w:bottom w:val="none" w:sz="0" w:space="0" w:color="auto"/>
        <w:right w:val="none" w:sz="0" w:space="0" w:color="auto"/>
      </w:divBdr>
    </w:div>
    <w:div w:id="1428044087">
      <w:bodyDiv w:val="1"/>
      <w:marLeft w:val="0"/>
      <w:marRight w:val="0"/>
      <w:marTop w:val="0"/>
      <w:marBottom w:val="0"/>
      <w:divBdr>
        <w:top w:val="none" w:sz="0" w:space="0" w:color="auto"/>
        <w:left w:val="none" w:sz="0" w:space="0" w:color="auto"/>
        <w:bottom w:val="none" w:sz="0" w:space="0" w:color="auto"/>
        <w:right w:val="none" w:sz="0" w:space="0" w:color="auto"/>
      </w:divBdr>
    </w:div>
    <w:div w:id="1443063755">
      <w:bodyDiv w:val="1"/>
      <w:marLeft w:val="0"/>
      <w:marRight w:val="0"/>
      <w:marTop w:val="0"/>
      <w:marBottom w:val="0"/>
      <w:divBdr>
        <w:top w:val="none" w:sz="0" w:space="0" w:color="auto"/>
        <w:left w:val="none" w:sz="0" w:space="0" w:color="auto"/>
        <w:bottom w:val="none" w:sz="0" w:space="0" w:color="auto"/>
        <w:right w:val="none" w:sz="0" w:space="0" w:color="auto"/>
      </w:divBdr>
    </w:div>
    <w:div w:id="1461194022">
      <w:bodyDiv w:val="1"/>
      <w:marLeft w:val="0"/>
      <w:marRight w:val="0"/>
      <w:marTop w:val="0"/>
      <w:marBottom w:val="0"/>
      <w:divBdr>
        <w:top w:val="none" w:sz="0" w:space="0" w:color="auto"/>
        <w:left w:val="none" w:sz="0" w:space="0" w:color="auto"/>
        <w:bottom w:val="none" w:sz="0" w:space="0" w:color="auto"/>
        <w:right w:val="none" w:sz="0" w:space="0" w:color="auto"/>
      </w:divBdr>
    </w:div>
    <w:div w:id="1558053379">
      <w:bodyDiv w:val="1"/>
      <w:marLeft w:val="0"/>
      <w:marRight w:val="0"/>
      <w:marTop w:val="0"/>
      <w:marBottom w:val="0"/>
      <w:divBdr>
        <w:top w:val="none" w:sz="0" w:space="0" w:color="auto"/>
        <w:left w:val="none" w:sz="0" w:space="0" w:color="auto"/>
        <w:bottom w:val="none" w:sz="0" w:space="0" w:color="auto"/>
        <w:right w:val="none" w:sz="0" w:space="0" w:color="auto"/>
      </w:divBdr>
    </w:div>
    <w:div w:id="1564020758">
      <w:bodyDiv w:val="1"/>
      <w:marLeft w:val="0"/>
      <w:marRight w:val="0"/>
      <w:marTop w:val="0"/>
      <w:marBottom w:val="0"/>
      <w:divBdr>
        <w:top w:val="none" w:sz="0" w:space="0" w:color="auto"/>
        <w:left w:val="none" w:sz="0" w:space="0" w:color="auto"/>
        <w:bottom w:val="none" w:sz="0" w:space="0" w:color="auto"/>
        <w:right w:val="none" w:sz="0" w:space="0" w:color="auto"/>
      </w:divBdr>
    </w:div>
    <w:div w:id="1586264054">
      <w:bodyDiv w:val="1"/>
      <w:marLeft w:val="0"/>
      <w:marRight w:val="0"/>
      <w:marTop w:val="0"/>
      <w:marBottom w:val="0"/>
      <w:divBdr>
        <w:top w:val="none" w:sz="0" w:space="0" w:color="auto"/>
        <w:left w:val="none" w:sz="0" w:space="0" w:color="auto"/>
        <w:bottom w:val="none" w:sz="0" w:space="0" w:color="auto"/>
        <w:right w:val="none" w:sz="0" w:space="0" w:color="auto"/>
      </w:divBdr>
    </w:div>
    <w:div w:id="1616138191">
      <w:bodyDiv w:val="1"/>
      <w:marLeft w:val="0"/>
      <w:marRight w:val="0"/>
      <w:marTop w:val="0"/>
      <w:marBottom w:val="0"/>
      <w:divBdr>
        <w:top w:val="none" w:sz="0" w:space="0" w:color="auto"/>
        <w:left w:val="none" w:sz="0" w:space="0" w:color="auto"/>
        <w:bottom w:val="none" w:sz="0" w:space="0" w:color="auto"/>
        <w:right w:val="none" w:sz="0" w:space="0" w:color="auto"/>
      </w:divBdr>
    </w:div>
    <w:div w:id="1620797408">
      <w:bodyDiv w:val="1"/>
      <w:marLeft w:val="0"/>
      <w:marRight w:val="0"/>
      <w:marTop w:val="0"/>
      <w:marBottom w:val="0"/>
      <w:divBdr>
        <w:top w:val="none" w:sz="0" w:space="0" w:color="auto"/>
        <w:left w:val="none" w:sz="0" w:space="0" w:color="auto"/>
        <w:bottom w:val="none" w:sz="0" w:space="0" w:color="auto"/>
        <w:right w:val="none" w:sz="0" w:space="0" w:color="auto"/>
      </w:divBdr>
    </w:div>
    <w:div w:id="1640497548">
      <w:bodyDiv w:val="1"/>
      <w:marLeft w:val="0"/>
      <w:marRight w:val="0"/>
      <w:marTop w:val="0"/>
      <w:marBottom w:val="0"/>
      <w:divBdr>
        <w:top w:val="none" w:sz="0" w:space="0" w:color="auto"/>
        <w:left w:val="none" w:sz="0" w:space="0" w:color="auto"/>
        <w:bottom w:val="none" w:sz="0" w:space="0" w:color="auto"/>
        <w:right w:val="none" w:sz="0" w:space="0" w:color="auto"/>
      </w:divBdr>
    </w:div>
    <w:div w:id="1642535749">
      <w:bodyDiv w:val="1"/>
      <w:marLeft w:val="0"/>
      <w:marRight w:val="0"/>
      <w:marTop w:val="0"/>
      <w:marBottom w:val="0"/>
      <w:divBdr>
        <w:top w:val="none" w:sz="0" w:space="0" w:color="auto"/>
        <w:left w:val="none" w:sz="0" w:space="0" w:color="auto"/>
        <w:bottom w:val="none" w:sz="0" w:space="0" w:color="auto"/>
        <w:right w:val="none" w:sz="0" w:space="0" w:color="auto"/>
      </w:divBdr>
    </w:div>
    <w:div w:id="1645891663">
      <w:bodyDiv w:val="1"/>
      <w:marLeft w:val="0"/>
      <w:marRight w:val="0"/>
      <w:marTop w:val="0"/>
      <w:marBottom w:val="0"/>
      <w:divBdr>
        <w:top w:val="none" w:sz="0" w:space="0" w:color="auto"/>
        <w:left w:val="none" w:sz="0" w:space="0" w:color="auto"/>
        <w:bottom w:val="none" w:sz="0" w:space="0" w:color="auto"/>
        <w:right w:val="none" w:sz="0" w:space="0" w:color="auto"/>
      </w:divBdr>
    </w:div>
    <w:div w:id="1659574079">
      <w:bodyDiv w:val="1"/>
      <w:marLeft w:val="0"/>
      <w:marRight w:val="0"/>
      <w:marTop w:val="0"/>
      <w:marBottom w:val="0"/>
      <w:divBdr>
        <w:top w:val="none" w:sz="0" w:space="0" w:color="auto"/>
        <w:left w:val="none" w:sz="0" w:space="0" w:color="auto"/>
        <w:bottom w:val="none" w:sz="0" w:space="0" w:color="auto"/>
        <w:right w:val="none" w:sz="0" w:space="0" w:color="auto"/>
      </w:divBdr>
    </w:div>
    <w:div w:id="1669484119">
      <w:bodyDiv w:val="1"/>
      <w:marLeft w:val="0"/>
      <w:marRight w:val="0"/>
      <w:marTop w:val="0"/>
      <w:marBottom w:val="0"/>
      <w:divBdr>
        <w:top w:val="none" w:sz="0" w:space="0" w:color="auto"/>
        <w:left w:val="none" w:sz="0" w:space="0" w:color="auto"/>
        <w:bottom w:val="none" w:sz="0" w:space="0" w:color="auto"/>
        <w:right w:val="none" w:sz="0" w:space="0" w:color="auto"/>
      </w:divBdr>
    </w:div>
    <w:div w:id="1681809262">
      <w:bodyDiv w:val="1"/>
      <w:marLeft w:val="0"/>
      <w:marRight w:val="0"/>
      <w:marTop w:val="0"/>
      <w:marBottom w:val="0"/>
      <w:divBdr>
        <w:top w:val="none" w:sz="0" w:space="0" w:color="auto"/>
        <w:left w:val="none" w:sz="0" w:space="0" w:color="auto"/>
        <w:bottom w:val="none" w:sz="0" w:space="0" w:color="auto"/>
        <w:right w:val="none" w:sz="0" w:space="0" w:color="auto"/>
      </w:divBdr>
    </w:div>
    <w:div w:id="1699894441">
      <w:bodyDiv w:val="1"/>
      <w:marLeft w:val="0"/>
      <w:marRight w:val="0"/>
      <w:marTop w:val="0"/>
      <w:marBottom w:val="0"/>
      <w:divBdr>
        <w:top w:val="none" w:sz="0" w:space="0" w:color="auto"/>
        <w:left w:val="none" w:sz="0" w:space="0" w:color="auto"/>
        <w:bottom w:val="none" w:sz="0" w:space="0" w:color="auto"/>
        <w:right w:val="none" w:sz="0" w:space="0" w:color="auto"/>
      </w:divBdr>
    </w:div>
    <w:div w:id="1700667396">
      <w:bodyDiv w:val="1"/>
      <w:marLeft w:val="0"/>
      <w:marRight w:val="0"/>
      <w:marTop w:val="0"/>
      <w:marBottom w:val="0"/>
      <w:divBdr>
        <w:top w:val="none" w:sz="0" w:space="0" w:color="auto"/>
        <w:left w:val="none" w:sz="0" w:space="0" w:color="auto"/>
        <w:bottom w:val="none" w:sz="0" w:space="0" w:color="auto"/>
        <w:right w:val="none" w:sz="0" w:space="0" w:color="auto"/>
      </w:divBdr>
    </w:div>
    <w:div w:id="1704135574">
      <w:bodyDiv w:val="1"/>
      <w:marLeft w:val="0"/>
      <w:marRight w:val="0"/>
      <w:marTop w:val="0"/>
      <w:marBottom w:val="0"/>
      <w:divBdr>
        <w:top w:val="none" w:sz="0" w:space="0" w:color="auto"/>
        <w:left w:val="none" w:sz="0" w:space="0" w:color="auto"/>
        <w:bottom w:val="none" w:sz="0" w:space="0" w:color="auto"/>
        <w:right w:val="none" w:sz="0" w:space="0" w:color="auto"/>
      </w:divBdr>
    </w:div>
    <w:div w:id="1716392143">
      <w:bodyDiv w:val="1"/>
      <w:marLeft w:val="0"/>
      <w:marRight w:val="0"/>
      <w:marTop w:val="0"/>
      <w:marBottom w:val="0"/>
      <w:divBdr>
        <w:top w:val="none" w:sz="0" w:space="0" w:color="auto"/>
        <w:left w:val="none" w:sz="0" w:space="0" w:color="auto"/>
        <w:bottom w:val="none" w:sz="0" w:space="0" w:color="auto"/>
        <w:right w:val="none" w:sz="0" w:space="0" w:color="auto"/>
      </w:divBdr>
    </w:div>
    <w:div w:id="1723095139">
      <w:bodyDiv w:val="1"/>
      <w:marLeft w:val="0"/>
      <w:marRight w:val="0"/>
      <w:marTop w:val="0"/>
      <w:marBottom w:val="0"/>
      <w:divBdr>
        <w:top w:val="none" w:sz="0" w:space="0" w:color="auto"/>
        <w:left w:val="none" w:sz="0" w:space="0" w:color="auto"/>
        <w:bottom w:val="none" w:sz="0" w:space="0" w:color="auto"/>
        <w:right w:val="none" w:sz="0" w:space="0" w:color="auto"/>
      </w:divBdr>
    </w:div>
    <w:div w:id="1724134277">
      <w:bodyDiv w:val="1"/>
      <w:marLeft w:val="0"/>
      <w:marRight w:val="0"/>
      <w:marTop w:val="0"/>
      <w:marBottom w:val="0"/>
      <w:divBdr>
        <w:top w:val="none" w:sz="0" w:space="0" w:color="auto"/>
        <w:left w:val="none" w:sz="0" w:space="0" w:color="auto"/>
        <w:bottom w:val="none" w:sz="0" w:space="0" w:color="auto"/>
        <w:right w:val="none" w:sz="0" w:space="0" w:color="auto"/>
      </w:divBdr>
    </w:div>
    <w:div w:id="1725759827">
      <w:bodyDiv w:val="1"/>
      <w:marLeft w:val="0"/>
      <w:marRight w:val="0"/>
      <w:marTop w:val="0"/>
      <w:marBottom w:val="0"/>
      <w:divBdr>
        <w:top w:val="none" w:sz="0" w:space="0" w:color="auto"/>
        <w:left w:val="none" w:sz="0" w:space="0" w:color="auto"/>
        <w:bottom w:val="none" w:sz="0" w:space="0" w:color="auto"/>
        <w:right w:val="none" w:sz="0" w:space="0" w:color="auto"/>
      </w:divBdr>
    </w:div>
    <w:div w:id="1726947270">
      <w:bodyDiv w:val="1"/>
      <w:marLeft w:val="0"/>
      <w:marRight w:val="0"/>
      <w:marTop w:val="0"/>
      <w:marBottom w:val="0"/>
      <w:divBdr>
        <w:top w:val="none" w:sz="0" w:space="0" w:color="auto"/>
        <w:left w:val="none" w:sz="0" w:space="0" w:color="auto"/>
        <w:bottom w:val="none" w:sz="0" w:space="0" w:color="auto"/>
        <w:right w:val="none" w:sz="0" w:space="0" w:color="auto"/>
      </w:divBdr>
      <w:divsChild>
        <w:div w:id="1262101891">
          <w:marLeft w:val="0"/>
          <w:marRight w:val="0"/>
          <w:marTop w:val="0"/>
          <w:marBottom w:val="0"/>
          <w:divBdr>
            <w:top w:val="none" w:sz="0" w:space="0" w:color="auto"/>
            <w:left w:val="none" w:sz="0" w:space="0" w:color="auto"/>
            <w:bottom w:val="none" w:sz="0" w:space="0" w:color="auto"/>
            <w:right w:val="none" w:sz="0" w:space="0" w:color="auto"/>
          </w:divBdr>
          <w:divsChild>
            <w:div w:id="6228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40611">
      <w:bodyDiv w:val="1"/>
      <w:marLeft w:val="0"/>
      <w:marRight w:val="0"/>
      <w:marTop w:val="0"/>
      <w:marBottom w:val="0"/>
      <w:divBdr>
        <w:top w:val="none" w:sz="0" w:space="0" w:color="auto"/>
        <w:left w:val="none" w:sz="0" w:space="0" w:color="auto"/>
        <w:bottom w:val="none" w:sz="0" w:space="0" w:color="auto"/>
        <w:right w:val="none" w:sz="0" w:space="0" w:color="auto"/>
      </w:divBdr>
    </w:div>
    <w:div w:id="1734501167">
      <w:bodyDiv w:val="1"/>
      <w:marLeft w:val="0"/>
      <w:marRight w:val="0"/>
      <w:marTop w:val="0"/>
      <w:marBottom w:val="0"/>
      <w:divBdr>
        <w:top w:val="none" w:sz="0" w:space="0" w:color="auto"/>
        <w:left w:val="none" w:sz="0" w:space="0" w:color="auto"/>
        <w:bottom w:val="none" w:sz="0" w:space="0" w:color="auto"/>
        <w:right w:val="none" w:sz="0" w:space="0" w:color="auto"/>
      </w:divBdr>
    </w:div>
    <w:div w:id="1740715628">
      <w:bodyDiv w:val="1"/>
      <w:marLeft w:val="0"/>
      <w:marRight w:val="0"/>
      <w:marTop w:val="0"/>
      <w:marBottom w:val="0"/>
      <w:divBdr>
        <w:top w:val="none" w:sz="0" w:space="0" w:color="auto"/>
        <w:left w:val="none" w:sz="0" w:space="0" w:color="auto"/>
        <w:bottom w:val="none" w:sz="0" w:space="0" w:color="auto"/>
        <w:right w:val="none" w:sz="0" w:space="0" w:color="auto"/>
      </w:divBdr>
    </w:div>
    <w:div w:id="1743604115">
      <w:bodyDiv w:val="1"/>
      <w:marLeft w:val="0"/>
      <w:marRight w:val="0"/>
      <w:marTop w:val="0"/>
      <w:marBottom w:val="0"/>
      <w:divBdr>
        <w:top w:val="none" w:sz="0" w:space="0" w:color="auto"/>
        <w:left w:val="none" w:sz="0" w:space="0" w:color="auto"/>
        <w:bottom w:val="none" w:sz="0" w:space="0" w:color="auto"/>
        <w:right w:val="none" w:sz="0" w:space="0" w:color="auto"/>
      </w:divBdr>
    </w:div>
    <w:div w:id="1746418084">
      <w:bodyDiv w:val="1"/>
      <w:marLeft w:val="0"/>
      <w:marRight w:val="0"/>
      <w:marTop w:val="0"/>
      <w:marBottom w:val="0"/>
      <w:divBdr>
        <w:top w:val="none" w:sz="0" w:space="0" w:color="auto"/>
        <w:left w:val="none" w:sz="0" w:space="0" w:color="auto"/>
        <w:bottom w:val="none" w:sz="0" w:space="0" w:color="auto"/>
        <w:right w:val="none" w:sz="0" w:space="0" w:color="auto"/>
      </w:divBdr>
      <w:divsChild>
        <w:div w:id="1789930782">
          <w:marLeft w:val="0"/>
          <w:marRight w:val="0"/>
          <w:marTop w:val="0"/>
          <w:marBottom w:val="0"/>
          <w:divBdr>
            <w:top w:val="none" w:sz="0" w:space="0" w:color="auto"/>
            <w:left w:val="none" w:sz="0" w:space="0" w:color="auto"/>
            <w:bottom w:val="none" w:sz="0" w:space="0" w:color="auto"/>
            <w:right w:val="none" w:sz="0" w:space="0" w:color="auto"/>
          </w:divBdr>
          <w:divsChild>
            <w:div w:id="21051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448730">
      <w:bodyDiv w:val="1"/>
      <w:marLeft w:val="0"/>
      <w:marRight w:val="0"/>
      <w:marTop w:val="0"/>
      <w:marBottom w:val="0"/>
      <w:divBdr>
        <w:top w:val="none" w:sz="0" w:space="0" w:color="auto"/>
        <w:left w:val="none" w:sz="0" w:space="0" w:color="auto"/>
        <w:bottom w:val="none" w:sz="0" w:space="0" w:color="auto"/>
        <w:right w:val="none" w:sz="0" w:space="0" w:color="auto"/>
      </w:divBdr>
    </w:div>
    <w:div w:id="1798522945">
      <w:bodyDiv w:val="1"/>
      <w:marLeft w:val="0"/>
      <w:marRight w:val="0"/>
      <w:marTop w:val="0"/>
      <w:marBottom w:val="0"/>
      <w:divBdr>
        <w:top w:val="none" w:sz="0" w:space="0" w:color="auto"/>
        <w:left w:val="none" w:sz="0" w:space="0" w:color="auto"/>
        <w:bottom w:val="none" w:sz="0" w:space="0" w:color="auto"/>
        <w:right w:val="none" w:sz="0" w:space="0" w:color="auto"/>
      </w:divBdr>
      <w:divsChild>
        <w:div w:id="1789468099">
          <w:marLeft w:val="0"/>
          <w:marRight w:val="0"/>
          <w:marTop w:val="0"/>
          <w:marBottom w:val="0"/>
          <w:divBdr>
            <w:top w:val="none" w:sz="0" w:space="0" w:color="auto"/>
            <w:left w:val="none" w:sz="0" w:space="0" w:color="auto"/>
            <w:bottom w:val="none" w:sz="0" w:space="0" w:color="auto"/>
            <w:right w:val="none" w:sz="0" w:space="0" w:color="auto"/>
          </w:divBdr>
          <w:divsChild>
            <w:div w:id="4155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798548">
      <w:bodyDiv w:val="1"/>
      <w:marLeft w:val="0"/>
      <w:marRight w:val="0"/>
      <w:marTop w:val="0"/>
      <w:marBottom w:val="0"/>
      <w:divBdr>
        <w:top w:val="none" w:sz="0" w:space="0" w:color="auto"/>
        <w:left w:val="none" w:sz="0" w:space="0" w:color="auto"/>
        <w:bottom w:val="none" w:sz="0" w:space="0" w:color="auto"/>
        <w:right w:val="none" w:sz="0" w:space="0" w:color="auto"/>
      </w:divBdr>
    </w:div>
    <w:div w:id="1870099474">
      <w:bodyDiv w:val="1"/>
      <w:marLeft w:val="0"/>
      <w:marRight w:val="0"/>
      <w:marTop w:val="0"/>
      <w:marBottom w:val="0"/>
      <w:divBdr>
        <w:top w:val="none" w:sz="0" w:space="0" w:color="auto"/>
        <w:left w:val="none" w:sz="0" w:space="0" w:color="auto"/>
        <w:bottom w:val="none" w:sz="0" w:space="0" w:color="auto"/>
        <w:right w:val="none" w:sz="0" w:space="0" w:color="auto"/>
      </w:divBdr>
    </w:div>
    <w:div w:id="1914587971">
      <w:bodyDiv w:val="1"/>
      <w:marLeft w:val="0"/>
      <w:marRight w:val="0"/>
      <w:marTop w:val="0"/>
      <w:marBottom w:val="0"/>
      <w:divBdr>
        <w:top w:val="none" w:sz="0" w:space="0" w:color="auto"/>
        <w:left w:val="none" w:sz="0" w:space="0" w:color="auto"/>
        <w:bottom w:val="none" w:sz="0" w:space="0" w:color="auto"/>
        <w:right w:val="none" w:sz="0" w:space="0" w:color="auto"/>
      </w:divBdr>
      <w:divsChild>
        <w:div w:id="1116019360">
          <w:marLeft w:val="0"/>
          <w:marRight w:val="0"/>
          <w:marTop w:val="0"/>
          <w:marBottom w:val="0"/>
          <w:divBdr>
            <w:top w:val="none" w:sz="0" w:space="0" w:color="auto"/>
            <w:left w:val="none" w:sz="0" w:space="0" w:color="auto"/>
            <w:bottom w:val="none" w:sz="0" w:space="0" w:color="auto"/>
            <w:right w:val="none" w:sz="0" w:space="0" w:color="auto"/>
          </w:divBdr>
          <w:divsChild>
            <w:div w:id="20328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5975">
      <w:bodyDiv w:val="1"/>
      <w:marLeft w:val="0"/>
      <w:marRight w:val="0"/>
      <w:marTop w:val="0"/>
      <w:marBottom w:val="0"/>
      <w:divBdr>
        <w:top w:val="none" w:sz="0" w:space="0" w:color="auto"/>
        <w:left w:val="none" w:sz="0" w:space="0" w:color="auto"/>
        <w:bottom w:val="none" w:sz="0" w:space="0" w:color="auto"/>
        <w:right w:val="none" w:sz="0" w:space="0" w:color="auto"/>
      </w:divBdr>
    </w:div>
    <w:div w:id="1940794199">
      <w:bodyDiv w:val="1"/>
      <w:marLeft w:val="0"/>
      <w:marRight w:val="0"/>
      <w:marTop w:val="0"/>
      <w:marBottom w:val="0"/>
      <w:divBdr>
        <w:top w:val="none" w:sz="0" w:space="0" w:color="auto"/>
        <w:left w:val="none" w:sz="0" w:space="0" w:color="auto"/>
        <w:bottom w:val="none" w:sz="0" w:space="0" w:color="auto"/>
        <w:right w:val="none" w:sz="0" w:space="0" w:color="auto"/>
      </w:divBdr>
    </w:div>
    <w:div w:id="1943142522">
      <w:bodyDiv w:val="1"/>
      <w:marLeft w:val="0"/>
      <w:marRight w:val="0"/>
      <w:marTop w:val="0"/>
      <w:marBottom w:val="0"/>
      <w:divBdr>
        <w:top w:val="none" w:sz="0" w:space="0" w:color="auto"/>
        <w:left w:val="none" w:sz="0" w:space="0" w:color="auto"/>
        <w:bottom w:val="none" w:sz="0" w:space="0" w:color="auto"/>
        <w:right w:val="none" w:sz="0" w:space="0" w:color="auto"/>
      </w:divBdr>
    </w:div>
    <w:div w:id="1959023859">
      <w:bodyDiv w:val="1"/>
      <w:marLeft w:val="0"/>
      <w:marRight w:val="0"/>
      <w:marTop w:val="0"/>
      <w:marBottom w:val="0"/>
      <w:divBdr>
        <w:top w:val="none" w:sz="0" w:space="0" w:color="auto"/>
        <w:left w:val="none" w:sz="0" w:space="0" w:color="auto"/>
        <w:bottom w:val="none" w:sz="0" w:space="0" w:color="auto"/>
        <w:right w:val="none" w:sz="0" w:space="0" w:color="auto"/>
      </w:divBdr>
    </w:div>
    <w:div w:id="1984771311">
      <w:bodyDiv w:val="1"/>
      <w:marLeft w:val="0"/>
      <w:marRight w:val="0"/>
      <w:marTop w:val="0"/>
      <w:marBottom w:val="0"/>
      <w:divBdr>
        <w:top w:val="none" w:sz="0" w:space="0" w:color="auto"/>
        <w:left w:val="none" w:sz="0" w:space="0" w:color="auto"/>
        <w:bottom w:val="none" w:sz="0" w:space="0" w:color="auto"/>
        <w:right w:val="none" w:sz="0" w:space="0" w:color="auto"/>
      </w:divBdr>
    </w:div>
    <w:div w:id="2001695387">
      <w:bodyDiv w:val="1"/>
      <w:marLeft w:val="0"/>
      <w:marRight w:val="0"/>
      <w:marTop w:val="0"/>
      <w:marBottom w:val="0"/>
      <w:divBdr>
        <w:top w:val="none" w:sz="0" w:space="0" w:color="auto"/>
        <w:left w:val="none" w:sz="0" w:space="0" w:color="auto"/>
        <w:bottom w:val="none" w:sz="0" w:space="0" w:color="auto"/>
        <w:right w:val="none" w:sz="0" w:space="0" w:color="auto"/>
      </w:divBdr>
    </w:div>
    <w:div w:id="2002587623">
      <w:bodyDiv w:val="1"/>
      <w:marLeft w:val="0"/>
      <w:marRight w:val="0"/>
      <w:marTop w:val="0"/>
      <w:marBottom w:val="0"/>
      <w:divBdr>
        <w:top w:val="none" w:sz="0" w:space="0" w:color="auto"/>
        <w:left w:val="none" w:sz="0" w:space="0" w:color="auto"/>
        <w:bottom w:val="none" w:sz="0" w:space="0" w:color="auto"/>
        <w:right w:val="none" w:sz="0" w:space="0" w:color="auto"/>
      </w:divBdr>
    </w:div>
    <w:div w:id="2003586888">
      <w:bodyDiv w:val="1"/>
      <w:marLeft w:val="0"/>
      <w:marRight w:val="0"/>
      <w:marTop w:val="0"/>
      <w:marBottom w:val="0"/>
      <w:divBdr>
        <w:top w:val="none" w:sz="0" w:space="0" w:color="auto"/>
        <w:left w:val="none" w:sz="0" w:space="0" w:color="auto"/>
        <w:bottom w:val="none" w:sz="0" w:space="0" w:color="auto"/>
        <w:right w:val="none" w:sz="0" w:space="0" w:color="auto"/>
      </w:divBdr>
    </w:div>
    <w:div w:id="2015768096">
      <w:bodyDiv w:val="1"/>
      <w:marLeft w:val="0"/>
      <w:marRight w:val="0"/>
      <w:marTop w:val="0"/>
      <w:marBottom w:val="0"/>
      <w:divBdr>
        <w:top w:val="none" w:sz="0" w:space="0" w:color="auto"/>
        <w:left w:val="none" w:sz="0" w:space="0" w:color="auto"/>
        <w:bottom w:val="none" w:sz="0" w:space="0" w:color="auto"/>
        <w:right w:val="none" w:sz="0" w:space="0" w:color="auto"/>
      </w:divBdr>
    </w:div>
    <w:div w:id="2031561603">
      <w:bodyDiv w:val="1"/>
      <w:marLeft w:val="0"/>
      <w:marRight w:val="0"/>
      <w:marTop w:val="0"/>
      <w:marBottom w:val="0"/>
      <w:divBdr>
        <w:top w:val="none" w:sz="0" w:space="0" w:color="auto"/>
        <w:left w:val="none" w:sz="0" w:space="0" w:color="auto"/>
        <w:bottom w:val="none" w:sz="0" w:space="0" w:color="auto"/>
        <w:right w:val="none" w:sz="0" w:space="0" w:color="auto"/>
      </w:divBdr>
    </w:div>
    <w:div w:id="2037926333">
      <w:bodyDiv w:val="1"/>
      <w:marLeft w:val="0"/>
      <w:marRight w:val="0"/>
      <w:marTop w:val="0"/>
      <w:marBottom w:val="0"/>
      <w:divBdr>
        <w:top w:val="none" w:sz="0" w:space="0" w:color="auto"/>
        <w:left w:val="none" w:sz="0" w:space="0" w:color="auto"/>
        <w:bottom w:val="none" w:sz="0" w:space="0" w:color="auto"/>
        <w:right w:val="none" w:sz="0" w:space="0" w:color="auto"/>
      </w:divBdr>
    </w:div>
    <w:div w:id="2043091838">
      <w:bodyDiv w:val="1"/>
      <w:marLeft w:val="0"/>
      <w:marRight w:val="0"/>
      <w:marTop w:val="0"/>
      <w:marBottom w:val="0"/>
      <w:divBdr>
        <w:top w:val="none" w:sz="0" w:space="0" w:color="auto"/>
        <w:left w:val="none" w:sz="0" w:space="0" w:color="auto"/>
        <w:bottom w:val="none" w:sz="0" w:space="0" w:color="auto"/>
        <w:right w:val="none" w:sz="0" w:space="0" w:color="auto"/>
      </w:divBdr>
    </w:div>
    <w:div w:id="2048526471">
      <w:bodyDiv w:val="1"/>
      <w:marLeft w:val="0"/>
      <w:marRight w:val="0"/>
      <w:marTop w:val="0"/>
      <w:marBottom w:val="0"/>
      <w:divBdr>
        <w:top w:val="none" w:sz="0" w:space="0" w:color="auto"/>
        <w:left w:val="none" w:sz="0" w:space="0" w:color="auto"/>
        <w:bottom w:val="none" w:sz="0" w:space="0" w:color="auto"/>
        <w:right w:val="none" w:sz="0" w:space="0" w:color="auto"/>
      </w:divBdr>
    </w:div>
    <w:div w:id="2053771901">
      <w:bodyDiv w:val="1"/>
      <w:marLeft w:val="0"/>
      <w:marRight w:val="0"/>
      <w:marTop w:val="0"/>
      <w:marBottom w:val="0"/>
      <w:divBdr>
        <w:top w:val="none" w:sz="0" w:space="0" w:color="auto"/>
        <w:left w:val="none" w:sz="0" w:space="0" w:color="auto"/>
        <w:bottom w:val="none" w:sz="0" w:space="0" w:color="auto"/>
        <w:right w:val="none" w:sz="0" w:space="0" w:color="auto"/>
      </w:divBdr>
    </w:div>
    <w:div w:id="2057000525">
      <w:bodyDiv w:val="1"/>
      <w:marLeft w:val="0"/>
      <w:marRight w:val="0"/>
      <w:marTop w:val="0"/>
      <w:marBottom w:val="0"/>
      <w:divBdr>
        <w:top w:val="none" w:sz="0" w:space="0" w:color="auto"/>
        <w:left w:val="none" w:sz="0" w:space="0" w:color="auto"/>
        <w:bottom w:val="none" w:sz="0" w:space="0" w:color="auto"/>
        <w:right w:val="none" w:sz="0" w:space="0" w:color="auto"/>
      </w:divBdr>
    </w:div>
    <w:div w:id="2063939390">
      <w:bodyDiv w:val="1"/>
      <w:marLeft w:val="0"/>
      <w:marRight w:val="0"/>
      <w:marTop w:val="0"/>
      <w:marBottom w:val="0"/>
      <w:divBdr>
        <w:top w:val="none" w:sz="0" w:space="0" w:color="auto"/>
        <w:left w:val="none" w:sz="0" w:space="0" w:color="auto"/>
        <w:bottom w:val="none" w:sz="0" w:space="0" w:color="auto"/>
        <w:right w:val="none" w:sz="0" w:space="0" w:color="auto"/>
      </w:divBdr>
    </w:div>
    <w:div w:id="2065331512">
      <w:bodyDiv w:val="1"/>
      <w:marLeft w:val="0"/>
      <w:marRight w:val="0"/>
      <w:marTop w:val="0"/>
      <w:marBottom w:val="0"/>
      <w:divBdr>
        <w:top w:val="none" w:sz="0" w:space="0" w:color="auto"/>
        <w:left w:val="none" w:sz="0" w:space="0" w:color="auto"/>
        <w:bottom w:val="none" w:sz="0" w:space="0" w:color="auto"/>
        <w:right w:val="none" w:sz="0" w:space="0" w:color="auto"/>
      </w:divBdr>
    </w:div>
    <w:div w:id="2082557720">
      <w:bodyDiv w:val="1"/>
      <w:marLeft w:val="0"/>
      <w:marRight w:val="0"/>
      <w:marTop w:val="0"/>
      <w:marBottom w:val="0"/>
      <w:divBdr>
        <w:top w:val="none" w:sz="0" w:space="0" w:color="auto"/>
        <w:left w:val="none" w:sz="0" w:space="0" w:color="auto"/>
        <w:bottom w:val="none" w:sz="0" w:space="0" w:color="auto"/>
        <w:right w:val="none" w:sz="0" w:space="0" w:color="auto"/>
      </w:divBdr>
    </w:div>
    <w:div w:id="2114472652">
      <w:bodyDiv w:val="1"/>
      <w:marLeft w:val="0"/>
      <w:marRight w:val="0"/>
      <w:marTop w:val="0"/>
      <w:marBottom w:val="0"/>
      <w:divBdr>
        <w:top w:val="none" w:sz="0" w:space="0" w:color="auto"/>
        <w:left w:val="none" w:sz="0" w:space="0" w:color="auto"/>
        <w:bottom w:val="none" w:sz="0" w:space="0" w:color="auto"/>
        <w:right w:val="none" w:sz="0" w:space="0" w:color="auto"/>
      </w:divBdr>
    </w:div>
    <w:div w:id="211486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1.xml"/><Relationship Id="rId18" Type="http://schemas.openxmlformats.org/officeDocument/2006/relationships/hyperlink" Target="consultantplus://offline/ref=65B7BD4974C173553DDAAFAE8DD88A40A87815A916C143E372C422373AC8FFCD04E51BAA1A4A184B7BED7FB2871604EC39A36A65h5T9L" TargetMode="External"/><Relationship Id="rId26" Type="http://schemas.openxmlformats.org/officeDocument/2006/relationships/hyperlink" Target="consultantplus://offline/ref=2AE5F55E2804627460AFC8060F1FE78D2E36AEDBF049266F22937152F3CD8F32489FF5CA228138D1F0D5A1846CA1B48D187B009942C78Ch6bFL" TargetMode="External"/><Relationship Id="rId3" Type="http://schemas.openxmlformats.org/officeDocument/2006/relationships/customXml" Target="../customXml/item3.xml"/><Relationship Id="rId21" Type="http://schemas.openxmlformats.org/officeDocument/2006/relationships/hyperlink" Target="consultantplus://offline/ref=D3102ECC368E5F70360062E7EF026D74454D59B967C5CE4A5C8BBDD26E29240D8923FE089BE2B091B7E1323FA654D62661C2E4C4964E515DDDQ2K" TargetMode="External"/><Relationship Id="rId7" Type="http://schemas.openxmlformats.org/officeDocument/2006/relationships/webSettings" Target="webSettings.xml"/><Relationship Id="rId12" Type="http://schemas.openxmlformats.org/officeDocument/2006/relationships/hyperlink" Target="file:///Z:\&#1056;&#1077;&#1079;&#1077;&#1088;&#1074;&#1085;&#1086;&#1077;%20&#1093;&#1088;&#1072;&#1085;&#1080;&#1083;&#1080;&#1097;&#1077;%2064%20&#1082;&#1072;&#1073;\4_&#1051;&#1099;&#1082;&#1080;&#1085;&#1072;%20&#1040;.&#1042;\&#1086;&#1090;%20&#1042;&#1086;&#1083;&#1082;&#1086;&#1074;&#1086;&#1081;\&#1058;&#1088;&#1072;&#1085;&#1089;&#1087;&#1086;&#1088;&#1090;&#1085;&#1072;&#1103;%20&#1089;&#1090;&#1088;&#1072;&#1090;&#1077;&#1075;&#1080;&#1103;.docx" TargetMode="External"/><Relationship Id="rId17" Type="http://schemas.openxmlformats.org/officeDocument/2006/relationships/hyperlink" Target="http://ru.wikipedia.org/wiki/%D0%9C%D0%B0%D0%BA%D1%80%D0%BE%D1%8D%D0%BA%D0%BE%D0%BD%D0%BE%D0%BC%D0%B8%D0%BA%D0%B0" TargetMode="External"/><Relationship Id="rId25" Type="http://schemas.openxmlformats.org/officeDocument/2006/relationships/hyperlink" Target="consultantplus://offline/ref=2AE5F55E2804627460AFD7130A1FE78D2C32AEDDF3427B652ACA7D50F4C2D0254FD6F9CB228138D6FB8AA4917DF9BB870E6506815EC58E6Ch4b7L" TargetMode="External"/><Relationship Id="rId2" Type="http://schemas.openxmlformats.org/officeDocument/2006/relationships/customXml" Target="../customXml/item2.xml"/><Relationship Id="rId16" Type="http://schemas.openxmlformats.org/officeDocument/2006/relationships/hyperlink" Target="http://ru.wikipedia.org/wiki/%D0%9C%D0%B8%D0%BA%D1%80%D0%BE%D1%8D%D0%BA%D0%BE%D0%BD%D0%BE%D0%BC%D0%B8%D0%BA%D0%B0" TargetMode="External"/><Relationship Id="rId20" Type="http://schemas.openxmlformats.org/officeDocument/2006/relationships/hyperlink" Target="consultantplus://offline/ref=D3102ECC368E5F70360062E7EF026D74444C5ABA66C4CE4A5C8BBDD26E29240D8923FE089BE2B091B1E1323FA654D62661C2E4C4964E515DDDQ2K"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consultantplus://offline/ref=ACEF6FD49884BD641D876938CD05B42B5AA9A42C8C10265D5944B655108F97F3651884120201DA39D8DA358ACE23E2C9B1BA543DF0A002C7NBA8H" TargetMode="External"/><Relationship Id="rId5" Type="http://schemas.openxmlformats.org/officeDocument/2006/relationships/styles" Target="styles.xml"/><Relationship Id="rId15" Type="http://schemas.openxmlformats.org/officeDocument/2006/relationships/chart" Target="charts/chart3.xml"/><Relationship Id="rId23" Type="http://schemas.openxmlformats.org/officeDocument/2006/relationships/hyperlink" Target="consultantplus://offline/ref=0EEBE6A8A2B5449442F8DA215EE9CFE19F6DD77088A088FC32000C2139C6C5C2DD2E948B6B2A8E5B7B2B9A2E391CDACA1EF2A0AB81B25A37w506G" TargetMode="External"/><Relationship Id="rId28"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hyperlink" Target="consultantplus://offline/ref=1076BF6B0B190EA7919FD9633BA938761853B71FE206FB9CDADF30D501E6BAB4A89C3F4F283B4E6ED0302B96AC488F0DE4FE42E80DA9OBP0I"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2.xml"/><Relationship Id="rId22" Type="http://schemas.openxmlformats.org/officeDocument/2006/relationships/hyperlink" Target="consultantplus://offline/ref=0EEBE6A8A2B5449442F8DA215EE9CFE19F6DD77683AA88FC32000C2139C6C5C2DD2E94886C2C830B2E649B727F48C9C818F2A2AC9DwB01G" TargetMode="External"/><Relationship Id="rId27" Type="http://schemas.openxmlformats.org/officeDocument/2006/relationships/image" Target="media/image1.wmf"/><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3\AppData\Local\Microsoft\Office\16.0\DTS\ru-RU%7b039AE9A4-12C8-47E6-9324-FFFA46FB983B%7d\%7bAB8563C2-72D9-4738-B998-4937C516FF7B%7dtf02786999_win32.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51;&#1080;&#1089;&#1090;%20Microsoft%20Office%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51;&#1080;&#1089;&#1090;%20Microsoft%20Office%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1.7915942325391135E-3"/>
          <c:y val="0"/>
          <c:w val="0.95629371003949215"/>
          <c:h val="0.93660963052695378"/>
        </c:manualLayout>
      </c:layout>
      <c:pie3DChart>
        <c:varyColors val="1"/>
        <c:ser>
          <c:idx val="0"/>
          <c:order val="0"/>
          <c:tx>
            <c:strRef>
              <c:f>Лист8!$B$1</c:f>
              <c:strCache>
                <c:ptCount val="1"/>
                <c:pt idx="0">
                  <c:v>Число жителей, чел.</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Лист8!$A$2:$A$6</c:f>
              <c:strCache>
                <c:ptCount val="5"/>
                <c:pt idx="0">
                  <c:v>с. Голянка</c:v>
                </c:pt>
                <c:pt idx="1">
                  <c:v>с. Петушки</c:v>
                </c:pt>
                <c:pt idx="2">
                  <c:v>с. Шейно</c:v>
                </c:pt>
                <c:pt idx="3">
                  <c:v>д. Михалёво</c:v>
                </c:pt>
                <c:pt idx="4">
                  <c:v>д. Хутор</c:v>
                </c:pt>
              </c:strCache>
            </c:strRef>
          </c:cat>
          <c:val>
            <c:numRef>
              <c:f>Лист8!$B$2:$B$6</c:f>
              <c:numCache>
                <c:formatCode>General</c:formatCode>
                <c:ptCount val="5"/>
                <c:pt idx="0">
                  <c:v>104</c:v>
                </c:pt>
                <c:pt idx="1">
                  <c:v>147</c:v>
                </c:pt>
                <c:pt idx="2">
                  <c:v>40</c:v>
                </c:pt>
                <c:pt idx="3">
                  <c:v>14</c:v>
                </c:pt>
                <c:pt idx="4">
                  <c:v>21</c:v>
                </c:pt>
              </c:numCache>
            </c:numRef>
          </c:val>
          <c:extLst>
            <c:ext xmlns:c16="http://schemas.microsoft.com/office/drawing/2014/chart" uri="{C3380CC4-5D6E-409C-BE32-E72D297353CC}">
              <c16:uniqueId val="{00000000-D74E-4D5E-B857-699EC457126F}"/>
            </c:ext>
          </c:extLst>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Лист9!$A$2</c:f>
              <c:strCache>
                <c:ptCount val="1"/>
                <c:pt idx="0">
                  <c:v>Рождаемость, чел.</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Лист9!$B$2:$K$2</c:f>
              <c:numCache>
                <c:formatCode>General</c:formatCode>
                <c:ptCount val="10"/>
                <c:pt idx="0">
                  <c:v>6</c:v>
                </c:pt>
                <c:pt idx="1">
                  <c:v>4</c:v>
                </c:pt>
                <c:pt idx="2">
                  <c:v>1</c:v>
                </c:pt>
                <c:pt idx="3">
                  <c:v>1</c:v>
                </c:pt>
                <c:pt idx="4">
                  <c:v>3</c:v>
                </c:pt>
                <c:pt idx="5">
                  <c:v>0</c:v>
                </c:pt>
                <c:pt idx="6">
                  <c:v>1</c:v>
                </c:pt>
                <c:pt idx="7">
                  <c:v>2</c:v>
                </c:pt>
                <c:pt idx="8">
                  <c:v>1</c:v>
                </c:pt>
                <c:pt idx="9">
                  <c:v>1</c:v>
                </c:pt>
              </c:numCache>
            </c:numRef>
          </c:val>
          <c:extLst>
            <c:ext xmlns:c16="http://schemas.microsoft.com/office/drawing/2014/chart" uri="{C3380CC4-5D6E-409C-BE32-E72D297353CC}">
              <c16:uniqueId val="{00000000-40ED-40D0-8B0D-479EDA42569F}"/>
            </c:ext>
          </c:extLst>
        </c:ser>
        <c:ser>
          <c:idx val="1"/>
          <c:order val="1"/>
          <c:tx>
            <c:strRef>
              <c:f>Лист9!$A$3</c:f>
              <c:strCache>
                <c:ptCount val="1"/>
                <c:pt idx="0">
                  <c:v>Смертность, чел.</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Лист9!$B$3:$K$3</c:f>
              <c:numCache>
                <c:formatCode>General</c:formatCode>
                <c:ptCount val="10"/>
                <c:pt idx="0">
                  <c:v>17</c:v>
                </c:pt>
                <c:pt idx="1">
                  <c:v>15</c:v>
                </c:pt>
                <c:pt idx="2">
                  <c:v>11</c:v>
                </c:pt>
                <c:pt idx="3">
                  <c:v>22</c:v>
                </c:pt>
                <c:pt idx="4">
                  <c:v>14</c:v>
                </c:pt>
                <c:pt idx="5">
                  <c:v>9</c:v>
                </c:pt>
                <c:pt idx="6">
                  <c:v>13</c:v>
                </c:pt>
                <c:pt idx="7">
                  <c:v>4</c:v>
                </c:pt>
                <c:pt idx="8">
                  <c:v>19</c:v>
                </c:pt>
                <c:pt idx="9">
                  <c:v>4</c:v>
                </c:pt>
              </c:numCache>
            </c:numRef>
          </c:val>
          <c:extLst>
            <c:ext xmlns:c16="http://schemas.microsoft.com/office/drawing/2014/chart" uri="{C3380CC4-5D6E-409C-BE32-E72D297353CC}">
              <c16:uniqueId val="{00000001-40ED-40D0-8B0D-479EDA42569F}"/>
            </c:ext>
          </c:extLst>
        </c:ser>
        <c:ser>
          <c:idx val="2"/>
          <c:order val="2"/>
          <c:tx>
            <c:strRef>
              <c:f>Лист9!$A$4</c:f>
              <c:strCache>
                <c:ptCount val="1"/>
                <c:pt idx="0">
                  <c:v>Естественный прирост, чел.</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Лист9!$B$4:$K$4</c:f>
              <c:numCache>
                <c:formatCode>General</c:formatCode>
                <c:ptCount val="10"/>
                <c:pt idx="0">
                  <c:v>-11</c:v>
                </c:pt>
                <c:pt idx="1">
                  <c:v>-11</c:v>
                </c:pt>
                <c:pt idx="2">
                  <c:v>-10</c:v>
                </c:pt>
                <c:pt idx="3">
                  <c:v>-21</c:v>
                </c:pt>
                <c:pt idx="4">
                  <c:v>-11</c:v>
                </c:pt>
                <c:pt idx="5">
                  <c:v>-9</c:v>
                </c:pt>
                <c:pt idx="6">
                  <c:v>-12</c:v>
                </c:pt>
                <c:pt idx="7">
                  <c:v>-2</c:v>
                </c:pt>
                <c:pt idx="8">
                  <c:v>-18</c:v>
                </c:pt>
                <c:pt idx="9">
                  <c:v>-3</c:v>
                </c:pt>
              </c:numCache>
            </c:numRef>
          </c:val>
          <c:extLst>
            <c:ext xmlns:c16="http://schemas.microsoft.com/office/drawing/2014/chart" uri="{C3380CC4-5D6E-409C-BE32-E72D297353CC}">
              <c16:uniqueId val="{00000002-40ED-40D0-8B0D-479EDA42569F}"/>
            </c:ext>
          </c:extLst>
        </c:ser>
        <c:dLbls>
          <c:showLegendKey val="0"/>
          <c:showVal val="1"/>
          <c:showCatName val="0"/>
          <c:showSerName val="0"/>
          <c:showPercent val="0"/>
          <c:showBubbleSize val="0"/>
        </c:dLbls>
        <c:gapWidth val="75"/>
        <c:axId val="124687104"/>
        <c:axId val="124688640"/>
      </c:barChart>
      <c:catAx>
        <c:axId val="124687104"/>
        <c:scaling>
          <c:orientation val="minMax"/>
        </c:scaling>
        <c:delete val="0"/>
        <c:axPos val="b"/>
        <c:majorTickMark val="none"/>
        <c:minorTickMark val="none"/>
        <c:tickLblPos val="nextTo"/>
        <c:crossAx val="124688640"/>
        <c:crosses val="autoZero"/>
        <c:auto val="1"/>
        <c:lblAlgn val="ctr"/>
        <c:lblOffset val="100"/>
        <c:noMultiLvlLbl val="0"/>
      </c:catAx>
      <c:valAx>
        <c:axId val="124688640"/>
        <c:scaling>
          <c:orientation val="minMax"/>
        </c:scaling>
        <c:delete val="0"/>
        <c:axPos val="l"/>
        <c:numFmt formatCode="General" sourceLinked="1"/>
        <c:majorTickMark val="none"/>
        <c:minorTickMark val="none"/>
        <c:tickLblPos val="nextTo"/>
        <c:crossAx val="124687104"/>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Лист10!$A$2</c:f>
              <c:strCache>
                <c:ptCount val="1"/>
                <c:pt idx="0">
                  <c:v>Женщины</c:v>
                </c:pt>
              </c:strCache>
            </c:strRef>
          </c:tx>
          <c:invertIfNegative val="0"/>
          <c:cat>
            <c:strRef>
              <c:f>Лист10!$B$1:$P$1</c:f>
              <c:strCache>
                <c:ptCount val="15"/>
                <c:pt idx="0">
                  <c:v>0-4 года</c:v>
                </c:pt>
                <c:pt idx="1">
                  <c:v>5-9 лет</c:v>
                </c:pt>
                <c:pt idx="2">
                  <c:v>10-14 лет</c:v>
                </c:pt>
                <c:pt idx="3">
                  <c:v>15-19</c:v>
                </c:pt>
                <c:pt idx="4">
                  <c:v>20-24</c:v>
                </c:pt>
                <c:pt idx="5">
                  <c:v>25-29</c:v>
                </c:pt>
                <c:pt idx="6">
                  <c:v>30-34</c:v>
                </c:pt>
                <c:pt idx="7">
                  <c:v>35-39</c:v>
                </c:pt>
                <c:pt idx="8">
                  <c:v>40-44</c:v>
                </c:pt>
                <c:pt idx="9">
                  <c:v>45-49</c:v>
                </c:pt>
                <c:pt idx="10">
                  <c:v>50-54</c:v>
                </c:pt>
                <c:pt idx="11">
                  <c:v>55-59</c:v>
                </c:pt>
                <c:pt idx="12">
                  <c:v>60-64</c:v>
                </c:pt>
                <c:pt idx="13">
                  <c:v>65-69</c:v>
                </c:pt>
                <c:pt idx="14">
                  <c:v>70 и старше</c:v>
                </c:pt>
              </c:strCache>
            </c:strRef>
          </c:cat>
          <c:val>
            <c:numRef>
              <c:f>Лист10!$B$2:$P$2</c:f>
              <c:numCache>
                <c:formatCode>General</c:formatCode>
                <c:ptCount val="15"/>
                <c:pt idx="0">
                  <c:v>3</c:v>
                </c:pt>
                <c:pt idx="1">
                  <c:v>4</c:v>
                </c:pt>
                <c:pt idx="2">
                  <c:v>6</c:v>
                </c:pt>
                <c:pt idx="3">
                  <c:v>6</c:v>
                </c:pt>
                <c:pt idx="4">
                  <c:v>9</c:v>
                </c:pt>
                <c:pt idx="5">
                  <c:v>13</c:v>
                </c:pt>
                <c:pt idx="6">
                  <c:v>5</c:v>
                </c:pt>
                <c:pt idx="7">
                  <c:v>9</c:v>
                </c:pt>
                <c:pt idx="8">
                  <c:v>2</c:v>
                </c:pt>
                <c:pt idx="9">
                  <c:v>13</c:v>
                </c:pt>
                <c:pt idx="10">
                  <c:v>6</c:v>
                </c:pt>
                <c:pt idx="11">
                  <c:v>11</c:v>
                </c:pt>
                <c:pt idx="12">
                  <c:v>21</c:v>
                </c:pt>
                <c:pt idx="13">
                  <c:v>28</c:v>
                </c:pt>
                <c:pt idx="14">
                  <c:v>41</c:v>
                </c:pt>
              </c:numCache>
            </c:numRef>
          </c:val>
          <c:extLst>
            <c:ext xmlns:c16="http://schemas.microsoft.com/office/drawing/2014/chart" uri="{C3380CC4-5D6E-409C-BE32-E72D297353CC}">
              <c16:uniqueId val="{00000000-58C7-4A10-97C0-9323979E031D}"/>
            </c:ext>
          </c:extLst>
        </c:ser>
        <c:ser>
          <c:idx val="1"/>
          <c:order val="1"/>
          <c:tx>
            <c:strRef>
              <c:f>Лист10!$A$3</c:f>
              <c:strCache>
                <c:ptCount val="1"/>
                <c:pt idx="0">
                  <c:v>Мужчины</c:v>
                </c:pt>
              </c:strCache>
            </c:strRef>
          </c:tx>
          <c:invertIfNegative val="0"/>
          <c:cat>
            <c:strRef>
              <c:f>Лист10!$B$1:$P$1</c:f>
              <c:strCache>
                <c:ptCount val="15"/>
                <c:pt idx="0">
                  <c:v>0-4 года</c:v>
                </c:pt>
                <c:pt idx="1">
                  <c:v>5-9 лет</c:v>
                </c:pt>
                <c:pt idx="2">
                  <c:v>10-14 лет</c:v>
                </c:pt>
                <c:pt idx="3">
                  <c:v>15-19</c:v>
                </c:pt>
                <c:pt idx="4">
                  <c:v>20-24</c:v>
                </c:pt>
                <c:pt idx="5">
                  <c:v>25-29</c:v>
                </c:pt>
                <c:pt idx="6">
                  <c:v>30-34</c:v>
                </c:pt>
                <c:pt idx="7">
                  <c:v>35-39</c:v>
                </c:pt>
                <c:pt idx="8">
                  <c:v>40-44</c:v>
                </c:pt>
                <c:pt idx="9">
                  <c:v>45-49</c:v>
                </c:pt>
                <c:pt idx="10">
                  <c:v>50-54</c:v>
                </c:pt>
                <c:pt idx="11">
                  <c:v>55-59</c:v>
                </c:pt>
                <c:pt idx="12">
                  <c:v>60-64</c:v>
                </c:pt>
                <c:pt idx="13">
                  <c:v>65-69</c:v>
                </c:pt>
                <c:pt idx="14">
                  <c:v>70 и старше</c:v>
                </c:pt>
              </c:strCache>
            </c:strRef>
          </c:cat>
          <c:val>
            <c:numRef>
              <c:f>Лист10!$B$3:$P$3</c:f>
              <c:numCache>
                <c:formatCode>General</c:formatCode>
                <c:ptCount val="15"/>
                <c:pt idx="0">
                  <c:v>2</c:v>
                </c:pt>
                <c:pt idx="1">
                  <c:v>4</c:v>
                </c:pt>
                <c:pt idx="2">
                  <c:v>8</c:v>
                </c:pt>
                <c:pt idx="3">
                  <c:v>7</c:v>
                </c:pt>
                <c:pt idx="4">
                  <c:v>11</c:v>
                </c:pt>
                <c:pt idx="5">
                  <c:v>8</c:v>
                </c:pt>
                <c:pt idx="6">
                  <c:v>1</c:v>
                </c:pt>
                <c:pt idx="7">
                  <c:v>18</c:v>
                </c:pt>
                <c:pt idx="8">
                  <c:v>6</c:v>
                </c:pt>
                <c:pt idx="9">
                  <c:v>9</c:v>
                </c:pt>
                <c:pt idx="10">
                  <c:v>11</c:v>
                </c:pt>
                <c:pt idx="11">
                  <c:v>13</c:v>
                </c:pt>
                <c:pt idx="12">
                  <c:v>17</c:v>
                </c:pt>
                <c:pt idx="13">
                  <c:v>18</c:v>
                </c:pt>
                <c:pt idx="14">
                  <c:v>20</c:v>
                </c:pt>
              </c:numCache>
            </c:numRef>
          </c:val>
          <c:extLst>
            <c:ext xmlns:c16="http://schemas.microsoft.com/office/drawing/2014/chart" uri="{C3380CC4-5D6E-409C-BE32-E72D297353CC}">
              <c16:uniqueId val="{00000001-58C7-4A10-97C0-9323979E031D}"/>
            </c:ext>
          </c:extLst>
        </c:ser>
        <c:dLbls>
          <c:showLegendKey val="0"/>
          <c:showVal val="0"/>
          <c:showCatName val="0"/>
          <c:showSerName val="0"/>
          <c:showPercent val="0"/>
          <c:showBubbleSize val="0"/>
        </c:dLbls>
        <c:gapWidth val="150"/>
        <c:axId val="164935552"/>
        <c:axId val="164955648"/>
      </c:barChart>
      <c:catAx>
        <c:axId val="164935552"/>
        <c:scaling>
          <c:orientation val="minMax"/>
        </c:scaling>
        <c:delete val="0"/>
        <c:axPos val="l"/>
        <c:numFmt formatCode="General" sourceLinked="0"/>
        <c:majorTickMark val="out"/>
        <c:minorTickMark val="none"/>
        <c:tickLblPos val="nextTo"/>
        <c:crossAx val="164955648"/>
        <c:crosses val="autoZero"/>
        <c:auto val="1"/>
        <c:lblAlgn val="ctr"/>
        <c:lblOffset val="100"/>
        <c:noMultiLvlLbl val="0"/>
      </c:catAx>
      <c:valAx>
        <c:axId val="164955648"/>
        <c:scaling>
          <c:orientation val="minMax"/>
        </c:scaling>
        <c:delete val="0"/>
        <c:axPos val="b"/>
        <c:majorGridlines/>
        <c:numFmt formatCode="General" sourceLinked="1"/>
        <c:majorTickMark val="out"/>
        <c:minorTickMark val="none"/>
        <c:tickLblPos val="nextTo"/>
        <c:crossAx val="164935552"/>
        <c:crosses val="autoZero"/>
        <c:crossBetween val="between"/>
      </c:valAx>
    </c:plotArea>
    <c:legend>
      <c:legendPos val="r"/>
      <c:overlay val="0"/>
    </c:legend>
    <c:plotVisOnly val="1"/>
    <c:dispBlanksAs val="gap"/>
    <c:showDLblsOverMax val="0"/>
  </c:chart>
  <c:txPr>
    <a:bodyPr/>
    <a:lstStyle/>
    <a:p>
      <a:pPr>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2F710-1FBF-4406-8A8A-6F438EEC0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{AB8563C2-72D9-4738-B998-4937C516FF7B}tf02786999_win32.dotx</Template>
  <TotalTime>0</TotalTime>
  <Pages>112</Pages>
  <Words>44480</Words>
  <Characters>253537</Characters>
  <Application>Microsoft Office Word</Application>
  <DocSecurity>0</DocSecurity>
  <Lines>2112</Lines>
  <Paragraphs>594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2024-03-18T06:32:00Z</dcterms:created>
  <dcterms:modified xsi:type="dcterms:W3CDTF">2025-11-20T06:20:00Z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cLastLocAttemptVersionTypeLookup">
    <vt:lpwstr/>
  </property>
  <property fmtid="{D5CDD505-2E9C-101B-9397-08002B2CF9AE}" pid="3" name="MarketSpecific">
    <vt:lpwstr>0</vt:lpwstr>
  </property>
  <property fmtid="{D5CDD505-2E9C-101B-9397-08002B2CF9AE}" pid="4" name="ApprovalStatus">
    <vt:lpwstr>InProgress</vt:lpwstr>
  </property>
  <property fmtid="{D5CDD505-2E9C-101B-9397-08002B2CF9AE}" pid="5" name="LocComments">
    <vt:lpwstr/>
  </property>
  <property fmtid="{D5CDD505-2E9C-101B-9397-08002B2CF9AE}" pid="6" name="DirectSourceMarket">
    <vt:lpwstr/>
  </property>
  <property fmtid="{D5CDD505-2E9C-101B-9397-08002B2CF9AE}" pid="7" name="LocPublishedLinkedAssetsLookup">
    <vt:lpwstr/>
  </property>
  <property fmtid="{D5CDD505-2E9C-101B-9397-08002B2CF9AE}" pid="8" name="ThumbnailAssetId">
    <vt:lpwstr/>
  </property>
  <property fmtid="{D5CDD505-2E9C-101B-9397-08002B2CF9AE}" pid="9" name="PrimaryImageGen">
    <vt:lpwstr>1</vt:lpwstr>
  </property>
  <property fmtid="{D5CDD505-2E9C-101B-9397-08002B2CF9AE}" pid="10" name="LegacyData">
    <vt:lpwstr/>
  </property>
  <property fmtid="{D5CDD505-2E9C-101B-9397-08002B2CF9AE}" pid="11" name="LocNewPublishedVersionLookup">
    <vt:lpwstr/>
  </property>
  <property fmtid="{D5CDD505-2E9C-101B-9397-08002B2CF9AE}" pid="12" name="NumericId">
    <vt:lpwstr>102787001</vt:lpwstr>
  </property>
  <property fmtid="{D5CDD505-2E9C-101B-9397-08002B2CF9AE}" pid="13" name="TPFriendlyName">
    <vt:lpwstr/>
  </property>
  <property fmtid="{D5CDD505-2E9C-101B-9397-08002B2CF9AE}" pid="14" name="LocOverallPublishStatusLookup">
    <vt:lpwstr/>
  </property>
  <property fmtid="{D5CDD505-2E9C-101B-9397-08002B2CF9AE}" pid="15" name="LocRecommendedHandoff">
    <vt:lpwstr/>
  </property>
  <property fmtid="{D5CDD505-2E9C-101B-9397-08002B2CF9AE}" pid="16" name="BlockPublish">
    <vt:lpwstr>0</vt:lpwstr>
  </property>
  <property fmtid="{D5CDD505-2E9C-101B-9397-08002B2CF9AE}" pid="17" name="BusinessGroup">
    <vt:lpwstr/>
  </property>
  <property fmtid="{D5CDD505-2E9C-101B-9397-08002B2CF9AE}" pid="18" name="OpenTemplate">
    <vt:lpwstr>1</vt:lpwstr>
  </property>
  <property fmtid="{D5CDD505-2E9C-101B-9397-08002B2CF9AE}" pid="19" name="SourceTitle">
    <vt:lpwstr/>
  </property>
  <property fmtid="{D5CDD505-2E9C-101B-9397-08002B2CF9AE}" pid="20" name="LocOverallLocStatusLookup">
    <vt:lpwstr/>
  </property>
  <property fmtid="{D5CDD505-2E9C-101B-9397-08002B2CF9AE}" pid="21" name="APEditor">
    <vt:lpwstr/>
  </property>
  <property fmtid="{D5CDD505-2E9C-101B-9397-08002B2CF9AE}" pid="22" name="UALocComments">
    <vt:lpwstr/>
  </property>
  <property fmtid="{D5CDD505-2E9C-101B-9397-08002B2CF9AE}" pid="23" name="IntlLangReviewDate">
    <vt:lpwstr/>
  </property>
  <property fmtid="{D5CDD505-2E9C-101B-9397-08002B2CF9AE}" pid="24" name="PublishStatusLookup">
    <vt:lpwstr>1343188;#</vt:lpwstr>
  </property>
  <property fmtid="{D5CDD505-2E9C-101B-9397-08002B2CF9AE}" pid="25" name="ParentAssetId">
    <vt:lpwstr/>
  </property>
  <property fmtid="{D5CDD505-2E9C-101B-9397-08002B2CF9AE}" pid="26" name="FeatureTagsTaxHTField0">
    <vt:lpwstr/>
  </property>
  <property fmtid="{D5CDD505-2E9C-101B-9397-08002B2CF9AE}" pid="27" name="MachineTranslated">
    <vt:lpwstr>0</vt:lpwstr>
  </property>
  <property fmtid="{D5CDD505-2E9C-101B-9397-08002B2CF9AE}" pid="28" name="Providers">
    <vt:lpwstr/>
  </property>
  <property fmtid="{D5CDD505-2E9C-101B-9397-08002B2CF9AE}" pid="29" name="OriginalSourceMarket">
    <vt:lpwstr/>
  </property>
  <property fmtid="{D5CDD505-2E9C-101B-9397-08002B2CF9AE}" pid="30" name="APDescription">
    <vt:lpwstr/>
  </property>
  <property fmtid="{D5CDD505-2E9C-101B-9397-08002B2CF9AE}" pid="31" name="ContentItem">
    <vt:lpwstr/>
  </property>
  <property fmtid="{D5CDD505-2E9C-101B-9397-08002B2CF9AE}" pid="32" name="ClipArtFilename">
    <vt:lpwstr/>
  </property>
  <property fmtid="{D5CDD505-2E9C-101B-9397-08002B2CF9AE}" pid="33" name="TPInstallLocation">
    <vt:lpwstr/>
  </property>
  <property fmtid="{D5CDD505-2E9C-101B-9397-08002B2CF9AE}" pid="34" name="TimesCloned">
    <vt:lpwstr/>
  </property>
  <property fmtid="{D5CDD505-2E9C-101B-9397-08002B2CF9AE}" pid="35" name="PublishTargets">
    <vt:lpwstr>OfficeOnlineVNext</vt:lpwstr>
  </property>
  <property fmtid="{D5CDD505-2E9C-101B-9397-08002B2CF9AE}" pid="36" name="AcquiredFrom">
    <vt:lpwstr>Internal MS</vt:lpwstr>
  </property>
  <property fmtid="{D5CDD505-2E9C-101B-9397-08002B2CF9AE}" pid="37" name="FriendlyTitle">
    <vt:lpwstr/>
  </property>
  <property fmtid="{D5CDD505-2E9C-101B-9397-08002B2CF9AE}" pid="38" name="Provider">
    <vt:lpwstr/>
  </property>
  <property fmtid="{D5CDD505-2E9C-101B-9397-08002B2CF9AE}" pid="39" name="LastHandOff">
    <vt:lpwstr/>
  </property>
  <property fmtid="{D5CDD505-2E9C-101B-9397-08002B2CF9AE}" pid="40" name="TPClientViewer">
    <vt:lpwstr/>
  </property>
  <property fmtid="{D5CDD505-2E9C-101B-9397-08002B2CF9AE}" pid="41" name="TemplateStatus">
    <vt:lpwstr>Complete</vt:lpwstr>
  </property>
  <property fmtid="{D5CDD505-2E9C-101B-9397-08002B2CF9AE}" pid="42" name="Downloads">
    <vt:lpwstr>0</vt:lpwstr>
  </property>
  <property fmtid="{D5CDD505-2E9C-101B-9397-08002B2CF9AE}" pid="43" name="OOCacheId">
    <vt:lpwstr/>
  </property>
  <property fmtid="{D5CDD505-2E9C-101B-9397-08002B2CF9AE}" pid="44" name="IsDeleted">
    <vt:lpwstr>0</vt:lpwstr>
  </property>
  <property fmtid="{D5CDD505-2E9C-101B-9397-08002B2CF9AE}" pid="45" name="LocPublishedDependentAssetsLookup">
    <vt:lpwstr/>
  </property>
  <property fmtid="{D5CDD505-2E9C-101B-9397-08002B2CF9AE}" pid="46" name="CSXSubmissionMarket">
    <vt:lpwstr/>
  </property>
  <property fmtid="{D5CDD505-2E9C-101B-9397-08002B2CF9AE}" pid="47" name="DSATActionTaken">
    <vt:lpwstr/>
  </property>
  <property fmtid="{D5CDD505-2E9C-101B-9397-08002B2CF9AE}" pid="48" name="SubmitterId">
    <vt:lpwstr/>
  </property>
  <property fmtid="{D5CDD505-2E9C-101B-9397-08002B2CF9AE}" pid="49" name="EditorialTags">
    <vt:lpwstr/>
  </property>
  <property fmtid="{D5CDD505-2E9C-101B-9397-08002B2CF9AE}" pid="50" name="TPExecutable">
    <vt:lpwstr/>
  </property>
  <property fmtid="{D5CDD505-2E9C-101B-9397-08002B2CF9AE}" pid="51" name="CSXSubmissionDate">
    <vt:lpwstr/>
  </property>
  <property fmtid="{D5CDD505-2E9C-101B-9397-08002B2CF9AE}" pid="52" name="CSXUpdate">
    <vt:lpwstr>0</vt:lpwstr>
  </property>
  <property fmtid="{D5CDD505-2E9C-101B-9397-08002B2CF9AE}" pid="53" name="AssetType">
    <vt:lpwstr>TP</vt:lpwstr>
  </property>
  <property fmtid="{D5CDD505-2E9C-101B-9397-08002B2CF9AE}" pid="54" name="ApprovalLog">
    <vt:lpwstr/>
  </property>
  <property fmtid="{D5CDD505-2E9C-101B-9397-08002B2CF9AE}" pid="55" name="BugNumber">
    <vt:lpwstr/>
  </property>
  <property fmtid="{D5CDD505-2E9C-101B-9397-08002B2CF9AE}" pid="56" name="OriginAsset">
    <vt:lpwstr/>
  </property>
  <property fmtid="{D5CDD505-2E9C-101B-9397-08002B2CF9AE}" pid="57" name="TPComponent">
    <vt:lpwstr/>
  </property>
  <property fmtid="{D5CDD505-2E9C-101B-9397-08002B2CF9AE}" pid="58" name="Milestone">
    <vt:lpwstr/>
  </property>
  <property fmtid="{D5CDD505-2E9C-101B-9397-08002B2CF9AE}" pid="59" name="RecommendationsModifier">
    <vt:lpwstr/>
  </property>
  <property fmtid="{D5CDD505-2E9C-101B-9397-08002B2CF9AE}" pid="60" name="AssetId">
    <vt:lpwstr>TP102787001</vt:lpwstr>
  </property>
  <property fmtid="{D5CDD505-2E9C-101B-9397-08002B2CF9AE}" pid="61" name="PolicheckWords">
    <vt:lpwstr/>
  </property>
  <property fmtid="{D5CDD505-2E9C-101B-9397-08002B2CF9AE}" pid="62" name="TPLaunchHelpLink">
    <vt:lpwstr/>
  </property>
  <property fmtid="{D5CDD505-2E9C-101B-9397-08002B2CF9AE}" pid="63" name="IntlLocPriority">
    <vt:lpwstr/>
  </property>
  <property fmtid="{D5CDD505-2E9C-101B-9397-08002B2CF9AE}" pid="64" name="TPApplication">
    <vt:lpwstr/>
  </property>
  <property fmtid="{D5CDD505-2E9C-101B-9397-08002B2CF9AE}" pid="65" name="IntlLangReviewer">
    <vt:lpwstr/>
  </property>
  <property fmtid="{D5CDD505-2E9C-101B-9397-08002B2CF9AE}" pid="66" name="HandoffToMSDN">
    <vt:lpwstr/>
  </property>
  <property fmtid="{D5CDD505-2E9C-101B-9397-08002B2CF9AE}" pid="67" name="PlannedPubDate">
    <vt:lpwstr/>
  </property>
  <property fmtid="{D5CDD505-2E9C-101B-9397-08002B2CF9AE}" pid="68" name="CrawlForDependencies">
    <vt:lpwstr>0</vt:lpwstr>
  </property>
  <property fmtid="{D5CDD505-2E9C-101B-9397-08002B2CF9AE}" pid="69" name="LocLastLocAttemptVersionLookup">
    <vt:lpwstr>693888</vt:lpwstr>
  </property>
  <property fmtid="{D5CDD505-2E9C-101B-9397-08002B2CF9AE}" pid="70" name="LocProcessedForHandoffsLookup">
    <vt:lpwstr/>
  </property>
  <property fmtid="{D5CDD505-2E9C-101B-9397-08002B2CF9AE}" pid="71" name="TrustLevel">
    <vt:lpwstr>1 Microsoft Managed Content</vt:lpwstr>
  </property>
  <property fmtid="{D5CDD505-2E9C-101B-9397-08002B2CF9AE}" pid="72" name="CampaignTagsTaxHTField0">
    <vt:lpwstr/>
  </property>
  <property fmtid="{D5CDD505-2E9C-101B-9397-08002B2CF9AE}" pid="73" name="TPNamespace">
    <vt:lpwstr/>
  </property>
  <property fmtid="{D5CDD505-2E9C-101B-9397-08002B2CF9AE}" pid="74" name="LocOverallPreviewStatusLookup">
    <vt:lpwstr/>
  </property>
  <property fmtid="{D5CDD505-2E9C-101B-9397-08002B2CF9AE}" pid="75" name="TaxCatchAll">
    <vt:lpwstr/>
  </property>
  <property fmtid="{D5CDD505-2E9C-101B-9397-08002B2CF9AE}" pid="76" name="IsSearchable">
    <vt:lpwstr>0</vt:lpwstr>
  </property>
  <property fmtid="{D5CDD505-2E9C-101B-9397-08002B2CF9AE}" pid="77" name="TemplateTemplateType">
    <vt:lpwstr>Word Document Template</vt:lpwstr>
  </property>
  <property fmtid="{D5CDD505-2E9C-101B-9397-08002B2CF9AE}" pid="78" name="Markets">
    <vt:lpwstr/>
  </property>
  <property fmtid="{D5CDD505-2E9C-101B-9397-08002B2CF9AE}" pid="79" name="IntlLangReview">
    <vt:lpwstr/>
  </property>
  <property fmtid="{D5CDD505-2E9C-101B-9397-08002B2CF9AE}" pid="80" name="UAProjectedTotalWords">
    <vt:lpwstr/>
  </property>
  <property fmtid="{D5CDD505-2E9C-101B-9397-08002B2CF9AE}" pid="81" name="OutputCachingOn">
    <vt:lpwstr>0</vt:lpwstr>
  </property>
  <property fmtid="{D5CDD505-2E9C-101B-9397-08002B2CF9AE}" pid="82" name="AverageRating">
    <vt:lpwstr/>
  </property>
  <property fmtid="{D5CDD505-2E9C-101B-9397-08002B2CF9AE}" pid="83" name="LocMarketGroupTiers2">
    <vt:lpwstr/>
  </property>
  <property fmtid="{D5CDD505-2E9C-101B-9397-08002B2CF9AE}" pid="84" name="APAuthor">
    <vt:lpwstr>978;#REDMOND\v-namall</vt:lpwstr>
  </property>
  <property fmtid="{D5CDD505-2E9C-101B-9397-08002B2CF9AE}" pid="85" name="TPCommandLine">
    <vt:lpwstr/>
  </property>
  <property fmtid="{D5CDD505-2E9C-101B-9397-08002B2CF9AE}" pid="86" name="LocManualTestRequired">
    <vt:lpwstr>0</vt:lpwstr>
  </property>
  <property fmtid="{D5CDD505-2E9C-101B-9397-08002B2CF9AE}" pid="87" name="TPAppVersion">
    <vt:lpwstr/>
  </property>
  <property fmtid="{D5CDD505-2E9C-101B-9397-08002B2CF9AE}" pid="88" name="EditorialStatus">
    <vt:lpwstr>Complete</vt:lpwstr>
  </property>
  <property fmtid="{D5CDD505-2E9C-101B-9397-08002B2CF9AE}" pid="89" name="LocProcessedForMarketsLookup">
    <vt:lpwstr/>
  </property>
  <property fmtid="{D5CDD505-2E9C-101B-9397-08002B2CF9AE}" pid="90" name="LastModifiedDateTime">
    <vt:lpwstr/>
  </property>
  <property fmtid="{D5CDD505-2E9C-101B-9397-08002B2CF9AE}" pid="91" name="TPLaunchHelpLinkType">
    <vt:lpwstr>Template</vt:lpwstr>
  </property>
  <property fmtid="{D5CDD505-2E9C-101B-9397-08002B2CF9AE}" pid="92" name="ScenarioTagsTaxHTField0">
    <vt:lpwstr/>
  </property>
  <property fmtid="{D5CDD505-2E9C-101B-9397-08002B2CF9AE}" pid="93" name="OriginalRelease">
    <vt:lpwstr>14</vt:lpwstr>
  </property>
  <property fmtid="{D5CDD505-2E9C-101B-9397-08002B2CF9AE}" pid="94" name="LocalizationTagsTaxHTField0">
    <vt:lpwstr/>
  </property>
  <property fmtid="{D5CDD505-2E9C-101B-9397-08002B2CF9AE}" pid="95" name="Manager">
    <vt:lpwstr/>
  </property>
  <property fmtid="{D5CDD505-2E9C-101B-9397-08002B2CF9AE}" pid="96" name="UALocRecommendation">
    <vt:lpwstr>Localize</vt:lpwstr>
  </property>
  <property fmtid="{D5CDD505-2E9C-101B-9397-08002B2CF9AE}" pid="97" name="LocOverallHandbackStatusLookup">
    <vt:lpwstr/>
  </property>
  <property fmtid="{D5CDD505-2E9C-101B-9397-08002B2CF9AE}" pid="98" name="ArtSampleDocs">
    <vt:lpwstr/>
  </property>
  <property fmtid="{D5CDD505-2E9C-101B-9397-08002B2CF9AE}" pid="99" name="UACurrentWords">
    <vt:lpwstr/>
  </property>
  <property fmtid="{D5CDD505-2E9C-101B-9397-08002B2CF9AE}" pid="100" name="ShowIn">
    <vt:lpwstr>Show everywhere</vt:lpwstr>
  </property>
  <property fmtid="{D5CDD505-2E9C-101B-9397-08002B2CF9AE}" pid="101" name="CSXHash">
    <vt:lpwstr/>
  </property>
  <property fmtid="{D5CDD505-2E9C-101B-9397-08002B2CF9AE}" pid="102" name="VoteCount">
    <vt:lpwstr/>
  </property>
  <property fmtid="{D5CDD505-2E9C-101B-9397-08002B2CF9AE}" pid="103" name="InternalTagsTaxHTField0">
    <vt:lpwstr/>
  </property>
  <property fmtid="{D5CDD505-2E9C-101B-9397-08002B2CF9AE}" pid="104" name="UANotes">
    <vt:lpwstr/>
  </property>
</Properties>
</file>